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01C92C" w14:textId="77777777" w:rsidR="00767237" w:rsidRPr="00B22799" w:rsidRDefault="00767237" w:rsidP="00767237">
      <w:pPr>
        <w:pStyle w:val="Titolo1"/>
        <w:numPr>
          <w:ilvl w:val="0"/>
          <w:numId w:val="0"/>
        </w:numPr>
        <w:rPr>
          <w:szCs w:val="32"/>
        </w:rPr>
      </w:pPr>
      <w:bookmarkStart w:id="0" w:name="_Ref6928069"/>
      <w:bookmarkStart w:id="1" w:name="_Ref6928075"/>
      <w:bookmarkStart w:id="2" w:name="_Toc7166487"/>
      <w:bookmarkStart w:id="3" w:name="_Toc169797069"/>
      <w:r w:rsidRPr="00B22799">
        <w:rPr>
          <w:szCs w:val="32"/>
        </w:rPr>
        <w:t>CAPITOLO 3 - Tabelle di rilevazione 1 – 14 e tabella di riconciliazione</w:t>
      </w:r>
      <w:bookmarkStart w:id="4" w:name="__RefHeading__37925_1206630213"/>
      <w:bookmarkEnd w:id="0"/>
      <w:bookmarkEnd w:id="1"/>
      <w:bookmarkEnd w:id="2"/>
      <w:bookmarkEnd w:id="3"/>
      <w:bookmarkEnd w:id="4"/>
    </w:p>
    <w:p w14:paraId="478F6298" w14:textId="34C7828B" w:rsidR="00767237" w:rsidRPr="00201832" w:rsidRDefault="00095013" w:rsidP="00767237">
      <w:pPr>
        <w:spacing w:line="360" w:lineRule="auto"/>
        <w:ind w:firstLine="0"/>
        <w:rPr>
          <w:rFonts w:ascii="Garamond" w:hAnsi="Garamond"/>
          <w:sz w:val="24"/>
          <w:lang w:eastAsia="zh-CN"/>
        </w:rPr>
      </w:pPr>
      <w:r>
        <w:rPr>
          <w:rFonts w:ascii="Garamond" w:hAnsi="Garamond"/>
          <w:sz w:val="24"/>
          <w:lang w:eastAsia="zh-CN"/>
        </w:rPr>
        <w:t>S</w:t>
      </w:r>
      <w:r w:rsidR="00767237" w:rsidRPr="00986356">
        <w:rPr>
          <w:rFonts w:ascii="Garamond" w:hAnsi="Garamond"/>
          <w:sz w:val="24"/>
          <w:lang w:eastAsia="zh-CN"/>
        </w:rPr>
        <w:t xml:space="preserve">ono fornite di seguito le istruzioni di carattere generale comuni a tutti i comparti, riferite sia alle tabelle di organico sia a quelle di spesa che costituiscono il modello di rilevazione. Il modello è composto da tabelle che rappresentano la situazione del personale alla data del 31.12 e da tabelle di flusso, che registrano i fenomeni di gestione del personale intervenuti nel corso dell’intero anno di rilevazione. Tra le prime rientrano le tabelle 1, </w:t>
      </w:r>
      <w:r w:rsidR="00767237">
        <w:rPr>
          <w:rFonts w:ascii="Garamond" w:hAnsi="Garamond"/>
          <w:sz w:val="24"/>
          <w:lang w:eastAsia="zh-CN"/>
        </w:rPr>
        <w:t xml:space="preserve">1E, </w:t>
      </w:r>
      <w:r w:rsidR="00767237" w:rsidRPr="00986356">
        <w:rPr>
          <w:rFonts w:ascii="Garamond" w:hAnsi="Garamond"/>
          <w:sz w:val="24"/>
          <w:lang w:eastAsia="zh-CN"/>
        </w:rPr>
        <w:t>2A, 3, 7, 8, 9 e 10; tra le seconde le tabelle 2, 4, 5, 6, 11, 12, 13 e 14.</w:t>
      </w:r>
    </w:p>
    <w:p w14:paraId="62C6313E" w14:textId="77777777" w:rsidR="00767237" w:rsidRPr="003D3823" w:rsidRDefault="00767237" w:rsidP="00767237">
      <w:pPr>
        <w:pStyle w:val="Titolo2"/>
        <w:rPr>
          <w:i/>
        </w:rPr>
      </w:pPr>
      <w:bookmarkStart w:id="5" w:name="_Toc7166488"/>
      <w:bookmarkStart w:id="6" w:name="_Toc169797070"/>
      <w:r w:rsidRPr="0015471F">
        <w:t>Tabella 1 - Personale dipendente a tempo indeterminato e personale dirigente in servizio al 31 dicembre</w:t>
      </w:r>
      <w:bookmarkEnd w:id="5"/>
      <w:bookmarkEnd w:id="6"/>
    </w:p>
    <w:p w14:paraId="685BF110" w14:textId="77777777" w:rsidR="00767237" w:rsidRDefault="00767237" w:rsidP="00767237">
      <w:pPr>
        <w:ind w:firstLine="0"/>
        <w:jc w:val="center"/>
        <w:rPr>
          <w:sz w:val="24"/>
          <w:lang w:eastAsia="zh-CN"/>
        </w:rPr>
      </w:pPr>
      <w:r w:rsidRPr="00926FE7">
        <w:rPr>
          <w:noProof/>
        </w:rPr>
        <w:drawing>
          <wp:inline distT="0" distB="0" distL="0" distR="0" wp14:anchorId="1D96C82E" wp14:editId="3C8A5A7D">
            <wp:extent cx="6115737" cy="918148"/>
            <wp:effectExtent l="0" t="0" r="0" b="0"/>
            <wp:docPr id="1425566725" name="Immagine 1425566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4166"/>
                    <a:stretch/>
                  </pic:blipFill>
                  <pic:spPr bwMode="auto">
                    <a:xfrm>
                      <a:off x="0" y="0"/>
                      <a:ext cx="6120130" cy="918808"/>
                    </a:xfrm>
                    <a:prstGeom prst="rect">
                      <a:avLst/>
                    </a:prstGeom>
                    <a:noFill/>
                    <a:ln>
                      <a:noFill/>
                    </a:ln>
                    <a:extLst>
                      <a:ext uri="{53640926-AAD7-44D8-BBD7-CCE9431645EC}">
                        <a14:shadowObscured xmlns:a14="http://schemas.microsoft.com/office/drawing/2010/main"/>
                      </a:ext>
                    </a:extLst>
                  </pic:spPr>
                </pic:pic>
              </a:graphicData>
            </a:graphic>
          </wp:inline>
        </w:drawing>
      </w:r>
    </w:p>
    <w:p w14:paraId="2A3BCEFA" w14:textId="77777777" w:rsidR="00767237" w:rsidRPr="0018677E" w:rsidRDefault="00767237" w:rsidP="00767237">
      <w:pPr>
        <w:ind w:firstLine="0"/>
        <w:jc w:val="center"/>
        <w:rPr>
          <w:sz w:val="24"/>
          <w:lang w:eastAsia="zh-CN"/>
        </w:rPr>
      </w:pPr>
    </w:p>
    <w:p w14:paraId="53801054" w14:textId="77777777" w:rsidR="00767237" w:rsidRPr="00D05732" w:rsidRDefault="00767237" w:rsidP="00767237">
      <w:pPr>
        <w:pBdr>
          <w:top w:val="single" w:sz="4" w:space="1" w:color="auto"/>
          <w:bottom w:val="single" w:sz="4" w:space="1" w:color="auto"/>
        </w:pBdr>
        <w:ind w:firstLine="0"/>
        <w:rPr>
          <w:rFonts w:ascii="Garamond" w:hAnsi="Garamond"/>
          <w:b/>
          <w:sz w:val="24"/>
        </w:rPr>
      </w:pPr>
      <w:r w:rsidRPr="00D05732">
        <w:rPr>
          <w:rFonts w:ascii="Garamond" w:hAnsi="Garamond"/>
          <w:b/>
          <w:sz w:val="24"/>
        </w:rPr>
        <w:t>Istruzioni di carattere generale</w:t>
      </w:r>
    </w:p>
    <w:p w14:paraId="72FF599A" w14:textId="77777777" w:rsidR="00767237" w:rsidRPr="00201832" w:rsidRDefault="00767237" w:rsidP="00767237">
      <w:pPr>
        <w:spacing w:line="360" w:lineRule="auto"/>
        <w:ind w:firstLine="0"/>
        <w:rPr>
          <w:rFonts w:ascii="Garamond" w:hAnsi="Garamond"/>
          <w:sz w:val="24"/>
          <w:lang w:eastAsia="zh-CN"/>
        </w:rPr>
      </w:pPr>
      <w:r w:rsidRPr="00201832">
        <w:rPr>
          <w:rFonts w:ascii="Garamond" w:hAnsi="Garamond"/>
          <w:sz w:val="24"/>
          <w:lang w:eastAsia="zh-CN"/>
        </w:rPr>
        <w:t>Nella tabella 1 vanno riportate, per qualifica/posizione economica/profilo e distinte per genere, le informazioni relative alla consistenza al 31.12 dell’anno di rilevazione del personale a tempo indeterminato dipendente dall’Istituzione</w:t>
      </w:r>
      <w:r w:rsidRPr="00495D14">
        <w:rPr>
          <w:rFonts w:ascii="Garamond" w:hAnsi="Garamond"/>
          <w:sz w:val="24"/>
          <w:lang w:eastAsia="zh-CN"/>
        </w:rPr>
        <w:t xml:space="preserve"> </w:t>
      </w:r>
      <w:r w:rsidRPr="00201832">
        <w:rPr>
          <w:rFonts w:ascii="Garamond" w:hAnsi="Garamond"/>
          <w:sz w:val="24"/>
          <w:lang w:eastAsia="zh-CN"/>
        </w:rPr>
        <w:t>ed individuato in base al tipo di rapporto di lavoro (tempo pieno o part-time), in qualsiasi posizione di stato si trovi a tale data (incluso il personale comandato, fuori ruolo, in convenzione presso altra amministrazione o in aspettativa). Devono inoltre essere rilevate anche le unità di personale a tempo determinato per le qualifiche dirigenziali oppure per specifiche qualifiche previste da disposizioni normative (ad esempio</w:t>
      </w:r>
      <w:r>
        <w:rPr>
          <w:rFonts w:ascii="Garamond" w:hAnsi="Garamond"/>
          <w:sz w:val="24"/>
          <w:lang w:eastAsia="zh-CN"/>
        </w:rPr>
        <w:t>:</w:t>
      </w:r>
      <w:r w:rsidRPr="00201832">
        <w:rPr>
          <w:rFonts w:ascii="Garamond" w:hAnsi="Garamond"/>
          <w:sz w:val="24"/>
          <w:lang w:eastAsia="zh-CN"/>
        </w:rPr>
        <w:t xml:space="preserve"> </w:t>
      </w:r>
      <w:r>
        <w:rPr>
          <w:rFonts w:ascii="Garamond" w:hAnsi="Garamond"/>
          <w:sz w:val="24"/>
          <w:lang w:eastAsia="zh-CN"/>
        </w:rPr>
        <w:t xml:space="preserve">i dirigenti a tempo determinato e </w:t>
      </w:r>
      <w:r w:rsidRPr="00201832">
        <w:rPr>
          <w:rFonts w:ascii="Garamond" w:hAnsi="Garamond"/>
          <w:sz w:val="24"/>
          <w:lang w:eastAsia="zh-CN"/>
        </w:rPr>
        <w:t>le alte specializz</w:t>
      </w:r>
      <w:r>
        <w:rPr>
          <w:rFonts w:ascii="Garamond" w:hAnsi="Garamond"/>
          <w:sz w:val="24"/>
          <w:lang w:eastAsia="zh-CN"/>
        </w:rPr>
        <w:t xml:space="preserve">azioni </w:t>
      </w:r>
      <w:r w:rsidRPr="00201832">
        <w:rPr>
          <w:rFonts w:ascii="Garamond" w:hAnsi="Garamond"/>
          <w:sz w:val="24"/>
          <w:lang w:eastAsia="zh-CN"/>
        </w:rPr>
        <w:t>degli enti locali</w:t>
      </w:r>
      <w:r>
        <w:rPr>
          <w:rFonts w:ascii="Garamond" w:hAnsi="Garamond"/>
          <w:sz w:val="24"/>
          <w:lang w:eastAsia="zh-CN"/>
        </w:rPr>
        <w:t>;</w:t>
      </w:r>
      <w:r w:rsidRPr="00201832">
        <w:rPr>
          <w:rFonts w:ascii="Garamond" w:hAnsi="Garamond"/>
          <w:sz w:val="24"/>
          <w:lang w:eastAsia="zh-CN"/>
        </w:rPr>
        <w:t xml:space="preserve"> il personale </w:t>
      </w:r>
      <w:r>
        <w:rPr>
          <w:rFonts w:ascii="Garamond" w:hAnsi="Garamond"/>
          <w:sz w:val="24"/>
          <w:lang w:eastAsia="zh-CN"/>
        </w:rPr>
        <w:t>dell’</w:t>
      </w:r>
      <w:r w:rsidRPr="00201832">
        <w:rPr>
          <w:rFonts w:ascii="Garamond" w:hAnsi="Garamond"/>
          <w:sz w:val="24"/>
          <w:lang w:eastAsia="zh-CN"/>
        </w:rPr>
        <w:t xml:space="preserve">AFAM </w:t>
      </w:r>
      <w:r>
        <w:rPr>
          <w:rFonts w:ascii="Garamond" w:hAnsi="Garamond"/>
          <w:sz w:val="24"/>
          <w:lang w:eastAsia="zh-CN"/>
        </w:rPr>
        <w:t xml:space="preserve">o </w:t>
      </w:r>
      <w:r w:rsidRPr="00201832">
        <w:rPr>
          <w:rFonts w:ascii="Garamond" w:hAnsi="Garamond"/>
          <w:sz w:val="24"/>
          <w:lang w:eastAsia="zh-CN"/>
        </w:rPr>
        <w:t>de</w:t>
      </w:r>
      <w:r>
        <w:rPr>
          <w:rFonts w:ascii="Garamond" w:hAnsi="Garamond"/>
          <w:sz w:val="24"/>
          <w:lang w:eastAsia="zh-CN"/>
        </w:rPr>
        <w:t>lla</w:t>
      </w:r>
      <w:r w:rsidRPr="00201832">
        <w:rPr>
          <w:rFonts w:ascii="Garamond" w:hAnsi="Garamond"/>
          <w:sz w:val="24"/>
          <w:lang w:eastAsia="zh-CN"/>
        </w:rPr>
        <w:t xml:space="preserve"> Scuola a tempo determinato con contratto annuale o fino al termine delle attività didattiche</w:t>
      </w:r>
      <w:r>
        <w:rPr>
          <w:rFonts w:ascii="Garamond" w:hAnsi="Garamond"/>
          <w:sz w:val="24"/>
          <w:lang w:eastAsia="zh-CN"/>
        </w:rPr>
        <w:t>;</w:t>
      </w:r>
      <w:r w:rsidRPr="00201832">
        <w:rPr>
          <w:rFonts w:ascii="Garamond" w:hAnsi="Garamond"/>
          <w:sz w:val="24"/>
          <w:lang w:eastAsia="zh-CN"/>
        </w:rPr>
        <w:t xml:space="preserve"> i Ricercatori e Collaboratori professionali del ruolo della ricerca sanitaria previsto </w:t>
      </w:r>
      <w:r>
        <w:rPr>
          <w:rFonts w:ascii="Garamond" w:hAnsi="Garamond"/>
          <w:sz w:val="24"/>
          <w:lang w:eastAsia="zh-CN"/>
        </w:rPr>
        <w:t>dall’art.1, comma 422, della legge</w:t>
      </w:r>
      <w:r w:rsidRPr="00201832">
        <w:rPr>
          <w:rFonts w:ascii="Garamond" w:hAnsi="Garamond"/>
          <w:sz w:val="24"/>
          <w:lang w:eastAsia="zh-CN"/>
        </w:rPr>
        <w:t xml:space="preserve"> 27.12.2017, n. 205 per</w:t>
      </w:r>
      <w:r w:rsidRPr="00201832">
        <w:rPr>
          <w:rFonts w:ascii="Garamond" w:hAnsi="Garamond"/>
        </w:rPr>
        <w:t xml:space="preserve"> gli </w:t>
      </w:r>
      <w:r w:rsidRPr="00201832">
        <w:rPr>
          <w:rFonts w:ascii="Garamond" w:hAnsi="Garamond"/>
          <w:sz w:val="24"/>
          <w:lang w:eastAsia="zh-CN"/>
        </w:rPr>
        <w:t>Istituti di Ricovero e cura a carattere scientifico e gli Istituti Zooprofilattici sperimentali del comparto della Sanità</w:t>
      </w:r>
      <w:r>
        <w:rPr>
          <w:rFonts w:ascii="Garamond" w:hAnsi="Garamond"/>
          <w:sz w:val="24"/>
          <w:lang w:eastAsia="zh-CN"/>
        </w:rPr>
        <w:t xml:space="preserve">; </w:t>
      </w:r>
      <w:r w:rsidRPr="00881677">
        <w:rPr>
          <w:rFonts w:ascii="Garamond" w:hAnsi="Garamond"/>
          <w:sz w:val="24"/>
          <w:lang w:eastAsia="zh-CN"/>
        </w:rPr>
        <w:t>le unità di personale ricercatore a tempo determinato dell’Università di cui all’art. 24, comma 3, lettera b) della legge n. 240 del 2010).</w:t>
      </w:r>
    </w:p>
    <w:p w14:paraId="491D6926" w14:textId="77777777" w:rsidR="00767237" w:rsidRDefault="00767237" w:rsidP="00767237">
      <w:pPr>
        <w:spacing w:line="360" w:lineRule="auto"/>
        <w:ind w:firstLine="0"/>
        <w:rPr>
          <w:rFonts w:ascii="Garamond" w:hAnsi="Garamond"/>
          <w:sz w:val="24"/>
          <w:lang w:eastAsia="zh-CN"/>
        </w:rPr>
      </w:pPr>
      <w:r w:rsidRPr="00201832">
        <w:rPr>
          <w:rFonts w:ascii="Garamond" w:hAnsi="Garamond"/>
          <w:sz w:val="24"/>
          <w:lang w:eastAsia="zh-CN"/>
        </w:rPr>
        <w:t>Le qualifiche rilevate in SICO sono consultabili nei quadri sinottici presenti nelle sezioni contenenti le istruzioni specifiche di comparto.</w:t>
      </w:r>
    </w:p>
    <w:p w14:paraId="0857A88E" w14:textId="77777777" w:rsidR="00767237" w:rsidRPr="00201832" w:rsidRDefault="00767237" w:rsidP="00767237">
      <w:pPr>
        <w:spacing w:line="360" w:lineRule="auto"/>
        <w:ind w:firstLine="0"/>
        <w:rPr>
          <w:rFonts w:ascii="Garamond" w:hAnsi="Garamond"/>
          <w:sz w:val="24"/>
          <w:lang w:eastAsia="zh-CN"/>
        </w:rPr>
      </w:pPr>
    </w:p>
    <w:p w14:paraId="25EA0995" w14:textId="77777777" w:rsidR="00767237" w:rsidRPr="00D05732" w:rsidRDefault="00767237" w:rsidP="00767237">
      <w:pPr>
        <w:spacing w:before="240" w:line="360" w:lineRule="auto"/>
        <w:rPr>
          <w:rFonts w:ascii="Garamond" w:hAnsi="Garamond"/>
          <w:b/>
          <w:sz w:val="24"/>
          <w:lang w:eastAsia="zh-CN"/>
        </w:rPr>
      </w:pPr>
      <w:r w:rsidRPr="00D05732">
        <w:rPr>
          <w:rFonts w:ascii="Garamond" w:hAnsi="Garamond"/>
          <w:b/>
          <w:sz w:val="24"/>
          <w:lang w:eastAsia="zh-CN"/>
        </w:rPr>
        <w:lastRenderedPageBreak/>
        <w:t>Totale dipendenti al 31.12.20</w:t>
      </w:r>
      <w:r>
        <w:rPr>
          <w:rFonts w:ascii="Garamond" w:hAnsi="Garamond"/>
          <w:b/>
          <w:sz w:val="24"/>
          <w:lang w:eastAsia="zh-CN"/>
        </w:rPr>
        <w:t>22</w:t>
      </w:r>
    </w:p>
    <w:p w14:paraId="1E7E633C" w14:textId="77777777" w:rsidR="00767237" w:rsidRPr="00201832" w:rsidRDefault="00767237" w:rsidP="00767237">
      <w:pPr>
        <w:spacing w:line="360" w:lineRule="auto"/>
        <w:ind w:firstLine="0"/>
        <w:rPr>
          <w:rFonts w:ascii="Garamond" w:hAnsi="Garamond"/>
          <w:sz w:val="24"/>
          <w:lang w:eastAsia="zh-CN"/>
        </w:rPr>
      </w:pPr>
      <w:r w:rsidRPr="00201832">
        <w:rPr>
          <w:rFonts w:ascii="Garamond" w:hAnsi="Garamond"/>
          <w:sz w:val="24"/>
          <w:lang w:eastAsia="zh-CN"/>
        </w:rPr>
        <w:t>Questa colonna è funzionale unicamente al controllo di congruenza della consistenza del personale tra la rilevazione corrente e quella dell’anno precedente.</w:t>
      </w:r>
    </w:p>
    <w:p w14:paraId="71B1C0EC" w14:textId="77777777" w:rsidR="00767237" w:rsidRPr="00201832" w:rsidRDefault="00767237" w:rsidP="00767237">
      <w:pPr>
        <w:spacing w:line="360" w:lineRule="auto"/>
        <w:ind w:firstLine="0"/>
        <w:rPr>
          <w:rFonts w:ascii="Garamond" w:hAnsi="Garamond"/>
          <w:sz w:val="24"/>
          <w:lang w:eastAsia="zh-CN"/>
        </w:rPr>
      </w:pPr>
      <w:r w:rsidRPr="00201832">
        <w:rPr>
          <w:rFonts w:ascii="Garamond" w:hAnsi="Garamond"/>
          <w:sz w:val="24"/>
          <w:lang w:eastAsia="zh-CN"/>
        </w:rPr>
        <w:t xml:space="preserve">Nella compilazione in </w:t>
      </w:r>
      <w:r w:rsidRPr="00201832">
        <w:rPr>
          <w:rFonts w:ascii="Garamond" w:hAnsi="Garamond"/>
          <w:b/>
          <w:sz w:val="24"/>
          <w:lang w:eastAsia="zh-CN"/>
        </w:rPr>
        <w:t>modalità web</w:t>
      </w:r>
      <w:r w:rsidRPr="00201832">
        <w:rPr>
          <w:rFonts w:ascii="Garamond" w:hAnsi="Garamond"/>
          <w:sz w:val="24"/>
          <w:lang w:eastAsia="zh-CN"/>
        </w:rPr>
        <w:t xml:space="preserve"> (vedi § “Informazioni operative”) questa colonna non è presente perché l’informazione relativa ai “Presenti al 31.12.20</w:t>
      </w:r>
      <w:r>
        <w:rPr>
          <w:rFonts w:ascii="Garamond" w:hAnsi="Garamond"/>
          <w:sz w:val="24"/>
          <w:lang w:eastAsia="zh-CN"/>
        </w:rPr>
        <w:t>22</w:t>
      </w:r>
      <w:r w:rsidRPr="00201832">
        <w:rPr>
          <w:rFonts w:ascii="Garamond" w:hAnsi="Garamond"/>
          <w:sz w:val="24"/>
          <w:lang w:eastAsia="zh-CN"/>
        </w:rPr>
        <w:t xml:space="preserve">” per qualifica/posizione economica/profilo </w:t>
      </w:r>
      <w:r>
        <w:rPr>
          <w:rFonts w:ascii="Garamond" w:hAnsi="Garamond"/>
          <w:sz w:val="24"/>
          <w:lang w:eastAsia="zh-CN"/>
        </w:rPr>
        <w:t>è già considerata ne</w:t>
      </w:r>
      <w:r w:rsidRPr="00201832">
        <w:rPr>
          <w:rFonts w:ascii="Garamond" w:hAnsi="Garamond"/>
          <w:sz w:val="24"/>
          <w:lang w:eastAsia="zh-CN"/>
        </w:rPr>
        <w:t>lla base dati dell’anno precedente.</w:t>
      </w:r>
    </w:p>
    <w:p w14:paraId="4B430C8E" w14:textId="77777777" w:rsidR="00767237" w:rsidRPr="00201832" w:rsidRDefault="00767237" w:rsidP="00767237">
      <w:pPr>
        <w:spacing w:line="360" w:lineRule="auto"/>
        <w:ind w:firstLine="0"/>
        <w:rPr>
          <w:rFonts w:ascii="Garamond" w:hAnsi="Garamond"/>
          <w:sz w:val="24"/>
          <w:lang w:eastAsia="zh-CN"/>
        </w:rPr>
      </w:pPr>
      <w:r w:rsidRPr="00201832">
        <w:rPr>
          <w:rFonts w:ascii="Garamond" w:hAnsi="Garamond"/>
          <w:sz w:val="24"/>
          <w:lang w:eastAsia="zh-CN"/>
        </w:rPr>
        <w:t xml:space="preserve">Nella compilazione con il </w:t>
      </w:r>
      <w:r w:rsidRPr="00201832">
        <w:rPr>
          <w:rFonts w:ascii="Garamond" w:hAnsi="Garamond"/>
          <w:b/>
          <w:sz w:val="24"/>
          <w:lang w:eastAsia="zh-CN"/>
        </w:rPr>
        <w:t>kit excel</w:t>
      </w:r>
      <w:r w:rsidRPr="00772332">
        <w:rPr>
          <w:rFonts w:ascii="Garamond" w:hAnsi="Garamond"/>
          <w:bCs/>
          <w:sz w:val="24"/>
          <w:lang w:eastAsia="zh-CN"/>
        </w:rPr>
        <w:t>,</w:t>
      </w:r>
      <w:r w:rsidRPr="00201832">
        <w:rPr>
          <w:rFonts w:ascii="Garamond" w:hAnsi="Garamond"/>
          <w:sz w:val="24"/>
          <w:lang w:eastAsia="zh-CN"/>
        </w:rPr>
        <w:t xml:space="preserve"> </w:t>
      </w:r>
      <w:r>
        <w:rPr>
          <w:rFonts w:ascii="Garamond" w:hAnsi="Garamond"/>
          <w:sz w:val="24"/>
          <w:lang w:eastAsia="zh-CN"/>
        </w:rPr>
        <w:t>per evitare che nel</w:t>
      </w:r>
      <w:r w:rsidRPr="00201832">
        <w:rPr>
          <w:rFonts w:ascii="Garamond" w:hAnsi="Garamond"/>
          <w:sz w:val="24"/>
          <w:lang w:eastAsia="zh-CN"/>
        </w:rPr>
        <w:t xml:space="preserve">le tavole di controllo </w:t>
      </w:r>
      <w:r>
        <w:rPr>
          <w:rFonts w:ascii="Garamond" w:hAnsi="Garamond"/>
          <w:sz w:val="24"/>
          <w:lang w:eastAsia="zh-CN"/>
        </w:rPr>
        <w:t>sia segnalata</w:t>
      </w:r>
      <w:r w:rsidRPr="00201832">
        <w:rPr>
          <w:rFonts w:ascii="Garamond" w:hAnsi="Garamond"/>
          <w:sz w:val="24"/>
          <w:lang w:eastAsia="zh-CN"/>
        </w:rPr>
        <w:t xml:space="preserve"> la Squadratura 1</w:t>
      </w:r>
      <w:r>
        <w:rPr>
          <w:rFonts w:ascii="Garamond" w:hAnsi="Garamond"/>
          <w:sz w:val="24"/>
          <w:lang w:eastAsia="zh-CN"/>
        </w:rPr>
        <w:t xml:space="preserve">, </w:t>
      </w:r>
      <w:r w:rsidRPr="00201832">
        <w:rPr>
          <w:rFonts w:ascii="Garamond" w:hAnsi="Garamond"/>
          <w:sz w:val="24"/>
          <w:lang w:eastAsia="zh-CN"/>
        </w:rPr>
        <w:t>è invece necessario inserire manualmente il numero delle unità presenti al 31.12.</w:t>
      </w:r>
      <w:r>
        <w:rPr>
          <w:rFonts w:ascii="Garamond" w:hAnsi="Garamond"/>
          <w:sz w:val="24"/>
          <w:lang w:eastAsia="zh-CN"/>
        </w:rPr>
        <w:t>2022</w:t>
      </w:r>
      <w:r w:rsidRPr="00201832">
        <w:rPr>
          <w:rFonts w:ascii="Garamond" w:hAnsi="Garamond"/>
          <w:sz w:val="24"/>
          <w:lang w:eastAsia="zh-CN"/>
        </w:rPr>
        <w:t xml:space="preserve">, così come sono state comunicate nella rilevazione dell’anno precedente. </w:t>
      </w:r>
      <w:r w:rsidRPr="00201832">
        <w:rPr>
          <w:rFonts w:ascii="Garamond" w:hAnsi="Garamond"/>
          <w:sz w:val="24"/>
          <w:u w:val="single"/>
          <w:lang w:eastAsia="zh-CN"/>
        </w:rPr>
        <w:t xml:space="preserve">A tal fine è necessario visualizzare la tabella 1 dell’anno </w:t>
      </w:r>
      <w:r>
        <w:rPr>
          <w:rFonts w:ascii="Garamond" w:hAnsi="Garamond"/>
          <w:sz w:val="24"/>
          <w:u w:val="single"/>
          <w:lang w:eastAsia="zh-CN"/>
        </w:rPr>
        <w:t>2022</w:t>
      </w:r>
      <w:r w:rsidRPr="00201832">
        <w:rPr>
          <w:rFonts w:ascii="Garamond" w:hAnsi="Garamond"/>
          <w:sz w:val="24"/>
          <w:u w:val="single"/>
          <w:lang w:eastAsia="zh-CN"/>
        </w:rPr>
        <w:t xml:space="preserve"> ed estrarre le unità, distinte per uomini e donne, riportandole nelle apposite colonne del kit excel</w:t>
      </w:r>
      <w:r w:rsidRPr="00201832">
        <w:rPr>
          <w:rFonts w:ascii="Garamond" w:hAnsi="Garamond"/>
          <w:sz w:val="24"/>
          <w:lang w:eastAsia="zh-CN"/>
        </w:rPr>
        <w:t>.</w:t>
      </w:r>
    </w:p>
    <w:p w14:paraId="66456FF0" w14:textId="77777777" w:rsidR="00767237" w:rsidRPr="00D05732" w:rsidRDefault="00767237" w:rsidP="00767237">
      <w:pPr>
        <w:spacing w:before="240" w:line="360" w:lineRule="auto"/>
        <w:rPr>
          <w:rFonts w:ascii="Garamond" w:hAnsi="Garamond"/>
          <w:b/>
          <w:sz w:val="24"/>
          <w:lang w:eastAsia="zh-CN"/>
        </w:rPr>
      </w:pPr>
      <w:bookmarkStart w:id="7" w:name="__RefHeading__37923_1206630213"/>
      <w:bookmarkEnd w:id="7"/>
      <w:r w:rsidRPr="00D05732">
        <w:rPr>
          <w:rFonts w:ascii="Garamond" w:hAnsi="Garamond"/>
          <w:b/>
          <w:sz w:val="24"/>
          <w:lang w:eastAsia="zh-CN"/>
        </w:rPr>
        <w:t>In part-time fino al 50% - oltre il 50%</w:t>
      </w:r>
    </w:p>
    <w:p w14:paraId="10E4278D" w14:textId="77777777" w:rsidR="00767237" w:rsidRPr="00201832" w:rsidRDefault="00767237" w:rsidP="00767237">
      <w:pPr>
        <w:spacing w:line="360" w:lineRule="auto"/>
        <w:ind w:firstLine="0"/>
        <w:rPr>
          <w:rFonts w:ascii="Garamond" w:hAnsi="Garamond"/>
          <w:sz w:val="24"/>
          <w:lang w:eastAsia="zh-CN"/>
        </w:rPr>
      </w:pPr>
      <w:r w:rsidRPr="00201832">
        <w:rPr>
          <w:rFonts w:ascii="Garamond" w:hAnsi="Garamond"/>
          <w:sz w:val="24"/>
          <w:lang w:eastAsia="zh-CN"/>
        </w:rPr>
        <w:t>Il personale con contratto di lavoro a tempo indeterminato ed in part-time va inserito nella tabella 1, nella colonna “Part-time fino al 50%” o “Part-time oltre il 50%” secondo l’orario di lavoro effettuato.</w:t>
      </w:r>
    </w:p>
    <w:p w14:paraId="1BCE0C24" w14:textId="77777777" w:rsidR="00767237" w:rsidRPr="00201832" w:rsidRDefault="00767237" w:rsidP="00767237">
      <w:pPr>
        <w:spacing w:line="360" w:lineRule="auto"/>
        <w:ind w:firstLine="0"/>
        <w:rPr>
          <w:rFonts w:ascii="Garamond" w:hAnsi="Garamond"/>
          <w:sz w:val="24"/>
          <w:lang w:eastAsia="zh-CN"/>
        </w:rPr>
      </w:pPr>
      <w:r w:rsidRPr="00201832">
        <w:rPr>
          <w:rFonts w:ascii="Garamond" w:hAnsi="Garamond"/>
          <w:sz w:val="24"/>
          <w:lang w:eastAsia="zh-CN"/>
        </w:rPr>
        <w:t>Ad esempio, il personale con 18 ore settimanali lavorative su 36 ore viene considerato in part-time al 50% e rilevato nella prima colonna “Part-time fino al 50%”, mentre il personale con 30 ore settimanali lavorative va rilevato nella seconda colonna relativa al “Part-time oltre il 50%”.</w:t>
      </w:r>
    </w:p>
    <w:p w14:paraId="4AB4723B" w14:textId="77777777" w:rsidR="00767237" w:rsidRPr="00D05732" w:rsidRDefault="00767237" w:rsidP="00767237">
      <w:pPr>
        <w:spacing w:before="240" w:line="360" w:lineRule="auto"/>
        <w:rPr>
          <w:rFonts w:ascii="Garamond" w:hAnsi="Garamond"/>
          <w:b/>
          <w:sz w:val="24"/>
          <w:lang w:eastAsia="zh-CN"/>
        </w:rPr>
      </w:pPr>
      <w:r w:rsidRPr="00D05732">
        <w:rPr>
          <w:rFonts w:ascii="Garamond" w:hAnsi="Garamond"/>
          <w:b/>
          <w:sz w:val="24"/>
          <w:lang w:eastAsia="zh-CN"/>
        </w:rPr>
        <w:t>Personale contrattista</w:t>
      </w:r>
    </w:p>
    <w:p w14:paraId="078F2145" w14:textId="77777777" w:rsidR="00767237" w:rsidRPr="00201832" w:rsidRDefault="00767237" w:rsidP="00767237">
      <w:pPr>
        <w:spacing w:line="360" w:lineRule="auto"/>
        <w:ind w:firstLine="0"/>
        <w:rPr>
          <w:rFonts w:ascii="Garamond" w:hAnsi="Garamond"/>
          <w:sz w:val="24"/>
          <w:lang w:eastAsia="zh-CN"/>
        </w:rPr>
      </w:pPr>
      <w:r w:rsidRPr="00201832">
        <w:rPr>
          <w:rFonts w:ascii="Garamond" w:hAnsi="Garamond"/>
          <w:sz w:val="24"/>
          <w:lang w:eastAsia="zh-CN"/>
        </w:rPr>
        <w:t xml:space="preserve">Si tratta di personale a tempo indeterminato con contratto di lavoro del settore privato (ad esempio con contratto di lavoro dei chimici, metalmeccanici, operai del settore agricolo, giornalisti, ecc.). </w:t>
      </w:r>
      <w:r>
        <w:rPr>
          <w:rFonts w:ascii="Garamond" w:hAnsi="Garamond"/>
          <w:sz w:val="24"/>
          <w:lang w:eastAsia="zh-CN"/>
        </w:rPr>
        <w:t xml:space="preserve">Va rilevato in questa qualifica anche il </w:t>
      </w:r>
      <w:r w:rsidRPr="008B2F7D">
        <w:rPr>
          <w:rFonts w:ascii="Garamond" w:hAnsi="Garamond"/>
          <w:sz w:val="24"/>
          <w:lang w:eastAsia="zh-CN"/>
        </w:rPr>
        <w:t>personale</w:t>
      </w:r>
      <w:r>
        <w:rPr>
          <w:rFonts w:ascii="Garamond" w:hAnsi="Garamond"/>
          <w:sz w:val="24"/>
          <w:lang w:eastAsia="zh-CN"/>
        </w:rPr>
        <w:t xml:space="preserve"> con contratto di lavoro a tempo indeterminato</w:t>
      </w:r>
      <w:r w:rsidRPr="008B2F7D">
        <w:rPr>
          <w:rFonts w:ascii="Garamond" w:hAnsi="Garamond"/>
          <w:sz w:val="24"/>
          <w:lang w:eastAsia="zh-CN"/>
        </w:rPr>
        <w:t xml:space="preserve"> addetto ai lavori di sistemazione idraulico-forestale e idraulico-agraria</w:t>
      </w:r>
      <w:r>
        <w:rPr>
          <w:rFonts w:ascii="Garamond" w:hAnsi="Garamond"/>
          <w:sz w:val="24"/>
          <w:lang w:eastAsia="zh-CN"/>
        </w:rPr>
        <w:t xml:space="preserve"> cui viene applicato </w:t>
      </w:r>
      <w:r w:rsidRPr="008B2F7D">
        <w:rPr>
          <w:rFonts w:ascii="Garamond" w:hAnsi="Garamond"/>
          <w:sz w:val="24"/>
          <w:lang w:eastAsia="zh-CN"/>
        </w:rPr>
        <w:t>il relativo contratto di categoria</w:t>
      </w:r>
      <w:r>
        <w:rPr>
          <w:rFonts w:ascii="Garamond" w:hAnsi="Garamond"/>
          <w:sz w:val="24"/>
          <w:lang w:eastAsia="zh-CN"/>
        </w:rPr>
        <w:t xml:space="preserve">. </w:t>
      </w:r>
      <w:r w:rsidRPr="00201832">
        <w:rPr>
          <w:rFonts w:ascii="Garamond" w:hAnsi="Garamond"/>
          <w:b/>
          <w:sz w:val="24"/>
          <w:u w:val="single"/>
          <w:lang w:eastAsia="zh-CN"/>
        </w:rPr>
        <w:t>Non</w:t>
      </w:r>
      <w:r w:rsidRPr="00201832">
        <w:rPr>
          <w:rFonts w:ascii="Garamond" w:hAnsi="Garamond"/>
          <w:sz w:val="24"/>
          <w:lang w:eastAsia="zh-CN"/>
        </w:rPr>
        <w:t xml:space="preserve"> vanno indicati in tale </w:t>
      </w:r>
      <w:r>
        <w:rPr>
          <w:rFonts w:ascii="Garamond" w:hAnsi="Garamond"/>
          <w:sz w:val="24"/>
          <w:lang w:eastAsia="zh-CN"/>
        </w:rPr>
        <w:t xml:space="preserve">qualifica </w:t>
      </w:r>
      <w:r w:rsidRPr="00201832">
        <w:rPr>
          <w:rFonts w:ascii="Garamond" w:hAnsi="Garamond"/>
          <w:sz w:val="24"/>
          <w:lang w:eastAsia="zh-CN"/>
        </w:rPr>
        <w:t>i contratti di tipo privatistico previsti da disposizioni legislative o contrattuali</w:t>
      </w:r>
      <w:r>
        <w:rPr>
          <w:rFonts w:ascii="Garamond" w:hAnsi="Garamond"/>
          <w:sz w:val="24"/>
          <w:lang w:eastAsia="zh-CN"/>
        </w:rPr>
        <w:t>, come a</w:t>
      </w:r>
      <w:r w:rsidRPr="00201832">
        <w:rPr>
          <w:rFonts w:ascii="Garamond" w:hAnsi="Garamond"/>
          <w:sz w:val="24"/>
          <w:lang w:eastAsia="zh-CN"/>
        </w:rPr>
        <w:t>d esempio l’incarico del direttore generale, gli incarichi a contratto ex art. 110, commi 1 e 2 del TUEL, gli incarichi art. 15-septies del d.lgs. 502/1992, che hanno specifiche qualifiche dedicate nella tabella 1.</w:t>
      </w:r>
    </w:p>
    <w:p w14:paraId="18FC13C2" w14:textId="77777777" w:rsidR="00767237" w:rsidRDefault="00767237" w:rsidP="00767237">
      <w:pPr>
        <w:spacing w:line="360" w:lineRule="auto"/>
        <w:ind w:firstLine="0"/>
        <w:rPr>
          <w:rFonts w:ascii="Garamond" w:hAnsi="Garamond"/>
          <w:sz w:val="24"/>
          <w:lang w:eastAsia="zh-CN"/>
        </w:rPr>
      </w:pPr>
      <w:r w:rsidRPr="00201832">
        <w:rPr>
          <w:rFonts w:ascii="Garamond" w:hAnsi="Garamond"/>
          <w:sz w:val="24"/>
          <w:lang w:eastAsia="zh-CN"/>
        </w:rPr>
        <w:t>Nel caso in cui gli addetti stampa siano stati assunti a tempo indeterminato, vanno registrati nelle tabelle di organico e di spesa come personale contrattista, ovvero nella tabella 2 se il contratto è a tempo determinato, con l’indicazione della relativa spesa nella specifica voce nella tabella 14; qualora siano affidati incarichi individuali di natura occasionale vanno</w:t>
      </w:r>
      <w:r w:rsidRPr="004506F2">
        <w:rPr>
          <w:sz w:val="24"/>
          <w:lang w:eastAsia="zh-CN"/>
        </w:rPr>
        <w:t xml:space="preserve"> </w:t>
      </w:r>
      <w:r w:rsidRPr="00201832">
        <w:rPr>
          <w:rFonts w:ascii="Garamond" w:hAnsi="Garamond"/>
          <w:sz w:val="24"/>
          <w:lang w:eastAsia="zh-CN"/>
        </w:rPr>
        <w:t xml:space="preserve">rilevati nella domanda della scheda informativa 1 relativa agli incarichi e la </w:t>
      </w:r>
      <w:r>
        <w:rPr>
          <w:rFonts w:ascii="Garamond" w:hAnsi="Garamond"/>
          <w:sz w:val="24"/>
          <w:lang w:eastAsia="zh-CN"/>
        </w:rPr>
        <w:t>correlata</w:t>
      </w:r>
      <w:r w:rsidRPr="00201832">
        <w:rPr>
          <w:rFonts w:ascii="Garamond" w:hAnsi="Garamond"/>
          <w:sz w:val="24"/>
          <w:lang w:eastAsia="zh-CN"/>
        </w:rPr>
        <w:t xml:space="preserve"> spesa nella corrispondente voce della tabella 14.</w:t>
      </w:r>
    </w:p>
    <w:p w14:paraId="198EBC17" w14:textId="77777777" w:rsidR="00767237" w:rsidRDefault="00767237" w:rsidP="00767237">
      <w:pPr>
        <w:spacing w:line="360" w:lineRule="auto"/>
        <w:ind w:firstLine="0"/>
        <w:rPr>
          <w:rFonts w:ascii="Garamond" w:hAnsi="Garamond"/>
          <w:sz w:val="24"/>
          <w:lang w:eastAsia="zh-CN"/>
        </w:rPr>
      </w:pPr>
    </w:p>
    <w:p w14:paraId="13D28431" w14:textId="77777777" w:rsidR="00767237" w:rsidRPr="00D05732" w:rsidRDefault="00767237" w:rsidP="00767237">
      <w:pPr>
        <w:spacing w:before="240" w:line="360" w:lineRule="auto"/>
        <w:ind w:firstLine="0"/>
        <w:rPr>
          <w:rFonts w:ascii="Garamond" w:hAnsi="Garamond"/>
          <w:b/>
          <w:sz w:val="24"/>
          <w:lang w:eastAsia="zh-CN"/>
        </w:rPr>
      </w:pPr>
      <w:r w:rsidRPr="00D05732">
        <w:rPr>
          <w:rFonts w:ascii="Garamond" w:hAnsi="Garamond"/>
          <w:b/>
          <w:sz w:val="24"/>
          <w:lang w:eastAsia="zh-CN"/>
        </w:rPr>
        <w:lastRenderedPageBreak/>
        <w:t>Approfondimenti</w:t>
      </w:r>
    </w:p>
    <w:p w14:paraId="0E260A5F" w14:textId="77777777" w:rsidR="00767237" w:rsidRPr="00201832" w:rsidRDefault="00767237" w:rsidP="00767237">
      <w:pPr>
        <w:spacing w:line="360" w:lineRule="auto"/>
        <w:ind w:firstLine="0"/>
        <w:rPr>
          <w:rFonts w:ascii="Garamond" w:hAnsi="Garamond"/>
          <w:sz w:val="24"/>
          <w:u w:val="single"/>
          <w:lang w:eastAsia="zh-CN"/>
        </w:rPr>
      </w:pPr>
      <w:r w:rsidRPr="00201832">
        <w:rPr>
          <w:rFonts w:ascii="Garamond" w:hAnsi="Garamond"/>
          <w:sz w:val="24"/>
          <w:u w:val="single"/>
          <w:lang w:eastAsia="zh-CN"/>
        </w:rPr>
        <w:t>Personale in aspettativa</w:t>
      </w:r>
    </w:p>
    <w:p w14:paraId="64688553" w14:textId="77777777" w:rsidR="00767237" w:rsidRPr="00201832" w:rsidRDefault="00767237" w:rsidP="00767237">
      <w:pPr>
        <w:spacing w:line="360" w:lineRule="auto"/>
        <w:ind w:firstLine="0"/>
        <w:rPr>
          <w:rFonts w:ascii="Garamond" w:hAnsi="Garamond"/>
          <w:sz w:val="24"/>
          <w:lang w:eastAsia="zh-CN"/>
        </w:rPr>
      </w:pPr>
      <w:r w:rsidRPr="00201832">
        <w:rPr>
          <w:rFonts w:ascii="Garamond" w:hAnsi="Garamond"/>
          <w:sz w:val="24"/>
          <w:lang w:eastAsia="zh-CN"/>
        </w:rPr>
        <w:t>I dipendenti in aspettativa, anche senza retribuzione, vanno considerati come personale in servizio a tutti gli effetti e, pertanto, rilevati in tutte le tabelle di organico. Per la registrazione di tale personale occorre far riferimento anche alle istruzioni impartite per le tabelle 3 e 11.</w:t>
      </w:r>
    </w:p>
    <w:p w14:paraId="18CF9E71" w14:textId="77777777" w:rsidR="00767237" w:rsidRPr="00201832" w:rsidRDefault="00767237" w:rsidP="00767237">
      <w:pPr>
        <w:spacing w:line="360" w:lineRule="auto"/>
        <w:ind w:firstLine="0"/>
        <w:rPr>
          <w:rFonts w:ascii="Garamond" w:hAnsi="Garamond"/>
          <w:sz w:val="24"/>
          <w:lang w:eastAsia="zh-CN"/>
        </w:rPr>
      </w:pPr>
      <w:r w:rsidRPr="00201832">
        <w:rPr>
          <w:rFonts w:ascii="Garamond" w:hAnsi="Garamond"/>
          <w:sz w:val="24"/>
          <w:lang w:eastAsia="zh-CN"/>
        </w:rPr>
        <w:t>Al fine di evitare duplicazioni si fa eccezione per i seguenti casi:</w:t>
      </w:r>
    </w:p>
    <w:p w14:paraId="6FFE0DFE" w14:textId="77777777" w:rsidR="00767237" w:rsidRPr="00201832" w:rsidRDefault="00767237" w:rsidP="00767237">
      <w:pPr>
        <w:pStyle w:val="Paragrafoelenco"/>
        <w:numPr>
          <w:ilvl w:val="0"/>
          <w:numId w:val="74"/>
        </w:numPr>
        <w:spacing w:line="360" w:lineRule="auto"/>
        <w:rPr>
          <w:rFonts w:ascii="Garamond" w:hAnsi="Garamond"/>
          <w:sz w:val="24"/>
          <w:lang w:eastAsia="zh-CN"/>
        </w:rPr>
      </w:pPr>
      <w:r w:rsidRPr="00201832">
        <w:rPr>
          <w:rFonts w:ascii="Garamond" w:hAnsi="Garamond"/>
          <w:sz w:val="24"/>
          <w:lang w:eastAsia="zh-CN"/>
        </w:rPr>
        <w:t xml:space="preserve">personale </w:t>
      </w:r>
      <w:r w:rsidRPr="00201832">
        <w:rPr>
          <w:rFonts w:ascii="Garamond" w:hAnsi="Garamond"/>
          <w:b/>
          <w:sz w:val="24"/>
          <w:lang w:eastAsia="zh-CN"/>
        </w:rPr>
        <w:t xml:space="preserve">vincitore di concorso presso </w:t>
      </w:r>
      <w:r w:rsidRPr="00201832">
        <w:rPr>
          <w:rFonts w:ascii="Garamond" w:hAnsi="Garamond"/>
          <w:b/>
          <w:sz w:val="24"/>
          <w:u w:val="single"/>
          <w:lang w:eastAsia="zh-CN"/>
        </w:rPr>
        <w:t>altra</w:t>
      </w:r>
      <w:r w:rsidRPr="00201832">
        <w:rPr>
          <w:rFonts w:ascii="Garamond" w:hAnsi="Garamond"/>
          <w:b/>
          <w:sz w:val="24"/>
          <w:lang w:eastAsia="zh-CN"/>
        </w:rPr>
        <w:t xml:space="preserve"> Amministrazione</w:t>
      </w:r>
      <w:r w:rsidRPr="00201832">
        <w:rPr>
          <w:rFonts w:ascii="Garamond" w:hAnsi="Garamond"/>
          <w:sz w:val="24"/>
          <w:lang w:eastAsia="zh-CN"/>
        </w:rPr>
        <w:t>:</w:t>
      </w:r>
    </w:p>
    <w:p w14:paraId="006BCB47" w14:textId="77777777" w:rsidR="00767237" w:rsidRPr="00201832" w:rsidRDefault="00767237" w:rsidP="00767237">
      <w:pPr>
        <w:pStyle w:val="Paragrafoelenco"/>
        <w:spacing w:line="360" w:lineRule="auto"/>
        <w:ind w:left="1287" w:firstLine="0"/>
        <w:rPr>
          <w:rFonts w:ascii="Garamond" w:hAnsi="Garamond"/>
          <w:sz w:val="24"/>
          <w:lang w:eastAsia="zh-CN"/>
        </w:rPr>
      </w:pPr>
      <w:r w:rsidRPr="00201832">
        <w:rPr>
          <w:rFonts w:ascii="Garamond" w:hAnsi="Garamond"/>
          <w:sz w:val="24"/>
          <w:lang w:eastAsia="zh-CN"/>
        </w:rPr>
        <w:t>va rilevato nella tabella 5 come cessato, colonna “</w:t>
      </w:r>
      <w:r>
        <w:rPr>
          <w:rFonts w:ascii="Garamond" w:hAnsi="Garamond"/>
          <w:sz w:val="24"/>
          <w:lang w:eastAsia="zh-CN"/>
        </w:rPr>
        <w:t>Dimissioni senza diritto a pensione</w:t>
      </w:r>
      <w:r w:rsidRPr="00201832">
        <w:rPr>
          <w:rFonts w:ascii="Garamond" w:hAnsi="Garamond"/>
          <w:sz w:val="24"/>
          <w:lang w:eastAsia="zh-CN"/>
        </w:rPr>
        <w:t xml:space="preserve">”, ancorché collocato in aspettativa presso l’Amministrazione di provenienza per tutto il periodo di prova. L’Amministrazione che riceve tale personale lo rileva nella tabella 6 come assunto, colonna “Nomina da </w:t>
      </w:r>
      <w:r>
        <w:rPr>
          <w:rFonts w:ascii="Garamond" w:hAnsi="Garamond"/>
          <w:sz w:val="24"/>
          <w:lang w:eastAsia="zh-CN"/>
        </w:rPr>
        <w:t>c</w:t>
      </w:r>
      <w:r w:rsidRPr="00201832">
        <w:rPr>
          <w:rFonts w:ascii="Garamond" w:hAnsi="Garamond"/>
          <w:sz w:val="24"/>
          <w:lang w:eastAsia="zh-CN"/>
        </w:rPr>
        <w:t>oncorso”. In caso di mancato superamento del periodo di prova ovvero di rinuncia da parte del dipendente, entrambe le amministrazioni coinvolte ripristinano la situazione pregressa</w:t>
      </w:r>
      <w:r>
        <w:rPr>
          <w:rFonts w:ascii="Garamond" w:hAnsi="Garamond"/>
          <w:sz w:val="24"/>
          <w:lang w:eastAsia="zh-CN"/>
        </w:rPr>
        <w:t xml:space="preserve"> rilevando la cessazione e l’assunzione nella colonna “Altre cause” delle tabelle 5 e 6</w:t>
      </w:r>
      <w:r w:rsidRPr="00201832">
        <w:rPr>
          <w:rFonts w:ascii="Garamond" w:hAnsi="Garamond"/>
          <w:sz w:val="24"/>
          <w:lang w:eastAsia="zh-CN"/>
        </w:rPr>
        <w:t>;</w:t>
      </w:r>
    </w:p>
    <w:p w14:paraId="42621BF7" w14:textId="77777777" w:rsidR="00767237" w:rsidRPr="00201832" w:rsidRDefault="00767237" w:rsidP="00767237">
      <w:pPr>
        <w:pStyle w:val="Paragrafoelenco"/>
        <w:numPr>
          <w:ilvl w:val="0"/>
          <w:numId w:val="74"/>
        </w:numPr>
        <w:spacing w:line="360" w:lineRule="auto"/>
        <w:rPr>
          <w:rFonts w:ascii="Garamond" w:hAnsi="Garamond"/>
          <w:sz w:val="24"/>
          <w:lang w:eastAsia="zh-CN"/>
        </w:rPr>
      </w:pPr>
      <w:r w:rsidRPr="00201832">
        <w:rPr>
          <w:rFonts w:ascii="Garamond" w:hAnsi="Garamond"/>
          <w:sz w:val="24"/>
          <w:lang w:eastAsia="zh-CN"/>
        </w:rPr>
        <w:t xml:space="preserve">personale in aspettativa per </w:t>
      </w:r>
      <w:r w:rsidRPr="00201832">
        <w:rPr>
          <w:rFonts w:ascii="Garamond" w:hAnsi="Garamond"/>
          <w:b/>
          <w:sz w:val="24"/>
          <w:lang w:eastAsia="zh-CN"/>
        </w:rPr>
        <w:t>assunzione di incarichi dirigenziali</w:t>
      </w:r>
      <w:r w:rsidRPr="00201832">
        <w:rPr>
          <w:rFonts w:ascii="Garamond" w:hAnsi="Garamond"/>
          <w:sz w:val="24"/>
          <w:lang w:eastAsia="zh-CN"/>
        </w:rPr>
        <w:t xml:space="preserve"> o altri incarichi con contratto a tempo determinato (esempio: direttore generale delle Università o delle ASL; dirigente di prima e seconda fascia nelle amministrazioni statali; incarico di alta specializzazione o di collaboratore assunto ai sensi dell’art. 90 del d.lgs. 267/2000 presso gli Enti locali) che va rilevato come segue:</w:t>
      </w:r>
    </w:p>
    <w:p w14:paraId="48D79CE9" w14:textId="77777777" w:rsidR="00767237" w:rsidRPr="00201832" w:rsidRDefault="00767237" w:rsidP="00767237">
      <w:pPr>
        <w:pStyle w:val="Paragrafoelenco"/>
        <w:numPr>
          <w:ilvl w:val="0"/>
          <w:numId w:val="76"/>
        </w:numPr>
        <w:spacing w:line="360" w:lineRule="auto"/>
        <w:rPr>
          <w:rFonts w:ascii="Garamond" w:hAnsi="Garamond"/>
          <w:sz w:val="24"/>
          <w:lang w:eastAsia="zh-CN"/>
        </w:rPr>
      </w:pPr>
      <w:r w:rsidRPr="00201832">
        <w:rPr>
          <w:rFonts w:ascii="Garamond" w:hAnsi="Garamond"/>
          <w:sz w:val="24"/>
          <w:lang w:eastAsia="zh-CN"/>
        </w:rPr>
        <w:t xml:space="preserve">in caso di assunzione di incarico </w:t>
      </w:r>
      <w:r w:rsidRPr="00201832">
        <w:rPr>
          <w:rFonts w:ascii="Garamond" w:hAnsi="Garamond"/>
          <w:b/>
          <w:sz w:val="24"/>
          <w:lang w:eastAsia="zh-CN"/>
        </w:rPr>
        <w:t>presso l’Amministrazione di appartenenza</w:t>
      </w:r>
      <w:r w:rsidRPr="00201832">
        <w:rPr>
          <w:rFonts w:ascii="Garamond" w:hAnsi="Garamond"/>
          <w:sz w:val="24"/>
          <w:lang w:eastAsia="zh-CN"/>
        </w:rPr>
        <w:t>, il dipendente va indicato nella qualifica dirigenziale ricoperta al 31.12 nelle tabelle di organico (tabelle 1, 7, 8, 9, 10) rilevando nella tabella 4 la variazione come passaggio di qualifica. Le assenze da rilevare nella tabella 11 e le competenze erogate nelle tabelle di spesa 12 e 13 vanno distribuite in entrambe le qualifiche per il periodo di permanenza nelle stesse;</w:t>
      </w:r>
    </w:p>
    <w:p w14:paraId="12AB7535" w14:textId="77777777" w:rsidR="00767237" w:rsidRPr="00201832" w:rsidRDefault="00767237" w:rsidP="00767237">
      <w:pPr>
        <w:pStyle w:val="Paragrafoelenco"/>
        <w:numPr>
          <w:ilvl w:val="0"/>
          <w:numId w:val="76"/>
        </w:numPr>
        <w:spacing w:line="360" w:lineRule="auto"/>
        <w:ind w:hanging="371"/>
        <w:rPr>
          <w:rFonts w:ascii="Garamond" w:hAnsi="Garamond"/>
          <w:sz w:val="24"/>
          <w:lang w:eastAsia="zh-CN"/>
        </w:rPr>
      </w:pPr>
      <w:r w:rsidRPr="00201832">
        <w:rPr>
          <w:rFonts w:ascii="Garamond" w:hAnsi="Garamond"/>
          <w:sz w:val="24"/>
          <w:lang w:eastAsia="zh-CN"/>
        </w:rPr>
        <w:t xml:space="preserve">in caso di assunzione di incarico </w:t>
      </w:r>
      <w:r w:rsidRPr="00201832">
        <w:rPr>
          <w:rFonts w:ascii="Garamond" w:hAnsi="Garamond"/>
          <w:b/>
          <w:sz w:val="24"/>
          <w:lang w:eastAsia="zh-CN"/>
        </w:rPr>
        <w:t>presso altra Amministrazione</w:t>
      </w:r>
      <w:r w:rsidRPr="00201832">
        <w:rPr>
          <w:rFonts w:ascii="Garamond" w:hAnsi="Garamond"/>
          <w:sz w:val="24"/>
          <w:lang w:eastAsia="zh-CN"/>
        </w:rPr>
        <w:t xml:space="preserve">, il dipendente va rilevato, da parte dell’Amministrazione di provenienza, tra i cessati </w:t>
      </w:r>
      <w:r>
        <w:rPr>
          <w:rFonts w:ascii="Garamond" w:hAnsi="Garamond"/>
          <w:sz w:val="24"/>
          <w:lang w:eastAsia="zh-CN"/>
        </w:rPr>
        <w:t>nella</w:t>
      </w:r>
      <w:r w:rsidRPr="00201832">
        <w:rPr>
          <w:rFonts w:ascii="Garamond" w:hAnsi="Garamond"/>
          <w:sz w:val="24"/>
          <w:lang w:eastAsia="zh-CN"/>
        </w:rPr>
        <w:t xml:space="preserve"> tabella 5 nella colonna “Altre cause”, mentre l’Amministrazione di destinazione rileverà lo stesso dipendente come assunto nella tabella 6, nella colonna “Altre cause”.</w:t>
      </w:r>
    </w:p>
    <w:p w14:paraId="56BC2E92" w14:textId="77777777" w:rsidR="00767237" w:rsidRPr="00D05732" w:rsidRDefault="00767237" w:rsidP="00767237">
      <w:pPr>
        <w:pBdr>
          <w:top w:val="single" w:sz="4" w:space="1" w:color="auto"/>
          <w:bottom w:val="single" w:sz="4" w:space="1" w:color="auto"/>
        </w:pBdr>
        <w:ind w:firstLine="0"/>
        <w:rPr>
          <w:rFonts w:ascii="Garamond" w:hAnsi="Garamond"/>
          <w:b/>
          <w:sz w:val="24"/>
        </w:rPr>
      </w:pPr>
      <w:r w:rsidRPr="00D05732">
        <w:rPr>
          <w:rFonts w:ascii="Garamond" w:hAnsi="Garamond"/>
          <w:b/>
          <w:sz w:val="24"/>
        </w:rPr>
        <w:t>Controllo dei dati</w:t>
      </w:r>
    </w:p>
    <w:p w14:paraId="0C537959" w14:textId="77777777" w:rsidR="00767237" w:rsidRPr="00201832" w:rsidRDefault="00767237" w:rsidP="00767237">
      <w:pPr>
        <w:spacing w:line="360" w:lineRule="auto"/>
        <w:ind w:firstLine="0"/>
        <w:rPr>
          <w:rFonts w:ascii="Garamond" w:hAnsi="Garamond"/>
          <w:sz w:val="24"/>
          <w:lang w:eastAsia="zh-CN"/>
        </w:rPr>
      </w:pPr>
      <w:r w:rsidRPr="00C03678">
        <w:rPr>
          <w:rFonts w:ascii="Garamond" w:hAnsi="Garamond"/>
          <w:sz w:val="24"/>
          <w:lang w:eastAsia="zh-CN"/>
        </w:rPr>
        <w:t xml:space="preserve">I dati comunicati nella tabella 1 partecipano al calcolo delle </w:t>
      </w:r>
      <w:r w:rsidRPr="00C03678">
        <w:rPr>
          <w:rFonts w:ascii="Garamond" w:hAnsi="Garamond"/>
          <w:b/>
          <w:sz w:val="24"/>
          <w:lang w:eastAsia="zh-CN"/>
        </w:rPr>
        <w:t xml:space="preserve">SQ1, SQ2, SQ3, IN5 </w:t>
      </w:r>
      <w:r w:rsidRPr="00C03678">
        <w:rPr>
          <w:rFonts w:ascii="Garamond" w:hAnsi="Garamond"/>
          <w:sz w:val="24"/>
          <w:lang w:eastAsia="zh-CN"/>
        </w:rPr>
        <w:t>e dell’</w:t>
      </w:r>
      <w:r w:rsidRPr="00C03678">
        <w:rPr>
          <w:rFonts w:ascii="Garamond" w:hAnsi="Garamond"/>
          <w:b/>
          <w:sz w:val="24"/>
          <w:lang w:eastAsia="zh-CN"/>
        </w:rPr>
        <w:t>IN7</w:t>
      </w:r>
      <w:r w:rsidRPr="00C03678">
        <w:rPr>
          <w:rFonts w:ascii="Garamond" w:hAnsi="Garamond"/>
          <w:sz w:val="24"/>
          <w:lang w:eastAsia="zh-CN"/>
        </w:rPr>
        <w:t xml:space="preserve"> (vedi § “Anomalie” del</w:t>
      </w:r>
      <w:r>
        <w:rPr>
          <w:rFonts w:ascii="Garamond" w:hAnsi="Garamond"/>
          <w:sz w:val="24"/>
          <w:lang w:eastAsia="zh-CN"/>
        </w:rPr>
        <w:t xml:space="preserve"> capitolo</w:t>
      </w:r>
      <w:r w:rsidRPr="00C03678">
        <w:rPr>
          <w:rFonts w:ascii="Garamond" w:hAnsi="Garamond"/>
          <w:sz w:val="24"/>
          <w:lang w:eastAsia="zh-CN"/>
        </w:rPr>
        <w:t xml:space="preserve"> </w:t>
      </w:r>
      <w:r>
        <w:rPr>
          <w:rFonts w:ascii="Garamond" w:hAnsi="Garamond"/>
          <w:sz w:val="24"/>
          <w:lang w:eastAsia="zh-CN"/>
        </w:rPr>
        <w:t>“</w:t>
      </w:r>
      <w:r w:rsidRPr="00C03678">
        <w:rPr>
          <w:rFonts w:ascii="Garamond" w:hAnsi="Garamond"/>
          <w:sz w:val="24"/>
          <w:lang w:eastAsia="zh-CN"/>
        </w:rPr>
        <w:t>Informazioni operative</w:t>
      </w:r>
      <w:r>
        <w:rPr>
          <w:rFonts w:ascii="Garamond" w:hAnsi="Garamond"/>
          <w:sz w:val="24"/>
          <w:lang w:eastAsia="zh-CN"/>
        </w:rPr>
        <w:t>”</w:t>
      </w:r>
      <w:r w:rsidRPr="00C03678">
        <w:rPr>
          <w:rFonts w:ascii="Garamond" w:hAnsi="Garamond"/>
          <w:sz w:val="24"/>
          <w:lang w:eastAsia="zh-CN"/>
        </w:rPr>
        <w:t>).</w:t>
      </w:r>
    </w:p>
    <w:p w14:paraId="79630ACB" w14:textId="77777777" w:rsidR="00767237" w:rsidRDefault="00767237" w:rsidP="00767237">
      <w:pPr>
        <w:pStyle w:val="Titolo2"/>
        <w:rPr>
          <w:i/>
        </w:rPr>
      </w:pPr>
      <w:bookmarkStart w:id="8" w:name="_Toc169797071"/>
      <w:r w:rsidRPr="00EA2196">
        <w:lastRenderedPageBreak/>
        <w:t xml:space="preserve">Tabella 1E - </w:t>
      </w:r>
      <w:r w:rsidRPr="000F5E8E">
        <w:t>Distribuzione del personale al 31 dicembre secondo il numero dei differenziali stipendiali / differenziali economici di professionalità / posizioni stipendiali / fasce retributive</w:t>
      </w:r>
      <w:bookmarkEnd w:id="8"/>
    </w:p>
    <w:p w14:paraId="67A2082D" w14:textId="77777777" w:rsidR="00767237" w:rsidRDefault="00767237" w:rsidP="00767237">
      <w:pPr>
        <w:spacing w:line="360" w:lineRule="auto"/>
        <w:ind w:firstLine="0"/>
        <w:rPr>
          <w:rFonts w:ascii="Garamond" w:hAnsi="Garamond"/>
          <w:sz w:val="24"/>
          <w:lang w:eastAsia="zh-CN"/>
        </w:rPr>
      </w:pPr>
      <w:r w:rsidRPr="00DD1A3F">
        <w:rPr>
          <w:noProof/>
        </w:rPr>
        <w:drawing>
          <wp:inline distT="0" distB="0" distL="0" distR="0" wp14:anchorId="22BE35B8" wp14:editId="761F922E">
            <wp:extent cx="6120130" cy="997689"/>
            <wp:effectExtent l="0" t="0" r="0" b="0"/>
            <wp:docPr id="123870210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t="23133"/>
                    <a:stretch/>
                  </pic:blipFill>
                  <pic:spPr bwMode="auto">
                    <a:xfrm>
                      <a:off x="0" y="0"/>
                      <a:ext cx="6120130" cy="997689"/>
                    </a:xfrm>
                    <a:prstGeom prst="rect">
                      <a:avLst/>
                    </a:prstGeom>
                    <a:noFill/>
                    <a:ln>
                      <a:noFill/>
                    </a:ln>
                    <a:extLst>
                      <a:ext uri="{53640926-AAD7-44D8-BBD7-CCE9431645EC}">
                        <a14:shadowObscured xmlns:a14="http://schemas.microsoft.com/office/drawing/2010/main"/>
                      </a:ext>
                    </a:extLst>
                  </pic:spPr>
                </pic:pic>
              </a:graphicData>
            </a:graphic>
          </wp:inline>
        </w:drawing>
      </w:r>
    </w:p>
    <w:p w14:paraId="4E209F0E" w14:textId="77777777" w:rsidR="00767237" w:rsidRPr="00EA2196" w:rsidRDefault="00767237" w:rsidP="00767237">
      <w:pPr>
        <w:spacing w:line="360" w:lineRule="auto"/>
        <w:ind w:firstLine="0"/>
        <w:rPr>
          <w:rFonts w:ascii="Garamond" w:hAnsi="Garamond"/>
          <w:sz w:val="24"/>
          <w:lang w:eastAsia="zh-CN"/>
        </w:rPr>
      </w:pPr>
      <w:r w:rsidRPr="00EA2196">
        <w:rPr>
          <w:rFonts w:ascii="Garamond" w:hAnsi="Garamond"/>
          <w:sz w:val="24"/>
          <w:lang w:eastAsia="zh-CN"/>
        </w:rPr>
        <w:t>Questa tabella</w:t>
      </w:r>
      <w:r>
        <w:rPr>
          <w:rFonts w:ascii="Garamond" w:hAnsi="Garamond"/>
          <w:sz w:val="24"/>
          <w:lang w:eastAsia="zh-CN"/>
        </w:rPr>
        <w:t>, già attiva per il contratto dell’AFAM, della Scuola, degli Enti di ricerca e della Sanità, dalla presente rilevazione è stata attivata anche per gli</w:t>
      </w:r>
      <w:r w:rsidRPr="00EA2196">
        <w:rPr>
          <w:rFonts w:ascii="Garamond" w:hAnsi="Garamond"/>
          <w:sz w:val="24"/>
          <w:lang w:eastAsia="zh-CN"/>
        </w:rPr>
        <w:t xml:space="preserve"> enti</w:t>
      </w:r>
      <w:r>
        <w:rPr>
          <w:rFonts w:ascii="Garamond" w:hAnsi="Garamond"/>
          <w:sz w:val="24"/>
          <w:lang w:eastAsia="zh-CN"/>
        </w:rPr>
        <w:t xml:space="preserve"> dei contratti Ministeri, Agenzie Fiscali, CNEL, Enti pubblici non economici e Regioni e autonomie locali (contratto nazionale). C</w:t>
      </w:r>
      <w:r w:rsidRPr="00EA2196">
        <w:rPr>
          <w:rFonts w:ascii="Garamond" w:hAnsi="Garamond"/>
          <w:sz w:val="24"/>
          <w:lang w:eastAsia="zh-CN"/>
        </w:rPr>
        <w:t xml:space="preserve">onsente di acquisire informazioni sulla distribuzione del personale non dirigente a partire dalla posizione </w:t>
      </w:r>
      <w:r>
        <w:rPr>
          <w:rFonts w:ascii="Garamond" w:hAnsi="Garamond"/>
          <w:sz w:val="24"/>
          <w:lang w:eastAsia="zh-CN"/>
        </w:rPr>
        <w:t>“</w:t>
      </w:r>
      <w:r w:rsidRPr="00EA2196">
        <w:rPr>
          <w:rFonts w:ascii="Garamond" w:hAnsi="Garamond"/>
          <w:sz w:val="24"/>
          <w:lang w:eastAsia="zh-CN"/>
        </w:rPr>
        <w:t>senza differenziali stipendiali</w:t>
      </w:r>
      <w:r>
        <w:rPr>
          <w:rFonts w:ascii="Garamond" w:hAnsi="Garamond"/>
          <w:sz w:val="24"/>
          <w:lang w:eastAsia="zh-CN"/>
        </w:rPr>
        <w:t>”</w:t>
      </w:r>
      <w:r w:rsidRPr="00EA2196">
        <w:rPr>
          <w:rFonts w:ascii="Garamond" w:hAnsi="Garamond"/>
          <w:sz w:val="24"/>
          <w:lang w:eastAsia="zh-CN"/>
        </w:rPr>
        <w:t xml:space="preserve"> e lo sviluppo successivo dei differenziali acquisiti nel corso della vita lavorativa dei dipendenti. La tabella rileva, dunque, </w:t>
      </w:r>
      <w:r>
        <w:rPr>
          <w:rFonts w:ascii="Garamond" w:hAnsi="Garamond"/>
          <w:sz w:val="24"/>
          <w:lang w:eastAsia="zh-CN"/>
        </w:rPr>
        <w:t>lo sviluppo economico</w:t>
      </w:r>
      <w:r w:rsidRPr="00EA2196">
        <w:rPr>
          <w:rFonts w:ascii="Garamond" w:hAnsi="Garamond"/>
          <w:sz w:val="24"/>
          <w:lang w:eastAsia="zh-CN"/>
        </w:rPr>
        <w:t xml:space="preserve"> all’interno dell’Area di appartenenza secondo la nuova classificazione del personale e delle previsioni del CCNL vigente</w:t>
      </w:r>
      <w:r>
        <w:rPr>
          <w:rFonts w:ascii="Garamond" w:hAnsi="Garamond"/>
          <w:sz w:val="24"/>
          <w:lang w:eastAsia="zh-CN"/>
        </w:rPr>
        <w:t xml:space="preserve"> di comparto.</w:t>
      </w:r>
    </w:p>
    <w:p w14:paraId="5482CDD3" w14:textId="77777777" w:rsidR="00767237" w:rsidRDefault="00767237" w:rsidP="00767237">
      <w:pPr>
        <w:spacing w:line="360" w:lineRule="auto"/>
        <w:ind w:firstLine="0"/>
        <w:rPr>
          <w:rFonts w:ascii="Garamond" w:hAnsi="Garamond"/>
          <w:sz w:val="24"/>
          <w:lang w:eastAsia="zh-CN"/>
        </w:rPr>
      </w:pPr>
      <w:r w:rsidRPr="00EA2196">
        <w:rPr>
          <w:rFonts w:ascii="Garamond" w:hAnsi="Garamond"/>
          <w:sz w:val="24"/>
          <w:lang w:eastAsia="zh-CN"/>
        </w:rPr>
        <w:t>Per ciascuna qualifica/profilo le unità di personale da rilevare in tale tabella devono corrispondere al totale dei “Presenti al 31.12” indicati nella tabella 1, suddivisi per uomini e donne.</w:t>
      </w:r>
    </w:p>
    <w:p w14:paraId="391F0D84" w14:textId="77777777" w:rsidR="00767237" w:rsidRPr="009D0AD7" w:rsidRDefault="00767237" w:rsidP="00767237">
      <w:pPr>
        <w:spacing w:line="360" w:lineRule="auto"/>
        <w:ind w:firstLine="0"/>
        <w:rPr>
          <w:rFonts w:ascii="Garamond" w:hAnsi="Garamond"/>
          <w:i/>
          <w:sz w:val="24"/>
          <w:lang w:eastAsia="zh-CN"/>
        </w:rPr>
      </w:pPr>
      <w:r w:rsidRPr="00EA2196">
        <w:rPr>
          <w:rFonts w:ascii="Garamond" w:hAnsi="Garamond"/>
          <w:sz w:val="24"/>
          <w:lang w:eastAsia="zh-CN"/>
        </w:rPr>
        <w:t xml:space="preserve">Ad esempio, se nel 2023 </w:t>
      </w:r>
      <w:r>
        <w:rPr>
          <w:rFonts w:ascii="Garamond" w:hAnsi="Garamond"/>
          <w:sz w:val="24"/>
          <w:lang w:eastAsia="zh-CN"/>
        </w:rPr>
        <w:t>NON</w:t>
      </w:r>
      <w:r w:rsidRPr="00EA2196">
        <w:rPr>
          <w:rFonts w:ascii="Garamond" w:hAnsi="Garamond"/>
          <w:sz w:val="24"/>
          <w:lang w:eastAsia="zh-CN"/>
        </w:rPr>
        <w:t xml:space="preserve"> sono stati attribuiti differenziali stipendiali alla luce del nuovo contratto, tutto il personale è rilevato nella prima colonna “</w:t>
      </w:r>
      <w:r w:rsidRPr="00FC18AF">
        <w:rPr>
          <w:rFonts w:ascii="Garamond" w:hAnsi="Garamond"/>
          <w:sz w:val="24"/>
          <w:lang w:eastAsia="zh-CN"/>
        </w:rPr>
        <w:t>Senza differenziali stipendiali</w:t>
      </w:r>
      <w:r w:rsidRPr="00EA2196">
        <w:rPr>
          <w:rFonts w:ascii="Garamond" w:hAnsi="Garamond"/>
          <w:sz w:val="24"/>
          <w:lang w:eastAsia="zh-CN"/>
        </w:rPr>
        <w:t>”; viceversa se nell’anno di rilevazione è stata conclusa la procedura di riqualificazione</w:t>
      </w:r>
      <w:r>
        <w:rPr>
          <w:rFonts w:ascii="Garamond" w:hAnsi="Garamond"/>
          <w:sz w:val="24"/>
          <w:lang w:eastAsia="zh-CN"/>
        </w:rPr>
        <w:t>,</w:t>
      </w:r>
      <w:r w:rsidRPr="00EA2196">
        <w:rPr>
          <w:rFonts w:ascii="Garamond" w:hAnsi="Garamond"/>
          <w:sz w:val="24"/>
          <w:lang w:eastAsia="zh-CN"/>
        </w:rPr>
        <w:t xml:space="preserve"> i dipendenti </w:t>
      </w:r>
      <w:r>
        <w:rPr>
          <w:rFonts w:ascii="Garamond" w:hAnsi="Garamond"/>
          <w:sz w:val="24"/>
          <w:lang w:eastAsia="zh-CN"/>
        </w:rPr>
        <w:t>utilmente collocati in graduatoria per l’assegnazione del differenziale andranno</w:t>
      </w:r>
      <w:r w:rsidRPr="00EA2196">
        <w:rPr>
          <w:rFonts w:ascii="Garamond" w:hAnsi="Garamond"/>
          <w:sz w:val="24"/>
          <w:lang w:eastAsia="zh-CN"/>
        </w:rPr>
        <w:t xml:space="preserve"> rilevati nella colonna “</w:t>
      </w:r>
      <w:r>
        <w:rPr>
          <w:rFonts w:ascii="Garamond" w:hAnsi="Garamond"/>
          <w:sz w:val="24"/>
          <w:lang w:eastAsia="zh-CN"/>
        </w:rPr>
        <w:t>Con 1</w:t>
      </w:r>
      <w:r w:rsidRPr="00C055E3">
        <w:rPr>
          <w:rFonts w:ascii="Garamond" w:hAnsi="Garamond"/>
          <w:sz w:val="24"/>
          <w:lang w:eastAsia="zh-CN"/>
        </w:rPr>
        <w:t xml:space="preserve"> differenziale</w:t>
      </w:r>
      <w:r>
        <w:rPr>
          <w:rFonts w:ascii="Garamond" w:hAnsi="Garamond"/>
          <w:sz w:val="24"/>
          <w:lang w:eastAsia="zh-CN"/>
        </w:rPr>
        <w:t xml:space="preserve"> stipendiale</w:t>
      </w:r>
      <w:r w:rsidRPr="00EA2196">
        <w:rPr>
          <w:rFonts w:ascii="Garamond" w:hAnsi="Garamond"/>
          <w:sz w:val="24"/>
          <w:lang w:eastAsia="zh-CN"/>
        </w:rPr>
        <w:t>”</w:t>
      </w:r>
      <w:r>
        <w:rPr>
          <w:rFonts w:ascii="Garamond" w:hAnsi="Garamond"/>
          <w:sz w:val="24"/>
          <w:lang w:eastAsia="zh-CN"/>
        </w:rPr>
        <w:t xml:space="preserve"> mentre i restanti andranno indicati</w:t>
      </w:r>
      <w:r w:rsidRPr="00EA2196">
        <w:rPr>
          <w:rFonts w:ascii="Garamond" w:hAnsi="Garamond"/>
          <w:sz w:val="24"/>
          <w:lang w:eastAsia="zh-CN"/>
        </w:rPr>
        <w:t xml:space="preserve"> </w:t>
      </w:r>
      <w:r>
        <w:rPr>
          <w:rFonts w:ascii="Garamond" w:hAnsi="Garamond"/>
          <w:sz w:val="24"/>
          <w:lang w:eastAsia="zh-CN"/>
        </w:rPr>
        <w:t>nel</w:t>
      </w:r>
      <w:r w:rsidRPr="00EA2196">
        <w:rPr>
          <w:rFonts w:ascii="Garamond" w:hAnsi="Garamond"/>
          <w:sz w:val="24"/>
          <w:lang w:eastAsia="zh-CN"/>
        </w:rPr>
        <w:t>la colonna “</w:t>
      </w:r>
      <w:r>
        <w:rPr>
          <w:rFonts w:ascii="Garamond" w:hAnsi="Garamond"/>
          <w:sz w:val="24"/>
          <w:lang w:eastAsia="zh-CN"/>
        </w:rPr>
        <w:t>S</w:t>
      </w:r>
      <w:r w:rsidRPr="00C055E3">
        <w:rPr>
          <w:rFonts w:ascii="Garamond" w:hAnsi="Garamond"/>
          <w:sz w:val="24"/>
          <w:lang w:eastAsia="zh-CN"/>
        </w:rPr>
        <w:t>enza differenziali</w:t>
      </w:r>
      <w:r>
        <w:rPr>
          <w:rFonts w:ascii="Garamond" w:hAnsi="Garamond"/>
          <w:sz w:val="24"/>
          <w:lang w:eastAsia="zh-CN"/>
        </w:rPr>
        <w:t xml:space="preserve"> stipendiali</w:t>
      </w:r>
      <w:r w:rsidRPr="00EA2196">
        <w:rPr>
          <w:rFonts w:ascii="Garamond" w:hAnsi="Garamond"/>
          <w:sz w:val="24"/>
          <w:lang w:eastAsia="zh-CN"/>
        </w:rPr>
        <w:t>”.</w:t>
      </w:r>
    </w:p>
    <w:p w14:paraId="77565013" w14:textId="77777777" w:rsidR="00767237" w:rsidRPr="009938F8" w:rsidRDefault="00767237" w:rsidP="00767237">
      <w:pPr>
        <w:pBdr>
          <w:top w:val="single" w:sz="4" w:space="1" w:color="auto"/>
          <w:bottom w:val="single" w:sz="4" w:space="1" w:color="auto"/>
        </w:pBdr>
        <w:spacing w:line="360" w:lineRule="auto"/>
        <w:ind w:firstLine="0"/>
        <w:rPr>
          <w:rFonts w:ascii="Garamond" w:hAnsi="Garamond"/>
          <w:b/>
          <w:sz w:val="24"/>
        </w:rPr>
      </w:pPr>
      <w:r w:rsidRPr="009938F8">
        <w:rPr>
          <w:rFonts w:ascii="Garamond" w:hAnsi="Garamond"/>
          <w:b/>
          <w:sz w:val="24"/>
        </w:rPr>
        <w:t>Controllo dei dati</w:t>
      </w:r>
    </w:p>
    <w:p w14:paraId="454AE1E9" w14:textId="77777777" w:rsidR="00767237" w:rsidRPr="0095706A" w:rsidRDefault="00767237" w:rsidP="00767237">
      <w:pPr>
        <w:spacing w:line="360" w:lineRule="auto"/>
        <w:ind w:firstLine="0"/>
        <w:rPr>
          <w:rFonts w:ascii="Garamond" w:hAnsi="Garamond"/>
          <w:sz w:val="24"/>
          <w:lang w:eastAsia="zh-CN"/>
        </w:rPr>
      </w:pPr>
      <w:r w:rsidRPr="00A57A5C">
        <w:rPr>
          <w:rFonts w:ascii="Garamond" w:hAnsi="Garamond"/>
          <w:sz w:val="24"/>
          <w:lang w:eastAsia="zh-CN"/>
        </w:rPr>
        <w:t xml:space="preserve">I dati comunicati nella tabella </w:t>
      </w:r>
      <w:r>
        <w:rPr>
          <w:rFonts w:ascii="Garamond" w:hAnsi="Garamond"/>
          <w:sz w:val="24"/>
          <w:lang w:eastAsia="zh-CN"/>
        </w:rPr>
        <w:t>1E</w:t>
      </w:r>
      <w:r w:rsidRPr="00A57A5C">
        <w:rPr>
          <w:rFonts w:ascii="Garamond" w:hAnsi="Garamond"/>
          <w:sz w:val="24"/>
          <w:lang w:eastAsia="zh-CN"/>
        </w:rPr>
        <w:t xml:space="preserve"> partecipano al calcolo </w:t>
      </w:r>
      <w:r>
        <w:rPr>
          <w:rFonts w:ascii="Garamond" w:hAnsi="Garamond"/>
          <w:sz w:val="24"/>
          <w:lang w:eastAsia="zh-CN"/>
        </w:rPr>
        <w:t xml:space="preserve">della </w:t>
      </w:r>
      <w:r w:rsidRPr="009D0AD7">
        <w:rPr>
          <w:rFonts w:ascii="Garamond" w:hAnsi="Garamond"/>
          <w:b/>
          <w:bCs/>
          <w:sz w:val="24"/>
          <w:lang w:eastAsia="zh-CN"/>
        </w:rPr>
        <w:t>SQ10</w:t>
      </w:r>
      <w:r w:rsidRPr="00A57A5C">
        <w:rPr>
          <w:rFonts w:ascii="Garamond" w:hAnsi="Garamond"/>
          <w:sz w:val="24"/>
          <w:lang w:eastAsia="zh-CN"/>
        </w:rPr>
        <w:t xml:space="preserve"> (vedi § “Anomalie” del capitolo “Informazioni operative”).</w:t>
      </w:r>
      <w:r w:rsidRPr="00A57A5C">
        <w:t xml:space="preserve"> </w:t>
      </w:r>
      <w:r w:rsidRPr="009D0AD7">
        <w:rPr>
          <w:rFonts w:ascii="Garamond" w:hAnsi="Garamond"/>
          <w:sz w:val="24"/>
          <w:lang w:eastAsia="zh-CN"/>
        </w:rPr>
        <w:t xml:space="preserve">SICO verifica, per ciascuna qualifica/profilo/genere delle </w:t>
      </w:r>
      <w:r>
        <w:rPr>
          <w:rFonts w:ascii="Garamond" w:hAnsi="Garamond"/>
          <w:sz w:val="24"/>
          <w:lang w:eastAsia="zh-CN"/>
        </w:rPr>
        <w:t>aree</w:t>
      </w:r>
      <w:r w:rsidRPr="009D0AD7">
        <w:rPr>
          <w:rFonts w:ascii="Garamond" w:hAnsi="Garamond"/>
          <w:sz w:val="24"/>
          <w:lang w:eastAsia="zh-CN"/>
        </w:rPr>
        <w:t xml:space="preserve"> di personale interessate, che in presenza di unità in servizio al 31.12 nella tabella 1 sia stata inviata la tabella 1E e che il numero totale delle unità corrisponda a quelle indicate nelle varie posizioni stipendiali/fasce retributive o differenziali comunicate nella tabella 1E e viceversa</w:t>
      </w:r>
      <w:r>
        <w:rPr>
          <w:rFonts w:ascii="Garamond" w:hAnsi="Garamond"/>
          <w:sz w:val="24"/>
          <w:lang w:eastAsia="zh-CN"/>
        </w:rPr>
        <w:t>.</w:t>
      </w:r>
    </w:p>
    <w:p w14:paraId="64C98EF8" w14:textId="77777777" w:rsidR="00767237" w:rsidRPr="0015471F" w:rsidRDefault="00767237" w:rsidP="00767237">
      <w:pPr>
        <w:pStyle w:val="Titolo2"/>
        <w:rPr>
          <w:i/>
        </w:rPr>
      </w:pPr>
      <w:bookmarkStart w:id="9" w:name="_Toc7166489"/>
      <w:bookmarkStart w:id="10" w:name="_Toc169797072"/>
      <w:r w:rsidRPr="00F40E79">
        <w:lastRenderedPageBreak/>
        <w:t>Tabella 2 - Personale con rapporto di lavoro “flessibile” o modalità flessibile di lavoro</w:t>
      </w:r>
      <w:bookmarkEnd w:id="9"/>
      <w:bookmarkEnd w:id="10"/>
    </w:p>
    <w:p w14:paraId="237EAC71" w14:textId="77777777" w:rsidR="00767237" w:rsidRDefault="00767237" w:rsidP="00767237">
      <w:pPr>
        <w:ind w:firstLine="0"/>
        <w:jc w:val="left"/>
        <w:rPr>
          <w:lang w:eastAsia="zh-CN"/>
        </w:rPr>
      </w:pPr>
      <w:r w:rsidRPr="003E1F32">
        <w:rPr>
          <w:noProof/>
        </w:rPr>
        <w:drawing>
          <wp:inline distT="0" distB="0" distL="0" distR="0" wp14:anchorId="3437F3B6" wp14:editId="618D507A">
            <wp:extent cx="4435475" cy="4435475"/>
            <wp:effectExtent l="0" t="0" r="3175" b="3175"/>
            <wp:docPr id="1121437587" name="Immagine 1121437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35475" cy="4435475"/>
                    </a:xfrm>
                    <a:prstGeom prst="rect">
                      <a:avLst/>
                    </a:prstGeom>
                    <a:noFill/>
                    <a:ln>
                      <a:noFill/>
                    </a:ln>
                  </pic:spPr>
                </pic:pic>
              </a:graphicData>
            </a:graphic>
          </wp:inline>
        </w:drawing>
      </w:r>
    </w:p>
    <w:p w14:paraId="4DAA378D" w14:textId="77777777" w:rsidR="00767237" w:rsidRPr="00D05732" w:rsidRDefault="00767237" w:rsidP="00767237">
      <w:pPr>
        <w:pBdr>
          <w:top w:val="single" w:sz="4" w:space="1" w:color="auto"/>
          <w:bottom w:val="single" w:sz="4" w:space="1" w:color="auto"/>
        </w:pBdr>
        <w:ind w:firstLine="0"/>
        <w:rPr>
          <w:rFonts w:ascii="Garamond" w:hAnsi="Garamond"/>
          <w:b/>
          <w:sz w:val="24"/>
        </w:rPr>
      </w:pPr>
      <w:r w:rsidRPr="00D05732">
        <w:rPr>
          <w:rFonts w:ascii="Garamond" w:hAnsi="Garamond"/>
          <w:b/>
          <w:sz w:val="24"/>
        </w:rPr>
        <w:t>Istruzioni di carattere generale</w:t>
      </w:r>
    </w:p>
    <w:p w14:paraId="16220786" w14:textId="77777777" w:rsidR="00767237" w:rsidRDefault="00767237" w:rsidP="00767237">
      <w:pPr>
        <w:spacing w:line="360" w:lineRule="auto"/>
        <w:ind w:firstLine="0"/>
        <w:rPr>
          <w:rFonts w:ascii="Garamond" w:hAnsi="Garamond"/>
          <w:sz w:val="24"/>
          <w:lang w:eastAsia="zh-CN"/>
        </w:rPr>
      </w:pPr>
      <w:r>
        <w:rPr>
          <w:rFonts w:ascii="Garamond" w:hAnsi="Garamond"/>
          <w:sz w:val="24"/>
          <w:lang w:eastAsia="zh-CN"/>
        </w:rPr>
        <w:t>L</w:t>
      </w:r>
      <w:r w:rsidRPr="00201832">
        <w:rPr>
          <w:rFonts w:ascii="Garamond" w:hAnsi="Garamond"/>
          <w:sz w:val="24"/>
          <w:lang w:eastAsia="zh-CN"/>
        </w:rPr>
        <w:t xml:space="preserve">a tabella 2 – presente nei modelli relativi a tutti i contratti ad eccezione di quelli dei Corpi di polizia, Forze armate, Magistratura, Carriere Diplomatica, Prefettizia e </w:t>
      </w:r>
      <w:r>
        <w:rPr>
          <w:rFonts w:ascii="Garamond" w:hAnsi="Garamond"/>
          <w:sz w:val="24"/>
          <w:lang w:eastAsia="zh-CN"/>
        </w:rPr>
        <w:t xml:space="preserve">Dirigenziale </w:t>
      </w:r>
      <w:r w:rsidRPr="00201832">
        <w:rPr>
          <w:rFonts w:ascii="Garamond" w:hAnsi="Garamond"/>
          <w:sz w:val="24"/>
          <w:lang w:eastAsia="zh-CN"/>
        </w:rPr>
        <w:t>Penitenziaria –</w:t>
      </w:r>
      <w:r>
        <w:rPr>
          <w:rFonts w:ascii="Garamond" w:hAnsi="Garamond"/>
          <w:sz w:val="24"/>
          <w:lang w:eastAsia="zh-CN"/>
        </w:rPr>
        <w:t xml:space="preserve"> è suddivisa in due specifiche sezioni che rilevano il </w:t>
      </w:r>
      <w:r w:rsidRPr="00B41538">
        <w:rPr>
          <w:rFonts w:ascii="Garamond" w:hAnsi="Garamond"/>
          <w:sz w:val="24"/>
          <w:lang w:eastAsia="zh-CN"/>
        </w:rPr>
        <w:t xml:space="preserve">personale con </w:t>
      </w:r>
      <w:r w:rsidRPr="00F40E79">
        <w:rPr>
          <w:rFonts w:ascii="Garamond" w:hAnsi="Garamond"/>
          <w:b/>
          <w:bCs/>
          <w:sz w:val="24"/>
          <w:lang w:eastAsia="zh-CN"/>
        </w:rPr>
        <w:t>contratto di lavoro flessibile</w:t>
      </w:r>
      <w:r>
        <w:rPr>
          <w:rFonts w:ascii="Garamond" w:hAnsi="Garamond"/>
          <w:sz w:val="24"/>
          <w:lang w:eastAsia="zh-CN"/>
        </w:rPr>
        <w:t xml:space="preserve"> ed</w:t>
      </w:r>
      <w:r w:rsidRPr="00AA46A8">
        <w:rPr>
          <w:rFonts w:ascii="Garamond" w:hAnsi="Garamond"/>
          <w:sz w:val="24"/>
          <w:lang w:eastAsia="zh-CN"/>
        </w:rPr>
        <w:t xml:space="preserve"> </w:t>
      </w:r>
      <w:r>
        <w:rPr>
          <w:rFonts w:ascii="Garamond" w:hAnsi="Garamond"/>
          <w:sz w:val="24"/>
          <w:lang w:eastAsia="zh-CN"/>
        </w:rPr>
        <w:t xml:space="preserve">il personale che svolge </w:t>
      </w:r>
      <w:r w:rsidRPr="00F40E79">
        <w:rPr>
          <w:rFonts w:ascii="Garamond" w:hAnsi="Garamond"/>
          <w:sz w:val="24"/>
          <w:lang w:eastAsia="zh-CN"/>
        </w:rPr>
        <w:t>l’</w:t>
      </w:r>
      <w:r w:rsidRPr="00F40E79">
        <w:rPr>
          <w:rFonts w:ascii="Garamond" w:hAnsi="Garamond"/>
          <w:b/>
          <w:bCs/>
          <w:sz w:val="24"/>
          <w:lang w:eastAsia="zh-CN"/>
        </w:rPr>
        <w:t>attività lavorativa in modalità flessibile</w:t>
      </w:r>
      <w:r>
        <w:rPr>
          <w:rFonts w:ascii="Garamond" w:hAnsi="Garamond"/>
          <w:sz w:val="24"/>
          <w:lang w:eastAsia="zh-CN"/>
        </w:rPr>
        <w:t>.</w:t>
      </w:r>
    </w:p>
    <w:p w14:paraId="3287575A" w14:textId="77777777" w:rsidR="00767237" w:rsidRDefault="00767237" w:rsidP="00767237">
      <w:pPr>
        <w:spacing w:line="360" w:lineRule="auto"/>
        <w:ind w:firstLine="0"/>
        <w:rPr>
          <w:rFonts w:ascii="Garamond" w:hAnsi="Garamond"/>
          <w:sz w:val="24"/>
          <w:lang w:eastAsia="zh-CN"/>
        </w:rPr>
      </w:pPr>
      <w:r w:rsidRPr="00201832">
        <w:rPr>
          <w:rFonts w:ascii="Garamond" w:hAnsi="Garamond"/>
          <w:sz w:val="24"/>
          <w:lang w:eastAsia="zh-CN"/>
        </w:rPr>
        <w:t xml:space="preserve">I </w:t>
      </w:r>
      <w:r w:rsidRPr="00F40E79">
        <w:rPr>
          <w:rFonts w:ascii="Garamond" w:hAnsi="Garamond"/>
          <w:b/>
          <w:bCs/>
          <w:sz w:val="24"/>
          <w:lang w:eastAsia="zh-CN"/>
        </w:rPr>
        <w:t>contratti flessibili</w:t>
      </w:r>
      <w:r w:rsidRPr="00201832">
        <w:rPr>
          <w:rFonts w:ascii="Garamond" w:hAnsi="Garamond"/>
          <w:sz w:val="24"/>
          <w:lang w:eastAsia="zh-CN"/>
        </w:rPr>
        <w:t xml:space="preserve"> sono espressi in termini di </w:t>
      </w:r>
      <w:r w:rsidRPr="00F40E79">
        <w:rPr>
          <w:rFonts w:ascii="Garamond" w:hAnsi="Garamond"/>
          <w:b/>
          <w:bCs/>
          <w:sz w:val="24"/>
          <w:lang w:eastAsia="zh-CN"/>
        </w:rPr>
        <w:t>unità uomo/anno</w:t>
      </w:r>
      <w:r w:rsidRPr="00201832">
        <w:rPr>
          <w:rFonts w:ascii="Garamond" w:hAnsi="Garamond"/>
          <w:sz w:val="24"/>
          <w:lang w:eastAsia="zh-CN"/>
        </w:rPr>
        <w:t xml:space="preserve"> mentre le </w:t>
      </w:r>
      <w:r w:rsidRPr="00950875">
        <w:rPr>
          <w:rFonts w:ascii="Garamond" w:hAnsi="Garamond"/>
          <w:b/>
          <w:bCs/>
          <w:sz w:val="24"/>
          <w:lang w:eastAsia="zh-CN"/>
        </w:rPr>
        <w:t>modalità flessibili</w:t>
      </w:r>
      <w:r w:rsidRPr="00201832">
        <w:rPr>
          <w:rFonts w:ascii="Garamond" w:hAnsi="Garamond"/>
          <w:sz w:val="24"/>
          <w:lang w:eastAsia="zh-CN"/>
        </w:rPr>
        <w:t xml:space="preserve"> di lavoro sono espresse in </w:t>
      </w:r>
      <w:r w:rsidRPr="00950875">
        <w:rPr>
          <w:rFonts w:ascii="Garamond" w:hAnsi="Garamond"/>
          <w:b/>
          <w:bCs/>
          <w:sz w:val="24"/>
          <w:lang w:eastAsia="zh-CN"/>
        </w:rPr>
        <w:t>numero di dipendenti</w:t>
      </w:r>
      <w:r w:rsidRPr="00201832">
        <w:rPr>
          <w:rFonts w:ascii="Garamond" w:hAnsi="Garamond"/>
          <w:sz w:val="24"/>
          <w:lang w:eastAsia="zh-CN"/>
        </w:rPr>
        <w:t xml:space="preserve"> in quanto riferite al personale in servizio al 31.12</w:t>
      </w:r>
      <w:r>
        <w:rPr>
          <w:rFonts w:ascii="Garamond" w:hAnsi="Garamond"/>
          <w:sz w:val="24"/>
          <w:lang w:eastAsia="zh-CN"/>
        </w:rPr>
        <w:t>.</w:t>
      </w:r>
    </w:p>
    <w:p w14:paraId="0D2EEFF7" w14:textId="77777777" w:rsidR="00767237" w:rsidRPr="00201832" w:rsidRDefault="00767237" w:rsidP="00767237">
      <w:pPr>
        <w:spacing w:line="360" w:lineRule="auto"/>
        <w:ind w:firstLine="0"/>
        <w:rPr>
          <w:rFonts w:ascii="Garamond" w:hAnsi="Garamond"/>
          <w:sz w:val="24"/>
          <w:lang w:eastAsia="zh-CN"/>
        </w:rPr>
      </w:pPr>
      <w:r>
        <w:rPr>
          <w:rFonts w:ascii="Garamond" w:hAnsi="Garamond"/>
          <w:sz w:val="24"/>
          <w:lang w:eastAsia="zh-CN"/>
        </w:rPr>
        <w:t>Tale tabella</w:t>
      </w:r>
      <w:r w:rsidRPr="00201832">
        <w:rPr>
          <w:rFonts w:ascii="Garamond" w:hAnsi="Garamond"/>
          <w:sz w:val="24"/>
          <w:lang w:eastAsia="zh-CN"/>
        </w:rPr>
        <w:t xml:space="preserve"> acquisisce le informazioni</w:t>
      </w:r>
      <w:r>
        <w:rPr>
          <w:rFonts w:ascii="Garamond" w:hAnsi="Garamond"/>
          <w:sz w:val="24"/>
          <w:lang w:eastAsia="zh-CN"/>
        </w:rPr>
        <w:t>,</w:t>
      </w:r>
      <w:r w:rsidRPr="00201832">
        <w:rPr>
          <w:rFonts w:ascii="Garamond" w:hAnsi="Garamond"/>
          <w:sz w:val="24"/>
          <w:lang w:eastAsia="zh-CN"/>
        </w:rPr>
        <w:t xml:space="preserve"> distinte </w:t>
      </w:r>
      <w:r>
        <w:rPr>
          <w:rFonts w:ascii="Garamond" w:hAnsi="Garamond"/>
          <w:sz w:val="24"/>
          <w:lang w:eastAsia="zh-CN"/>
        </w:rPr>
        <w:t>per genere</w:t>
      </w:r>
      <w:r w:rsidRPr="00201832">
        <w:rPr>
          <w:rFonts w:ascii="Garamond" w:hAnsi="Garamond"/>
          <w:sz w:val="24"/>
          <w:lang w:eastAsia="zh-CN"/>
        </w:rPr>
        <w:t xml:space="preserve"> </w:t>
      </w:r>
      <w:r>
        <w:rPr>
          <w:rFonts w:ascii="Garamond" w:hAnsi="Garamond"/>
          <w:sz w:val="24"/>
          <w:lang w:eastAsia="zh-CN"/>
        </w:rPr>
        <w:t xml:space="preserve">e </w:t>
      </w:r>
      <w:r w:rsidRPr="00201832">
        <w:rPr>
          <w:rFonts w:ascii="Garamond" w:hAnsi="Garamond"/>
          <w:sz w:val="24"/>
          <w:lang w:eastAsia="zh-CN"/>
        </w:rPr>
        <w:t>per categoria</w:t>
      </w:r>
      <w:r>
        <w:rPr>
          <w:rFonts w:ascii="Garamond" w:hAnsi="Garamond"/>
          <w:sz w:val="24"/>
          <w:lang w:eastAsia="zh-CN"/>
        </w:rPr>
        <w:t>,</w:t>
      </w:r>
      <w:r w:rsidRPr="00201832">
        <w:rPr>
          <w:rFonts w:ascii="Garamond" w:hAnsi="Garamond"/>
          <w:sz w:val="24"/>
          <w:lang w:eastAsia="zh-CN"/>
        </w:rPr>
        <w:t xml:space="preserve"> relative al personale con rapporto di lavoro flessibile, nonché le unità di personale a tempo </w:t>
      </w:r>
      <w:r w:rsidRPr="005B3360">
        <w:rPr>
          <w:rFonts w:ascii="Garamond" w:hAnsi="Garamond"/>
          <w:sz w:val="24"/>
          <w:lang w:eastAsia="zh-CN"/>
        </w:rPr>
        <w:t>indeterminato e con contratto a tempo determinato che ef</w:t>
      </w:r>
      <w:r w:rsidRPr="00201832">
        <w:rPr>
          <w:rFonts w:ascii="Garamond" w:hAnsi="Garamond"/>
          <w:sz w:val="24"/>
          <w:lang w:eastAsia="zh-CN"/>
        </w:rPr>
        <w:t>fettuano una tipologia di orario di servizio con modalità flessibile rispetto all’attività lavorativa ordinaria. Le spese relative al solo personale con rapporto di lavoro flessibile rilevato nella tabella 2 vanno indicate negli appositi campi della tabella 14.</w:t>
      </w:r>
    </w:p>
    <w:p w14:paraId="5CB88928" w14:textId="77777777" w:rsidR="00767237" w:rsidRDefault="00767237" w:rsidP="00767237">
      <w:pPr>
        <w:spacing w:line="360" w:lineRule="auto"/>
        <w:ind w:firstLine="0"/>
        <w:rPr>
          <w:rFonts w:ascii="Garamond" w:hAnsi="Garamond"/>
          <w:sz w:val="24"/>
          <w:lang w:eastAsia="zh-CN"/>
        </w:rPr>
      </w:pPr>
      <w:r w:rsidRPr="004748E6">
        <w:rPr>
          <w:rFonts w:ascii="Garamond" w:hAnsi="Garamond"/>
          <w:b/>
          <w:bCs/>
          <w:sz w:val="24"/>
          <w:lang w:eastAsia="zh-CN"/>
        </w:rPr>
        <w:t>Nella sezione “Modalità flessibile”</w:t>
      </w:r>
      <w:r w:rsidRPr="00F462A1">
        <w:rPr>
          <w:rFonts w:ascii="Garamond" w:hAnsi="Garamond"/>
          <w:b/>
          <w:bCs/>
          <w:sz w:val="24"/>
          <w:lang w:eastAsia="zh-CN"/>
        </w:rPr>
        <w:t xml:space="preserve"> vanno rilevati tutti i lavoratori</w:t>
      </w:r>
      <w:r>
        <w:rPr>
          <w:rFonts w:ascii="Garamond" w:hAnsi="Garamond"/>
          <w:b/>
          <w:bCs/>
          <w:sz w:val="24"/>
          <w:lang w:eastAsia="zh-CN"/>
        </w:rPr>
        <w:t>,</w:t>
      </w:r>
      <w:r w:rsidRPr="00F462A1">
        <w:rPr>
          <w:rFonts w:ascii="Garamond" w:hAnsi="Garamond"/>
          <w:b/>
          <w:bCs/>
          <w:sz w:val="24"/>
          <w:lang w:eastAsia="zh-CN"/>
        </w:rPr>
        <w:t xml:space="preserve"> siano essi con rapporto di lavoro a tempo pieno o parziale</w:t>
      </w:r>
      <w:r>
        <w:rPr>
          <w:rFonts w:ascii="Garamond" w:hAnsi="Garamond"/>
          <w:b/>
          <w:bCs/>
          <w:sz w:val="24"/>
          <w:lang w:eastAsia="zh-CN"/>
        </w:rPr>
        <w:t>,</w:t>
      </w:r>
      <w:r w:rsidRPr="00F462A1">
        <w:rPr>
          <w:rFonts w:ascii="Garamond" w:hAnsi="Garamond"/>
          <w:b/>
          <w:bCs/>
          <w:sz w:val="24"/>
          <w:lang w:eastAsia="zh-CN"/>
        </w:rPr>
        <w:t xml:space="preserve"> sia con contratto a tempo indeterminato </w:t>
      </w:r>
      <w:r>
        <w:rPr>
          <w:rFonts w:ascii="Garamond" w:hAnsi="Garamond"/>
          <w:b/>
          <w:bCs/>
          <w:sz w:val="24"/>
          <w:lang w:eastAsia="zh-CN"/>
        </w:rPr>
        <w:t>sia con contratto a determinato.</w:t>
      </w:r>
    </w:p>
    <w:p w14:paraId="2E72A6BD" w14:textId="77777777" w:rsidR="00767237" w:rsidRPr="00D05732" w:rsidRDefault="00767237" w:rsidP="00767237">
      <w:pPr>
        <w:spacing w:before="240" w:line="360" w:lineRule="auto"/>
        <w:ind w:firstLine="0"/>
        <w:rPr>
          <w:rFonts w:ascii="Garamond" w:hAnsi="Garamond"/>
          <w:b/>
          <w:sz w:val="24"/>
        </w:rPr>
      </w:pPr>
      <w:r w:rsidRPr="00D05732">
        <w:rPr>
          <w:rFonts w:ascii="Garamond" w:hAnsi="Garamond"/>
          <w:b/>
          <w:sz w:val="24"/>
        </w:rPr>
        <w:lastRenderedPageBreak/>
        <w:t>Categorie di personale</w:t>
      </w:r>
    </w:p>
    <w:p w14:paraId="7F736704" w14:textId="77777777" w:rsidR="00767237" w:rsidRPr="00201832" w:rsidRDefault="00767237" w:rsidP="00767237">
      <w:pPr>
        <w:spacing w:line="360" w:lineRule="auto"/>
        <w:ind w:firstLine="0"/>
        <w:rPr>
          <w:rFonts w:ascii="Garamond" w:hAnsi="Garamond"/>
          <w:sz w:val="24"/>
          <w:lang w:eastAsia="zh-CN"/>
        </w:rPr>
      </w:pPr>
      <w:r w:rsidRPr="00201832">
        <w:rPr>
          <w:rFonts w:ascii="Garamond" w:hAnsi="Garamond"/>
          <w:sz w:val="24"/>
          <w:lang w:eastAsia="zh-CN"/>
        </w:rPr>
        <w:t>Le categorie da rilevare sono esclusivamente quelle individuate per ogni specifico contratto e presenti all’interno di SICO.</w:t>
      </w:r>
    </w:p>
    <w:p w14:paraId="0943F3CD" w14:textId="77777777" w:rsidR="00767237" w:rsidRPr="00D05732" w:rsidRDefault="00767237" w:rsidP="00767237">
      <w:pPr>
        <w:spacing w:before="240" w:line="360" w:lineRule="auto"/>
        <w:rPr>
          <w:rFonts w:ascii="Garamond" w:hAnsi="Garamond"/>
          <w:b/>
          <w:sz w:val="24"/>
        </w:rPr>
      </w:pPr>
      <w:r w:rsidRPr="00D05732">
        <w:rPr>
          <w:rFonts w:ascii="Garamond" w:hAnsi="Garamond"/>
          <w:b/>
          <w:sz w:val="24"/>
        </w:rPr>
        <w:t>Personale a tempo determinato</w:t>
      </w:r>
    </w:p>
    <w:p w14:paraId="0EECAFF4"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Il personale con contratto di lavoro a tempo determinato va rilevato nella colonna “A tempo determinato” in corrispondenza della categoria di appartenenza</w:t>
      </w:r>
      <w:r>
        <w:rPr>
          <w:rFonts w:ascii="Garamond" w:hAnsi="Garamond"/>
          <w:sz w:val="24"/>
          <w:lang w:eastAsia="zh-CN"/>
        </w:rPr>
        <w:t xml:space="preserve">. </w:t>
      </w:r>
      <w:r w:rsidRPr="00D05732">
        <w:rPr>
          <w:rFonts w:ascii="Garamond" w:hAnsi="Garamond"/>
          <w:sz w:val="24"/>
          <w:lang w:eastAsia="zh-CN"/>
        </w:rPr>
        <w:t>Il calcolo delle unità uomo/anno deve considerare anche la percentuale di tempo eventualmente prestato come servizio in part-time.</w:t>
      </w:r>
    </w:p>
    <w:p w14:paraId="2926EB20" w14:textId="77777777" w:rsidR="00767237" w:rsidRPr="00D05732" w:rsidRDefault="00767237" w:rsidP="00767237">
      <w:pPr>
        <w:spacing w:line="360" w:lineRule="auto"/>
        <w:ind w:firstLine="0"/>
        <w:rPr>
          <w:rFonts w:ascii="Garamond" w:hAnsi="Garamond"/>
          <w:sz w:val="24"/>
          <w:lang w:eastAsia="zh-CN"/>
        </w:rPr>
      </w:pPr>
      <w:r>
        <w:rPr>
          <w:rFonts w:ascii="Garamond" w:hAnsi="Garamond"/>
          <w:sz w:val="24"/>
          <w:lang w:eastAsia="zh-CN"/>
        </w:rPr>
        <w:t>In questa</w:t>
      </w:r>
      <w:r w:rsidRPr="00D05732">
        <w:rPr>
          <w:rFonts w:ascii="Garamond" w:hAnsi="Garamond"/>
          <w:sz w:val="24"/>
          <w:lang w:eastAsia="zh-CN"/>
        </w:rPr>
        <w:t xml:space="preserve"> colonna </w:t>
      </w:r>
      <w:r w:rsidRPr="00E56D6E">
        <w:rPr>
          <w:rFonts w:ascii="Garamond" w:hAnsi="Garamond"/>
          <w:b/>
          <w:sz w:val="24"/>
          <w:lang w:eastAsia="zh-CN"/>
        </w:rPr>
        <w:t>NON</w:t>
      </w:r>
      <w:r w:rsidRPr="00D05732">
        <w:rPr>
          <w:rFonts w:ascii="Garamond" w:hAnsi="Garamond"/>
          <w:sz w:val="24"/>
          <w:lang w:eastAsia="zh-CN"/>
        </w:rPr>
        <w:t xml:space="preserve"> vanno inseriti i dirigenti con contratto a tempo determinato, né il personale appartenente alle altre specifiche qualifiche previste da disposizioni normative, che rientrano tra le unità rilevate nella tabella 1 (vedi § “Istruzioni tabella 1</w:t>
      </w:r>
      <w:r>
        <w:rPr>
          <w:rFonts w:ascii="Garamond" w:hAnsi="Garamond"/>
          <w:sz w:val="24"/>
          <w:lang w:eastAsia="zh-CN"/>
        </w:rPr>
        <w:t>”</w:t>
      </w:r>
      <w:r w:rsidRPr="00D05732">
        <w:rPr>
          <w:rFonts w:ascii="Garamond" w:hAnsi="Garamond"/>
          <w:sz w:val="24"/>
          <w:lang w:eastAsia="zh-CN"/>
        </w:rPr>
        <w:t>).</w:t>
      </w:r>
      <w:r>
        <w:rPr>
          <w:rFonts w:ascii="Garamond" w:hAnsi="Garamond"/>
          <w:sz w:val="24"/>
          <w:lang w:eastAsia="zh-CN"/>
        </w:rPr>
        <w:t xml:space="preserve"> </w:t>
      </w:r>
      <w:r w:rsidRPr="009D0AD7">
        <w:rPr>
          <w:rFonts w:ascii="Garamond" w:hAnsi="Garamond"/>
          <w:sz w:val="24"/>
          <w:u w:val="single"/>
          <w:lang w:eastAsia="zh-CN"/>
        </w:rPr>
        <w:t>Non</w:t>
      </w:r>
      <w:r>
        <w:rPr>
          <w:rFonts w:ascii="Garamond" w:hAnsi="Garamond"/>
          <w:sz w:val="24"/>
          <w:lang w:eastAsia="zh-CN"/>
        </w:rPr>
        <w:t xml:space="preserve"> vanno rilevati, inoltre, i dipendenti che a seguito di sottoscrizione di apposite convenzioni prestano servizio su più enti (esempio: convenzioni articolo 1, comma 557 della legge 311/2004 (legge finanziaria 2005) degli enti locali).</w:t>
      </w:r>
    </w:p>
    <w:p w14:paraId="5516E90A"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Il personale a “tempo determinato” che</w:t>
      </w:r>
      <w:r>
        <w:rPr>
          <w:rFonts w:ascii="Garamond" w:hAnsi="Garamond"/>
          <w:sz w:val="24"/>
          <w:lang w:eastAsia="zh-CN"/>
        </w:rPr>
        <w:t>,</w:t>
      </w:r>
      <w:r w:rsidRPr="00D05732">
        <w:rPr>
          <w:rFonts w:ascii="Garamond" w:hAnsi="Garamond"/>
          <w:sz w:val="24"/>
          <w:lang w:eastAsia="zh-CN"/>
        </w:rPr>
        <w:t xml:space="preserve"> in applicazione di processi di stabilizzazione o di norme di reclutamento speciale</w:t>
      </w:r>
      <w:r>
        <w:rPr>
          <w:rFonts w:ascii="Garamond" w:hAnsi="Garamond"/>
          <w:sz w:val="24"/>
          <w:lang w:eastAsia="zh-CN"/>
        </w:rPr>
        <w:t>,</w:t>
      </w:r>
      <w:r w:rsidRPr="00D05732">
        <w:rPr>
          <w:rFonts w:ascii="Garamond" w:hAnsi="Garamond"/>
          <w:sz w:val="24"/>
          <w:lang w:eastAsia="zh-CN"/>
        </w:rPr>
        <w:t xml:space="preserve"> nel corso dell’anno di rilevazione sia stato assunto a tempo indeterminato, deve essere rilevato per tutto il periodo antecedente alla data di assunzione a tempo indeterminato nella tabella 2, espresso in termini uomo/anno, e nella tabella 14 per la corrispondente spesa sostenuta</w:t>
      </w:r>
      <w:r>
        <w:rPr>
          <w:rFonts w:ascii="Garamond" w:hAnsi="Garamond"/>
          <w:sz w:val="24"/>
          <w:lang w:eastAsia="zh-CN"/>
        </w:rPr>
        <w:t xml:space="preserve"> </w:t>
      </w:r>
      <w:r w:rsidRPr="00D05732">
        <w:rPr>
          <w:rFonts w:ascii="Garamond" w:hAnsi="Garamond"/>
          <w:sz w:val="24"/>
          <w:lang w:eastAsia="zh-CN"/>
        </w:rPr>
        <w:t>(</w:t>
      </w:r>
      <w:r>
        <w:rPr>
          <w:rFonts w:ascii="Garamond" w:hAnsi="Garamond"/>
          <w:sz w:val="24"/>
          <w:lang w:eastAsia="zh-CN"/>
        </w:rPr>
        <w:t xml:space="preserve">voce </w:t>
      </w:r>
      <w:r w:rsidRPr="00D05732">
        <w:rPr>
          <w:rFonts w:ascii="Garamond" w:hAnsi="Garamond"/>
          <w:sz w:val="24"/>
          <w:lang w:eastAsia="zh-CN"/>
        </w:rPr>
        <w:t xml:space="preserve">codice P015). L’assunzione va rilevata nella tabella 6 </w:t>
      </w:r>
      <w:r>
        <w:rPr>
          <w:rFonts w:ascii="Garamond" w:hAnsi="Garamond"/>
          <w:sz w:val="24"/>
          <w:lang w:eastAsia="zh-CN"/>
        </w:rPr>
        <w:t>in una delle due causali “</w:t>
      </w:r>
      <w:r w:rsidRPr="001F0C3D">
        <w:rPr>
          <w:rFonts w:ascii="Garamond" w:hAnsi="Garamond"/>
          <w:sz w:val="24"/>
          <w:lang w:eastAsia="zh-CN"/>
        </w:rPr>
        <w:t xml:space="preserve">Personale </w:t>
      </w:r>
      <w:r>
        <w:rPr>
          <w:rFonts w:ascii="Garamond" w:hAnsi="Garamond"/>
          <w:sz w:val="24"/>
          <w:lang w:eastAsia="zh-CN"/>
        </w:rPr>
        <w:t>stabilizzato ex Art. 35, c.3-b</w:t>
      </w:r>
      <w:r w:rsidRPr="001F0C3D">
        <w:rPr>
          <w:rFonts w:ascii="Garamond" w:hAnsi="Garamond"/>
          <w:sz w:val="24"/>
          <w:lang w:eastAsia="zh-CN"/>
        </w:rPr>
        <w:t>is, d</w:t>
      </w:r>
      <w:r>
        <w:rPr>
          <w:rFonts w:ascii="Garamond" w:hAnsi="Garamond"/>
          <w:sz w:val="24"/>
          <w:lang w:eastAsia="zh-CN"/>
        </w:rPr>
        <w:t>.</w:t>
      </w:r>
      <w:r w:rsidRPr="001F0C3D">
        <w:rPr>
          <w:rFonts w:ascii="Garamond" w:hAnsi="Garamond"/>
          <w:sz w:val="24"/>
          <w:lang w:eastAsia="zh-CN"/>
        </w:rPr>
        <w:t>lgs</w:t>
      </w:r>
      <w:r>
        <w:rPr>
          <w:rFonts w:ascii="Garamond" w:hAnsi="Garamond"/>
          <w:sz w:val="24"/>
          <w:lang w:eastAsia="zh-CN"/>
        </w:rPr>
        <w:t>.</w:t>
      </w:r>
      <w:r w:rsidRPr="001F0C3D">
        <w:rPr>
          <w:rFonts w:ascii="Garamond" w:hAnsi="Garamond"/>
          <w:sz w:val="24"/>
          <w:lang w:eastAsia="zh-CN"/>
        </w:rPr>
        <w:t xml:space="preserve"> 165/01</w:t>
      </w:r>
      <w:r>
        <w:rPr>
          <w:rFonts w:ascii="Garamond" w:hAnsi="Garamond"/>
          <w:sz w:val="24"/>
          <w:lang w:eastAsia="zh-CN"/>
        </w:rPr>
        <w:t>” o “</w:t>
      </w:r>
      <w:r w:rsidRPr="001F0C3D">
        <w:rPr>
          <w:rFonts w:ascii="Garamond" w:hAnsi="Garamond"/>
          <w:sz w:val="24"/>
          <w:lang w:eastAsia="zh-CN"/>
        </w:rPr>
        <w:t xml:space="preserve">Personale </w:t>
      </w:r>
      <w:r>
        <w:rPr>
          <w:rFonts w:ascii="Garamond" w:hAnsi="Garamond"/>
          <w:sz w:val="24"/>
          <w:lang w:eastAsia="zh-CN"/>
        </w:rPr>
        <w:t>stabilizzato</w:t>
      </w:r>
      <w:r w:rsidRPr="001F0C3D">
        <w:rPr>
          <w:rFonts w:ascii="Garamond" w:hAnsi="Garamond"/>
          <w:sz w:val="24"/>
          <w:lang w:eastAsia="zh-CN"/>
        </w:rPr>
        <w:t xml:space="preserve"> </w:t>
      </w:r>
      <w:r>
        <w:rPr>
          <w:rFonts w:ascii="Garamond" w:hAnsi="Garamond"/>
          <w:sz w:val="24"/>
          <w:lang w:eastAsia="zh-CN"/>
        </w:rPr>
        <w:t xml:space="preserve">ex </w:t>
      </w:r>
      <w:r w:rsidRPr="001F0C3D">
        <w:rPr>
          <w:rFonts w:ascii="Garamond" w:hAnsi="Garamond"/>
          <w:sz w:val="24"/>
          <w:lang w:eastAsia="zh-CN"/>
        </w:rPr>
        <w:t>art. 20 d.lgs.75/2017</w:t>
      </w:r>
      <w:r>
        <w:rPr>
          <w:rFonts w:ascii="Garamond" w:hAnsi="Garamond"/>
          <w:sz w:val="24"/>
          <w:lang w:eastAsia="zh-CN"/>
        </w:rPr>
        <w:t xml:space="preserve">”, </w:t>
      </w:r>
      <w:r w:rsidRPr="00D05732">
        <w:rPr>
          <w:rFonts w:ascii="Garamond" w:hAnsi="Garamond"/>
          <w:sz w:val="24"/>
          <w:lang w:eastAsia="zh-CN"/>
        </w:rPr>
        <w:t>nella tabella 1 tra i presenti al 31.12 e in tutte le altre tabelle correlate</w:t>
      </w:r>
      <w:r>
        <w:rPr>
          <w:rFonts w:ascii="Garamond" w:hAnsi="Garamond"/>
          <w:sz w:val="24"/>
          <w:lang w:eastAsia="zh-CN"/>
        </w:rPr>
        <w:t>,</w:t>
      </w:r>
      <w:r w:rsidRPr="00D05732">
        <w:rPr>
          <w:rFonts w:ascii="Garamond" w:hAnsi="Garamond"/>
          <w:sz w:val="24"/>
          <w:lang w:eastAsia="zh-CN"/>
        </w:rPr>
        <w:t xml:space="preserve"> comprese le tabelle di spesa.</w:t>
      </w:r>
    </w:p>
    <w:p w14:paraId="6AF70A3C" w14:textId="77777777" w:rsidR="00767237" w:rsidRPr="00D05732" w:rsidRDefault="00767237" w:rsidP="00767237">
      <w:pPr>
        <w:spacing w:before="240" w:line="360" w:lineRule="auto"/>
        <w:rPr>
          <w:rFonts w:ascii="Garamond" w:hAnsi="Garamond"/>
          <w:b/>
          <w:sz w:val="24"/>
        </w:rPr>
      </w:pPr>
      <w:r w:rsidRPr="00D05732">
        <w:rPr>
          <w:rFonts w:ascii="Garamond" w:hAnsi="Garamond"/>
          <w:b/>
          <w:sz w:val="24"/>
        </w:rPr>
        <w:t>Personale con contratto di formazione e lavoro</w:t>
      </w:r>
    </w:p>
    <w:p w14:paraId="22508554"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Personale a tempo determinato assunto con contratto di formazione e lavoro sulla base della specifica disciplina di comparto e delle disposizioni legislative in materia.</w:t>
      </w:r>
    </w:p>
    <w:p w14:paraId="06179FCA" w14:textId="77777777" w:rsidR="00767237" w:rsidRPr="00D05732" w:rsidRDefault="00767237" w:rsidP="00767237">
      <w:pPr>
        <w:spacing w:before="240" w:line="360" w:lineRule="auto"/>
        <w:rPr>
          <w:rFonts w:ascii="Garamond" w:hAnsi="Garamond"/>
          <w:b/>
          <w:sz w:val="24"/>
        </w:rPr>
      </w:pPr>
      <w:r w:rsidRPr="00D05732">
        <w:rPr>
          <w:rFonts w:ascii="Garamond" w:hAnsi="Garamond"/>
          <w:b/>
          <w:sz w:val="24"/>
        </w:rPr>
        <w:t>Personale con contratti di somministrazione (ex Interinale)</w:t>
      </w:r>
    </w:p>
    <w:p w14:paraId="5359CBAB"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Personale a tempo determinato utilizzato dalle amministrazioni pubbliche sulla base di contratti di somministrazione di lavoro a tempo determinato stipulati ai sensi della normativa vigente in materia.</w:t>
      </w:r>
    </w:p>
    <w:p w14:paraId="36E73D4F" w14:textId="77777777" w:rsidR="00767237" w:rsidRPr="00D05732" w:rsidRDefault="00767237" w:rsidP="00767237">
      <w:pPr>
        <w:spacing w:before="240" w:line="360" w:lineRule="auto"/>
        <w:ind w:left="567" w:firstLine="0"/>
        <w:rPr>
          <w:rFonts w:ascii="Garamond" w:hAnsi="Garamond"/>
          <w:b/>
          <w:sz w:val="24"/>
        </w:rPr>
      </w:pPr>
      <w:r w:rsidRPr="00D05732">
        <w:rPr>
          <w:rFonts w:ascii="Garamond" w:hAnsi="Garamond"/>
          <w:b/>
          <w:sz w:val="24"/>
        </w:rPr>
        <w:t>Lavoratori socialmente utili – Lavoratori di pubblica utilità – Addetti ai lavori socialmente utili</w:t>
      </w:r>
    </w:p>
    <w:p w14:paraId="6027BF89"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Nella colonna d</w:t>
      </w:r>
      <w:r>
        <w:rPr>
          <w:rFonts w:ascii="Garamond" w:hAnsi="Garamond"/>
          <w:sz w:val="24"/>
          <w:lang w:eastAsia="zh-CN"/>
        </w:rPr>
        <w:t>ella</w:t>
      </w:r>
      <w:r w:rsidRPr="00D05732">
        <w:rPr>
          <w:rFonts w:ascii="Garamond" w:hAnsi="Garamond"/>
          <w:sz w:val="24"/>
          <w:lang w:eastAsia="zh-CN"/>
        </w:rPr>
        <w:t xml:space="preserve"> tabella 2 relativa agli LSU/LPU/ASU vanno rilevati gli addetti a lavori e attività socialmente utili.</w:t>
      </w:r>
      <w:r>
        <w:rPr>
          <w:rFonts w:ascii="Garamond" w:hAnsi="Garamond"/>
          <w:sz w:val="24"/>
          <w:lang w:eastAsia="zh-CN"/>
        </w:rPr>
        <w:t xml:space="preserve"> </w:t>
      </w:r>
      <w:r w:rsidRPr="00D05732">
        <w:rPr>
          <w:rFonts w:ascii="Garamond" w:hAnsi="Garamond"/>
          <w:sz w:val="24"/>
          <w:lang w:eastAsia="zh-CN"/>
        </w:rPr>
        <w:t>Nel caso in cui l’Istituzione non abbia sostenuto alcuna spesa, in quanto la prestazione del lavoratore non ha superato la soglia di ore settimanali previste dalla normativa a partire dalla quale è chiamata ad integrare le somme corrisposte a detto personale, l’incongruenza 11</w:t>
      </w:r>
      <w:r>
        <w:rPr>
          <w:rFonts w:ascii="Garamond" w:hAnsi="Garamond"/>
          <w:sz w:val="24"/>
          <w:lang w:eastAsia="zh-CN"/>
        </w:rPr>
        <w:t xml:space="preserve"> che viene generata automaticamente da SICO </w:t>
      </w:r>
      <w:r w:rsidRPr="00D05732">
        <w:rPr>
          <w:rFonts w:ascii="Garamond" w:hAnsi="Garamond"/>
          <w:sz w:val="24"/>
          <w:lang w:eastAsia="zh-CN"/>
        </w:rPr>
        <w:t xml:space="preserve">andrà giustificata utilizzando il </w:t>
      </w:r>
      <w:r>
        <w:rPr>
          <w:rFonts w:ascii="Garamond" w:hAnsi="Garamond"/>
          <w:sz w:val="24"/>
          <w:lang w:eastAsia="zh-CN"/>
        </w:rPr>
        <w:t>menu</w:t>
      </w:r>
      <w:r w:rsidRPr="00D05732">
        <w:rPr>
          <w:rFonts w:ascii="Garamond" w:hAnsi="Garamond"/>
          <w:sz w:val="24"/>
          <w:lang w:eastAsia="zh-CN"/>
        </w:rPr>
        <w:t xml:space="preserve"> “Giustificazioni” nel quale è presente il </w:t>
      </w:r>
      <w:r w:rsidRPr="00D05732">
        <w:rPr>
          <w:rFonts w:ascii="Garamond" w:hAnsi="Garamond"/>
          <w:sz w:val="24"/>
          <w:lang w:eastAsia="zh-CN"/>
        </w:rPr>
        <w:lastRenderedPageBreak/>
        <w:t>testo predefinito: “</w:t>
      </w:r>
      <w:r w:rsidRPr="00D05732">
        <w:rPr>
          <w:rFonts w:ascii="Garamond" w:hAnsi="Garamond"/>
          <w:i/>
          <w:sz w:val="24"/>
          <w:lang w:eastAsia="zh-CN"/>
        </w:rPr>
        <w:t>Attività lavorativa degli LSU/LPU/ASU limitata a 20 ore settimanali senza retribuzioni aggiuntive a carico dell’ente”</w:t>
      </w:r>
      <w:r w:rsidRPr="00D05732">
        <w:rPr>
          <w:rFonts w:ascii="Garamond" w:hAnsi="Garamond"/>
          <w:sz w:val="24"/>
          <w:lang w:eastAsia="zh-CN"/>
        </w:rPr>
        <w:t>.</w:t>
      </w:r>
    </w:p>
    <w:p w14:paraId="6FEBE1AE"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Il calcolo uomo/anno per questa tipologia di personale va effettuato tenendo conto non solo del periodo di lavoro effettivamente svolto, ma </w:t>
      </w:r>
      <w:r w:rsidRPr="00D05732">
        <w:rPr>
          <w:rFonts w:ascii="Garamond" w:hAnsi="Garamond"/>
          <w:sz w:val="24"/>
          <w:u w:val="single"/>
          <w:lang w:eastAsia="zh-CN"/>
        </w:rPr>
        <w:t>anche del numero delle ore lavorate</w:t>
      </w:r>
      <w:r w:rsidRPr="00D05732">
        <w:rPr>
          <w:rFonts w:ascii="Garamond" w:hAnsi="Garamond"/>
          <w:sz w:val="24"/>
          <w:lang w:eastAsia="zh-CN"/>
        </w:rPr>
        <w:t xml:space="preserve">, in analogia a quanto descritto nell’esempio del personale part-time (vedi oltre § “Calcolo delle unità uomo/anno per il personale con contratto a tempo determinato, formazione lavoro, </w:t>
      </w:r>
      <w:r>
        <w:rPr>
          <w:rFonts w:ascii="Garamond" w:hAnsi="Garamond"/>
          <w:sz w:val="24"/>
          <w:lang w:eastAsia="zh-CN"/>
        </w:rPr>
        <w:t xml:space="preserve">ex </w:t>
      </w:r>
      <w:r w:rsidRPr="00D05732">
        <w:rPr>
          <w:rFonts w:ascii="Garamond" w:hAnsi="Garamond"/>
          <w:sz w:val="24"/>
          <w:lang w:eastAsia="zh-CN"/>
        </w:rPr>
        <w:t>interinale e LSU/LPU/ASU”).</w:t>
      </w:r>
    </w:p>
    <w:p w14:paraId="473DB42A"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Se tale tipologia di personale durante l’anno di rilevazione è stata assunta con contratto di lavoro a tempo determinato, va rilevata esclusivamente nella tabella 2 in entrambe le colonne: “LSU/LPU/ASU” e “A tempo determinato”, individuando le unità uomo/anno corrispondenti al periodo di servizio prestato in ciascuna delle due posizioni e ripartendo la spesa nelle due voci apposite d</w:t>
      </w:r>
      <w:r>
        <w:rPr>
          <w:rFonts w:ascii="Garamond" w:hAnsi="Garamond"/>
          <w:sz w:val="24"/>
          <w:lang w:eastAsia="zh-CN"/>
        </w:rPr>
        <w:t>ella</w:t>
      </w:r>
      <w:r w:rsidRPr="00D05732">
        <w:rPr>
          <w:rFonts w:ascii="Garamond" w:hAnsi="Garamond"/>
          <w:sz w:val="24"/>
          <w:lang w:eastAsia="zh-CN"/>
        </w:rPr>
        <w:t xml:space="preserve"> tabella 14.</w:t>
      </w:r>
    </w:p>
    <w:p w14:paraId="25359516"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I LSU/LPU/ASU che durante l’anno di rilevazione s</w:t>
      </w:r>
      <w:r>
        <w:rPr>
          <w:rFonts w:ascii="Garamond" w:hAnsi="Garamond"/>
          <w:sz w:val="24"/>
          <w:lang w:eastAsia="zh-CN"/>
        </w:rPr>
        <w:t>ia</w:t>
      </w:r>
      <w:r w:rsidRPr="00D05732">
        <w:rPr>
          <w:rFonts w:ascii="Garamond" w:hAnsi="Garamond"/>
          <w:sz w:val="24"/>
          <w:lang w:eastAsia="zh-CN"/>
        </w:rPr>
        <w:t xml:space="preserve">no stati interessati da processi di stabilizzazione con trasformazione del rapporto di lavoro a tempo indeterminato vanno rilevati nella tabella 1 e in tutte le altre tabelle di organico e di spesa, registrando l’assunzione nella tabella 6 nell’apposita colonna “Personale stabilizzato da LSU/LPU/ASU”. Nella tabella 2 andranno individuate le unità uomo/anno corrispondenti </w:t>
      </w:r>
      <w:r>
        <w:rPr>
          <w:rFonts w:ascii="Garamond" w:hAnsi="Garamond"/>
          <w:sz w:val="24"/>
          <w:lang w:eastAsia="zh-CN"/>
        </w:rPr>
        <w:t>al</w:t>
      </w:r>
      <w:r w:rsidRPr="00D05732">
        <w:rPr>
          <w:rFonts w:ascii="Garamond" w:hAnsi="Garamond"/>
          <w:sz w:val="24"/>
          <w:lang w:eastAsia="zh-CN"/>
        </w:rPr>
        <w:t xml:space="preserve"> servizio prestato come LSU/LPU/ASU, rilevando le spese precedenti alla stabilizzazione nella voce apposita della tabella 14.</w:t>
      </w:r>
    </w:p>
    <w:p w14:paraId="13A54111" w14:textId="77777777" w:rsidR="00767237" w:rsidRPr="00D05732" w:rsidRDefault="00767237" w:rsidP="00767237">
      <w:pPr>
        <w:spacing w:before="240" w:line="360" w:lineRule="auto"/>
        <w:ind w:firstLine="0"/>
        <w:rPr>
          <w:rFonts w:ascii="Garamond" w:hAnsi="Garamond"/>
          <w:b/>
          <w:sz w:val="24"/>
        </w:rPr>
      </w:pPr>
      <w:r w:rsidRPr="00D05732">
        <w:rPr>
          <w:rFonts w:ascii="Garamond" w:hAnsi="Garamond"/>
          <w:b/>
          <w:sz w:val="24"/>
        </w:rPr>
        <w:t>Approfondimenti</w:t>
      </w:r>
    </w:p>
    <w:p w14:paraId="45BDD502"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Nel caso in cui nell’Amministrazione che rileva siano presenti unità con contratto di lavoro flessibile i cui oneri sono finanziati dalla Regione/Provincia competente per territorio</w:t>
      </w:r>
      <w:r w:rsidRPr="00012B84">
        <w:rPr>
          <w:rFonts w:ascii="Garamond" w:hAnsi="Garamond"/>
          <w:sz w:val="24"/>
          <w:lang w:eastAsia="zh-CN"/>
        </w:rPr>
        <w:t xml:space="preserve"> o </w:t>
      </w:r>
      <w:r>
        <w:rPr>
          <w:rFonts w:ascii="Garamond" w:hAnsi="Garamond"/>
          <w:sz w:val="24"/>
          <w:lang w:eastAsia="zh-CN"/>
        </w:rPr>
        <w:t xml:space="preserve">da </w:t>
      </w:r>
      <w:r w:rsidRPr="00012B84">
        <w:rPr>
          <w:rFonts w:ascii="Garamond" w:hAnsi="Garamond"/>
          <w:sz w:val="24"/>
          <w:lang w:eastAsia="zh-CN"/>
        </w:rPr>
        <w:t>altre amministrazioni pubbliche</w:t>
      </w:r>
      <w:r w:rsidRPr="00D05732">
        <w:rPr>
          <w:rFonts w:ascii="Garamond" w:hAnsi="Garamond"/>
          <w:sz w:val="24"/>
          <w:lang w:eastAsia="zh-CN"/>
        </w:rPr>
        <w:t xml:space="preserve">, tali unità </w:t>
      </w:r>
      <w:r>
        <w:rPr>
          <w:rFonts w:ascii="Garamond" w:hAnsi="Garamond"/>
          <w:sz w:val="24"/>
          <w:lang w:eastAsia="zh-CN"/>
        </w:rPr>
        <w:t>vanno</w:t>
      </w:r>
      <w:r w:rsidRPr="00D05732">
        <w:rPr>
          <w:rFonts w:ascii="Garamond" w:hAnsi="Garamond"/>
          <w:sz w:val="24"/>
          <w:lang w:eastAsia="zh-CN"/>
        </w:rPr>
        <w:t xml:space="preserve"> rilevate secondo i seguenti criteri in base alla modalità di pagamento effettuata:</w:t>
      </w:r>
    </w:p>
    <w:p w14:paraId="1EA19189" w14:textId="77777777" w:rsidR="00767237" w:rsidRPr="00D05732" w:rsidRDefault="00767237" w:rsidP="00767237">
      <w:pPr>
        <w:spacing w:line="360" w:lineRule="auto"/>
        <w:ind w:left="567" w:hanging="283"/>
        <w:rPr>
          <w:rFonts w:ascii="Garamond" w:hAnsi="Garamond"/>
          <w:sz w:val="24"/>
          <w:lang w:eastAsia="zh-CN"/>
        </w:rPr>
      </w:pPr>
      <w:r w:rsidRPr="00D05732">
        <w:rPr>
          <w:rFonts w:ascii="Garamond" w:hAnsi="Garamond"/>
          <w:sz w:val="24"/>
          <w:lang w:eastAsia="zh-CN"/>
        </w:rPr>
        <w:t xml:space="preserve">1. </w:t>
      </w:r>
      <w:r w:rsidRPr="009770B5">
        <w:rPr>
          <w:rFonts w:ascii="Garamond" w:hAnsi="Garamond"/>
          <w:sz w:val="24"/>
          <w:lang w:eastAsia="zh-CN"/>
        </w:rPr>
        <w:t>se l’Istituzione non ha sostenuto alcuna spesa o erogato direttamente emolumenti, in quanto la prestazione lavorativa è completamente a carico della Regione o Provincia</w:t>
      </w:r>
      <w:r>
        <w:rPr>
          <w:rFonts w:ascii="Garamond" w:hAnsi="Garamond"/>
          <w:sz w:val="24"/>
          <w:lang w:eastAsia="zh-CN"/>
        </w:rPr>
        <w:t xml:space="preserve"> o altre amministrazioni pubbliche</w:t>
      </w:r>
      <w:r w:rsidRPr="009770B5">
        <w:rPr>
          <w:rFonts w:ascii="Garamond" w:hAnsi="Garamond"/>
          <w:sz w:val="24"/>
          <w:lang w:eastAsia="zh-CN"/>
        </w:rPr>
        <w:t xml:space="preserve">, </w:t>
      </w:r>
      <w:r>
        <w:rPr>
          <w:rFonts w:ascii="Garamond" w:hAnsi="Garamond"/>
          <w:sz w:val="24"/>
          <w:lang w:eastAsia="zh-CN"/>
        </w:rPr>
        <w:t xml:space="preserve">vanno </w:t>
      </w:r>
      <w:r w:rsidRPr="009770B5">
        <w:rPr>
          <w:rFonts w:ascii="Garamond" w:hAnsi="Garamond"/>
          <w:sz w:val="24"/>
          <w:lang w:eastAsia="zh-CN"/>
        </w:rPr>
        <w:t>registrate solo le unità uomo/anno nella tabella 2.</w:t>
      </w:r>
      <w:r w:rsidRPr="00D05732">
        <w:rPr>
          <w:rFonts w:ascii="Garamond" w:hAnsi="Garamond"/>
          <w:sz w:val="24"/>
          <w:lang w:eastAsia="zh-CN"/>
        </w:rPr>
        <w:t xml:space="preserve"> Il sistema gener</w:t>
      </w:r>
      <w:r>
        <w:rPr>
          <w:rFonts w:ascii="Garamond" w:hAnsi="Garamond"/>
          <w:sz w:val="24"/>
          <w:lang w:eastAsia="zh-CN"/>
        </w:rPr>
        <w:t xml:space="preserve">a </w:t>
      </w:r>
      <w:r w:rsidRPr="00D05732">
        <w:rPr>
          <w:rFonts w:ascii="Garamond" w:hAnsi="Garamond"/>
          <w:sz w:val="24"/>
          <w:lang w:eastAsia="zh-CN"/>
        </w:rPr>
        <w:t xml:space="preserve">l’incongruenza 11 che </w:t>
      </w:r>
      <w:r>
        <w:rPr>
          <w:rFonts w:ascii="Garamond" w:hAnsi="Garamond"/>
          <w:sz w:val="24"/>
          <w:lang w:eastAsia="zh-CN"/>
        </w:rPr>
        <w:t>va</w:t>
      </w:r>
      <w:r w:rsidRPr="00D05732">
        <w:rPr>
          <w:rFonts w:ascii="Garamond" w:hAnsi="Garamond"/>
          <w:sz w:val="24"/>
          <w:lang w:eastAsia="zh-CN"/>
        </w:rPr>
        <w:t xml:space="preserve"> giustificata utilizzando l’apposito </w:t>
      </w:r>
      <w:r>
        <w:rPr>
          <w:rFonts w:ascii="Garamond" w:hAnsi="Garamond"/>
          <w:sz w:val="24"/>
          <w:lang w:eastAsia="zh-CN"/>
        </w:rPr>
        <w:t>menu</w:t>
      </w:r>
      <w:r w:rsidRPr="00D05732">
        <w:rPr>
          <w:rFonts w:ascii="Garamond" w:hAnsi="Garamond"/>
          <w:sz w:val="24"/>
          <w:lang w:eastAsia="zh-CN"/>
        </w:rPr>
        <w:t xml:space="preserve"> “Giustificazioni”. Le Regioni o Province rilevano le spese nella tabella 14 (voce cod. P015).</w:t>
      </w:r>
    </w:p>
    <w:p w14:paraId="3758E626" w14:textId="77777777" w:rsidR="00767237" w:rsidRPr="00D05732" w:rsidRDefault="00767237" w:rsidP="00767237">
      <w:pPr>
        <w:spacing w:line="360" w:lineRule="auto"/>
        <w:ind w:left="567" w:hanging="283"/>
        <w:rPr>
          <w:rFonts w:ascii="Garamond" w:hAnsi="Garamond"/>
          <w:sz w:val="24"/>
          <w:lang w:eastAsia="zh-CN"/>
        </w:rPr>
      </w:pPr>
      <w:r w:rsidRPr="00D05732">
        <w:rPr>
          <w:rFonts w:ascii="Garamond" w:hAnsi="Garamond"/>
          <w:sz w:val="24"/>
          <w:lang w:eastAsia="zh-CN"/>
        </w:rPr>
        <w:t>2. se il pagamento delle competenze è effettuato dall’amministrazione con correlata erogazione dei rimborsi da parte della Regione</w:t>
      </w:r>
      <w:r>
        <w:rPr>
          <w:rFonts w:ascii="Garamond" w:hAnsi="Garamond"/>
          <w:sz w:val="24"/>
          <w:lang w:eastAsia="zh-CN"/>
        </w:rPr>
        <w:t>,</w:t>
      </w:r>
      <w:r w:rsidRPr="00D05732">
        <w:rPr>
          <w:rFonts w:ascii="Garamond" w:hAnsi="Garamond"/>
          <w:sz w:val="24"/>
          <w:lang w:eastAsia="zh-CN"/>
        </w:rPr>
        <w:t xml:space="preserve"> Provinci</w:t>
      </w:r>
      <w:r>
        <w:rPr>
          <w:rFonts w:ascii="Garamond" w:hAnsi="Garamond"/>
          <w:sz w:val="24"/>
          <w:lang w:eastAsia="zh-CN"/>
        </w:rPr>
        <w:t>a o altre amministrazioni pubbliche</w:t>
      </w:r>
      <w:r w:rsidRPr="00D05732">
        <w:rPr>
          <w:rFonts w:ascii="Garamond" w:hAnsi="Garamond"/>
          <w:sz w:val="24"/>
          <w:lang w:eastAsia="zh-CN"/>
        </w:rPr>
        <w:t xml:space="preserve">, ovvero con compartecipazione alle spese da parte dell’istituzione, le unità e le spese sono rilevate dall’Amministrazione che eroga i compensi, rispettivamente nella tabella 2 e nella tabella 14 (voce cod. P015). Il rimborso delle competenze anticipate </w:t>
      </w:r>
      <w:r>
        <w:rPr>
          <w:rFonts w:ascii="Garamond" w:hAnsi="Garamond"/>
          <w:sz w:val="24"/>
          <w:lang w:eastAsia="zh-CN"/>
        </w:rPr>
        <w:t>è</w:t>
      </w:r>
      <w:r w:rsidRPr="00D05732">
        <w:rPr>
          <w:rFonts w:ascii="Garamond" w:hAnsi="Garamond"/>
          <w:sz w:val="24"/>
          <w:lang w:eastAsia="zh-CN"/>
        </w:rPr>
        <w:t xml:space="preserve"> comunicato dall’Amministrazione secondo il principio di cassa</w:t>
      </w:r>
      <w:r>
        <w:rPr>
          <w:rFonts w:ascii="Garamond" w:hAnsi="Garamond"/>
          <w:sz w:val="24"/>
          <w:lang w:eastAsia="zh-CN"/>
        </w:rPr>
        <w:t xml:space="preserve"> (escluse le aziende del servizio sanitario nazionale che rilevano per competenza economica)</w:t>
      </w:r>
      <w:r w:rsidRPr="00D05732">
        <w:rPr>
          <w:rFonts w:ascii="Garamond" w:hAnsi="Garamond"/>
          <w:sz w:val="24"/>
          <w:lang w:eastAsia="zh-CN"/>
        </w:rPr>
        <w:t xml:space="preserve"> nella tabella 14 “Altri rimborsi ricevuti dalle Amministrazioni” (voce </w:t>
      </w:r>
      <w:r w:rsidRPr="00D05732">
        <w:rPr>
          <w:rFonts w:ascii="Garamond" w:hAnsi="Garamond"/>
          <w:sz w:val="24"/>
          <w:lang w:eastAsia="zh-CN"/>
        </w:rPr>
        <w:lastRenderedPageBreak/>
        <w:t xml:space="preserve">cod. P099), mentre la Regione/Provincia lo </w:t>
      </w:r>
      <w:r>
        <w:rPr>
          <w:rFonts w:ascii="Garamond" w:hAnsi="Garamond"/>
          <w:sz w:val="24"/>
          <w:lang w:eastAsia="zh-CN"/>
        </w:rPr>
        <w:t>indica</w:t>
      </w:r>
      <w:r w:rsidRPr="00D05732">
        <w:rPr>
          <w:rFonts w:ascii="Garamond" w:hAnsi="Garamond"/>
          <w:sz w:val="24"/>
          <w:lang w:eastAsia="zh-CN"/>
        </w:rPr>
        <w:t xml:space="preserve"> nella tabella 14 “Altre somme rimborsate alle amministrazioni” (voce cod. P074).</w:t>
      </w:r>
    </w:p>
    <w:p w14:paraId="68820E2D" w14:textId="77777777" w:rsidR="00767237"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In entrambi i casi le Istituzioni avranno cura di segnalare alla Regione/Provincia la necessità di provvedere al corretto inserimento dei dati nel proprio </w:t>
      </w:r>
      <w:r>
        <w:rPr>
          <w:rFonts w:ascii="Garamond" w:hAnsi="Garamond"/>
          <w:sz w:val="24"/>
          <w:lang w:eastAsia="zh-CN"/>
        </w:rPr>
        <w:t>C</w:t>
      </w:r>
      <w:r w:rsidRPr="00D05732">
        <w:rPr>
          <w:rFonts w:ascii="Garamond" w:hAnsi="Garamond"/>
          <w:sz w:val="24"/>
          <w:lang w:eastAsia="zh-CN"/>
        </w:rPr>
        <w:t xml:space="preserve">onto annuale. </w:t>
      </w:r>
      <w:r>
        <w:rPr>
          <w:rFonts w:ascii="Garamond" w:hAnsi="Garamond"/>
          <w:sz w:val="24"/>
          <w:lang w:eastAsia="zh-CN"/>
        </w:rPr>
        <w:t>Devono</w:t>
      </w:r>
      <w:r w:rsidRPr="00D05732">
        <w:rPr>
          <w:rFonts w:ascii="Garamond" w:hAnsi="Garamond"/>
          <w:sz w:val="24"/>
          <w:lang w:eastAsia="zh-CN"/>
        </w:rPr>
        <w:t xml:space="preserve"> inoltre provvedere alla compilazione, a seconda del caso specifico, di uno dei due campi note “Elenco istituzioni ed importi dei rimborsi effettuati” o “Elenco istituzioni ed importi dei rimborsi ricevuti” presenti nella tabella 14.</w:t>
      </w:r>
    </w:p>
    <w:p w14:paraId="6066D466" w14:textId="77777777" w:rsidR="00767237" w:rsidRDefault="00767237" w:rsidP="00767237">
      <w:pPr>
        <w:spacing w:line="360" w:lineRule="auto"/>
        <w:ind w:firstLine="0"/>
        <w:rPr>
          <w:rFonts w:ascii="Garamond" w:hAnsi="Garamond"/>
          <w:sz w:val="24"/>
          <w:lang w:eastAsia="zh-CN"/>
        </w:rPr>
      </w:pPr>
      <w:r>
        <w:rPr>
          <w:rFonts w:ascii="Garamond" w:hAnsi="Garamond"/>
          <w:sz w:val="24"/>
          <w:lang w:eastAsia="zh-CN"/>
        </w:rPr>
        <w:t>Va</w:t>
      </w:r>
      <w:r w:rsidRPr="00D05732">
        <w:rPr>
          <w:rFonts w:ascii="Garamond" w:hAnsi="Garamond"/>
          <w:sz w:val="24"/>
          <w:lang w:eastAsia="zh-CN"/>
        </w:rPr>
        <w:t xml:space="preserve"> rilevato come LSU/LPU/ASU anche il personale utilizzato negli Enti della Provincia autonoma di Trento ai sensi della Legge Provinciale n. 32 del 27 novembre 1990 e s.m.i., il cui costo, per la parte sostenuta dall’Ente, </w:t>
      </w:r>
      <w:r>
        <w:rPr>
          <w:rFonts w:ascii="Garamond" w:hAnsi="Garamond"/>
          <w:sz w:val="24"/>
          <w:lang w:eastAsia="zh-CN"/>
        </w:rPr>
        <w:t>va</w:t>
      </w:r>
      <w:r w:rsidRPr="00D05732">
        <w:rPr>
          <w:rFonts w:ascii="Garamond" w:hAnsi="Garamond"/>
          <w:sz w:val="24"/>
          <w:lang w:eastAsia="zh-CN"/>
        </w:rPr>
        <w:t xml:space="preserve"> rilevato nell’apposita voce “Compensi per personale LSU/LPU/ASU” (codice P065) della tabella 14.</w:t>
      </w:r>
    </w:p>
    <w:p w14:paraId="63EF3727" w14:textId="77777777" w:rsidR="00767237" w:rsidRPr="00D05732" w:rsidRDefault="00767237" w:rsidP="00767237">
      <w:pPr>
        <w:spacing w:line="360" w:lineRule="auto"/>
        <w:ind w:firstLine="0"/>
        <w:rPr>
          <w:rFonts w:ascii="Garamond" w:hAnsi="Garamond"/>
          <w:sz w:val="24"/>
          <w:lang w:eastAsia="zh-CN"/>
        </w:rPr>
      </w:pPr>
    </w:p>
    <w:p w14:paraId="6B23B4CC" w14:textId="77777777" w:rsidR="00767237" w:rsidRPr="00D05732" w:rsidRDefault="00767237" w:rsidP="00767237">
      <w:pPr>
        <w:spacing w:line="360" w:lineRule="auto"/>
        <w:ind w:firstLine="0"/>
        <w:rPr>
          <w:rFonts w:ascii="Garamond" w:hAnsi="Garamond"/>
          <w:b/>
          <w:sz w:val="24"/>
        </w:rPr>
      </w:pPr>
      <w:r w:rsidRPr="00D05732">
        <w:rPr>
          <w:rFonts w:ascii="Garamond" w:hAnsi="Garamond"/>
          <w:b/>
          <w:sz w:val="24"/>
        </w:rPr>
        <w:t xml:space="preserve">CALCOLO </w:t>
      </w:r>
      <w:r>
        <w:rPr>
          <w:rFonts w:ascii="Garamond" w:hAnsi="Garamond"/>
          <w:b/>
          <w:sz w:val="24"/>
        </w:rPr>
        <w:t xml:space="preserve">MANUALE </w:t>
      </w:r>
      <w:r w:rsidRPr="00D05732">
        <w:rPr>
          <w:rFonts w:ascii="Garamond" w:hAnsi="Garamond"/>
          <w:b/>
          <w:sz w:val="24"/>
        </w:rPr>
        <w:t>DELLE UNITÀ (UOMO/ANNO) PER IL PERSONALE CON CONTRATTO A TEMPO DETERMINATO, FORMAZIONE LAVORO, INTERINALE E LSU/LPU/ASU</w:t>
      </w:r>
    </w:p>
    <w:p w14:paraId="53DBE9F3" w14:textId="77777777" w:rsidR="00767237" w:rsidRPr="00424510" w:rsidRDefault="00767237" w:rsidP="00767237">
      <w:pPr>
        <w:spacing w:line="360" w:lineRule="auto"/>
        <w:ind w:firstLine="0"/>
        <w:rPr>
          <w:sz w:val="24"/>
          <w:lang w:eastAsia="zh-CN"/>
        </w:rPr>
      </w:pPr>
      <w:r w:rsidRPr="00D05732">
        <w:rPr>
          <w:rFonts w:ascii="Garamond" w:hAnsi="Garamond"/>
          <w:sz w:val="24"/>
          <w:lang w:eastAsia="zh-CN"/>
        </w:rPr>
        <w:t xml:space="preserve">Le informazioni relative al personale utilizzato, nell’arco dell’anno di rilevazione, a tempo determinato, con contratto di formazione e lavoro, con contratto di fornitura di lavoro temporaneo (lavoro </w:t>
      </w:r>
      <w:r>
        <w:rPr>
          <w:rFonts w:ascii="Garamond" w:hAnsi="Garamond"/>
          <w:sz w:val="24"/>
          <w:lang w:eastAsia="zh-CN"/>
        </w:rPr>
        <w:t xml:space="preserve">ex </w:t>
      </w:r>
      <w:r w:rsidRPr="00D05732">
        <w:rPr>
          <w:rFonts w:ascii="Garamond" w:hAnsi="Garamond"/>
          <w:sz w:val="24"/>
          <w:lang w:eastAsia="zh-CN"/>
        </w:rPr>
        <w:t>interinale) e come addetti ai lavori socialmente utili (LSU/LPU/ASU), vanno fornite riconducendo ad unità annue i periodi di utilizzo inferiori all’anno</w:t>
      </w:r>
      <w:r w:rsidRPr="00424510">
        <w:rPr>
          <w:sz w:val="24"/>
          <w:lang w:eastAsia="zh-CN"/>
        </w:rPr>
        <w:t>.</w:t>
      </w:r>
    </w:p>
    <w:p w14:paraId="36AAE239"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b/>
          <w:sz w:val="24"/>
          <w:lang w:eastAsia="zh-CN"/>
        </w:rPr>
        <w:t>Le unità vanno rilevate con due cifre decimali dopo la virgola.</w:t>
      </w:r>
      <w:r w:rsidRPr="00D05732">
        <w:rPr>
          <w:rFonts w:ascii="Garamond" w:hAnsi="Garamond"/>
          <w:sz w:val="24"/>
          <w:lang w:eastAsia="zh-CN"/>
        </w:rPr>
        <w:t xml:space="preserve"> Si riporta un esempio del calcolo delle unità annue (uom</w:t>
      </w:r>
      <w:r>
        <w:rPr>
          <w:rFonts w:ascii="Garamond" w:hAnsi="Garamond"/>
          <w:sz w:val="24"/>
          <w:lang w:eastAsia="zh-CN"/>
        </w:rPr>
        <w:t>o/</w:t>
      </w:r>
      <w:r w:rsidRPr="00D05732">
        <w:rPr>
          <w:rFonts w:ascii="Garamond" w:hAnsi="Garamond"/>
          <w:sz w:val="24"/>
          <w:lang w:eastAsia="zh-CN"/>
        </w:rPr>
        <w:t xml:space="preserve">anno) da sviluppare per ogni categoria e genere (convenzionalmente il mese </w:t>
      </w:r>
      <w:r>
        <w:rPr>
          <w:rFonts w:ascii="Garamond" w:hAnsi="Garamond"/>
          <w:sz w:val="24"/>
          <w:lang w:eastAsia="zh-CN"/>
        </w:rPr>
        <w:t xml:space="preserve">nel calcolo manuale </w:t>
      </w:r>
      <w:r w:rsidRPr="00D05732">
        <w:rPr>
          <w:rFonts w:ascii="Garamond" w:hAnsi="Garamond"/>
          <w:sz w:val="24"/>
          <w:lang w:eastAsia="zh-CN"/>
        </w:rPr>
        <w:t>è considerato sempre di 30 giorni):</w:t>
      </w:r>
    </w:p>
    <w:p w14:paraId="54B58178" w14:textId="77777777" w:rsidR="00767237" w:rsidRPr="00D05732" w:rsidRDefault="00767237" w:rsidP="00767237">
      <w:pPr>
        <w:rPr>
          <w:rFonts w:ascii="Garamond" w:hAnsi="Garamond"/>
          <w:sz w:val="24"/>
          <w:lang w:eastAsia="zh-CN"/>
        </w:rPr>
      </w:pPr>
      <w:r w:rsidRPr="00D05732">
        <w:rPr>
          <w:rFonts w:ascii="Garamond" w:hAnsi="Garamond"/>
          <w:sz w:val="24"/>
          <w:lang w:eastAsia="zh-CN"/>
        </w:rPr>
        <w:t>n. 6 unità per 15 giorni: 15 / 30 = 0,5 mesi; 6 × 0,5 = 3 mesi</w:t>
      </w:r>
    </w:p>
    <w:p w14:paraId="5234AD7D" w14:textId="77777777" w:rsidR="00767237" w:rsidRPr="00D05732" w:rsidRDefault="00767237" w:rsidP="00767237">
      <w:pPr>
        <w:rPr>
          <w:rFonts w:ascii="Garamond" w:hAnsi="Garamond"/>
          <w:sz w:val="24"/>
          <w:lang w:eastAsia="zh-CN"/>
        </w:rPr>
      </w:pPr>
      <w:r w:rsidRPr="00D05732">
        <w:rPr>
          <w:rFonts w:ascii="Garamond" w:hAnsi="Garamond"/>
          <w:sz w:val="24"/>
          <w:lang w:eastAsia="zh-CN"/>
        </w:rPr>
        <w:t>n. 10 unità per 3 mesi:10 × 3 = 30 mesi</w:t>
      </w:r>
    </w:p>
    <w:p w14:paraId="49F06688" w14:textId="77777777" w:rsidR="00767237" w:rsidRPr="00D05732" w:rsidRDefault="00767237" w:rsidP="00767237">
      <w:pPr>
        <w:rPr>
          <w:rFonts w:ascii="Garamond" w:hAnsi="Garamond"/>
          <w:sz w:val="24"/>
          <w:lang w:eastAsia="zh-CN"/>
        </w:rPr>
      </w:pPr>
      <w:r w:rsidRPr="00D05732">
        <w:rPr>
          <w:rFonts w:ascii="Garamond" w:hAnsi="Garamond"/>
          <w:sz w:val="24"/>
          <w:lang w:eastAsia="zh-CN"/>
        </w:rPr>
        <w:t>n. 7 unità per 5 mesi: 7 × 5 = 35 mesi</w:t>
      </w:r>
    </w:p>
    <w:p w14:paraId="269A4C3F" w14:textId="77777777" w:rsidR="00767237" w:rsidRPr="00D05732" w:rsidRDefault="00767237" w:rsidP="00767237">
      <w:pPr>
        <w:ind w:firstLine="0"/>
        <w:rPr>
          <w:rFonts w:ascii="Garamond" w:hAnsi="Garamond"/>
          <w:sz w:val="24"/>
          <w:lang w:eastAsia="zh-CN"/>
        </w:rPr>
      </w:pPr>
      <w:r w:rsidRPr="00D05732">
        <w:rPr>
          <w:rFonts w:ascii="Garamond" w:hAnsi="Garamond"/>
          <w:sz w:val="24"/>
          <w:lang w:eastAsia="zh-CN"/>
        </w:rPr>
        <w:t>Sommando i risultati ottenuti dai prodotti e dividendo per dodici mesi si ottiene:</w:t>
      </w:r>
    </w:p>
    <w:p w14:paraId="086BC264" w14:textId="77777777" w:rsidR="00767237" w:rsidRPr="00D05732" w:rsidRDefault="00767237" w:rsidP="00767237">
      <w:pPr>
        <w:rPr>
          <w:rFonts w:ascii="Garamond" w:hAnsi="Garamond"/>
          <w:sz w:val="24"/>
          <w:lang w:eastAsia="zh-CN"/>
        </w:rPr>
      </w:pPr>
      <w:r w:rsidRPr="00D05732">
        <w:rPr>
          <w:rFonts w:ascii="Garamond" w:hAnsi="Garamond"/>
          <w:sz w:val="24"/>
          <w:lang w:eastAsia="zh-CN"/>
        </w:rPr>
        <w:t>(3 + 30 + 35) / 12 = 5,67</w:t>
      </w:r>
    </w:p>
    <w:p w14:paraId="290D1DF8"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Il computo delle unità uomo/anno per il personale con contratto di lavoro flessibile ed in part-time deve essere effettuato tenendo conto della percentuale di servizio a tempo parziale effettivamente prestato, di cui si riporta un ulteriore esempio:</w:t>
      </w:r>
    </w:p>
    <w:p w14:paraId="774369F0"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Esempio: caso di n. 4 unità impiegate con contratto di lavoro a tempo determinato (6 mesi) e part-time al 60% della prestazione lavorativa</w:t>
      </w:r>
      <w:r>
        <w:rPr>
          <w:rFonts w:ascii="Garamond" w:hAnsi="Garamond"/>
          <w:sz w:val="24"/>
          <w:lang w:eastAsia="zh-CN"/>
        </w:rPr>
        <w:t>. Per prima cosa</w:t>
      </w:r>
      <w:r w:rsidRPr="00D05732">
        <w:rPr>
          <w:rFonts w:ascii="Garamond" w:hAnsi="Garamond"/>
          <w:sz w:val="24"/>
          <w:lang w:eastAsia="zh-CN"/>
        </w:rPr>
        <w:t xml:space="preserve"> occorre calcolare il numero complessivo di mesi lavorati, moltiplicando le unità impiegate (4) per il numero di mesi di durata del contratto (6). Il dato ottenuto, moltiplicato per la percentuale di part-time (60%), consente di ottenere il periodo di tempo in mesi effettivamente lavorati dal personale.</w:t>
      </w:r>
    </w:p>
    <w:p w14:paraId="70441AE3" w14:textId="77777777" w:rsidR="00767237" w:rsidRPr="00D05732" w:rsidRDefault="00767237" w:rsidP="00767237">
      <w:pPr>
        <w:spacing w:line="360" w:lineRule="auto"/>
        <w:rPr>
          <w:rFonts w:ascii="Garamond" w:hAnsi="Garamond"/>
          <w:sz w:val="24"/>
          <w:lang w:eastAsia="zh-CN"/>
        </w:rPr>
      </w:pPr>
      <w:r w:rsidRPr="00D05732">
        <w:rPr>
          <w:rFonts w:ascii="Garamond" w:hAnsi="Garamond"/>
          <w:sz w:val="24"/>
          <w:lang w:eastAsia="zh-CN"/>
        </w:rPr>
        <w:lastRenderedPageBreak/>
        <w:t>4 x 6 = 24 mesi, per 60 diviso 100 (quota part-time) = 14,4 mesi</w:t>
      </w:r>
    </w:p>
    <w:p w14:paraId="7FC87CA8" w14:textId="77777777" w:rsidR="00767237" w:rsidRPr="00D05732" w:rsidRDefault="00767237" w:rsidP="00767237">
      <w:pPr>
        <w:spacing w:line="360" w:lineRule="auto"/>
        <w:ind w:left="567" w:firstLine="0"/>
        <w:rPr>
          <w:rFonts w:ascii="Garamond" w:hAnsi="Garamond"/>
          <w:sz w:val="24"/>
          <w:lang w:eastAsia="zh-CN"/>
        </w:rPr>
      </w:pPr>
      <w:r w:rsidRPr="00D05732">
        <w:rPr>
          <w:rFonts w:ascii="Garamond" w:hAnsi="Garamond"/>
          <w:sz w:val="24"/>
          <w:lang w:eastAsia="zh-CN"/>
        </w:rPr>
        <w:t>Per ottenere il dato in termini di uomo/anno occorre dividere per 12 i mesi complessivamente ottenuti dal precedente calcolo:</w:t>
      </w:r>
    </w:p>
    <w:p w14:paraId="49634586" w14:textId="77777777" w:rsidR="00767237" w:rsidRPr="00D05732" w:rsidRDefault="00767237" w:rsidP="00767237">
      <w:pPr>
        <w:spacing w:line="360" w:lineRule="auto"/>
        <w:rPr>
          <w:rFonts w:ascii="Garamond" w:hAnsi="Garamond"/>
          <w:sz w:val="24"/>
          <w:lang w:eastAsia="zh-CN"/>
        </w:rPr>
      </w:pPr>
      <w:r w:rsidRPr="00D05732">
        <w:rPr>
          <w:rFonts w:ascii="Garamond" w:hAnsi="Garamond"/>
          <w:sz w:val="24"/>
          <w:lang w:eastAsia="zh-CN"/>
        </w:rPr>
        <w:t>14,4</w:t>
      </w:r>
      <w:r>
        <w:rPr>
          <w:rFonts w:ascii="Garamond" w:hAnsi="Garamond"/>
          <w:sz w:val="24"/>
          <w:lang w:eastAsia="zh-CN"/>
        </w:rPr>
        <w:t xml:space="preserve"> </w:t>
      </w:r>
      <w:r w:rsidRPr="00D05732">
        <w:rPr>
          <w:rFonts w:ascii="Garamond" w:hAnsi="Garamond"/>
          <w:sz w:val="24"/>
          <w:lang w:eastAsia="zh-CN"/>
        </w:rPr>
        <w:t>: 12 mesi = 1,2 unità da comunicare in tabella 2</w:t>
      </w:r>
    </w:p>
    <w:p w14:paraId="006EEF57"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Nel caso in cui le ore di servizio prestate in virtù del contratto individuale sottoscritto con il dipendente siano inferiori a quelle previste dai CCNL di comparto, il calcolo delle unità uomo/anno va effettuato analogamente al personale con contratto di lavoro part-time.</w:t>
      </w:r>
    </w:p>
    <w:p w14:paraId="3AE07EEC" w14:textId="77777777" w:rsidR="00767237" w:rsidRDefault="00767237" w:rsidP="00767237">
      <w:pPr>
        <w:spacing w:line="360" w:lineRule="auto"/>
        <w:ind w:firstLine="0"/>
        <w:rPr>
          <w:rFonts w:ascii="Garamond" w:hAnsi="Garamond"/>
          <w:b/>
          <w:sz w:val="24"/>
        </w:rPr>
      </w:pPr>
    </w:p>
    <w:p w14:paraId="517204EB" w14:textId="77777777" w:rsidR="00767237" w:rsidRPr="00764B1A" w:rsidRDefault="00767237" w:rsidP="00767237">
      <w:pPr>
        <w:spacing w:line="360" w:lineRule="auto"/>
        <w:ind w:firstLine="0"/>
        <w:rPr>
          <w:rFonts w:ascii="Garamond" w:hAnsi="Garamond"/>
          <w:b/>
          <w:sz w:val="24"/>
        </w:rPr>
      </w:pPr>
      <w:r w:rsidRPr="00DD5E24">
        <w:rPr>
          <w:rFonts w:ascii="Garamond" w:hAnsi="Garamond"/>
          <w:b/>
          <w:sz w:val="24"/>
        </w:rPr>
        <w:t>FILE DI AUSILIO AL CALCOLO DEL PERSONALE CON CONTRATTO DI LAVORO FLESSIBILE</w:t>
      </w:r>
      <w:r w:rsidRPr="00764B1A">
        <w:rPr>
          <w:rFonts w:ascii="Garamond" w:hAnsi="Garamond"/>
          <w:b/>
          <w:sz w:val="24"/>
        </w:rPr>
        <w:t xml:space="preserve"> </w:t>
      </w:r>
    </w:p>
    <w:p w14:paraId="1E3380DE" w14:textId="77777777" w:rsidR="00767237" w:rsidRDefault="00767237" w:rsidP="00767237">
      <w:pPr>
        <w:spacing w:line="360" w:lineRule="auto"/>
        <w:ind w:firstLine="0"/>
        <w:rPr>
          <w:rFonts w:ascii="Garamond" w:hAnsi="Garamond"/>
          <w:sz w:val="24"/>
          <w:lang w:eastAsia="zh-CN"/>
        </w:rPr>
      </w:pPr>
      <w:r w:rsidRPr="00764B1A">
        <w:rPr>
          <w:rFonts w:ascii="Garamond" w:hAnsi="Garamond"/>
          <w:sz w:val="24"/>
          <w:lang w:eastAsia="zh-CN"/>
        </w:rPr>
        <w:t>Per fornire un ausilio, finalizzato alla corretta rilevazione del personale con contratto di lavoro a tempo determinato, è stato predisposto un file excel scaricabile</w:t>
      </w:r>
      <w:r w:rsidRPr="00764B1A">
        <w:rPr>
          <w:rFonts w:ascii="Garamond" w:hAnsi="Garamond"/>
          <w:sz w:val="24"/>
        </w:rPr>
        <w:t xml:space="preserve"> </w:t>
      </w:r>
      <w:r w:rsidRPr="00764B1A">
        <w:rPr>
          <w:rFonts w:ascii="Garamond" w:hAnsi="Garamond"/>
          <w:sz w:val="24"/>
          <w:lang w:eastAsia="zh-CN"/>
        </w:rPr>
        <w:t xml:space="preserve">dalle pagine dedicate al </w:t>
      </w:r>
      <w:r>
        <w:rPr>
          <w:rFonts w:ascii="Garamond" w:hAnsi="Garamond"/>
          <w:sz w:val="24"/>
          <w:lang w:eastAsia="zh-CN"/>
        </w:rPr>
        <w:t>C</w:t>
      </w:r>
      <w:r w:rsidRPr="00764B1A">
        <w:rPr>
          <w:rFonts w:ascii="Garamond" w:hAnsi="Garamond"/>
          <w:sz w:val="24"/>
          <w:lang w:eastAsia="zh-CN"/>
        </w:rPr>
        <w:t xml:space="preserve">onto annuale e al monitoraggio trimestrale del sito della Ragioneria generale dello Stato </w:t>
      </w:r>
      <w:r>
        <w:rPr>
          <w:rFonts w:ascii="Garamond" w:hAnsi="Garamond"/>
          <w:sz w:val="24"/>
          <w:lang w:eastAsia="zh-CN"/>
        </w:rPr>
        <w:t>(</w:t>
      </w:r>
      <w:hyperlink r:id="rId11" w:history="1">
        <w:r w:rsidRPr="0098442B">
          <w:rPr>
            <w:rStyle w:val="Collegamentoipertestuale"/>
            <w:rFonts w:ascii="Garamond" w:hAnsi="Garamond"/>
            <w:sz w:val="24"/>
            <w:lang w:eastAsia="zh-CN"/>
          </w:rPr>
          <w:t>www.rgs.mef.gov.it</w:t>
        </w:r>
      </w:hyperlink>
      <w:r>
        <w:rPr>
          <w:rFonts w:ascii="Garamond" w:hAnsi="Garamond"/>
          <w:sz w:val="24"/>
          <w:lang w:eastAsia="zh-CN"/>
        </w:rPr>
        <w:t>).</w:t>
      </w:r>
    </w:p>
    <w:p w14:paraId="38E381CA" w14:textId="77777777" w:rsidR="00767237" w:rsidRPr="00504F8B" w:rsidRDefault="00767237" w:rsidP="00767237">
      <w:pPr>
        <w:spacing w:line="360" w:lineRule="auto"/>
        <w:ind w:firstLine="0"/>
        <w:rPr>
          <w:rFonts w:ascii="Garamond" w:hAnsi="Garamond"/>
          <w:sz w:val="24"/>
          <w:lang w:eastAsia="zh-CN"/>
        </w:rPr>
      </w:pPr>
      <w:r w:rsidRPr="00FA4782">
        <w:rPr>
          <w:rFonts w:ascii="Garamond" w:hAnsi="Garamond"/>
          <w:sz w:val="24"/>
          <w:lang w:eastAsia="zh-CN"/>
        </w:rPr>
        <w:t xml:space="preserve">Per gli enti tenuti all’invio sia del monitoraggio trimestrale sia del </w:t>
      </w:r>
      <w:r>
        <w:rPr>
          <w:rFonts w:ascii="Garamond" w:hAnsi="Garamond"/>
          <w:sz w:val="24"/>
          <w:lang w:eastAsia="zh-CN"/>
        </w:rPr>
        <w:t>C</w:t>
      </w:r>
      <w:r w:rsidRPr="00FA4782">
        <w:rPr>
          <w:rFonts w:ascii="Garamond" w:hAnsi="Garamond"/>
          <w:sz w:val="24"/>
          <w:lang w:eastAsia="zh-CN"/>
        </w:rPr>
        <w:t xml:space="preserve">onto annuale, i file devono essere scaricati accedendo alla sezione “download” del monitoraggio trimestrale. Tutte le altre amministrazioni che non inviano dati per il monitoraggio trimestrale possono utilizzare i file scaricabili dalla sezione “download” del </w:t>
      </w:r>
      <w:r>
        <w:rPr>
          <w:rFonts w:ascii="Garamond" w:hAnsi="Garamond"/>
          <w:sz w:val="24"/>
          <w:lang w:eastAsia="zh-CN"/>
        </w:rPr>
        <w:t>C</w:t>
      </w:r>
      <w:r w:rsidRPr="00FA4782">
        <w:rPr>
          <w:rFonts w:ascii="Garamond" w:hAnsi="Garamond"/>
          <w:sz w:val="24"/>
          <w:lang w:eastAsia="zh-CN"/>
        </w:rPr>
        <w:t xml:space="preserve">onto annuale. </w:t>
      </w:r>
      <w:r>
        <w:rPr>
          <w:rFonts w:ascii="Garamond" w:hAnsi="Garamond"/>
          <w:sz w:val="24"/>
          <w:lang w:eastAsia="zh-CN"/>
        </w:rPr>
        <w:t>Il</w:t>
      </w:r>
      <w:r w:rsidRPr="00764B1A">
        <w:rPr>
          <w:rFonts w:ascii="Garamond" w:hAnsi="Garamond"/>
          <w:bCs/>
          <w:sz w:val="24"/>
          <w:lang w:eastAsia="zh-CN"/>
        </w:rPr>
        <w:t xml:space="preserve"> file è aggiornato ogni anno per il relativo cambio di data.</w:t>
      </w:r>
    </w:p>
    <w:p w14:paraId="0AF7049E" w14:textId="77777777" w:rsidR="00767237" w:rsidRPr="00FA4782" w:rsidRDefault="00767237" w:rsidP="00767237">
      <w:pPr>
        <w:spacing w:line="360" w:lineRule="auto"/>
        <w:ind w:firstLine="0"/>
        <w:rPr>
          <w:rFonts w:ascii="Garamond" w:hAnsi="Garamond"/>
          <w:sz w:val="24"/>
          <w:lang w:eastAsia="zh-CN"/>
        </w:rPr>
      </w:pPr>
      <w:r w:rsidRPr="00FA4782">
        <w:rPr>
          <w:rFonts w:ascii="Garamond" w:hAnsi="Garamond"/>
          <w:sz w:val="24"/>
          <w:lang w:eastAsia="zh-CN"/>
        </w:rPr>
        <w:t>Inserendo alcuni dati riguardanti il contratto del singolo dipendente nel foglio denominato “ANAGRAFICA”, si otterranno automaticamente nel foglio “RIEPILOGO CONTO ANNUALE” le unità uomo/anno che andranno inserite, per categoria e genere, nella tabella 2 del Conto annuale. Copie dello stesso file possono essere utilizzate anche per le altre modalità di lavoro flessibile (LSU, ex Interinali, CFL).</w:t>
      </w:r>
    </w:p>
    <w:p w14:paraId="4178D9E5" w14:textId="77777777" w:rsidR="00767237" w:rsidRPr="00FA4782" w:rsidRDefault="00767237" w:rsidP="00767237">
      <w:pPr>
        <w:spacing w:line="360" w:lineRule="auto"/>
        <w:ind w:firstLine="0"/>
        <w:rPr>
          <w:rFonts w:ascii="Garamond" w:hAnsi="Garamond"/>
          <w:sz w:val="24"/>
          <w:lang w:eastAsia="zh-CN"/>
        </w:rPr>
      </w:pPr>
      <w:r w:rsidRPr="00FA4782">
        <w:rPr>
          <w:rFonts w:ascii="Garamond" w:hAnsi="Garamond"/>
          <w:sz w:val="24"/>
          <w:lang w:eastAsia="zh-CN"/>
        </w:rPr>
        <w:t>I campi (colonne) da valorizzare nel foglio “ANAGRAFICA” sono: “Uomo (U) / Donna (D)”, “Categoria / Area di appartenenza”, “% part time (full time = 100%)”, “Data inizio contratto” e “Data fine contratto”.</w:t>
      </w:r>
    </w:p>
    <w:p w14:paraId="544BFE62" w14:textId="77777777" w:rsidR="00767237" w:rsidRDefault="00767237" w:rsidP="00767237">
      <w:pPr>
        <w:pStyle w:val="Corpo"/>
        <w:spacing w:line="276" w:lineRule="auto"/>
        <w:rPr>
          <w:b/>
          <w:lang w:eastAsia="zh-CN"/>
        </w:rPr>
      </w:pPr>
      <w:r w:rsidRPr="00760C6E">
        <w:rPr>
          <w:b/>
          <w:bCs/>
          <w:lang w:eastAsia="zh-CN"/>
        </w:rPr>
        <w:t xml:space="preserve">Dalla rilevazione 2023 </w:t>
      </w:r>
      <w:r w:rsidRPr="009D0AD7">
        <w:rPr>
          <w:b/>
          <w:bCs/>
          <w:lang w:eastAsia="zh-CN"/>
        </w:rPr>
        <w:t>per il calcolo delle unità/mese e delle unità uomo/anno, il mese lavorativo è pari a 31, 30 e 28 giorni</w:t>
      </w:r>
      <w:r>
        <w:rPr>
          <w:b/>
          <w:bCs/>
          <w:lang w:eastAsia="zh-CN"/>
        </w:rPr>
        <w:t xml:space="preserve"> (29 nel caso di anno bisestile), eliminando così la precedente approssimazione e rendendo esatto il calcolo delle unità uomo/anno. </w:t>
      </w:r>
      <w:r w:rsidRPr="009D0AD7">
        <w:rPr>
          <w:b/>
          <w:lang w:eastAsia="zh-CN"/>
        </w:rPr>
        <w:t xml:space="preserve">Gli Enti che dispongono già di un software che effettua il calcolo </w:t>
      </w:r>
      <w:r>
        <w:rPr>
          <w:b/>
          <w:lang w:eastAsia="zh-CN"/>
        </w:rPr>
        <w:t xml:space="preserve">delle unità/mese e delle unità uomo/anno </w:t>
      </w:r>
      <w:r w:rsidRPr="009D0AD7">
        <w:rPr>
          <w:b/>
          <w:lang w:eastAsia="zh-CN"/>
        </w:rPr>
        <w:t>possono continuare ad usare il loro programma purché non comporti sostanziali differenze con il calcolo indicato.</w:t>
      </w:r>
    </w:p>
    <w:p w14:paraId="026AC76D" w14:textId="77777777" w:rsidR="00767237" w:rsidRDefault="00767237" w:rsidP="00767237">
      <w:pPr>
        <w:pStyle w:val="Corpo"/>
        <w:spacing w:line="276" w:lineRule="auto"/>
        <w:rPr>
          <w:b/>
          <w:lang w:eastAsia="zh-CN"/>
        </w:rPr>
      </w:pPr>
    </w:p>
    <w:p w14:paraId="5571618F" w14:textId="77777777" w:rsidR="00767237" w:rsidRDefault="00767237" w:rsidP="00767237">
      <w:pPr>
        <w:pStyle w:val="Corpo"/>
        <w:spacing w:line="276" w:lineRule="auto"/>
        <w:rPr>
          <w:b/>
          <w:lang w:eastAsia="zh-CN"/>
        </w:rPr>
      </w:pPr>
    </w:p>
    <w:p w14:paraId="79B8974B" w14:textId="77777777" w:rsidR="00767237" w:rsidRPr="009D7404" w:rsidRDefault="00767237" w:rsidP="00767237">
      <w:pPr>
        <w:pStyle w:val="Corpo"/>
        <w:spacing w:line="276" w:lineRule="auto"/>
      </w:pPr>
    </w:p>
    <w:tbl>
      <w:tblPr>
        <w:tblW w:w="0" w:type="auto"/>
        <w:jc w:val="center"/>
        <w:tblLayout w:type="fixed"/>
        <w:tblCellMar>
          <w:left w:w="10" w:type="dxa"/>
          <w:right w:w="10" w:type="dxa"/>
        </w:tblCellMar>
        <w:tblLook w:val="0000" w:firstRow="0" w:lastRow="0" w:firstColumn="0" w:lastColumn="0" w:noHBand="0" w:noVBand="0"/>
      </w:tblPr>
      <w:tblGrid>
        <w:gridCol w:w="9270"/>
      </w:tblGrid>
      <w:tr w:rsidR="00767237" w:rsidRPr="00423A30" w14:paraId="0FD694C5" w14:textId="77777777" w:rsidTr="003D33D7">
        <w:trPr>
          <w:trHeight w:val="283"/>
          <w:jc w:val="center"/>
        </w:trPr>
        <w:tc>
          <w:tcPr>
            <w:tcW w:w="9270" w:type="dxa"/>
            <w:tcBorders>
              <w:top w:val="single" w:sz="4" w:space="0" w:color="000000"/>
              <w:left w:val="single" w:sz="4" w:space="0" w:color="000000"/>
              <w:bottom w:val="single" w:sz="4" w:space="0" w:color="000000"/>
              <w:right w:val="single" w:sz="4" w:space="0" w:color="000000"/>
            </w:tcBorders>
            <w:shd w:val="clear" w:color="auto" w:fill="E6E6E6"/>
            <w:tcMar>
              <w:left w:w="57" w:type="dxa"/>
              <w:right w:w="57" w:type="dxa"/>
            </w:tcMar>
          </w:tcPr>
          <w:p w14:paraId="3991221D" w14:textId="77777777" w:rsidR="00767237" w:rsidRPr="00140A06" w:rsidRDefault="00767237" w:rsidP="003D33D7">
            <w:pPr>
              <w:spacing w:after="0"/>
              <w:ind w:firstLine="0"/>
              <w:rPr>
                <w:rFonts w:ascii="Garamond" w:hAnsi="Garamond"/>
                <w:b/>
                <w:bCs/>
              </w:rPr>
            </w:pPr>
            <w:r w:rsidRPr="00140A06">
              <w:rPr>
                <w:rFonts w:ascii="Garamond" w:hAnsi="Garamond"/>
                <w:b/>
                <w:bCs/>
              </w:rPr>
              <w:lastRenderedPageBreak/>
              <w:t>ATTENZIONE</w:t>
            </w:r>
          </w:p>
        </w:tc>
      </w:tr>
      <w:tr w:rsidR="00767237" w:rsidRPr="00423A30" w14:paraId="0559F802" w14:textId="77777777" w:rsidTr="003D33D7">
        <w:trPr>
          <w:trHeight w:val="1164"/>
          <w:jc w:val="center"/>
        </w:trPr>
        <w:tc>
          <w:tcPr>
            <w:tcW w:w="9270" w:type="dxa"/>
            <w:tcBorders>
              <w:top w:val="single" w:sz="4" w:space="0" w:color="000000"/>
              <w:left w:val="single" w:sz="4" w:space="0" w:color="000000"/>
              <w:bottom w:val="single" w:sz="4" w:space="0" w:color="000000"/>
              <w:right w:val="single" w:sz="4" w:space="0" w:color="000000"/>
            </w:tcBorders>
            <w:shd w:val="clear" w:color="auto" w:fill="E6E6E6"/>
            <w:tcMar>
              <w:left w:w="57" w:type="dxa"/>
              <w:right w:w="57" w:type="dxa"/>
            </w:tcMar>
          </w:tcPr>
          <w:p w14:paraId="36160210" w14:textId="77777777" w:rsidR="00767237" w:rsidRPr="00140A06" w:rsidRDefault="00767237" w:rsidP="003D33D7">
            <w:pPr>
              <w:spacing w:before="120" w:line="276" w:lineRule="auto"/>
              <w:ind w:firstLine="0"/>
              <w:rPr>
                <w:rFonts w:ascii="Garamond" w:hAnsi="Garamond"/>
              </w:rPr>
            </w:pPr>
            <w:r w:rsidRPr="00140A06">
              <w:rPr>
                <w:rFonts w:ascii="Garamond" w:hAnsi="Garamond"/>
              </w:rPr>
              <w:t xml:space="preserve">È possibile utilizzare il file di ausilio al calcolo del tempo determinato </w:t>
            </w:r>
            <w:r>
              <w:rPr>
                <w:rFonts w:ascii="Garamond" w:hAnsi="Garamond"/>
              </w:rPr>
              <w:t>anche con</w:t>
            </w:r>
            <w:r w:rsidRPr="00140A06">
              <w:rPr>
                <w:rFonts w:ascii="Garamond" w:hAnsi="Garamond"/>
              </w:rPr>
              <w:t xml:space="preserve"> fogli elettronici “open source” che </w:t>
            </w:r>
            <w:r>
              <w:rPr>
                <w:rFonts w:ascii="Garamond" w:hAnsi="Garamond"/>
              </w:rPr>
              <w:t>normalmente consentono</w:t>
            </w:r>
            <w:r w:rsidRPr="00140A06">
              <w:rPr>
                <w:rFonts w:ascii="Garamond" w:hAnsi="Garamond"/>
              </w:rPr>
              <w:t xml:space="preserve"> di aprire </w:t>
            </w:r>
            <w:r>
              <w:rPr>
                <w:rFonts w:ascii="Garamond" w:hAnsi="Garamond"/>
              </w:rPr>
              <w:t>file Microsoft Excel conservando il corretto funzionamento delle numerose formule presenti nel file. Le prove effettuate in tal senso hanno dato esito positivo. Andrà tuttavia prestata attenzione nell’inserimento della percentuale di part time che potrebbe richiedere l’immissione del simbolo % dopo i numeri e al formato delle date, poiché con alcuni programmi è stato necessario inserire i dati secondo il formato mm/gg/aaaa invece che in quello usuale gg/mm/aaaa.</w:t>
            </w:r>
          </w:p>
        </w:tc>
      </w:tr>
    </w:tbl>
    <w:p w14:paraId="678C102F" w14:textId="77777777" w:rsidR="00767237" w:rsidRDefault="00767237" w:rsidP="00767237">
      <w:pPr>
        <w:spacing w:before="120" w:line="360" w:lineRule="auto"/>
        <w:ind w:firstLine="0"/>
        <w:rPr>
          <w:rFonts w:ascii="Garamond" w:hAnsi="Garamond"/>
          <w:b/>
          <w:sz w:val="24"/>
        </w:rPr>
      </w:pPr>
    </w:p>
    <w:p w14:paraId="0355C268" w14:textId="77777777" w:rsidR="00767237" w:rsidRPr="00D05732" w:rsidRDefault="00767237" w:rsidP="00767237">
      <w:pPr>
        <w:spacing w:before="120" w:line="360" w:lineRule="auto"/>
        <w:ind w:firstLine="0"/>
        <w:rPr>
          <w:rFonts w:ascii="Garamond" w:hAnsi="Garamond"/>
          <w:b/>
          <w:sz w:val="24"/>
        </w:rPr>
      </w:pPr>
      <w:r w:rsidRPr="00D10E54">
        <w:rPr>
          <w:rFonts w:ascii="Garamond" w:hAnsi="Garamond"/>
          <w:b/>
          <w:sz w:val="24"/>
        </w:rPr>
        <w:t>Unità di personale con modalità flessibili di svolgimento dell’attività lavorativa</w:t>
      </w:r>
      <w:r w:rsidRPr="00D05732">
        <w:rPr>
          <w:rFonts w:ascii="Garamond" w:hAnsi="Garamond"/>
          <w:b/>
          <w:sz w:val="24"/>
        </w:rPr>
        <w:t xml:space="preserve"> (Personale</w:t>
      </w:r>
      <w:r>
        <w:rPr>
          <w:rFonts w:ascii="Garamond" w:hAnsi="Garamond"/>
          <w:b/>
          <w:sz w:val="24"/>
        </w:rPr>
        <w:t xml:space="preserve"> a tempo </w:t>
      </w:r>
      <w:r w:rsidRPr="00B41538">
        <w:rPr>
          <w:rFonts w:ascii="Garamond" w:hAnsi="Garamond"/>
          <w:b/>
          <w:sz w:val="24"/>
        </w:rPr>
        <w:t xml:space="preserve">indeterminato e con contratto </w:t>
      </w:r>
      <w:r>
        <w:rPr>
          <w:rFonts w:ascii="Garamond" w:hAnsi="Garamond"/>
          <w:b/>
          <w:sz w:val="24"/>
        </w:rPr>
        <w:t>a tempo determinato presente al 31.12 dell’anno di rilevazione.</w:t>
      </w:r>
      <w:r w:rsidRPr="00D05732">
        <w:rPr>
          <w:rFonts w:ascii="Garamond" w:hAnsi="Garamond"/>
          <w:b/>
          <w:sz w:val="24"/>
        </w:rPr>
        <w:t>)</w:t>
      </w:r>
    </w:p>
    <w:p w14:paraId="0C0FAF68" w14:textId="77777777" w:rsidR="00767237" w:rsidRDefault="00767237" w:rsidP="00767237">
      <w:pPr>
        <w:spacing w:before="240" w:line="360" w:lineRule="auto"/>
        <w:rPr>
          <w:rFonts w:ascii="Garamond" w:hAnsi="Garamond"/>
          <w:b/>
          <w:sz w:val="24"/>
        </w:rPr>
      </w:pPr>
      <w:r>
        <w:rPr>
          <w:rFonts w:ascii="Garamond" w:hAnsi="Garamond"/>
          <w:b/>
          <w:sz w:val="24"/>
        </w:rPr>
        <w:t>L</w:t>
      </w:r>
      <w:r w:rsidRPr="0084379E">
        <w:rPr>
          <w:rFonts w:ascii="Garamond" w:hAnsi="Garamond"/>
          <w:b/>
          <w:sz w:val="24"/>
        </w:rPr>
        <w:t>avoro agile</w:t>
      </w:r>
    </w:p>
    <w:p w14:paraId="50C8CEEB" w14:textId="77777777" w:rsidR="00767237" w:rsidRDefault="00767237" w:rsidP="00767237">
      <w:pPr>
        <w:spacing w:line="360" w:lineRule="auto"/>
        <w:ind w:firstLine="0"/>
        <w:rPr>
          <w:rFonts w:ascii="Garamond" w:hAnsi="Garamond"/>
          <w:sz w:val="24"/>
          <w:lang w:eastAsia="zh-CN"/>
        </w:rPr>
      </w:pPr>
      <w:r w:rsidRPr="0084379E">
        <w:rPr>
          <w:rFonts w:ascii="Garamond" w:hAnsi="Garamond"/>
          <w:sz w:val="24"/>
          <w:lang w:eastAsia="zh-CN"/>
        </w:rPr>
        <w:t xml:space="preserve">Il lavoro agile di cui alla legge n. 81/2017 è </w:t>
      </w:r>
      <w:r>
        <w:rPr>
          <w:rFonts w:ascii="Garamond" w:hAnsi="Garamond"/>
          <w:sz w:val="24"/>
          <w:lang w:eastAsia="zh-CN"/>
        </w:rPr>
        <w:t xml:space="preserve">una delle possibili modalità di </w:t>
      </w:r>
      <w:r w:rsidRPr="0084379E">
        <w:rPr>
          <w:rFonts w:ascii="Garamond" w:hAnsi="Garamond"/>
          <w:sz w:val="24"/>
          <w:lang w:eastAsia="zh-CN"/>
        </w:rPr>
        <w:t>effettuazione della prestazione lavorativa per processi e attività di lavoro, previamente</w:t>
      </w:r>
      <w:r>
        <w:rPr>
          <w:rFonts w:ascii="Garamond" w:hAnsi="Garamond"/>
          <w:sz w:val="24"/>
          <w:lang w:eastAsia="zh-CN"/>
        </w:rPr>
        <w:t xml:space="preserve"> </w:t>
      </w:r>
      <w:r w:rsidRPr="0084379E">
        <w:rPr>
          <w:rFonts w:ascii="Garamond" w:hAnsi="Garamond"/>
          <w:sz w:val="24"/>
          <w:lang w:eastAsia="zh-CN"/>
        </w:rPr>
        <w:t>individuati dalle amministrazioni</w:t>
      </w:r>
      <w:r>
        <w:rPr>
          <w:rFonts w:ascii="Garamond" w:hAnsi="Garamond"/>
          <w:sz w:val="24"/>
          <w:lang w:eastAsia="zh-CN"/>
        </w:rPr>
        <w:t>. Esso è stabilito</w:t>
      </w:r>
      <w:r w:rsidRPr="0099537F">
        <w:rPr>
          <w:rFonts w:ascii="Garamond" w:hAnsi="Garamond"/>
          <w:sz w:val="24"/>
          <w:lang w:eastAsia="zh-CN"/>
        </w:rPr>
        <w:t xml:space="preserve"> mediante accordo </w:t>
      </w:r>
      <w:r>
        <w:rPr>
          <w:rFonts w:ascii="Garamond" w:hAnsi="Garamond"/>
          <w:sz w:val="24"/>
          <w:lang w:eastAsia="zh-CN"/>
        </w:rPr>
        <w:t xml:space="preserve">tra le parti </w:t>
      </w:r>
      <w:r w:rsidRPr="0099537F">
        <w:rPr>
          <w:rFonts w:ascii="Garamond" w:hAnsi="Garamond"/>
          <w:sz w:val="24"/>
          <w:lang w:eastAsia="zh-CN"/>
        </w:rPr>
        <w:t>senza precisi vincoli di orario o di luogo di lavoro</w:t>
      </w:r>
      <w:r>
        <w:rPr>
          <w:rFonts w:ascii="Garamond" w:hAnsi="Garamond"/>
          <w:sz w:val="24"/>
          <w:lang w:eastAsia="zh-CN"/>
        </w:rPr>
        <w:t xml:space="preserve"> ed è soggetto ad accordi individuali tra le parti.</w:t>
      </w:r>
    </w:p>
    <w:p w14:paraId="42B6F8AB" w14:textId="77777777" w:rsidR="00767237" w:rsidRDefault="00767237" w:rsidP="00767237">
      <w:pPr>
        <w:spacing w:line="360" w:lineRule="auto"/>
        <w:ind w:firstLine="0"/>
        <w:rPr>
          <w:rFonts w:ascii="Garamond" w:hAnsi="Garamond"/>
          <w:sz w:val="24"/>
          <w:lang w:eastAsia="zh-CN"/>
        </w:rPr>
      </w:pPr>
      <w:r>
        <w:rPr>
          <w:rFonts w:ascii="Garamond" w:hAnsi="Garamond"/>
          <w:sz w:val="24"/>
          <w:lang w:eastAsia="zh-CN"/>
        </w:rPr>
        <w:t xml:space="preserve">Va rilevato il personale </w:t>
      </w:r>
      <w:r w:rsidRPr="00D67811">
        <w:rPr>
          <w:rFonts w:ascii="Garamond" w:hAnsi="Garamond"/>
          <w:sz w:val="24"/>
          <w:lang w:eastAsia="zh-CN"/>
        </w:rPr>
        <w:t xml:space="preserve">a tempo </w:t>
      </w:r>
      <w:r w:rsidRPr="005B3360">
        <w:rPr>
          <w:rFonts w:ascii="Garamond" w:hAnsi="Garamond"/>
          <w:sz w:val="24"/>
          <w:lang w:eastAsia="zh-CN"/>
        </w:rPr>
        <w:t>indeterminato e determinato,</w:t>
      </w:r>
      <w:r w:rsidRPr="00D67811">
        <w:rPr>
          <w:rFonts w:ascii="Garamond" w:hAnsi="Garamond"/>
          <w:sz w:val="24"/>
          <w:lang w:eastAsia="zh-CN"/>
        </w:rPr>
        <w:t xml:space="preserve"> presente al 31.12 dell’anno di rilevazione, che svolge </w:t>
      </w:r>
      <w:r>
        <w:rPr>
          <w:rFonts w:ascii="Garamond" w:hAnsi="Garamond"/>
          <w:sz w:val="24"/>
          <w:lang w:eastAsia="zh-CN"/>
        </w:rPr>
        <w:t>attività lavorativa secondo tale</w:t>
      </w:r>
      <w:r w:rsidRPr="00D67811">
        <w:rPr>
          <w:rFonts w:ascii="Garamond" w:hAnsi="Garamond"/>
          <w:sz w:val="24"/>
          <w:lang w:eastAsia="zh-CN"/>
        </w:rPr>
        <w:t xml:space="preserve"> modalità con contratto attivo al 31.12.</w:t>
      </w:r>
    </w:p>
    <w:p w14:paraId="006E9629" w14:textId="77777777" w:rsidR="00767237" w:rsidRDefault="00767237" w:rsidP="00767237">
      <w:pPr>
        <w:spacing w:line="360" w:lineRule="auto"/>
        <w:ind w:firstLine="0"/>
        <w:rPr>
          <w:rFonts w:ascii="Garamond" w:hAnsi="Garamond"/>
          <w:sz w:val="24"/>
          <w:lang w:eastAsia="zh-CN"/>
        </w:rPr>
      </w:pPr>
      <w:r>
        <w:rPr>
          <w:rFonts w:ascii="Garamond" w:hAnsi="Garamond"/>
          <w:sz w:val="24"/>
          <w:lang w:eastAsia="zh-CN"/>
        </w:rPr>
        <w:t>Le giornate di lavoro agile vanno registrate nella causale della tabella 11 denominata “Lavoro a distanza” che, al pari della Formazione, non viene considerata nel calcolo delle assenze.</w:t>
      </w:r>
    </w:p>
    <w:p w14:paraId="2D8354CC" w14:textId="77777777" w:rsidR="00767237" w:rsidRDefault="00767237" w:rsidP="00767237">
      <w:pPr>
        <w:spacing w:before="240" w:line="360" w:lineRule="auto"/>
        <w:rPr>
          <w:rFonts w:ascii="Garamond" w:hAnsi="Garamond"/>
          <w:b/>
          <w:sz w:val="24"/>
        </w:rPr>
      </w:pPr>
      <w:r w:rsidRPr="00D05732">
        <w:rPr>
          <w:rFonts w:ascii="Garamond" w:hAnsi="Garamond"/>
          <w:b/>
          <w:sz w:val="24"/>
        </w:rPr>
        <w:t>Telelavoro</w:t>
      </w:r>
    </w:p>
    <w:p w14:paraId="2258EEE7" w14:textId="77777777" w:rsidR="00767237" w:rsidRDefault="00767237" w:rsidP="00767237">
      <w:pPr>
        <w:spacing w:line="360" w:lineRule="auto"/>
        <w:ind w:firstLine="0"/>
        <w:rPr>
          <w:rFonts w:ascii="Garamond" w:hAnsi="Garamond"/>
          <w:sz w:val="24"/>
          <w:lang w:eastAsia="zh-CN"/>
        </w:rPr>
      </w:pPr>
      <w:r>
        <w:rPr>
          <w:rFonts w:ascii="Garamond" w:hAnsi="Garamond"/>
          <w:sz w:val="24"/>
          <w:lang w:eastAsia="zh-CN"/>
        </w:rPr>
        <w:t xml:space="preserve">In tale colonna sono acquisite </w:t>
      </w:r>
      <w:r w:rsidRPr="00D05732">
        <w:rPr>
          <w:rFonts w:ascii="Garamond" w:hAnsi="Garamond"/>
          <w:sz w:val="24"/>
          <w:lang w:eastAsia="zh-CN"/>
        </w:rPr>
        <w:t>informazion</w:t>
      </w:r>
      <w:r>
        <w:rPr>
          <w:rFonts w:ascii="Garamond" w:hAnsi="Garamond"/>
          <w:sz w:val="24"/>
          <w:lang w:eastAsia="zh-CN"/>
        </w:rPr>
        <w:t>i</w:t>
      </w:r>
      <w:r w:rsidRPr="00D05732">
        <w:rPr>
          <w:rFonts w:ascii="Garamond" w:hAnsi="Garamond"/>
          <w:sz w:val="24"/>
          <w:lang w:eastAsia="zh-CN"/>
        </w:rPr>
        <w:t xml:space="preserve"> relativ</w:t>
      </w:r>
      <w:r>
        <w:rPr>
          <w:rFonts w:ascii="Garamond" w:hAnsi="Garamond"/>
          <w:sz w:val="24"/>
          <w:lang w:eastAsia="zh-CN"/>
        </w:rPr>
        <w:t>e</w:t>
      </w:r>
      <w:r w:rsidRPr="00D05732">
        <w:rPr>
          <w:rFonts w:ascii="Garamond" w:hAnsi="Garamond"/>
          <w:sz w:val="24"/>
          <w:lang w:eastAsia="zh-CN"/>
        </w:rPr>
        <w:t xml:space="preserve"> al telelavoro</w:t>
      </w:r>
      <w:r>
        <w:rPr>
          <w:rFonts w:ascii="Garamond" w:hAnsi="Garamond"/>
          <w:sz w:val="24"/>
          <w:lang w:eastAsia="zh-CN"/>
        </w:rPr>
        <w:t xml:space="preserve"> dei dipendenti</w:t>
      </w:r>
      <w:r w:rsidRPr="00D05732">
        <w:rPr>
          <w:rFonts w:ascii="Garamond" w:hAnsi="Garamond"/>
          <w:sz w:val="24"/>
          <w:lang w:eastAsia="zh-CN"/>
        </w:rPr>
        <w:t xml:space="preserve"> a tempo </w:t>
      </w:r>
      <w:r w:rsidRPr="005B3360">
        <w:rPr>
          <w:rFonts w:ascii="Garamond" w:hAnsi="Garamond"/>
          <w:sz w:val="24"/>
          <w:lang w:eastAsia="zh-CN"/>
        </w:rPr>
        <w:t>indeterminato e a tempo determinato</w:t>
      </w:r>
      <w:r>
        <w:rPr>
          <w:rFonts w:ascii="Garamond" w:hAnsi="Garamond"/>
          <w:sz w:val="24"/>
          <w:lang w:eastAsia="zh-CN"/>
        </w:rPr>
        <w:t>,</w:t>
      </w:r>
      <w:r w:rsidRPr="00D05732">
        <w:rPr>
          <w:rFonts w:ascii="Garamond" w:hAnsi="Garamond"/>
          <w:sz w:val="24"/>
          <w:lang w:eastAsia="zh-CN"/>
        </w:rPr>
        <w:t xml:space="preserve"> </w:t>
      </w:r>
      <w:r>
        <w:rPr>
          <w:rFonts w:ascii="Garamond" w:hAnsi="Garamond"/>
          <w:sz w:val="24"/>
          <w:lang w:eastAsia="zh-CN"/>
        </w:rPr>
        <w:t xml:space="preserve">presenti al </w:t>
      </w:r>
      <w:r w:rsidRPr="00D05732">
        <w:rPr>
          <w:rFonts w:ascii="Garamond" w:hAnsi="Garamond"/>
          <w:sz w:val="24"/>
          <w:lang w:eastAsia="zh-CN"/>
        </w:rPr>
        <w:t>31.12</w:t>
      </w:r>
      <w:r>
        <w:rPr>
          <w:rFonts w:ascii="Garamond" w:hAnsi="Garamond"/>
          <w:sz w:val="24"/>
          <w:lang w:eastAsia="zh-CN"/>
        </w:rPr>
        <w:t xml:space="preserve"> dell’anno di rilevazione,</w:t>
      </w:r>
      <w:r w:rsidRPr="00D05732">
        <w:rPr>
          <w:rFonts w:ascii="Garamond" w:hAnsi="Garamond"/>
          <w:sz w:val="24"/>
          <w:lang w:eastAsia="zh-CN"/>
        </w:rPr>
        <w:t xml:space="preserve"> </w:t>
      </w:r>
      <w:r>
        <w:rPr>
          <w:rFonts w:ascii="Garamond" w:hAnsi="Garamond"/>
          <w:sz w:val="24"/>
          <w:lang w:eastAsia="zh-CN"/>
        </w:rPr>
        <w:t xml:space="preserve">che </w:t>
      </w:r>
      <w:r w:rsidRPr="00D05732">
        <w:rPr>
          <w:rFonts w:ascii="Garamond" w:hAnsi="Garamond"/>
          <w:sz w:val="24"/>
          <w:lang w:eastAsia="zh-CN"/>
        </w:rPr>
        <w:t>svolg</w:t>
      </w:r>
      <w:r>
        <w:rPr>
          <w:rFonts w:ascii="Garamond" w:hAnsi="Garamond"/>
          <w:sz w:val="24"/>
          <w:lang w:eastAsia="zh-CN"/>
        </w:rPr>
        <w:t>ono</w:t>
      </w:r>
      <w:r w:rsidRPr="00D05732">
        <w:rPr>
          <w:rFonts w:ascii="Garamond" w:hAnsi="Garamond"/>
          <w:sz w:val="24"/>
          <w:lang w:eastAsia="zh-CN"/>
        </w:rPr>
        <w:t xml:space="preserve"> attività lavorativa secondo tal</w:t>
      </w:r>
      <w:r>
        <w:rPr>
          <w:rFonts w:ascii="Garamond" w:hAnsi="Garamond"/>
          <w:sz w:val="24"/>
          <w:lang w:eastAsia="zh-CN"/>
        </w:rPr>
        <w:t>e</w:t>
      </w:r>
      <w:r w:rsidRPr="00D05732">
        <w:rPr>
          <w:rFonts w:ascii="Garamond" w:hAnsi="Garamond"/>
          <w:sz w:val="24"/>
          <w:lang w:eastAsia="zh-CN"/>
        </w:rPr>
        <w:t xml:space="preserve"> modalità.</w:t>
      </w:r>
      <w:r>
        <w:rPr>
          <w:rFonts w:ascii="Garamond" w:hAnsi="Garamond"/>
          <w:sz w:val="24"/>
          <w:lang w:eastAsia="zh-CN"/>
        </w:rPr>
        <w:t xml:space="preserve"> Il telelavoro è realizzato con l’ausilio di dispositivi tecnologici</w:t>
      </w:r>
      <w:r w:rsidRPr="0099537F">
        <w:rPr>
          <w:rFonts w:ascii="Garamond" w:hAnsi="Garamond"/>
          <w:sz w:val="24"/>
          <w:lang w:eastAsia="zh-CN"/>
        </w:rPr>
        <w:t xml:space="preserve"> messi a disposizione dall’amministrazione</w:t>
      </w:r>
      <w:r>
        <w:rPr>
          <w:rFonts w:ascii="Garamond" w:hAnsi="Garamond"/>
          <w:sz w:val="24"/>
          <w:lang w:eastAsia="zh-CN"/>
        </w:rPr>
        <w:t xml:space="preserve"> e</w:t>
      </w:r>
      <w:r w:rsidRPr="0099537F">
        <w:rPr>
          <w:rFonts w:ascii="Garamond" w:hAnsi="Garamond"/>
          <w:sz w:val="24"/>
          <w:lang w:eastAsia="zh-CN"/>
        </w:rPr>
        <w:t xml:space="preserve"> comporta la effettuazione della prestazione in luogo idoneo </w:t>
      </w:r>
      <w:r>
        <w:rPr>
          <w:rFonts w:ascii="Garamond" w:hAnsi="Garamond"/>
          <w:sz w:val="24"/>
          <w:lang w:eastAsia="zh-CN"/>
        </w:rPr>
        <w:t xml:space="preserve">e diverso </w:t>
      </w:r>
      <w:r w:rsidRPr="0099537F">
        <w:rPr>
          <w:rFonts w:ascii="Garamond" w:hAnsi="Garamond"/>
          <w:sz w:val="24"/>
          <w:lang w:eastAsia="zh-CN"/>
        </w:rPr>
        <w:t>dalla sede dell</w:t>
      </w:r>
      <w:r>
        <w:rPr>
          <w:rFonts w:ascii="Garamond" w:hAnsi="Garamond"/>
          <w:sz w:val="24"/>
          <w:lang w:eastAsia="zh-CN"/>
        </w:rPr>
        <w:t>’</w:t>
      </w:r>
      <w:r w:rsidRPr="0099537F">
        <w:rPr>
          <w:rFonts w:ascii="Garamond" w:hAnsi="Garamond"/>
          <w:sz w:val="24"/>
          <w:lang w:eastAsia="zh-CN"/>
        </w:rPr>
        <w:t>ufficio al quale il dipendente è assegnato</w:t>
      </w:r>
      <w:r>
        <w:rPr>
          <w:rFonts w:ascii="Garamond" w:hAnsi="Garamond"/>
          <w:sz w:val="24"/>
          <w:lang w:eastAsia="zh-CN"/>
        </w:rPr>
        <w:t>.</w:t>
      </w:r>
    </w:p>
    <w:p w14:paraId="48D1DC43" w14:textId="77777777" w:rsidR="00767237" w:rsidRDefault="00767237" w:rsidP="00767237">
      <w:pPr>
        <w:spacing w:line="360" w:lineRule="auto"/>
        <w:ind w:firstLine="0"/>
        <w:rPr>
          <w:rFonts w:ascii="Garamond" w:hAnsi="Garamond"/>
          <w:sz w:val="24"/>
          <w:lang w:eastAsia="zh-CN"/>
        </w:rPr>
      </w:pPr>
      <w:r w:rsidRPr="006A50C7">
        <w:rPr>
          <w:rFonts w:ascii="Garamond" w:hAnsi="Garamond"/>
          <w:sz w:val="24"/>
          <w:lang w:eastAsia="zh-CN"/>
        </w:rPr>
        <w:t xml:space="preserve">Per l’adozione </w:t>
      </w:r>
      <w:r>
        <w:rPr>
          <w:rFonts w:ascii="Garamond" w:hAnsi="Garamond"/>
          <w:sz w:val="24"/>
          <w:lang w:eastAsia="zh-CN"/>
        </w:rPr>
        <w:t>del telelavoro</w:t>
      </w:r>
      <w:r w:rsidRPr="006A50C7">
        <w:rPr>
          <w:rFonts w:ascii="Garamond" w:hAnsi="Garamond"/>
          <w:sz w:val="24"/>
          <w:lang w:eastAsia="zh-CN"/>
        </w:rPr>
        <w:t xml:space="preserve"> è necessario un accordo scritto tra </w:t>
      </w:r>
      <w:r>
        <w:rPr>
          <w:rFonts w:ascii="Garamond" w:hAnsi="Garamond"/>
          <w:sz w:val="24"/>
          <w:lang w:eastAsia="zh-CN"/>
        </w:rPr>
        <w:t>l’amministrazione</w:t>
      </w:r>
      <w:r w:rsidRPr="006A50C7">
        <w:rPr>
          <w:rFonts w:ascii="Garamond" w:hAnsi="Garamond"/>
          <w:sz w:val="24"/>
          <w:lang w:eastAsia="zh-CN"/>
        </w:rPr>
        <w:t xml:space="preserve"> e </w:t>
      </w:r>
      <w:r>
        <w:rPr>
          <w:rFonts w:ascii="Garamond" w:hAnsi="Garamond"/>
          <w:sz w:val="24"/>
          <w:lang w:eastAsia="zh-CN"/>
        </w:rPr>
        <w:t xml:space="preserve">il </w:t>
      </w:r>
      <w:r w:rsidRPr="000D1279">
        <w:rPr>
          <w:rFonts w:ascii="Garamond" w:hAnsi="Garamond"/>
          <w:sz w:val="24"/>
          <w:lang w:eastAsia="zh-CN"/>
        </w:rPr>
        <w:t>dipendente</w:t>
      </w:r>
      <w:r w:rsidRPr="00FF6C80">
        <w:rPr>
          <w:rFonts w:ascii="Garamond" w:hAnsi="Garamond"/>
          <w:sz w:val="24"/>
          <w:lang w:eastAsia="zh-CN"/>
        </w:rPr>
        <w:t xml:space="preserve">, </w:t>
      </w:r>
      <w:r>
        <w:rPr>
          <w:rFonts w:ascii="Garamond" w:hAnsi="Garamond"/>
          <w:sz w:val="24"/>
          <w:lang w:eastAsia="zh-CN"/>
        </w:rPr>
        <w:t>vigente</w:t>
      </w:r>
      <w:r w:rsidRPr="00FF6C80">
        <w:rPr>
          <w:rFonts w:ascii="Garamond" w:hAnsi="Garamond"/>
          <w:sz w:val="24"/>
          <w:lang w:eastAsia="zh-CN"/>
        </w:rPr>
        <w:t xml:space="preserve"> alla data del 31.12.202</w:t>
      </w:r>
      <w:r>
        <w:rPr>
          <w:rFonts w:ascii="Garamond" w:hAnsi="Garamond"/>
          <w:sz w:val="24"/>
          <w:lang w:eastAsia="zh-CN"/>
        </w:rPr>
        <w:t>3</w:t>
      </w:r>
      <w:r w:rsidRPr="00FF6C80">
        <w:rPr>
          <w:rFonts w:ascii="Garamond" w:hAnsi="Garamond"/>
          <w:sz w:val="24"/>
          <w:lang w:eastAsia="zh-CN"/>
        </w:rPr>
        <w:t>,</w:t>
      </w:r>
      <w:r w:rsidRPr="000D1279">
        <w:rPr>
          <w:rFonts w:ascii="Garamond" w:hAnsi="Garamond"/>
          <w:sz w:val="24"/>
          <w:lang w:eastAsia="zh-CN"/>
        </w:rPr>
        <w:t xml:space="preserve"> </w:t>
      </w:r>
      <w:r>
        <w:rPr>
          <w:rFonts w:ascii="Garamond" w:hAnsi="Garamond"/>
          <w:sz w:val="24"/>
          <w:lang w:eastAsia="zh-CN"/>
        </w:rPr>
        <w:t>che</w:t>
      </w:r>
      <w:r w:rsidRPr="000D1279">
        <w:rPr>
          <w:rFonts w:ascii="Garamond" w:hAnsi="Garamond"/>
          <w:sz w:val="24"/>
          <w:lang w:eastAsia="zh-CN"/>
        </w:rPr>
        <w:t xml:space="preserve"> ne disciplina i criteri e l’esecuzione della prestazione lavorativa</w:t>
      </w:r>
      <w:r w:rsidRPr="00FF6C80">
        <w:rPr>
          <w:rFonts w:ascii="Garamond" w:hAnsi="Garamond"/>
          <w:sz w:val="24"/>
          <w:lang w:eastAsia="zh-CN"/>
        </w:rPr>
        <w:t>.</w:t>
      </w:r>
    </w:p>
    <w:p w14:paraId="35FBCB59" w14:textId="77777777" w:rsidR="00767237" w:rsidRDefault="00767237" w:rsidP="00767237">
      <w:pPr>
        <w:spacing w:line="360" w:lineRule="auto"/>
        <w:ind w:firstLine="0"/>
        <w:rPr>
          <w:rFonts w:ascii="Garamond" w:hAnsi="Garamond"/>
          <w:sz w:val="24"/>
          <w:lang w:eastAsia="zh-CN"/>
        </w:rPr>
      </w:pPr>
      <w:r w:rsidRPr="00761621">
        <w:rPr>
          <w:rFonts w:ascii="Garamond" w:hAnsi="Garamond"/>
          <w:sz w:val="24"/>
          <w:lang w:eastAsia="zh-CN"/>
        </w:rPr>
        <w:t xml:space="preserve">Le giornate di </w:t>
      </w:r>
      <w:r>
        <w:rPr>
          <w:rFonts w:ascii="Garamond" w:hAnsi="Garamond"/>
          <w:sz w:val="24"/>
          <w:lang w:eastAsia="zh-CN"/>
        </w:rPr>
        <w:t>Telelavoro</w:t>
      </w:r>
      <w:r w:rsidRPr="00761621">
        <w:rPr>
          <w:rFonts w:ascii="Garamond" w:hAnsi="Garamond"/>
          <w:sz w:val="24"/>
          <w:lang w:eastAsia="zh-CN"/>
        </w:rPr>
        <w:t xml:space="preserve"> vanno registrate nella causale della tabella 11 denominata “</w:t>
      </w:r>
      <w:r>
        <w:rPr>
          <w:rFonts w:ascii="Garamond" w:hAnsi="Garamond"/>
          <w:sz w:val="24"/>
          <w:lang w:eastAsia="zh-CN"/>
        </w:rPr>
        <w:t>Lavoro a distanza</w:t>
      </w:r>
      <w:r w:rsidRPr="00761621">
        <w:rPr>
          <w:rFonts w:ascii="Garamond" w:hAnsi="Garamond"/>
          <w:sz w:val="24"/>
          <w:lang w:eastAsia="zh-CN"/>
        </w:rPr>
        <w:t>” che, al pari della Formazione, non viene considerata nel calcolo delle assenze.</w:t>
      </w:r>
    </w:p>
    <w:p w14:paraId="17B4DEC4" w14:textId="77777777" w:rsidR="00767237" w:rsidRDefault="00767237" w:rsidP="00767237">
      <w:pPr>
        <w:spacing w:before="240" w:line="360" w:lineRule="auto"/>
        <w:rPr>
          <w:rFonts w:ascii="Garamond" w:hAnsi="Garamond"/>
          <w:b/>
          <w:sz w:val="24"/>
        </w:rPr>
      </w:pPr>
      <w:r>
        <w:rPr>
          <w:rFonts w:ascii="Garamond" w:hAnsi="Garamond"/>
          <w:b/>
          <w:sz w:val="24"/>
        </w:rPr>
        <w:t>C</w:t>
      </w:r>
      <w:r w:rsidRPr="00F462A1">
        <w:rPr>
          <w:rFonts w:ascii="Garamond" w:hAnsi="Garamond"/>
          <w:b/>
          <w:sz w:val="24"/>
        </w:rPr>
        <w:t>oworking</w:t>
      </w:r>
    </w:p>
    <w:p w14:paraId="10D2B8FB" w14:textId="77777777" w:rsidR="00767237" w:rsidRDefault="00767237" w:rsidP="00767237">
      <w:pPr>
        <w:spacing w:line="360" w:lineRule="auto"/>
        <w:ind w:firstLine="0"/>
        <w:rPr>
          <w:rFonts w:ascii="Garamond" w:hAnsi="Garamond"/>
          <w:sz w:val="24"/>
          <w:lang w:eastAsia="zh-CN"/>
        </w:rPr>
      </w:pPr>
      <w:r w:rsidRPr="002F667F">
        <w:rPr>
          <w:rFonts w:ascii="Garamond" w:hAnsi="Garamond"/>
          <w:sz w:val="24"/>
          <w:lang w:eastAsia="zh-CN"/>
        </w:rPr>
        <w:t>È</w:t>
      </w:r>
      <w:r>
        <w:rPr>
          <w:rFonts w:ascii="Garamond" w:hAnsi="Garamond"/>
          <w:sz w:val="24"/>
          <w:lang w:eastAsia="zh-CN"/>
        </w:rPr>
        <w:t xml:space="preserve"> una forma di lavoro a distanza</w:t>
      </w:r>
      <w:r w:rsidRPr="002F667F">
        <w:t xml:space="preserve"> </w:t>
      </w:r>
      <w:r w:rsidRPr="002F667F">
        <w:rPr>
          <w:rFonts w:ascii="Garamond" w:hAnsi="Garamond"/>
          <w:sz w:val="24"/>
          <w:lang w:eastAsia="zh-CN"/>
        </w:rPr>
        <w:t>con vincolo di tempo</w:t>
      </w:r>
      <w:r w:rsidRPr="002F667F">
        <w:t xml:space="preserve"> </w:t>
      </w:r>
      <w:r w:rsidRPr="002F667F">
        <w:rPr>
          <w:rFonts w:ascii="Garamond" w:hAnsi="Garamond"/>
          <w:sz w:val="24"/>
          <w:lang w:eastAsia="zh-CN"/>
        </w:rPr>
        <w:t xml:space="preserve">mediante la quale la prestazione di lavoro può essere resa in una sede di lavoro differente da quella di assegnazione o in altro luogo reso disponibile </w:t>
      </w:r>
      <w:r w:rsidRPr="002F667F">
        <w:rPr>
          <w:rFonts w:ascii="Garamond" w:hAnsi="Garamond"/>
          <w:sz w:val="24"/>
          <w:lang w:eastAsia="zh-CN"/>
        </w:rPr>
        <w:lastRenderedPageBreak/>
        <w:t>dall’Amministrazione</w:t>
      </w:r>
      <w:r>
        <w:rPr>
          <w:rFonts w:ascii="Garamond" w:hAnsi="Garamond"/>
          <w:sz w:val="24"/>
          <w:lang w:eastAsia="zh-CN"/>
        </w:rPr>
        <w:t>,</w:t>
      </w:r>
      <w:r w:rsidRPr="002F667F">
        <w:rPr>
          <w:rFonts w:ascii="Garamond" w:hAnsi="Garamond"/>
          <w:sz w:val="24"/>
          <w:lang w:eastAsia="zh-CN"/>
        </w:rPr>
        <w:t xml:space="preserve"> comunque idoneo allo svolgimento d</w:t>
      </w:r>
      <w:r>
        <w:rPr>
          <w:rFonts w:ascii="Garamond" w:hAnsi="Garamond"/>
          <w:sz w:val="24"/>
          <w:lang w:eastAsia="zh-CN"/>
        </w:rPr>
        <w:t>a remoto dell’attività medesima.</w:t>
      </w:r>
      <w:r w:rsidRPr="002F667F">
        <w:t xml:space="preserve"> </w:t>
      </w:r>
      <w:r w:rsidRPr="002F667F">
        <w:rPr>
          <w:rFonts w:ascii="Garamond" w:hAnsi="Garamond"/>
          <w:sz w:val="24"/>
          <w:lang w:eastAsia="zh-CN"/>
        </w:rPr>
        <w:t>Il lavoratore in coworking è soggetto ai medesimi obblighi derivanti dallo svolgimento della prestazione lavorativa presso la sede dell’ufficio, con particolare riferimento al rispetto delle disposizioni in materia di orario di lavoro.</w:t>
      </w:r>
    </w:p>
    <w:p w14:paraId="7F0F3C5D" w14:textId="77777777" w:rsidR="00767237" w:rsidRDefault="00767237" w:rsidP="00767237">
      <w:pPr>
        <w:spacing w:line="360" w:lineRule="auto"/>
        <w:ind w:firstLine="0"/>
        <w:rPr>
          <w:rFonts w:ascii="Garamond" w:hAnsi="Garamond"/>
          <w:sz w:val="24"/>
          <w:lang w:eastAsia="zh-CN"/>
        </w:rPr>
      </w:pPr>
      <w:r w:rsidRPr="00D67811">
        <w:rPr>
          <w:rFonts w:ascii="Garamond" w:hAnsi="Garamond"/>
          <w:sz w:val="24"/>
          <w:lang w:eastAsia="zh-CN"/>
        </w:rPr>
        <w:t xml:space="preserve">Va rilevato il personale a tempo </w:t>
      </w:r>
      <w:r w:rsidRPr="005B3360">
        <w:rPr>
          <w:rFonts w:ascii="Garamond" w:hAnsi="Garamond"/>
          <w:sz w:val="24"/>
          <w:lang w:eastAsia="zh-CN"/>
        </w:rPr>
        <w:t>indeterminato e determinato</w:t>
      </w:r>
      <w:r w:rsidRPr="00D67811">
        <w:rPr>
          <w:rFonts w:ascii="Garamond" w:hAnsi="Garamond"/>
          <w:sz w:val="24"/>
          <w:lang w:eastAsia="zh-CN"/>
        </w:rPr>
        <w:t>, presente al 31.12 dell’anno di rilevazione, che svolge attività lavorativa secondo tale modalità con contratto attivo al 31.12.</w:t>
      </w:r>
    </w:p>
    <w:p w14:paraId="068BAB0F" w14:textId="77777777" w:rsidR="00767237" w:rsidRPr="002F667F" w:rsidRDefault="00767237" w:rsidP="00767237">
      <w:pPr>
        <w:spacing w:line="360" w:lineRule="auto"/>
        <w:ind w:firstLine="0"/>
        <w:rPr>
          <w:rFonts w:ascii="Garamond" w:hAnsi="Garamond"/>
          <w:sz w:val="24"/>
          <w:lang w:eastAsia="zh-CN"/>
        </w:rPr>
      </w:pPr>
      <w:r w:rsidRPr="00761621">
        <w:rPr>
          <w:rFonts w:ascii="Garamond" w:hAnsi="Garamond"/>
          <w:sz w:val="24"/>
          <w:lang w:eastAsia="zh-CN"/>
        </w:rPr>
        <w:t xml:space="preserve">Le giornate di </w:t>
      </w:r>
      <w:r>
        <w:rPr>
          <w:rFonts w:ascii="Garamond" w:hAnsi="Garamond"/>
          <w:sz w:val="24"/>
          <w:lang w:eastAsia="zh-CN"/>
        </w:rPr>
        <w:t xml:space="preserve">Coworking </w:t>
      </w:r>
      <w:r w:rsidRPr="00761621">
        <w:rPr>
          <w:rFonts w:ascii="Garamond" w:hAnsi="Garamond"/>
          <w:sz w:val="24"/>
          <w:lang w:eastAsia="zh-CN"/>
        </w:rPr>
        <w:t>vanno registrate nella causale della tabella 11 denominata “</w:t>
      </w:r>
      <w:r>
        <w:rPr>
          <w:rFonts w:ascii="Garamond" w:hAnsi="Garamond"/>
          <w:sz w:val="24"/>
          <w:lang w:eastAsia="zh-CN"/>
        </w:rPr>
        <w:t>Lavoro a distanza</w:t>
      </w:r>
      <w:r w:rsidRPr="00761621">
        <w:rPr>
          <w:rFonts w:ascii="Garamond" w:hAnsi="Garamond"/>
          <w:sz w:val="24"/>
          <w:lang w:eastAsia="zh-CN"/>
        </w:rPr>
        <w:t>” che, al pari della Formazione, non viene considerata nel calcolo delle assenze.</w:t>
      </w:r>
    </w:p>
    <w:p w14:paraId="372E07E3" w14:textId="77777777" w:rsidR="00767237" w:rsidRPr="00D05732" w:rsidRDefault="00767237" w:rsidP="00767237">
      <w:pPr>
        <w:spacing w:before="240" w:line="360" w:lineRule="auto"/>
        <w:rPr>
          <w:rFonts w:ascii="Garamond" w:hAnsi="Garamond"/>
          <w:b/>
          <w:sz w:val="24"/>
        </w:rPr>
      </w:pPr>
      <w:r w:rsidRPr="00D05732">
        <w:rPr>
          <w:rFonts w:ascii="Garamond" w:hAnsi="Garamond"/>
          <w:b/>
          <w:sz w:val="24"/>
        </w:rPr>
        <w:t>Personale soggetto a turnazione</w:t>
      </w:r>
    </w:p>
    <w:p w14:paraId="7BF15419"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Questa colonna individua </w:t>
      </w:r>
      <w:r>
        <w:rPr>
          <w:rFonts w:ascii="Garamond" w:hAnsi="Garamond"/>
          <w:sz w:val="24"/>
          <w:lang w:eastAsia="zh-CN"/>
        </w:rPr>
        <w:t>le</w:t>
      </w:r>
      <w:r w:rsidRPr="00D05732">
        <w:rPr>
          <w:rFonts w:ascii="Garamond" w:hAnsi="Garamond"/>
          <w:sz w:val="24"/>
          <w:lang w:eastAsia="zh-CN"/>
        </w:rPr>
        <w:t xml:space="preserve"> unità di personale a tempo indeterminato</w:t>
      </w:r>
      <w:r>
        <w:rPr>
          <w:rFonts w:ascii="Garamond" w:hAnsi="Garamond"/>
          <w:sz w:val="24"/>
          <w:lang w:eastAsia="zh-CN"/>
        </w:rPr>
        <w:t xml:space="preserve"> </w:t>
      </w:r>
      <w:r w:rsidRPr="005B3360">
        <w:rPr>
          <w:rFonts w:ascii="Garamond" w:hAnsi="Garamond"/>
          <w:sz w:val="24"/>
          <w:lang w:eastAsia="zh-CN"/>
        </w:rPr>
        <w:t>e con contratto a tempo determinato, pr</w:t>
      </w:r>
      <w:r>
        <w:rPr>
          <w:rFonts w:ascii="Garamond" w:hAnsi="Garamond"/>
          <w:sz w:val="24"/>
          <w:lang w:eastAsia="zh-CN"/>
        </w:rPr>
        <w:t>esenti</w:t>
      </w:r>
      <w:r w:rsidRPr="00D05732">
        <w:rPr>
          <w:rFonts w:ascii="Garamond" w:hAnsi="Garamond"/>
          <w:sz w:val="24"/>
          <w:lang w:eastAsia="zh-CN"/>
        </w:rPr>
        <w:t xml:space="preserve"> al 31.12</w:t>
      </w:r>
      <w:r>
        <w:rPr>
          <w:rFonts w:ascii="Garamond" w:hAnsi="Garamond"/>
          <w:sz w:val="24"/>
          <w:lang w:eastAsia="zh-CN"/>
        </w:rPr>
        <w:t xml:space="preserve"> dell’anno di rilevazione,</w:t>
      </w:r>
      <w:r w:rsidRPr="00D05732">
        <w:rPr>
          <w:rFonts w:ascii="Garamond" w:hAnsi="Garamond"/>
          <w:sz w:val="24"/>
          <w:lang w:eastAsia="zh-CN"/>
        </w:rPr>
        <w:t xml:space="preserve"> </w:t>
      </w:r>
      <w:r>
        <w:rPr>
          <w:rFonts w:ascii="Garamond" w:hAnsi="Garamond"/>
          <w:sz w:val="24"/>
          <w:lang w:eastAsia="zh-CN"/>
        </w:rPr>
        <w:t xml:space="preserve">che </w:t>
      </w:r>
      <w:r w:rsidRPr="00D05732">
        <w:rPr>
          <w:rFonts w:ascii="Garamond" w:hAnsi="Garamond"/>
          <w:sz w:val="24"/>
          <w:lang w:eastAsia="zh-CN"/>
        </w:rPr>
        <w:t>hanno un’articolazione stabile dell’orario di servizio secondo una turnazione consistente nella rotazione ciclica in prestabilite articolazioni di orario</w:t>
      </w:r>
      <w:r>
        <w:rPr>
          <w:rFonts w:ascii="Garamond" w:hAnsi="Garamond"/>
          <w:sz w:val="24"/>
          <w:lang w:eastAsia="zh-CN"/>
        </w:rPr>
        <w:t xml:space="preserve"> e che a fronte della turnazione gli venga</w:t>
      </w:r>
      <w:r w:rsidRPr="00D05732">
        <w:rPr>
          <w:rFonts w:ascii="Garamond" w:hAnsi="Garamond"/>
          <w:sz w:val="24"/>
          <w:lang w:eastAsia="zh-CN"/>
        </w:rPr>
        <w:t xml:space="preserve"> corrisposta un’apposita indennità</w:t>
      </w:r>
      <w:r>
        <w:rPr>
          <w:rFonts w:ascii="Garamond" w:hAnsi="Garamond"/>
          <w:sz w:val="24"/>
          <w:lang w:eastAsia="zh-CN"/>
        </w:rPr>
        <w:t>.</w:t>
      </w:r>
    </w:p>
    <w:p w14:paraId="74342B9B"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Solo il personale che possiede entrambe le caratteristiche indicate sarà inserito in detta colonna.</w:t>
      </w:r>
    </w:p>
    <w:p w14:paraId="1079C223" w14:textId="77777777" w:rsidR="00767237" w:rsidRPr="00D05732" w:rsidRDefault="00767237" w:rsidP="00767237">
      <w:pPr>
        <w:spacing w:before="240" w:line="360" w:lineRule="auto"/>
        <w:rPr>
          <w:rFonts w:ascii="Garamond" w:hAnsi="Garamond"/>
          <w:b/>
          <w:sz w:val="24"/>
        </w:rPr>
      </w:pPr>
      <w:r w:rsidRPr="00D05732">
        <w:rPr>
          <w:rFonts w:ascii="Garamond" w:hAnsi="Garamond"/>
          <w:b/>
          <w:sz w:val="24"/>
        </w:rPr>
        <w:t>Personale soggetto a reperibilità</w:t>
      </w:r>
    </w:p>
    <w:p w14:paraId="2A1970B0"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In tale colonna andranno riportate le unità di personale</w:t>
      </w:r>
      <w:r>
        <w:rPr>
          <w:rFonts w:ascii="Garamond" w:hAnsi="Garamond"/>
          <w:sz w:val="24"/>
          <w:lang w:eastAsia="zh-CN"/>
        </w:rPr>
        <w:t xml:space="preserve"> a tempo indeterminato </w:t>
      </w:r>
      <w:r w:rsidRPr="005B3360">
        <w:rPr>
          <w:rFonts w:ascii="Garamond" w:hAnsi="Garamond"/>
          <w:sz w:val="24"/>
          <w:lang w:eastAsia="zh-CN"/>
        </w:rPr>
        <w:t>e con contratto a tempo</w:t>
      </w:r>
      <w:r>
        <w:rPr>
          <w:rFonts w:ascii="Garamond" w:hAnsi="Garamond"/>
          <w:sz w:val="24"/>
          <w:lang w:eastAsia="zh-CN"/>
        </w:rPr>
        <w:t xml:space="preserve"> determinato, presenti</w:t>
      </w:r>
      <w:r w:rsidRPr="00D05732">
        <w:rPr>
          <w:rFonts w:ascii="Garamond" w:hAnsi="Garamond"/>
          <w:sz w:val="24"/>
          <w:lang w:eastAsia="zh-CN"/>
        </w:rPr>
        <w:t xml:space="preserve"> al 31.12 </w:t>
      </w:r>
      <w:r>
        <w:rPr>
          <w:rFonts w:ascii="Garamond" w:hAnsi="Garamond"/>
          <w:sz w:val="24"/>
          <w:lang w:eastAsia="zh-CN"/>
        </w:rPr>
        <w:t>dell’anno di rilevazione, che sono</w:t>
      </w:r>
      <w:r w:rsidRPr="00D05732">
        <w:rPr>
          <w:rFonts w:ascii="Garamond" w:hAnsi="Garamond"/>
          <w:sz w:val="24"/>
          <w:lang w:eastAsia="zh-CN"/>
        </w:rPr>
        <w:t xml:space="preserve"> soggette all’istituto contrattuale della reperibilità secondo quanto previsto dalla disciplina vigente e per le quali, a fronte di tale servizio, l’</w:t>
      </w:r>
      <w:r>
        <w:rPr>
          <w:rFonts w:ascii="Garamond" w:hAnsi="Garamond"/>
          <w:sz w:val="24"/>
          <w:lang w:eastAsia="zh-CN"/>
        </w:rPr>
        <w:t>i</w:t>
      </w:r>
      <w:r w:rsidRPr="00D05732">
        <w:rPr>
          <w:rFonts w:ascii="Garamond" w:hAnsi="Garamond"/>
          <w:sz w:val="24"/>
          <w:lang w:eastAsia="zh-CN"/>
        </w:rPr>
        <w:t>stituzione eroga l’indennità di reperibilità.</w:t>
      </w:r>
    </w:p>
    <w:p w14:paraId="2D04DDB7"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Anche per questa seconda fattispecie devono quindi sussistere i due elementi indicati per la precedente: la continuità dell’assegnazione e la corresponsione di un’indennità.</w:t>
      </w:r>
    </w:p>
    <w:p w14:paraId="2EBA7DCA" w14:textId="77777777" w:rsidR="00767237" w:rsidRDefault="00767237" w:rsidP="00767237">
      <w:pPr>
        <w:spacing w:line="360" w:lineRule="auto"/>
        <w:ind w:firstLine="0"/>
        <w:rPr>
          <w:rFonts w:ascii="Garamond" w:hAnsi="Garamond"/>
          <w:sz w:val="24"/>
          <w:lang w:eastAsia="zh-CN"/>
        </w:rPr>
      </w:pPr>
      <w:r>
        <w:rPr>
          <w:rFonts w:ascii="Garamond" w:hAnsi="Garamond"/>
          <w:sz w:val="24"/>
          <w:lang w:eastAsia="zh-CN"/>
        </w:rPr>
        <w:t>L</w:t>
      </w:r>
      <w:r w:rsidRPr="00D05732">
        <w:rPr>
          <w:rFonts w:ascii="Garamond" w:hAnsi="Garamond"/>
          <w:sz w:val="24"/>
          <w:lang w:eastAsia="zh-CN"/>
        </w:rPr>
        <w:t>a reperibilità e la turnazione possono essere relative alla stessa persona</w:t>
      </w:r>
      <w:r>
        <w:rPr>
          <w:rFonts w:ascii="Garamond" w:hAnsi="Garamond"/>
          <w:sz w:val="24"/>
          <w:lang w:eastAsia="zh-CN"/>
        </w:rPr>
        <w:t>; nel caso in cui il dipendente sia interessato da tutte e due gli istituti in questione, andrà</w:t>
      </w:r>
      <w:r w:rsidRPr="00D05732">
        <w:rPr>
          <w:rFonts w:ascii="Garamond" w:hAnsi="Garamond"/>
          <w:sz w:val="24"/>
          <w:lang w:eastAsia="zh-CN"/>
        </w:rPr>
        <w:t xml:space="preserve"> censit</w:t>
      </w:r>
      <w:r>
        <w:rPr>
          <w:rFonts w:ascii="Garamond" w:hAnsi="Garamond"/>
          <w:sz w:val="24"/>
          <w:lang w:eastAsia="zh-CN"/>
        </w:rPr>
        <w:t>o</w:t>
      </w:r>
      <w:r w:rsidRPr="00D05732">
        <w:rPr>
          <w:rFonts w:ascii="Garamond" w:hAnsi="Garamond"/>
          <w:sz w:val="24"/>
          <w:lang w:eastAsia="zh-CN"/>
        </w:rPr>
        <w:t xml:space="preserve"> in entrambe le colonne della tabella.</w:t>
      </w:r>
    </w:p>
    <w:p w14:paraId="43786CB9" w14:textId="77777777" w:rsidR="00767237" w:rsidRPr="009938F8" w:rsidRDefault="00767237" w:rsidP="00767237">
      <w:pPr>
        <w:pBdr>
          <w:top w:val="single" w:sz="4" w:space="1" w:color="auto"/>
          <w:bottom w:val="single" w:sz="4" w:space="1" w:color="auto"/>
        </w:pBdr>
        <w:spacing w:line="360" w:lineRule="auto"/>
        <w:ind w:firstLine="0"/>
        <w:rPr>
          <w:rFonts w:ascii="Garamond" w:hAnsi="Garamond"/>
          <w:b/>
          <w:sz w:val="24"/>
        </w:rPr>
      </w:pPr>
      <w:r w:rsidRPr="009938F8">
        <w:rPr>
          <w:rFonts w:ascii="Garamond" w:hAnsi="Garamond"/>
          <w:b/>
          <w:sz w:val="24"/>
        </w:rPr>
        <w:t>Controllo dei dati</w:t>
      </w:r>
    </w:p>
    <w:p w14:paraId="7DEFD3D7" w14:textId="77777777" w:rsidR="00767237" w:rsidRDefault="00767237" w:rsidP="00767237">
      <w:pPr>
        <w:spacing w:line="360" w:lineRule="auto"/>
        <w:ind w:firstLine="0"/>
        <w:rPr>
          <w:rFonts w:ascii="Garamond" w:hAnsi="Garamond"/>
          <w:sz w:val="24"/>
          <w:lang w:eastAsia="zh-CN"/>
        </w:rPr>
      </w:pPr>
      <w:r w:rsidRPr="00A57A5C">
        <w:rPr>
          <w:rFonts w:ascii="Garamond" w:hAnsi="Garamond"/>
          <w:sz w:val="24"/>
          <w:lang w:eastAsia="zh-CN"/>
        </w:rPr>
        <w:t>I dati comunicati nella tabella 2 partecipano al calcolo dell’</w:t>
      </w:r>
      <w:r w:rsidRPr="00A57A5C">
        <w:rPr>
          <w:rFonts w:ascii="Garamond" w:hAnsi="Garamond"/>
          <w:b/>
          <w:sz w:val="24"/>
          <w:lang w:eastAsia="zh-CN"/>
        </w:rPr>
        <w:t>IN10</w:t>
      </w:r>
      <w:r w:rsidRPr="00A57A5C">
        <w:rPr>
          <w:rFonts w:ascii="Garamond" w:hAnsi="Garamond"/>
          <w:sz w:val="24"/>
          <w:lang w:eastAsia="zh-CN"/>
        </w:rPr>
        <w:t xml:space="preserve"> e l’I</w:t>
      </w:r>
      <w:r w:rsidRPr="00A57A5C">
        <w:rPr>
          <w:rFonts w:ascii="Garamond" w:hAnsi="Garamond"/>
          <w:b/>
          <w:sz w:val="24"/>
          <w:lang w:eastAsia="zh-CN"/>
        </w:rPr>
        <w:t>N11</w:t>
      </w:r>
      <w:r w:rsidRPr="00A57A5C">
        <w:rPr>
          <w:rFonts w:ascii="Garamond" w:hAnsi="Garamond"/>
          <w:sz w:val="24"/>
          <w:lang w:eastAsia="zh-CN"/>
        </w:rPr>
        <w:t xml:space="preserve"> </w:t>
      </w:r>
      <w:bookmarkStart w:id="11" w:name="_Toc7166490"/>
      <w:r w:rsidRPr="00A57A5C">
        <w:rPr>
          <w:rFonts w:ascii="Garamond" w:hAnsi="Garamond"/>
          <w:sz w:val="24"/>
          <w:lang w:eastAsia="zh-CN"/>
        </w:rPr>
        <w:t>(vedi § “Anomalie” del capitolo “Informazioni operative”).</w:t>
      </w:r>
      <w:r w:rsidRPr="00A57A5C">
        <w:t xml:space="preserve"> </w:t>
      </w:r>
      <w:r w:rsidRPr="00A57A5C">
        <w:rPr>
          <w:rFonts w:ascii="Garamond" w:hAnsi="Garamond"/>
          <w:b/>
          <w:bCs/>
          <w:sz w:val="24"/>
          <w:lang w:eastAsia="zh-CN"/>
        </w:rPr>
        <w:t>Il controllo della IN10 non viene effettuato se si attesta che il personale a tempo determinato, di cui sono stati registrati gli uomini anno nella tabella 2, non era più in servizio al 31.12. Tale attestazione può essere fatta unicamente attraverso la casella dedicata presente nella stessa tabella 2 del kit excel e della maschera web.</w:t>
      </w:r>
    </w:p>
    <w:p w14:paraId="749EC8C0" w14:textId="77777777" w:rsidR="00767237" w:rsidRPr="0015471F" w:rsidRDefault="00767237" w:rsidP="00767237">
      <w:pPr>
        <w:pStyle w:val="Titolo2"/>
        <w:rPr>
          <w:i/>
        </w:rPr>
      </w:pPr>
      <w:bookmarkStart w:id="12" w:name="_Toc169797073"/>
      <w:r w:rsidRPr="006C594F">
        <w:lastRenderedPageBreak/>
        <w:t>Tabella 2A- Distribuzione del personale a tempo determinato per anzianità di rapporto</w:t>
      </w:r>
      <w:bookmarkEnd w:id="11"/>
      <w:bookmarkEnd w:id="12"/>
    </w:p>
    <w:p w14:paraId="0A887274" w14:textId="77777777" w:rsidR="00767237" w:rsidRPr="00911208" w:rsidRDefault="00767237" w:rsidP="00767237">
      <w:pPr>
        <w:ind w:firstLine="0"/>
        <w:rPr>
          <w:lang w:eastAsia="zh-CN"/>
        </w:rPr>
      </w:pPr>
      <w:r w:rsidRPr="004F6438">
        <w:rPr>
          <w:noProof/>
        </w:rPr>
        <w:drawing>
          <wp:inline distT="0" distB="0" distL="0" distR="0" wp14:anchorId="05553D7A" wp14:editId="32242D0A">
            <wp:extent cx="6120130" cy="1612900"/>
            <wp:effectExtent l="0" t="0" r="0" b="0"/>
            <wp:docPr id="98038359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1612900"/>
                    </a:xfrm>
                    <a:prstGeom prst="rect">
                      <a:avLst/>
                    </a:prstGeom>
                    <a:noFill/>
                    <a:ln>
                      <a:noFill/>
                    </a:ln>
                  </pic:spPr>
                </pic:pic>
              </a:graphicData>
            </a:graphic>
          </wp:inline>
        </w:drawing>
      </w:r>
    </w:p>
    <w:p w14:paraId="2F9B73A1" w14:textId="77777777" w:rsidR="00767237" w:rsidRPr="00D05732" w:rsidRDefault="00767237" w:rsidP="00767237">
      <w:pPr>
        <w:pBdr>
          <w:top w:val="single" w:sz="4" w:space="1" w:color="auto"/>
          <w:bottom w:val="single" w:sz="4" w:space="1" w:color="auto"/>
        </w:pBdr>
        <w:spacing w:line="360" w:lineRule="auto"/>
        <w:ind w:firstLine="0"/>
        <w:rPr>
          <w:rFonts w:ascii="Garamond" w:hAnsi="Garamond"/>
          <w:b/>
          <w:sz w:val="24"/>
        </w:rPr>
      </w:pPr>
      <w:r w:rsidRPr="00D05732">
        <w:rPr>
          <w:rFonts w:ascii="Garamond" w:hAnsi="Garamond"/>
          <w:b/>
          <w:sz w:val="24"/>
        </w:rPr>
        <w:t>Istruzioni di carattere generale</w:t>
      </w:r>
    </w:p>
    <w:p w14:paraId="79AFB6C2"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La tabella è volta ad acquisire le informazioni relative all’anzianità di servizio maturata, anche in modo non continuativo, dal personale a tempo determinato </w:t>
      </w:r>
      <w:r w:rsidRPr="00D05732">
        <w:rPr>
          <w:rFonts w:ascii="Garamond" w:hAnsi="Garamond"/>
          <w:b/>
          <w:sz w:val="24"/>
          <w:lang w:eastAsia="zh-CN"/>
        </w:rPr>
        <w:t>in servizio al 31.12</w:t>
      </w:r>
      <w:r w:rsidRPr="00D05732">
        <w:rPr>
          <w:rFonts w:ascii="Garamond" w:hAnsi="Garamond"/>
          <w:sz w:val="24"/>
          <w:lang w:eastAsia="zh-CN"/>
        </w:rPr>
        <w:t xml:space="preserve"> sia presso l’Istituzione che rileva sia in altre istituzioni pubbliche.</w:t>
      </w:r>
    </w:p>
    <w:p w14:paraId="6503376C" w14:textId="77777777" w:rsidR="00767237" w:rsidRPr="00D05732" w:rsidRDefault="00767237" w:rsidP="00767237">
      <w:pPr>
        <w:spacing w:line="360" w:lineRule="auto"/>
        <w:ind w:firstLine="0"/>
        <w:rPr>
          <w:rFonts w:ascii="Garamond" w:hAnsi="Garamond"/>
          <w:b/>
          <w:sz w:val="24"/>
          <w:lang w:eastAsia="zh-CN"/>
        </w:rPr>
      </w:pPr>
      <w:r w:rsidRPr="00D05732">
        <w:rPr>
          <w:rFonts w:ascii="Garamond" w:hAnsi="Garamond"/>
          <w:b/>
          <w:sz w:val="24"/>
          <w:lang w:eastAsia="zh-CN"/>
        </w:rPr>
        <w:t>Si precisa che nella tabella 2A viene chiesto il numero delle persone, mentre nella tabella 2 e nella Scheda informativa 1 i dati richiesti si riferiscono</w:t>
      </w:r>
      <w:r>
        <w:rPr>
          <w:rFonts w:ascii="Garamond" w:hAnsi="Garamond"/>
          <w:b/>
          <w:sz w:val="24"/>
          <w:lang w:eastAsia="zh-CN"/>
        </w:rPr>
        <w:t xml:space="preserve"> </w:t>
      </w:r>
      <w:r w:rsidRPr="00D05732">
        <w:rPr>
          <w:rFonts w:ascii="Garamond" w:hAnsi="Garamond"/>
          <w:b/>
          <w:sz w:val="24"/>
          <w:lang w:eastAsia="zh-CN"/>
        </w:rPr>
        <w:t>alle unità uomo/anno.</w:t>
      </w:r>
    </w:p>
    <w:p w14:paraId="47720951" w14:textId="77777777" w:rsidR="00767237" w:rsidRDefault="00767237" w:rsidP="00767237">
      <w:pPr>
        <w:spacing w:line="360" w:lineRule="auto"/>
        <w:ind w:firstLine="0"/>
        <w:rPr>
          <w:rFonts w:ascii="Garamond" w:hAnsi="Garamond"/>
          <w:sz w:val="24"/>
          <w:lang w:eastAsia="zh-CN"/>
        </w:rPr>
      </w:pPr>
      <w:r>
        <w:rPr>
          <w:rFonts w:ascii="Garamond" w:hAnsi="Garamond"/>
          <w:sz w:val="24"/>
          <w:lang w:eastAsia="zh-CN"/>
        </w:rPr>
        <w:t>I</w:t>
      </w:r>
      <w:r w:rsidRPr="00D05732">
        <w:rPr>
          <w:rFonts w:ascii="Garamond" w:hAnsi="Garamond"/>
          <w:sz w:val="24"/>
          <w:lang w:eastAsia="zh-CN"/>
        </w:rPr>
        <w:t xml:space="preserve">l personale con contratto a tempo determinato che ha come ultimo giorno di lavoro il 31.12 non deve essere rilevato nella tabella 2A salvo che non abbia sottoscritto un </w:t>
      </w:r>
      <w:r>
        <w:rPr>
          <w:rFonts w:ascii="Garamond" w:hAnsi="Garamond"/>
          <w:sz w:val="24"/>
          <w:lang w:eastAsia="zh-CN"/>
        </w:rPr>
        <w:t>ulteriore</w:t>
      </w:r>
      <w:r w:rsidRPr="00D05732">
        <w:rPr>
          <w:rFonts w:ascii="Garamond" w:hAnsi="Garamond"/>
          <w:sz w:val="24"/>
          <w:lang w:eastAsia="zh-CN"/>
        </w:rPr>
        <w:t xml:space="preserve"> contratto valido a partire dal 1° gennaio</w:t>
      </w:r>
      <w:r>
        <w:rPr>
          <w:rFonts w:ascii="Garamond" w:hAnsi="Garamond"/>
          <w:sz w:val="24"/>
          <w:lang w:eastAsia="zh-CN"/>
        </w:rPr>
        <w:t xml:space="preserve"> dell’anno successivo</w:t>
      </w:r>
      <w:r w:rsidRPr="00D05732">
        <w:rPr>
          <w:rFonts w:ascii="Garamond" w:hAnsi="Garamond"/>
          <w:sz w:val="24"/>
          <w:lang w:eastAsia="zh-CN"/>
        </w:rPr>
        <w:t>.</w:t>
      </w:r>
    </w:p>
    <w:p w14:paraId="7CDC5585" w14:textId="77777777" w:rsidR="00767237" w:rsidRPr="00AD3F46" w:rsidRDefault="00767237" w:rsidP="00767237">
      <w:pPr>
        <w:pBdr>
          <w:top w:val="single" w:sz="4" w:space="1" w:color="auto"/>
          <w:bottom w:val="single" w:sz="4" w:space="1" w:color="auto"/>
        </w:pBdr>
        <w:spacing w:line="360" w:lineRule="auto"/>
        <w:ind w:firstLine="0"/>
        <w:rPr>
          <w:rFonts w:ascii="Garamond" w:hAnsi="Garamond"/>
          <w:b/>
          <w:sz w:val="24"/>
        </w:rPr>
      </w:pPr>
      <w:r w:rsidRPr="00AD3F46">
        <w:rPr>
          <w:rFonts w:ascii="Garamond" w:hAnsi="Garamond"/>
          <w:b/>
          <w:sz w:val="24"/>
        </w:rPr>
        <w:t>Controllo dei dati</w:t>
      </w:r>
    </w:p>
    <w:p w14:paraId="2BC9BB24" w14:textId="77777777" w:rsidR="00767237" w:rsidRDefault="00767237" w:rsidP="00767237">
      <w:pPr>
        <w:spacing w:line="360" w:lineRule="auto"/>
        <w:ind w:firstLine="0"/>
        <w:rPr>
          <w:rFonts w:ascii="Garamond" w:hAnsi="Garamond"/>
          <w:sz w:val="24"/>
          <w:lang w:eastAsia="zh-CN"/>
        </w:rPr>
      </w:pPr>
      <w:r w:rsidRPr="00A57A5C">
        <w:rPr>
          <w:rFonts w:ascii="Garamond" w:hAnsi="Garamond"/>
          <w:sz w:val="24"/>
          <w:lang w:eastAsia="zh-CN"/>
        </w:rPr>
        <w:t>I dati comunicati nella tabella 2A partecipano al calcolo dell’</w:t>
      </w:r>
      <w:r w:rsidRPr="00A57A5C">
        <w:rPr>
          <w:rFonts w:ascii="Garamond" w:hAnsi="Garamond"/>
          <w:b/>
          <w:sz w:val="24"/>
          <w:lang w:eastAsia="zh-CN"/>
        </w:rPr>
        <w:t>IN10</w:t>
      </w:r>
      <w:r w:rsidRPr="00A57A5C">
        <w:rPr>
          <w:rFonts w:ascii="Garamond" w:hAnsi="Garamond"/>
          <w:sz w:val="24"/>
          <w:lang w:eastAsia="zh-CN"/>
        </w:rPr>
        <w:t xml:space="preserve"> (vedi § “Anomalie” del capitolo “Informazioni operative”).</w:t>
      </w:r>
    </w:p>
    <w:p w14:paraId="751D163D" w14:textId="77777777" w:rsidR="00767237" w:rsidRPr="00EF65AB" w:rsidRDefault="00767237" w:rsidP="00767237">
      <w:pPr>
        <w:pStyle w:val="Titolo2"/>
        <w:rPr>
          <w:i/>
          <w:iCs/>
        </w:rPr>
      </w:pPr>
      <w:bookmarkStart w:id="13" w:name="_Toc7166491"/>
      <w:bookmarkStart w:id="14" w:name="_Toc169797074"/>
      <w:r w:rsidRPr="008774DC">
        <w:t>Tabella 3 - Personale in posizione di comando/distacco, fuori ruolo e in convenzione al 31 dicembre</w:t>
      </w:r>
      <w:bookmarkEnd w:id="13"/>
      <w:bookmarkEnd w:id="14"/>
    </w:p>
    <w:p w14:paraId="77EB0AE8" w14:textId="77777777" w:rsidR="00767237" w:rsidRDefault="00767237" w:rsidP="00767237">
      <w:pPr>
        <w:ind w:firstLine="0"/>
        <w:jc w:val="center"/>
        <w:rPr>
          <w:lang w:eastAsia="zh-CN"/>
        </w:rPr>
      </w:pPr>
      <w:r w:rsidRPr="00865CC1">
        <w:rPr>
          <w:rFonts w:ascii="Calibri" w:eastAsia="Calibri" w:hAnsi="Calibri"/>
          <w:noProof/>
          <w:szCs w:val="22"/>
        </w:rPr>
        <w:drawing>
          <wp:inline distT="0" distB="0" distL="0" distR="0" wp14:anchorId="30E0A98E" wp14:editId="35D58D05">
            <wp:extent cx="6120119" cy="876537"/>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21122"/>
                    <a:stretch/>
                  </pic:blipFill>
                  <pic:spPr bwMode="auto">
                    <a:xfrm>
                      <a:off x="0" y="0"/>
                      <a:ext cx="6120130" cy="876539"/>
                    </a:xfrm>
                    <a:prstGeom prst="rect">
                      <a:avLst/>
                    </a:prstGeom>
                    <a:noFill/>
                    <a:ln>
                      <a:noFill/>
                    </a:ln>
                    <a:extLst>
                      <a:ext uri="{53640926-AAD7-44D8-BBD7-CCE9431645EC}">
                        <a14:shadowObscured xmlns:a14="http://schemas.microsoft.com/office/drawing/2010/main"/>
                      </a:ext>
                    </a:extLst>
                  </pic:spPr>
                </pic:pic>
              </a:graphicData>
            </a:graphic>
          </wp:inline>
        </w:drawing>
      </w:r>
    </w:p>
    <w:p w14:paraId="0F0E6417" w14:textId="77777777" w:rsidR="00767237" w:rsidRPr="00911208" w:rsidRDefault="00767237" w:rsidP="00767237">
      <w:pPr>
        <w:ind w:firstLine="0"/>
        <w:jc w:val="center"/>
        <w:rPr>
          <w:lang w:eastAsia="zh-CN"/>
        </w:rPr>
      </w:pPr>
    </w:p>
    <w:p w14:paraId="362278EF" w14:textId="77777777" w:rsidR="00767237" w:rsidRPr="00D05732" w:rsidRDefault="00767237" w:rsidP="00767237">
      <w:pPr>
        <w:pBdr>
          <w:top w:val="single" w:sz="4" w:space="1" w:color="auto"/>
          <w:bottom w:val="single" w:sz="4" w:space="1" w:color="auto"/>
        </w:pBdr>
        <w:spacing w:line="360" w:lineRule="auto"/>
        <w:ind w:firstLine="0"/>
        <w:rPr>
          <w:rFonts w:ascii="Garamond" w:hAnsi="Garamond"/>
          <w:b/>
          <w:sz w:val="24"/>
        </w:rPr>
      </w:pPr>
      <w:r w:rsidRPr="00D05732">
        <w:rPr>
          <w:rFonts w:ascii="Garamond" w:hAnsi="Garamond"/>
          <w:b/>
          <w:sz w:val="24"/>
        </w:rPr>
        <w:t>Istruzioni di carattere generale</w:t>
      </w:r>
    </w:p>
    <w:p w14:paraId="6386339A" w14:textId="77777777" w:rsidR="00767237" w:rsidRPr="00D05732" w:rsidRDefault="00767237" w:rsidP="00767237">
      <w:pPr>
        <w:spacing w:before="240" w:line="360" w:lineRule="auto"/>
        <w:rPr>
          <w:rFonts w:ascii="Garamond" w:hAnsi="Garamond"/>
          <w:b/>
          <w:sz w:val="24"/>
        </w:rPr>
      </w:pPr>
      <w:r w:rsidRPr="00D05732">
        <w:rPr>
          <w:rFonts w:ascii="Garamond" w:hAnsi="Garamond"/>
          <w:b/>
          <w:sz w:val="24"/>
        </w:rPr>
        <w:t>Comando/distacco</w:t>
      </w:r>
      <w:r>
        <w:rPr>
          <w:rFonts w:ascii="Garamond" w:hAnsi="Garamond"/>
          <w:b/>
          <w:sz w:val="24"/>
        </w:rPr>
        <w:t>/fuori ruolo</w:t>
      </w:r>
    </w:p>
    <w:p w14:paraId="2E767F6D"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La tabella 3 rileva </w:t>
      </w:r>
      <w:r>
        <w:rPr>
          <w:rFonts w:ascii="Garamond" w:hAnsi="Garamond"/>
          <w:sz w:val="24"/>
          <w:lang w:eastAsia="zh-CN"/>
        </w:rPr>
        <w:t>le</w:t>
      </w:r>
      <w:r w:rsidRPr="00D05732">
        <w:rPr>
          <w:rFonts w:ascii="Garamond" w:hAnsi="Garamond"/>
          <w:sz w:val="24"/>
          <w:lang w:eastAsia="zh-CN"/>
        </w:rPr>
        <w:t xml:space="preserve"> unità di personale dell’Istituzione che al 31.12 si </w:t>
      </w:r>
      <w:r>
        <w:rPr>
          <w:rFonts w:ascii="Garamond" w:hAnsi="Garamond"/>
          <w:sz w:val="24"/>
          <w:lang w:eastAsia="zh-CN"/>
        </w:rPr>
        <w:t>trovano</w:t>
      </w:r>
      <w:r w:rsidRPr="00D05732">
        <w:rPr>
          <w:rFonts w:ascii="Garamond" w:hAnsi="Garamond"/>
          <w:sz w:val="24"/>
          <w:lang w:eastAsia="zh-CN"/>
        </w:rPr>
        <w:t xml:space="preserve"> in posizione di comando/distacco, fuori ruolo presso altra Istituzione (“Personale dell’Amministrazione – out”) e le </w:t>
      </w:r>
      <w:r w:rsidRPr="00D05732">
        <w:rPr>
          <w:rFonts w:ascii="Garamond" w:hAnsi="Garamond"/>
          <w:sz w:val="24"/>
          <w:lang w:eastAsia="zh-CN"/>
        </w:rPr>
        <w:lastRenderedPageBreak/>
        <w:t xml:space="preserve">unità di personale esterno (cioè dipendente da altra Istituzione) che, alla stessa data, </w:t>
      </w:r>
      <w:r>
        <w:rPr>
          <w:rFonts w:ascii="Garamond" w:hAnsi="Garamond"/>
          <w:sz w:val="24"/>
          <w:lang w:eastAsia="zh-CN"/>
        </w:rPr>
        <w:t>sono</w:t>
      </w:r>
      <w:r w:rsidRPr="00D05732">
        <w:rPr>
          <w:rFonts w:ascii="Garamond" w:hAnsi="Garamond"/>
          <w:sz w:val="24"/>
          <w:lang w:eastAsia="zh-CN"/>
        </w:rPr>
        <w:t xml:space="preserve"> in posizione di comando/distacco, fuori ruolo presso l’Istituzione che rileva (“Personale esterno – in”). Pertanto, il dipendente che si trova in una delle suddette posizioni presso un’altra amministrazione </w:t>
      </w:r>
      <w:r>
        <w:rPr>
          <w:rFonts w:ascii="Garamond" w:hAnsi="Garamond"/>
          <w:sz w:val="24"/>
          <w:lang w:eastAsia="zh-CN"/>
        </w:rPr>
        <w:t>va</w:t>
      </w:r>
      <w:r w:rsidRPr="00D05732">
        <w:rPr>
          <w:rFonts w:ascii="Garamond" w:hAnsi="Garamond"/>
          <w:sz w:val="24"/>
          <w:lang w:eastAsia="zh-CN"/>
        </w:rPr>
        <w:t xml:space="preserve"> rilevato come segue:</w:t>
      </w:r>
    </w:p>
    <w:p w14:paraId="13034255"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L’</w:t>
      </w:r>
      <w:r w:rsidRPr="00D05732">
        <w:rPr>
          <w:rFonts w:ascii="Garamond" w:hAnsi="Garamond"/>
          <w:b/>
          <w:sz w:val="24"/>
          <w:lang w:eastAsia="zh-CN"/>
        </w:rPr>
        <w:t>Istituzione di provenienza</w:t>
      </w:r>
      <w:r w:rsidRPr="00D05732">
        <w:rPr>
          <w:rFonts w:ascii="Garamond" w:hAnsi="Garamond"/>
          <w:sz w:val="24"/>
          <w:lang w:eastAsia="zh-CN"/>
        </w:rPr>
        <w:t xml:space="preserve"> rilev</w:t>
      </w:r>
      <w:r>
        <w:rPr>
          <w:rFonts w:ascii="Garamond" w:hAnsi="Garamond"/>
          <w:sz w:val="24"/>
          <w:lang w:eastAsia="zh-CN"/>
        </w:rPr>
        <w:t>a</w:t>
      </w:r>
      <w:r w:rsidRPr="00D05732">
        <w:rPr>
          <w:rFonts w:ascii="Garamond" w:hAnsi="Garamond"/>
          <w:sz w:val="24"/>
          <w:lang w:eastAsia="zh-CN"/>
        </w:rPr>
        <w:t xml:space="preserve"> il dipendente in corrispondenza della qualifica/posizione economica/profilo rivestita sia nella tabella 1 sia nella tabella 3, in corrispondenza della </w:t>
      </w:r>
      <w:r>
        <w:rPr>
          <w:rFonts w:ascii="Garamond" w:hAnsi="Garamond"/>
          <w:sz w:val="24"/>
          <w:lang w:eastAsia="zh-CN"/>
        </w:rPr>
        <w:t>sezione</w:t>
      </w:r>
      <w:r w:rsidRPr="00D05732">
        <w:rPr>
          <w:rFonts w:ascii="Garamond" w:hAnsi="Garamond"/>
          <w:sz w:val="24"/>
          <w:lang w:eastAsia="zh-CN"/>
        </w:rPr>
        <w:t xml:space="preserve"> “Personale dell’Amministrazione </w:t>
      </w:r>
      <w:r w:rsidRPr="009770B5">
        <w:rPr>
          <w:rFonts w:ascii="Garamond" w:hAnsi="Garamond"/>
          <w:sz w:val="24"/>
          <w:lang w:eastAsia="zh-CN"/>
        </w:rPr>
        <w:t>– out</w:t>
      </w:r>
      <w:r w:rsidRPr="00EC0A8D">
        <w:rPr>
          <w:rFonts w:ascii="Garamond" w:hAnsi="Garamond"/>
          <w:sz w:val="24"/>
          <w:lang w:eastAsia="zh-CN"/>
        </w:rPr>
        <w:t>”,</w:t>
      </w:r>
      <w:r w:rsidRPr="00D05732">
        <w:rPr>
          <w:rFonts w:ascii="Garamond" w:hAnsi="Garamond"/>
          <w:sz w:val="24"/>
          <w:lang w:eastAsia="zh-CN"/>
        </w:rPr>
        <w:t xml:space="preserve"> nonché in tutte le altre tabelle di interesse;</w:t>
      </w:r>
    </w:p>
    <w:p w14:paraId="7F146029"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L’</w:t>
      </w:r>
      <w:r w:rsidRPr="00D05732">
        <w:rPr>
          <w:rFonts w:ascii="Garamond" w:hAnsi="Garamond"/>
          <w:b/>
          <w:sz w:val="24"/>
          <w:lang w:eastAsia="zh-CN"/>
        </w:rPr>
        <w:t>Istituzione di destinazione</w:t>
      </w:r>
      <w:r w:rsidRPr="00D05732">
        <w:rPr>
          <w:rFonts w:ascii="Garamond" w:hAnsi="Garamond"/>
          <w:sz w:val="24"/>
          <w:lang w:eastAsia="zh-CN"/>
        </w:rPr>
        <w:t xml:space="preserve"> </w:t>
      </w:r>
      <w:r>
        <w:rPr>
          <w:rFonts w:ascii="Garamond" w:hAnsi="Garamond"/>
          <w:sz w:val="24"/>
          <w:lang w:eastAsia="zh-CN"/>
        </w:rPr>
        <w:t>registra</w:t>
      </w:r>
      <w:r w:rsidRPr="00D05732">
        <w:rPr>
          <w:rFonts w:ascii="Garamond" w:hAnsi="Garamond"/>
          <w:sz w:val="24"/>
          <w:lang w:eastAsia="zh-CN"/>
        </w:rPr>
        <w:t xml:space="preserve"> il dipendente in corrispondenza della qualifica/posizione economica/profilo rivestita, </w:t>
      </w:r>
      <w:r w:rsidRPr="00D05732">
        <w:rPr>
          <w:rFonts w:ascii="Garamond" w:hAnsi="Garamond"/>
          <w:b/>
          <w:sz w:val="24"/>
          <w:u w:val="single"/>
          <w:lang w:eastAsia="zh-CN"/>
        </w:rPr>
        <w:t>esclusivamente</w:t>
      </w:r>
      <w:r w:rsidRPr="00D05732">
        <w:rPr>
          <w:rFonts w:ascii="Garamond" w:hAnsi="Garamond"/>
          <w:sz w:val="24"/>
          <w:lang w:eastAsia="zh-CN"/>
        </w:rPr>
        <w:t xml:space="preserve"> nella tabella 3 in corrispondenza della </w:t>
      </w:r>
      <w:r>
        <w:rPr>
          <w:rFonts w:ascii="Garamond" w:hAnsi="Garamond"/>
          <w:sz w:val="24"/>
          <w:lang w:eastAsia="zh-CN"/>
        </w:rPr>
        <w:t>sezione</w:t>
      </w:r>
      <w:r w:rsidRPr="00D05732">
        <w:rPr>
          <w:rFonts w:ascii="Garamond" w:hAnsi="Garamond"/>
          <w:sz w:val="24"/>
          <w:lang w:eastAsia="zh-CN"/>
        </w:rPr>
        <w:t xml:space="preserve"> “Personale esterno </w:t>
      </w:r>
      <w:r w:rsidRPr="009770B5">
        <w:rPr>
          <w:rFonts w:ascii="Garamond" w:hAnsi="Garamond"/>
          <w:sz w:val="24"/>
          <w:lang w:eastAsia="zh-CN"/>
        </w:rPr>
        <w:t>– in</w:t>
      </w:r>
      <w:r w:rsidRPr="00EC0A8D">
        <w:rPr>
          <w:rFonts w:ascii="Garamond" w:hAnsi="Garamond"/>
          <w:sz w:val="24"/>
          <w:lang w:eastAsia="zh-CN"/>
        </w:rPr>
        <w:t>”,</w:t>
      </w:r>
      <w:r w:rsidRPr="00D05732">
        <w:rPr>
          <w:rFonts w:ascii="Garamond" w:hAnsi="Garamond"/>
          <w:sz w:val="24"/>
          <w:lang w:eastAsia="zh-CN"/>
        </w:rPr>
        <w:t xml:space="preserve"> nella tabella 10 per le istituzioni tenute alla sua compilazione indicandone la distribuzione territoriale, nella tabella 11 per le assenze effettuate e nelle tabelle di spesa secondo le modalità di pagamento adottate.</w:t>
      </w:r>
    </w:p>
    <w:p w14:paraId="4BBA0852"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u w:val="single"/>
          <w:lang w:eastAsia="zh-CN"/>
        </w:rPr>
        <w:t xml:space="preserve">Ai soli fini della rilevazione del </w:t>
      </w:r>
      <w:r>
        <w:rPr>
          <w:rFonts w:ascii="Garamond" w:hAnsi="Garamond"/>
          <w:sz w:val="24"/>
          <w:u w:val="single"/>
          <w:lang w:eastAsia="zh-CN"/>
        </w:rPr>
        <w:t>C</w:t>
      </w:r>
      <w:r w:rsidRPr="00D05732">
        <w:rPr>
          <w:rFonts w:ascii="Garamond" w:hAnsi="Garamond"/>
          <w:sz w:val="24"/>
          <w:u w:val="single"/>
          <w:lang w:eastAsia="zh-CN"/>
        </w:rPr>
        <w:t>onto annuale</w:t>
      </w:r>
      <w:r w:rsidRPr="00D05732">
        <w:rPr>
          <w:rFonts w:ascii="Garamond" w:hAnsi="Garamond"/>
          <w:sz w:val="24"/>
          <w:lang w:eastAsia="zh-CN"/>
        </w:rPr>
        <w:t>, per il personale “esterno” che riveste nell’Istituzione di provenienza una qualifica/posizione economica/profilo che non trova corrispondenza nell’Istituzione di destinazione</w:t>
      </w:r>
      <w:r>
        <w:rPr>
          <w:rFonts w:ascii="Garamond" w:hAnsi="Garamond"/>
          <w:sz w:val="24"/>
          <w:lang w:eastAsia="zh-CN"/>
        </w:rPr>
        <w:t>,</w:t>
      </w:r>
      <w:r w:rsidRPr="00D05732">
        <w:rPr>
          <w:rFonts w:ascii="Garamond" w:hAnsi="Garamond"/>
          <w:sz w:val="24"/>
          <w:lang w:eastAsia="zh-CN"/>
        </w:rPr>
        <w:t xml:space="preserve"> va effettuata da quest’ultima un’equiparazione con le qualifiche del contratto utilizzato per la rilevazione</w:t>
      </w:r>
      <w:r>
        <w:rPr>
          <w:rFonts w:ascii="Garamond" w:hAnsi="Garamond"/>
          <w:sz w:val="24"/>
          <w:lang w:eastAsia="zh-CN"/>
        </w:rPr>
        <w:t>,</w:t>
      </w:r>
      <w:r w:rsidRPr="00D05732">
        <w:rPr>
          <w:rFonts w:ascii="Garamond" w:hAnsi="Garamond"/>
          <w:sz w:val="24"/>
          <w:lang w:eastAsia="zh-CN"/>
        </w:rPr>
        <w:t xml:space="preserve"> inserendo tale personale nella tabella 3, nella tabella delle assenze e in quelle relative alle spese, qualora sostenute direttamente, sulla base delle mansioni che i dipendenti interessati svolgono nell’Istituzione che rileva. A tal fine è possibile fare riferimento alla tabella allegata al </w:t>
      </w:r>
      <w:r w:rsidRPr="00AB034B">
        <w:rPr>
          <w:rFonts w:ascii="Garamond" w:hAnsi="Garamond"/>
          <w:sz w:val="24"/>
          <w:lang w:eastAsia="zh-CN"/>
        </w:rPr>
        <w:t>DPCM del 26.06.2015 recante “Definizione delle tabelle di equiparazione fra i livelli di inquadramento previsti dai contratti collettivi relativi ai diversi comparti di contrattazione del personale non dirigenziale”,</w:t>
      </w:r>
      <w:r w:rsidRPr="00D05732">
        <w:rPr>
          <w:rFonts w:ascii="Garamond" w:hAnsi="Garamond"/>
          <w:sz w:val="24"/>
          <w:lang w:eastAsia="zh-CN"/>
        </w:rPr>
        <w:t xml:space="preserve"> pubblicato nella GU Serie Generale n.216 del 17.9.2015.</w:t>
      </w:r>
    </w:p>
    <w:p w14:paraId="3ADDFC58"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Il personale cui sono stati conferiti incarichi dirigenziali con contratto a tempo determinato presso altra amministrazione ai sensi dell’art. </w:t>
      </w:r>
      <w:r w:rsidRPr="00D05732">
        <w:rPr>
          <w:rFonts w:ascii="Garamond" w:hAnsi="Garamond"/>
          <w:b/>
          <w:sz w:val="24"/>
          <w:lang w:eastAsia="zh-CN"/>
        </w:rPr>
        <w:t>19, comma 5 bis del d.lgs. 165/2001</w:t>
      </w:r>
      <w:r w:rsidRPr="00D05732">
        <w:rPr>
          <w:rFonts w:ascii="Garamond" w:hAnsi="Garamond"/>
          <w:sz w:val="24"/>
          <w:lang w:eastAsia="zh-CN"/>
        </w:rPr>
        <w:t>, va rilevato dalle Amministrazioni cedenti in tutte le tabelle di organico e di spesa e nella tabella 3 tra il “Personale dell’Amministrazione” in posizione di comando/distacco o fuori ruolo; le amministrazioni che conferiscono l’incarico rilev</w:t>
      </w:r>
      <w:r>
        <w:rPr>
          <w:rFonts w:ascii="Garamond" w:hAnsi="Garamond"/>
          <w:sz w:val="24"/>
          <w:lang w:eastAsia="zh-CN"/>
        </w:rPr>
        <w:t xml:space="preserve">ano </w:t>
      </w:r>
      <w:r w:rsidRPr="00D05732">
        <w:rPr>
          <w:rFonts w:ascii="Garamond" w:hAnsi="Garamond"/>
          <w:sz w:val="24"/>
          <w:lang w:eastAsia="zh-CN"/>
        </w:rPr>
        <w:t>il dipendente nella tabella 3 “Personale esterno” in posizione di comando/distacco o fuori ruolo, e le spese secondo le ordinarie modalità di rilevazione del personale comandato/distaccato o fuori ruolo.</w:t>
      </w:r>
    </w:p>
    <w:p w14:paraId="71268B8A"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Nella sezione “Personale dell’Amministrazione </w:t>
      </w:r>
      <w:r w:rsidRPr="009770B5">
        <w:rPr>
          <w:rFonts w:ascii="Garamond" w:hAnsi="Garamond"/>
          <w:sz w:val="24"/>
          <w:lang w:eastAsia="zh-CN"/>
        </w:rPr>
        <w:t>– out</w:t>
      </w:r>
      <w:r w:rsidRPr="00EC0A8D">
        <w:rPr>
          <w:rFonts w:ascii="Garamond" w:hAnsi="Garamond"/>
          <w:sz w:val="24"/>
          <w:lang w:eastAsia="zh-CN"/>
        </w:rPr>
        <w:t>”,</w:t>
      </w:r>
      <w:r w:rsidRPr="00D05732">
        <w:rPr>
          <w:rFonts w:ascii="Garamond" w:hAnsi="Garamond"/>
          <w:sz w:val="24"/>
          <w:lang w:eastAsia="zh-CN"/>
        </w:rPr>
        <w:t xml:space="preserve"> nella causale relativa ai comandati/distaccati ovvero ai fuori ruolo nei casi in cui ricorra questo istituto, vanno rilevati anche i dipendenti che ai sensi degli articoli 23 bis e 32 del d.lgs.165/2001, rispettivamente rubricati “Disposizioni in materia di mobilità tra pubblico e privato” e “Collegamento con le istituzioni internazionali, dell’Unione europea e di altri Stati</w:t>
      </w:r>
      <w:r>
        <w:rPr>
          <w:rFonts w:ascii="Garamond" w:hAnsi="Garamond"/>
          <w:sz w:val="24"/>
          <w:lang w:eastAsia="zh-CN"/>
        </w:rPr>
        <w:t xml:space="preserve"> -</w:t>
      </w:r>
      <w:r w:rsidRPr="00D05732">
        <w:rPr>
          <w:rFonts w:ascii="Garamond" w:hAnsi="Garamond"/>
          <w:sz w:val="24"/>
          <w:lang w:eastAsia="zh-CN"/>
        </w:rPr>
        <w:t xml:space="preserve"> Esperti nazionali distaccati”, sono assegnati temporaneamente presso altre Istituzioni o società.</w:t>
      </w:r>
    </w:p>
    <w:p w14:paraId="6EC42996" w14:textId="77777777" w:rsidR="00767237" w:rsidRPr="00D05732" w:rsidRDefault="00767237" w:rsidP="00767237">
      <w:pPr>
        <w:spacing w:before="240" w:line="360" w:lineRule="auto"/>
        <w:rPr>
          <w:rFonts w:ascii="Garamond" w:hAnsi="Garamond"/>
          <w:b/>
          <w:sz w:val="24"/>
        </w:rPr>
      </w:pPr>
      <w:r w:rsidRPr="00D05732">
        <w:rPr>
          <w:rFonts w:ascii="Garamond" w:hAnsi="Garamond"/>
          <w:b/>
          <w:sz w:val="24"/>
        </w:rPr>
        <w:lastRenderedPageBreak/>
        <w:t>Convenzione</w:t>
      </w:r>
    </w:p>
    <w:p w14:paraId="767C5474"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La convenzione è volta ad individuare tutti quei casi in cui il personale in organico in una Istituzione effettua </w:t>
      </w:r>
      <w:r>
        <w:rPr>
          <w:rFonts w:ascii="Garamond" w:hAnsi="Garamond"/>
          <w:sz w:val="24"/>
          <w:lang w:eastAsia="zh-CN"/>
        </w:rPr>
        <w:t>in tutto o in parte la propria attività lavorativa</w:t>
      </w:r>
      <w:r w:rsidRPr="00D05732">
        <w:rPr>
          <w:rFonts w:ascii="Garamond" w:hAnsi="Garamond"/>
          <w:sz w:val="24"/>
          <w:lang w:eastAsia="zh-CN"/>
        </w:rPr>
        <w:t xml:space="preserve"> in altre Istituzioni in virtù di uno specifico accordo (la convenzione). Specifiche modalità di rilevazione sono riportate nelle sezioni previste per alcuni comparti (Enti locali, Sanità, Università).</w:t>
      </w:r>
    </w:p>
    <w:p w14:paraId="1AC0D4D0" w14:textId="77777777" w:rsidR="00767237" w:rsidRPr="00D05732" w:rsidRDefault="00767237" w:rsidP="00767237">
      <w:pPr>
        <w:spacing w:before="240" w:line="360" w:lineRule="auto"/>
        <w:rPr>
          <w:rFonts w:ascii="Garamond" w:hAnsi="Garamond"/>
          <w:b/>
          <w:sz w:val="24"/>
        </w:rPr>
      </w:pPr>
      <w:r w:rsidRPr="00D05732">
        <w:rPr>
          <w:rFonts w:ascii="Garamond" w:hAnsi="Garamond"/>
          <w:b/>
          <w:sz w:val="24"/>
        </w:rPr>
        <w:t>Personale in aspettativa</w:t>
      </w:r>
    </w:p>
    <w:p w14:paraId="72B0EDFA"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Per poter calcolare con maggiore precisione la forza lavoro effettivamente a disposizione degli enti, evitando allo stesso tempo di considerare come assenze i periodi di aspettativa, è prevista la colonna, convenzionalmente denominata “Personale in aspettativa”, che rileva le unità di personale già comprese nella tabella 1 che</w:t>
      </w:r>
      <w:r>
        <w:rPr>
          <w:rFonts w:ascii="Garamond" w:hAnsi="Garamond"/>
          <w:sz w:val="24"/>
          <w:lang w:eastAsia="zh-CN"/>
        </w:rPr>
        <w:t xml:space="preserve"> </w:t>
      </w:r>
      <w:r w:rsidRPr="008036AD">
        <w:rPr>
          <w:rFonts w:ascii="Garamond" w:hAnsi="Garamond"/>
          <w:b/>
          <w:sz w:val="24"/>
          <w:lang w:eastAsia="zh-CN"/>
        </w:rPr>
        <w:t>alla data del 31 dicembre sono assenti dal servizio</w:t>
      </w:r>
      <w:r w:rsidRPr="00D05732">
        <w:rPr>
          <w:rFonts w:ascii="Garamond" w:hAnsi="Garamond"/>
          <w:sz w:val="24"/>
          <w:lang w:eastAsia="zh-CN"/>
        </w:rPr>
        <w:t xml:space="preserve"> con o senza diritto alla retribuzione. I casi da considerare sono </w:t>
      </w:r>
      <w:r w:rsidRPr="008B42B5">
        <w:rPr>
          <w:rFonts w:ascii="Garamond" w:hAnsi="Garamond"/>
          <w:sz w:val="24"/>
          <w:u w:val="single"/>
          <w:lang w:eastAsia="zh-CN"/>
        </w:rPr>
        <w:t>esclusivamente</w:t>
      </w:r>
      <w:r w:rsidRPr="00D05732">
        <w:rPr>
          <w:rFonts w:ascii="Garamond" w:hAnsi="Garamond"/>
          <w:sz w:val="24"/>
          <w:lang w:eastAsia="zh-CN"/>
        </w:rPr>
        <w:t xml:space="preserve"> quelli compresi in elenco:</w:t>
      </w:r>
    </w:p>
    <w:p w14:paraId="08A6756D" w14:textId="77777777" w:rsidR="00767237" w:rsidRPr="0028645D" w:rsidRDefault="00767237" w:rsidP="00767237">
      <w:pPr>
        <w:pStyle w:val="Paragrafoelenco"/>
        <w:numPr>
          <w:ilvl w:val="0"/>
          <w:numId w:val="75"/>
        </w:numPr>
        <w:spacing w:line="360" w:lineRule="auto"/>
        <w:rPr>
          <w:rFonts w:ascii="Garamond" w:hAnsi="Garamond"/>
          <w:sz w:val="24"/>
          <w:lang w:eastAsia="zh-CN"/>
        </w:rPr>
      </w:pPr>
      <w:r w:rsidRPr="0028645D">
        <w:rPr>
          <w:rFonts w:ascii="Garamond" w:hAnsi="Garamond"/>
          <w:sz w:val="24"/>
          <w:lang w:eastAsia="zh-CN"/>
        </w:rPr>
        <w:t>aspettativa senza assegni per gravi motivi familiari qualora fruita in modo continuativo</w:t>
      </w:r>
    </w:p>
    <w:p w14:paraId="74F395C2" w14:textId="77777777" w:rsidR="00767237" w:rsidRPr="0028645D" w:rsidRDefault="00767237" w:rsidP="00767237">
      <w:pPr>
        <w:pStyle w:val="Paragrafoelenco"/>
        <w:numPr>
          <w:ilvl w:val="0"/>
          <w:numId w:val="75"/>
        </w:numPr>
        <w:spacing w:line="360" w:lineRule="auto"/>
        <w:rPr>
          <w:rFonts w:ascii="Garamond" w:hAnsi="Garamond"/>
          <w:sz w:val="24"/>
          <w:lang w:eastAsia="zh-CN"/>
        </w:rPr>
      </w:pPr>
      <w:r w:rsidRPr="0028645D">
        <w:rPr>
          <w:rFonts w:ascii="Garamond" w:hAnsi="Garamond"/>
          <w:sz w:val="24"/>
          <w:lang w:eastAsia="zh-CN"/>
        </w:rPr>
        <w:t>aspettativa per mandato elettorale, parlamentare o amministrativo (Parlamento europeo, nazionale, consigli regionali/provinciali/comunali)</w:t>
      </w:r>
    </w:p>
    <w:p w14:paraId="3FC53866" w14:textId="77777777" w:rsidR="00767237" w:rsidRPr="0028645D" w:rsidRDefault="00767237" w:rsidP="00767237">
      <w:pPr>
        <w:pStyle w:val="Paragrafoelenco"/>
        <w:numPr>
          <w:ilvl w:val="0"/>
          <w:numId w:val="75"/>
        </w:numPr>
        <w:spacing w:line="360" w:lineRule="auto"/>
        <w:rPr>
          <w:rFonts w:ascii="Garamond" w:hAnsi="Garamond"/>
          <w:sz w:val="24"/>
          <w:lang w:eastAsia="zh-CN"/>
        </w:rPr>
      </w:pPr>
      <w:r w:rsidRPr="0028645D">
        <w:rPr>
          <w:rFonts w:ascii="Garamond" w:hAnsi="Garamond"/>
          <w:sz w:val="24"/>
          <w:lang w:eastAsia="zh-CN"/>
        </w:rPr>
        <w:t>aspettativa per distacco sindacale a tempo pieno</w:t>
      </w:r>
    </w:p>
    <w:p w14:paraId="0C1183E3" w14:textId="77777777" w:rsidR="00767237" w:rsidRPr="0028645D" w:rsidRDefault="00767237" w:rsidP="00767237">
      <w:pPr>
        <w:pStyle w:val="Paragrafoelenco"/>
        <w:numPr>
          <w:ilvl w:val="0"/>
          <w:numId w:val="75"/>
        </w:numPr>
        <w:spacing w:line="360" w:lineRule="auto"/>
        <w:rPr>
          <w:rFonts w:ascii="Garamond" w:hAnsi="Garamond"/>
          <w:sz w:val="24"/>
          <w:lang w:eastAsia="zh-CN"/>
        </w:rPr>
      </w:pPr>
      <w:r w:rsidRPr="0028645D">
        <w:rPr>
          <w:rFonts w:ascii="Garamond" w:hAnsi="Garamond"/>
          <w:sz w:val="24"/>
          <w:lang w:eastAsia="zh-CN"/>
        </w:rPr>
        <w:t>aspettativa per dottorato di ricerca</w:t>
      </w:r>
    </w:p>
    <w:p w14:paraId="16FD6559" w14:textId="77777777" w:rsidR="00767237" w:rsidRPr="0028645D" w:rsidRDefault="00767237" w:rsidP="00767237">
      <w:pPr>
        <w:pStyle w:val="Paragrafoelenco"/>
        <w:numPr>
          <w:ilvl w:val="0"/>
          <w:numId w:val="75"/>
        </w:numPr>
        <w:spacing w:line="360" w:lineRule="auto"/>
        <w:rPr>
          <w:rFonts w:ascii="Garamond" w:hAnsi="Garamond"/>
          <w:sz w:val="24"/>
          <w:lang w:eastAsia="zh-CN"/>
        </w:rPr>
      </w:pPr>
      <w:r w:rsidRPr="0028645D">
        <w:rPr>
          <w:rFonts w:ascii="Garamond" w:hAnsi="Garamond"/>
          <w:sz w:val="24"/>
          <w:lang w:eastAsia="zh-CN"/>
        </w:rPr>
        <w:t>aspettativa concessa per ricongiungimento al coniuge o al convivente che lavora all’estero</w:t>
      </w:r>
    </w:p>
    <w:p w14:paraId="1225BE8F" w14:textId="77777777" w:rsidR="00767237" w:rsidRPr="008036AD" w:rsidRDefault="00767237" w:rsidP="00767237">
      <w:pPr>
        <w:pStyle w:val="Paragrafoelenco"/>
        <w:numPr>
          <w:ilvl w:val="0"/>
          <w:numId w:val="75"/>
        </w:numPr>
        <w:spacing w:line="360" w:lineRule="auto"/>
        <w:rPr>
          <w:rFonts w:ascii="Garamond" w:hAnsi="Garamond"/>
          <w:sz w:val="24"/>
          <w:lang w:eastAsia="zh-CN"/>
        </w:rPr>
      </w:pPr>
      <w:r w:rsidRPr="008036AD">
        <w:rPr>
          <w:rFonts w:ascii="Garamond" w:hAnsi="Garamond"/>
          <w:sz w:val="24"/>
          <w:lang w:eastAsia="zh-CN"/>
        </w:rPr>
        <w:t>aspettativa per la cooperazione con i Paesi in via di sviluppo</w:t>
      </w:r>
    </w:p>
    <w:p w14:paraId="4D0C2267" w14:textId="77777777" w:rsidR="00767237" w:rsidRPr="00D05732" w:rsidRDefault="00767237" w:rsidP="00767237">
      <w:pPr>
        <w:pStyle w:val="Paragrafoelenco"/>
        <w:numPr>
          <w:ilvl w:val="0"/>
          <w:numId w:val="75"/>
        </w:numPr>
        <w:spacing w:line="360" w:lineRule="auto"/>
        <w:rPr>
          <w:rFonts w:ascii="Garamond" w:hAnsi="Garamond"/>
          <w:sz w:val="24"/>
          <w:lang w:eastAsia="zh-CN"/>
        </w:rPr>
      </w:pPr>
      <w:r w:rsidRPr="00D05732">
        <w:rPr>
          <w:rFonts w:ascii="Garamond" w:hAnsi="Garamond"/>
          <w:sz w:val="24"/>
          <w:lang w:eastAsia="zh-CN"/>
        </w:rPr>
        <w:t>aspettativa ai lavoratori tossicodipendenti per il periodo di trattamento terapeutico e di riabilitazione</w:t>
      </w:r>
    </w:p>
    <w:p w14:paraId="6590BAEF" w14:textId="77777777" w:rsidR="00767237" w:rsidRPr="00D05732" w:rsidRDefault="00767237" w:rsidP="00767237">
      <w:pPr>
        <w:pStyle w:val="Paragrafoelenco"/>
        <w:numPr>
          <w:ilvl w:val="0"/>
          <w:numId w:val="75"/>
        </w:numPr>
        <w:spacing w:line="360" w:lineRule="auto"/>
        <w:rPr>
          <w:rFonts w:ascii="Garamond" w:hAnsi="Garamond"/>
          <w:sz w:val="24"/>
          <w:lang w:eastAsia="zh-CN"/>
        </w:rPr>
      </w:pPr>
      <w:r w:rsidRPr="00D05732">
        <w:rPr>
          <w:rFonts w:ascii="Garamond" w:hAnsi="Garamond"/>
          <w:sz w:val="24"/>
          <w:lang w:eastAsia="zh-CN"/>
        </w:rPr>
        <w:t>aspettativa ex legge 183/2010 a favore dei pubblici dipendenti che intendano avviare un’attività professionale o imprenditoriale</w:t>
      </w:r>
    </w:p>
    <w:p w14:paraId="7C6043C7" w14:textId="77777777" w:rsidR="00767237" w:rsidRDefault="00767237" w:rsidP="00767237">
      <w:pPr>
        <w:pStyle w:val="Paragrafoelenco"/>
        <w:numPr>
          <w:ilvl w:val="0"/>
          <w:numId w:val="75"/>
        </w:numPr>
        <w:spacing w:line="360" w:lineRule="auto"/>
        <w:rPr>
          <w:rFonts w:ascii="Garamond" w:hAnsi="Garamond"/>
          <w:sz w:val="24"/>
          <w:lang w:eastAsia="zh-CN"/>
        </w:rPr>
      </w:pPr>
      <w:r w:rsidRPr="00C33675">
        <w:rPr>
          <w:rFonts w:ascii="Garamond" w:hAnsi="Garamond"/>
          <w:sz w:val="24"/>
          <w:lang w:eastAsia="zh-CN"/>
        </w:rPr>
        <w:t>aspettativa senza assegni del personale dirigente e non dirigente con contratto a tempo indeterminato del comparto Sanità per sottoscrizione di contratto di lavoro a tempo determinato presso la stessa o altra amministrazione</w:t>
      </w:r>
    </w:p>
    <w:p w14:paraId="14152B26" w14:textId="77777777" w:rsidR="00767237" w:rsidRPr="00B46B8B" w:rsidRDefault="00767237" w:rsidP="00767237">
      <w:pPr>
        <w:pStyle w:val="Paragrafoelenco"/>
        <w:numPr>
          <w:ilvl w:val="0"/>
          <w:numId w:val="75"/>
        </w:numPr>
        <w:spacing w:line="360" w:lineRule="auto"/>
        <w:rPr>
          <w:rFonts w:ascii="Garamond" w:hAnsi="Garamond"/>
          <w:sz w:val="24"/>
          <w:lang w:eastAsia="zh-CN"/>
        </w:rPr>
      </w:pPr>
      <w:r>
        <w:rPr>
          <w:rFonts w:ascii="Garamond" w:hAnsi="Garamond"/>
          <w:sz w:val="24"/>
          <w:lang w:eastAsia="zh-CN"/>
        </w:rPr>
        <w:t>a</w:t>
      </w:r>
      <w:r w:rsidRPr="00B46B8B">
        <w:rPr>
          <w:rFonts w:ascii="Garamond" w:hAnsi="Garamond"/>
          <w:sz w:val="24"/>
          <w:lang w:eastAsia="zh-CN"/>
        </w:rPr>
        <w:t>spettativa del personale tecnico amministrativo a tempo indeterminato, assunto dallo stesso ateneo come ricercatore a tempo determinato ai sensi dell'art. 24</w:t>
      </w:r>
      <w:r>
        <w:rPr>
          <w:rFonts w:ascii="Garamond" w:hAnsi="Garamond"/>
          <w:sz w:val="24"/>
          <w:lang w:eastAsia="zh-CN"/>
        </w:rPr>
        <w:t>,</w:t>
      </w:r>
      <w:r w:rsidRPr="00B46B8B">
        <w:rPr>
          <w:rFonts w:ascii="Garamond" w:hAnsi="Garamond"/>
          <w:sz w:val="24"/>
          <w:lang w:eastAsia="zh-CN"/>
        </w:rPr>
        <w:t xml:space="preserve"> comma 9 bis della legge 240/2010</w:t>
      </w:r>
    </w:p>
    <w:p w14:paraId="0B24FC0B" w14:textId="77777777" w:rsidR="00767237" w:rsidRDefault="00767237" w:rsidP="00767237">
      <w:pPr>
        <w:pStyle w:val="Paragrafoelenco"/>
        <w:numPr>
          <w:ilvl w:val="0"/>
          <w:numId w:val="75"/>
        </w:numPr>
        <w:spacing w:line="360" w:lineRule="auto"/>
        <w:rPr>
          <w:rFonts w:ascii="Garamond" w:hAnsi="Garamond"/>
          <w:sz w:val="24"/>
          <w:lang w:eastAsia="zh-CN"/>
        </w:rPr>
      </w:pPr>
      <w:r>
        <w:rPr>
          <w:rFonts w:ascii="Garamond" w:hAnsi="Garamond"/>
          <w:sz w:val="24"/>
          <w:lang w:eastAsia="zh-CN"/>
        </w:rPr>
        <w:t>aspettativa dei</w:t>
      </w:r>
      <w:r w:rsidRPr="00B46B8B">
        <w:rPr>
          <w:rFonts w:ascii="Garamond" w:hAnsi="Garamond"/>
          <w:sz w:val="24"/>
          <w:lang w:eastAsia="zh-CN"/>
        </w:rPr>
        <w:t xml:space="preserve"> professori per incarico press</w:t>
      </w:r>
      <w:r>
        <w:rPr>
          <w:rFonts w:ascii="Garamond" w:hAnsi="Garamond"/>
          <w:sz w:val="24"/>
          <w:lang w:eastAsia="zh-CN"/>
        </w:rPr>
        <w:t xml:space="preserve">o soggetti e organismi, pubblici o privati, </w:t>
      </w:r>
      <w:r w:rsidRPr="00B46B8B">
        <w:rPr>
          <w:rFonts w:ascii="Garamond" w:hAnsi="Garamond"/>
          <w:sz w:val="24"/>
          <w:lang w:eastAsia="zh-CN"/>
        </w:rPr>
        <w:t>anche operanti in sede internazionale ai sensi dell’articolo 7 della legge 240/2010</w:t>
      </w:r>
    </w:p>
    <w:p w14:paraId="24E5DE0E" w14:textId="77777777" w:rsidR="00767237" w:rsidRPr="00C33675" w:rsidRDefault="00767237" w:rsidP="00767237">
      <w:pPr>
        <w:pStyle w:val="Paragrafoelenco"/>
        <w:spacing w:line="360" w:lineRule="auto"/>
        <w:ind w:left="1211" w:firstLine="0"/>
        <w:rPr>
          <w:rFonts w:ascii="Garamond" w:hAnsi="Garamond"/>
          <w:sz w:val="24"/>
          <w:lang w:eastAsia="zh-CN"/>
        </w:rPr>
      </w:pPr>
    </w:p>
    <w:p w14:paraId="2184916F"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In tale colonna </w:t>
      </w:r>
      <w:r w:rsidRPr="00B14C3E">
        <w:rPr>
          <w:rFonts w:ascii="Garamond" w:hAnsi="Garamond"/>
          <w:b/>
          <w:bCs/>
          <w:sz w:val="24"/>
          <w:lang w:eastAsia="zh-CN"/>
        </w:rPr>
        <w:t>NON</w:t>
      </w:r>
      <w:r w:rsidRPr="00D05732">
        <w:rPr>
          <w:rFonts w:ascii="Garamond" w:hAnsi="Garamond"/>
          <w:sz w:val="24"/>
          <w:lang w:eastAsia="zh-CN"/>
        </w:rPr>
        <w:t xml:space="preserve"> vanno rilevati i dipendenti cui è stato conferito un incarico dirigenziale presso altra amministrazione e che a tal fine sono stati collocati in aspettativa senza assegni poiché, per le </w:t>
      </w:r>
      <w:r w:rsidRPr="00D05732">
        <w:rPr>
          <w:rFonts w:ascii="Garamond" w:hAnsi="Garamond"/>
          <w:sz w:val="24"/>
          <w:lang w:eastAsia="zh-CN"/>
        </w:rPr>
        <w:lastRenderedPageBreak/>
        <w:t xml:space="preserve">finalità del </w:t>
      </w:r>
      <w:r>
        <w:rPr>
          <w:rFonts w:ascii="Garamond" w:hAnsi="Garamond"/>
          <w:sz w:val="24"/>
          <w:lang w:eastAsia="zh-CN"/>
        </w:rPr>
        <w:t>C</w:t>
      </w:r>
      <w:r w:rsidRPr="00D05732">
        <w:rPr>
          <w:rFonts w:ascii="Garamond" w:hAnsi="Garamond"/>
          <w:sz w:val="24"/>
          <w:lang w:eastAsia="zh-CN"/>
        </w:rPr>
        <w:t>onto annuale, tale personale è registrato fra i cessati della tabella 5 nella colonna “Altre cause”. Analogamente</w:t>
      </w:r>
      <w:r>
        <w:rPr>
          <w:rFonts w:ascii="Garamond" w:hAnsi="Garamond"/>
          <w:sz w:val="24"/>
          <w:lang w:eastAsia="zh-CN"/>
        </w:rPr>
        <w:t>,</w:t>
      </w:r>
      <w:r w:rsidRPr="00D05732">
        <w:rPr>
          <w:rFonts w:ascii="Garamond" w:hAnsi="Garamond"/>
          <w:sz w:val="24"/>
          <w:lang w:eastAsia="zh-CN"/>
        </w:rPr>
        <w:t xml:space="preserve"> </w:t>
      </w:r>
      <w:r w:rsidRPr="00B14C3E">
        <w:rPr>
          <w:rFonts w:ascii="Garamond" w:hAnsi="Garamond"/>
          <w:b/>
          <w:bCs/>
          <w:sz w:val="24"/>
          <w:lang w:eastAsia="zh-CN"/>
        </w:rPr>
        <w:t>NON</w:t>
      </w:r>
      <w:r w:rsidRPr="00D05732">
        <w:rPr>
          <w:rFonts w:ascii="Garamond" w:hAnsi="Garamond"/>
          <w:sz w:val="24"/>
          <w:lang w:eastAsia="zh-CN"/>
        </w:rPr>
        <w:t xml:space="preserve"> </w:t>
      </w:r>
      <w:r>
        <w:rPr>
          <w:rFonts w:ascii="Garamond" w:hAnsi="Garamond"/>
          <w:sz w:val="24"/>
          <w:lang w:eastAsia="zh-CN"/>
        </w:rPr>
        <w:t>va</w:t>
      </w:r>
      <w:r w:rsidRPr="00D05732">
        <w:rPr>
          <w:rFonts w:ascii="Garamond" w:hAnsi="Garamond"/>
          <w:sz w:val="24"/>
          <w:lang w:eastAsia="zh-CN"/>
        </w:rPr>
        <w:t xml:space="preserve"> rilevato fra il personale in aspettativa il dipendente vincitore di concorso presso altra amministrazione, collocato in aspettativa per la durata del periodo di prova. </w:t>
      </w:r>
      <w:r>
        <w:rPr>
          <w:rFonts w:ascii="Garamond" w:hAnsi="Garamond"/>
          <w:sz w:val="24"/>
          <w:lang w:eastAsia="zh-CN"/>
        </w:rPr>
        <w:t>T</w:t>
      </w:r>
      <w:r w:rsidRPr="00D05732">
        <w:rPr>
          <w:rFonts w:ascii="Garamond" w:hAnsi="Garamond"/>
          <w:sz w:val="24"/>
          <w:lang w:eastAsia="zh-CN"/>
        </w:rPr>
        <w:t xml:space="preserve">ale personale va rilevato fra i cessati </w:t>
      </w:r>
      <w:r>
        <w:rPr>
          <w:rFonts w:ascii="Garamond" w:hAnsi="Garamond"/>
          <w:sz w:val="24"/>
          <w:lang w:eastAsia="zh-CN"/>
        </w:rPr>
        <w:t>nella causale</w:t>
      </w:r>
      <w:r w:rsidRPr="00D05732">
        <w:rPr>
          <w:rFonts w:ascii="Garamond" w:hAnsi="Garamond"/>
          <w:sz w:val="24"/>
          <w:lang w:eastAsia="zh-CN"/>
        </w:rPr>
        <w:t xml:space="preserve"> “</w:t>
      </w:r>
      <w:r>
        <w:rPr>
          <w:rFonts w:ascii="Garamond" w:hAnsi="Garamond"/>
          <w:sz w:val="24"/>
          <w:lang w:eastAsia="zh-CN"/>
        </w:rPr>
        <w:t>Dimissioni senza diritto a pensione</w:t>
      </w:r>
      <w:r w:rsidRPr="00D05732">
        <w:rPr>
          <w:rFonts w:ascii="Garamond" w:hAnsi="Garamond"/>
          <w:sz w:val="24"/>
          <w:lang w:eastAsia="zh-CN"/>
        </w:rPr>
        <w:t>”.</w:t>
      </w:r>
    </w:p>
    <w:p w14:paraId="75CC1AB3" w14:textId="77777777" w:rsidR="00767237" w:rsidRPr="00D05732" w:rsidRDefault="00767237" w:rsidP="00767237">
      <w:pPr>
        <w:spacing w:before="240" w:line="360" w:lineRule="auto"/>
        <w:ind w:firstLine="0"/>
        <w:rPr>
          <w:rFonts w:ascii="Garamond" w:hAnsi="Garamond"/>
          <w:b/>
          <w:sz w:val="24"/>
        </w:rPr>
      </w:pPr>
      <w:r w:rsidRPr="00D05732">
        <w:rPr>
          <w:rFonts w:ascii="Garamond" w:hAnsi="Garamond"/>
          <w:b/>
          <w:sz w:val="24"/>
        </w:rPr>
        <w:t>Approfondimenti</w:t>
      </w:r>
    </w:p>
    <w:p w14:paraId="32293AE4" w14:textId="77777777" w:rsidR="00767237" w:rsidRDefault="00767237" w:rsidP="00767237">
      <w:pPr>
        <w:spacing w:line="360" w:lineRule="auto"/>
        <w:ind w:firstLine="0"/>
        <w:rPr>
          <w:rFonts w:ascii="Garamond" w:hAnsi="Garamond"/>
          <w:sz w:val="24"/>
          <w:lang w:eastAsia="zh-CN"/>
        </w:rPr>
      </w:pPr>
      <w:r w:rsidRPr="000C1501">
        <w:rPr>
          <w:rFonts w:ascii="Garamond" w:hAnsi="Garamond"/>
          <w:sz w:val="24"/>
          <w:lang w:eastAsia="zh-CN"/>
        </w:rPr>
        <w:t xml:space="preserve">I dipendenti che nel corso dell’anno abbiano fruito per periodi frazionati di aspettativa senza assegni per gravi motivi familiari non vanno indicati nella tabella 3, anche se </w:t>
      </w:r>
      <w:r>
        <w:rPr>
          <w:rFonts w:ascii="Garamond" w:hAnsi="Garamond"/>
          <w:sz w:val="24"/>
          <w:lang w:eastAsia="zh-CN"/>
        </w:rPr>
        <w:t xml:space="preserve">si </w:t>
      </w:r>
      <w:r w:rsidRPr="000C1501">
        <w:rPr>
          <w:rFonts w:ascii="Garamond" w:hAnsi="Garamond"/>
          <w:sz w:val="24"/>
          <w:lang w:eastAsia="zh-CN"/>
        </w:rPr>
        <w:t>trova</w:t>
      </w:r>
      <w:r>
        <w:rPr>
          <w:rFonts w:ascii="Garamond" w:hAnsi="Garamond"/>
          <w:sz w:val="24"/>
          <w:lang w:eastAsia="zh-CN"/>
        </w:rPr>
        <w:t>no</w:t>
      </w:r>
      <w:r w:rsidRPr="000C1501">
        <w:rPr>
          <w:rFonts w:ascii="Garamond" w:hAnsi="Garamond"/>
          <w:sz w:val="24"/>
          <w:lang w:eastAsia="zh-CN"/>
        </w:rPr>
        <w:t xml:space="preserve"> in tale condizione al 31.12</w:t>
      </w:r>
      <w:r>
        <w:rPr>
          <w:rFonts w:ascii="Garamond" w:hAnsi="Garamond"/>
          <w:sz w:val="24"/>
          <w:lang w:eastAsia="zh-CN"/>
        </w:rPr>
        <w:t>;</w:t>
      </w:r>
      <w:r w:rsidRPr="000C1501">
        <w:rPr>
          <w:rFonts w:ascii="Garamond" w:hAnsi="Garamond"/>
          <w:sz w:val="24"/>
          <w:lang w:eastAsia="zh-CN"/>
        </w:rPr>
        <w:t xml:space="preserve"> i giorni di assenza devono essere registrati nella tabella 11 nella causale “Altre assenze non retribuite”.</w:t>
      </w:r>
    </w:p>
    <w:p w14:paraId="72C50C06"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I dipendenti di un ente che abbiano </w:t>
      </w:r>
      <w:r w:rsidRPr="00D05732">
        <w:rPr>
          <w:rFonts w:ascii="Garamond" w:hAnsi="Garamond"/>
          <w:b/>
          <w:sz w:val="24"/>
          <w:lang w:eastAsia="zh-CN"/>
        </w:rPr>
        <w:t>prestato servizio solo per alcuni mesi</w:t>
      </w:r>
      <w:r w:rsidRPr="00D05732">
        <w:rPr>
          <w:rFonts w:ascii="Garamond" w:hAnsi="Garamond"/>
          <w:sz w:val="24"/>
          <w:lang w:eastAsia="zh-CN"/>
        </w:rPr>
        <w:t xml:space="preserve"> dell’anno in posizione di comando/distacco ovvero assegnazione temporanea presso altre pubbliche amministrazioni o imprese private vanno rilevati dall’amministrazione di appartenenza in tutte le tabelle di organico e di spesa </w:t>
      </w:r>
      <w:r w:rsidRPr="00D05732">
        <w:rPr>
          <w:rFonts w:ascii="Garamond" w:hAnsi="Garamond"/>
          <w:b/>
          <w:sz w:val="24"/>
          <w:u w:val="single"/>
          <w:lang w:eastAsia="zh-CN"/>
        </w:rPr>
        <w:t>ma non nella tabella 3</w:t>
      </w:r>
      <w:r w:rsidRPr="00D05732">
        <w:rPr>
          <w:rFonts w:ascii="Garamond" w:hAnsi="Garamond"/>
          <w:sz w:val="24"/>
          <w:lang w:eastAsia="zh-CN"/>
        </w:rPr>
        <w:t xml:space="preserve">, </w:t>
      </w:r>
      <w:r>
        <w:rPr>
          <w:rFonts w:ascii="Garamond" w:hAnsi="Garamond"/>
          <w:sz w:val="24"/>
          <w:lang w:eastAsia="zh-CN"/>
        </w:rPr>
        <w:t xml:space="preserve">che fa </w:t>
      </w:r>
      <w:r w:rsidRPr="00D05732">
        <w:rPr>
          <w:rFonts w:ascii="Garamond" w:hAnsi="Garamond"/>
          <w:sz w:val="24"/>
          <w:lang w:eastAsia="zh-CN"/>
        </w:rPr>
        <w:t xml:space="preserve">riferimento </w:t>
      </w:r>
      <w:r>
        <w:rPr>
          <w:rFonts w:ascii="Garamond" w:hAnsi="Garamond"/>
          <w:sz w:val="24"/>
          <w:lang w:eastAsia="zh-CN"/>
        </w:rPr>
        <w:t>al</w:t>
      </w:r>
      <w:r w:rsidRPr="00D05732">
        <w:rPr>
          <w:rFonts w:ascii="Garamond" w:hAnsi="Garamond"/>
          <w:sz w:val="24"/>
          <w:lang w:eastAsia="zh-CN"/>
        </w:rPr>
        <w:t>la posizione rivestita al 31.12 dell’anno di rilevazione. La stessa Amministrazione rileva nella tabella 14 (voce cod. P090) gli eventuali rimborsi ricevuti e nella tabella 11 le assenze effettuate per tutto l’anno. A tal fine acquisi</w:t>
      </w:r>
      <w:r>
        <w:rPr>
          <w:rFonts w:ascii="Garamond" w:hAnsi="Garamond"/>
          <w:sz w:val="24"/>
          <w:lang w:eastAsia="zh-CN"/>
        </w:rPr>
        <w:t>sce</w:t>
      </w:r>
      <w:r w:rsidRPr="00D05732">
        <w:rPr>
          <w:rFonts w:ascii="Garamond" w:hAnsi="Garamond"/>
          <w:sz w:val="24"/>
          <w:lang w:eastAsia="zh-CN"/>
        </w:rPr>
        <w:t xml:space="preserve"> i dati mancanti dall’amministrazione/impresa privata presso la quale il dipendente ha prestato servizio per il periodo in argomento. L’Amministrazione presso la quale il personale è stato in tale posizione non d</w:t>
      </w:r>
      <w:r>
        <w:rPr>
          <w:rFonts w:ascii="Garamond" w:hAnsi="Garamond"/>
          <w:sz w:val="24"/>
          <w:lang w:eastAsia="zh-CN"/>
        </w:rPr>
        <w:t>eve</w:t>
      </w:r>
      <w:r w:rsidRPr="00D05732">
        <w:rPr>
          <w:rFonts w:ascii="Garamond" w:hAnsi="Garamond"/>
          <w:sz w:val="24"/>
          <w:lang w:eastAsia="zh-CN"/>
        </w:rPr>
        <w:t xml:space="preserve"> rilevare nulla né nella tabella 3 né nella tabella 11. Rilev</w:t>
      </w:r>
      <w:r>
        <w:rPr>
          <w:rFonts w:ascii="Garamond" w:hAnsi="Garamond"/>
          <w:sz w:val="24"/>
          <w:lang w:eastAsia="zh-CN"/>
        </w:rPr>
        <w:t>a</w:t>
      </w:r>
      <w:r w:rsidRPr="00D05732">
        <w:rPr>
          <w:rFonts w:ascii="Garamond" w:hAnsi="Garamond"/>
          <w:sz w:val="24"/>
          <w:lang w:eastAsia="zh-CN"/>
        </w:rPr>
        <w:t xml:space="preserve"> esclusivamente le eventuali competenze erogate direttamente al personale nelle relative tabelle di spesa (vedi oltre Istruzioni tabelle 12 e 13 - Approfondimenti) e le eventuali somme rimborsate all’Amministrazione di appartenenza nella tabella 14 (voce cod. P071).</w:t>
      </w:r>
    </w:p>
    <w:p w14:paraId="0C6B4229"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I dipendenti in assegnazione temporanea al 31.12 presso altra amministrazione ai sensi dell’art</w:t>
      </w:r>
      <w:r w:rsidRPr="00D05732">
        <w:rPr>
          <w:rFonts w:ascii="Garamond" w:hAnsi="Garamond"/>
          <w:b/>
          <w:sz w:val="24"/>
          <w:lang w:eastAsia="zh-CN"/>
        </w:rPr>
        <w:t>. 42 bis del d.lgs. n. 151/2001</w:t>
      </w:r>
      <w:r w:rsidRPr="00D05732">
        <w:rPr>
          <w:rFonts w:ascii="Garamond" w:hAnsi="Garamond"/>
          <w:sz w:val="24"/>
          <w:lang w:eastAsia="zh-CN"/>
        </w:rPr>
        <w:t xml:space="preserve"> </w:t>
      </w:r>
      <w:r w:rsidRPr="00D05732">
        <w:rPr>
          <w:rFonts w:ascii="Garamond" w:hAnsi="Garamond"/>
          <w:i/>
          <w:sz w:val="24"/>
          <w:lang w:eastAsia="zh-CN"/>
        </w:rPr>
        <w:t>(omissis … Il genitore con figli minori fino a tre anni di età può essere assegnato, a richiesta, anche in modo frazionato e per un periodo complessivamente non superiore a tre anni, ad una sede di servizio ubicata nella stessa provincia o regione nella quale l’altro genitore esercita la propria attività lavorativa … omissis )</w:t>
      </w:r>
      <w:r w:rsidRPr="00D05732">
        <w:rPr>
          <w:rFonts w:ascii="Garamond" w:hAnsi="Garamond"/>
          <w:sz w:val="24"/>
          <w:lang w:eastAsia="zh-CN"/>
        </w:rPr>
        <w:t xml:space="preserve"> vanno rilevati, sia come organico sia come spese, da parte dell’Amministrazione di appartenenza e di quella di destinazione, con le medesime modalità previste per il personale comandato/distaccato.</w:t>
      </w:r>
    </w:p>
    <w:p w14:paraId="09D5DBAA" w14:textId="77777777" w:rsidR="00767237" w:rsidRPr="00D05732" w:rsidRDefault="00767237" w:rsidP="00767237">
      <w:pPr>
        <w:pBdr>
          <w:top w:val="single" w:sz="4" w:space="1" w:color="auto"/>
          <w:bottom w:val="single" w:sz="4" w:space="1" w:color="auto"/>
        </w:pBdr>
        <w:spacing w:line="360" w:lineRule="auto"/>
        <w:ind w:firstLine="0"/>
        <w:rPr>
          <w:rFonts w:ascii="Garamond" w:hAnsi="Garamond"/>
          <w:b/>
          <w:sz w:val="24"/>
        </w:rPr>
      </w:pPr>
      <w:r w:rsidRPr="00D05732">
        <w:rPr>
          <w:rFonts w:ascii="Garamond" w:hAnsi="Garamond"/>
          <w:b/>
          <w:sz w:val="24"/>
        </w:rPr>
        <w:t>Controllo dei dati</w:t>
      </w:r>
    </w:p>
    <w:p w14:paraId="6C58C825" w14:textId="77777777" w:rsidR="00767237" w:rsidRDefault="00767237" w:rsidP="00767237">
      <w:pPr>
        <w:spacing w:line="360" w:lineRule="auto"/>
        <w:ind w:firstLine="0"/>
        <w:rPr>
          <w:rFonts w:ascii="Garamond" w:hAnsi="Garamond"/>
          <w:sz w:val="24"/>
          <w:lang w:eastAsia="zh-CN"/>
        </w:rPr>
      </w:pPr>
      <w:r w:rsidRPr="00D05732">
        <w:rPr>
          <w:rFonts w:ascii="Garamond" w:hAnsi="Garamond"/>
          <w:sz w:val="24"/>
          <w:lang w:eastAsia="zh-CN"/>
        </w:rPr>
        <w:t>I dati comunicati nella tabella 3 partecipano al calcolo delle</w:t>
      </w:r>
      <w:r w:rsidRPr="00D05732">
        <w:rPr>
          <w:rFonts w:ascii="Garamond" w:hAnsi="Garamond"/>
          <w:b/>
          <w:sz w:val="24"/>
          <w:lang w:eastAsia="zh-CN"/>
        </w:rPr>
        <w:t xml:space="preserve"> SQ3</w:t>
      </w:r>
      <w:r w:rsidRPr="00D05732">
        <w:rPr>
          <w:rFonts w:ascii="Garamond" w:hAnsi="Garamond"/>
          <w:sz w:val="24"/>
          <w:lang w:eastAsia="zh-CN"/>
        </w:rPr>
        <w:t xml:space="preserve">, </w:t>
      </w:r>
      <w:r w:rsidRPr="00D05732">
        <w:rPr>
          <w:rFonts w:ascii="Garamond" w:hAnsi="Garamond"/>
          <w:b/>
          <w:sz w:val="24"/>
          <w:lang w:eastAsia="zh-CN"/>
        </w:rPr>
        <w:t xml:space="preserve">IN6 </w:t>
      </w:r>
      <w:r w:rsidRPr="00D05732">
        <w:rPr>
          <w:rFonts w:ascii="Garamond" w:hAnsi="Garamond"/>
          <w:sz w:val="24"/>
          <w:lang w:eastAsia="zh-CN"/>
        </w:rPr>
        <w:t>e dell’</w:t>
      </w:r>
      <w:r w:rsidRPr="00D05732">
        <w:rPr>
          <w:rFonts w:ascii="Garamond" w:hAnsi="Garamond"/>
          <w:b/>
          <w:sz w:val="24"/>
          <w:lang w:eastAsia="zh-CN"/>
        </w:rPr>
        <w:t>IN7</w:t>
      </w:r>
      <w:r w:rsidRPr="00D05732">
        <w:rPr>
          <w:rFonts w:ascii="Garamond" w:hAnsi="Garamond"/>
          <w:sz w:val="24"/>
          <w:lang w:eastAsia="zh-CN"/>
        </w:rPr>
        <w:t xml:space="preserve"> </w:t>
      </w:r>
      <w:r w:rsidRPr="00AD3F46">
        <w:rPr>
          <w:rFonts w:ascii="Garamond" w:hAnsi="Garamond"/>
          <w:sz w:val="24"/>
          <w:lang w:eastAsia="zh-CN"/>
        </w:rPr>
        <w:t>(vedi § “Anomalie” del capitolo</w:t>
      </w:r>
      <w:r w:rsidRPr="00C03678">
        <w:rPr>
          <w:rFonts w:ascii="Garamond" w:hAnsi="Garamond"/>
          <w:sz w:val="24"/>
          <w:lang w:eastAsia="zh-CN"/>
        </w:rPr>
        <w:t xml:space="preserve"> </w:t>
      </w:r>
      <w:r>
        <w:rPr>
          <w:rFonts w:ascii="Garamond" w:hAnsi="Garamond"/>
          <w:sz w:val="24"/>
          <w:lang w:eastAsia="zh-CN"/>
        </w:rPr>
        <w:t>“</w:t>
      </w:r>
      <w:r w:rsidRPr="00C03678">
        <w:rPr>
          <w:rFonts w:ascii="Garamond" w:hAnsi="Garamond"/>
          <w:sz w:val="24"/>
          <w:lang w:eastAsia="zh-CN"/>
        </w:rPr>
        <w:t>Informazioni operative</w:t>
      </w:r>
      <w:r>
        <w:rPr>
          <w:rFonts w:ascii="Garamond" w:hAnsi="Garamond"/>
          <w:sz w:val="24"/>
          <w:lang w:eastAsia="zh-CN"/>
        </w:rPr>
        <w:t>”</w:t>
      </w:r>
      <w:r w:rsidRPr="00C03678">
        <w:rPr>
          <w:rFonts w:ascii="Garamond" w:hAnsi="Garamond"/>
          <w:sz w:val="24"/>
          <w:lang w:eastAsia="zh-CN"/>
        </w:rPr>
        <w:t>).</w:t>
      </w:r>
    </w:p>
    <w:p w14:paraId="250326E8" w14:textId="77777777" w:rsidR="00767237" w:rsidRPr="00D05732" w:rsidRDefault="00767237" w:rsidP="00767237">
      <w:pPr>
        <w:spacing w:line="360" w:lineRule="auto"/>
        <w:ind w:firstLine="0"/>
        <w:rPr>
          <w:rFonts w:ascii="Garamond" w:hAnsi="Garamond"/>
          <w:sz w:val="24"/>
          <w:lang w:eastAsia="zh-CN"/>
        </w:rPr>
      </w:pPr>
    </w:p>
    <w:p w14:paraId="04F868AD" w14:textId="77777777" w:rsidR="00767237" w:rsidRPr="000F3A05" w:rsidRDefault="00767237" w:rsidP="00767237">
      <w:pPr>
        <w:pStyle w:val="Titolo2"/>
        <w:rPr>
          <w:i/>
        </w:rPr>
      </w:pPr>
      <w:bookmarkStart w:id="15" w:name="_Toc7166492"/>
      <w:bookmarkStart w:id="16" w:name="_Toc169797075"/>
      <w:r w:rsidRPr="005C5F84">
        <w:lastRenderedPageBreak/>
        <w:t>Tabella 4 -:</w:t>
      </w:r>
      <w:r w:rsidRPr="00166A43">
        <w:t xml:space="preserve"> Passaggi di qualifica / posizione economica / differenziale stipendiale / differenziale economico di professionalità / profilo del personale a tempo indeterminato </w:t>
      </w:r>
      <w:r w:rsidRPr="00BB4D38">
        <w:t>e dirigente</w:t>
      </w:r>
      <w:r w:rsidRPr="00166A43">
        <w:t xml:space="preserve"> nel corso dell'anno</w:t>
      </w:r>
      <w:bookmarkEnd w:id="15"/>
      <w:bookmarkEnd w:id="16"/>
    </w:p>
    <w:p w14:paraId="48D478E2" w14:textId="77777777" w:rsidR="00767237" w:rsidRDefault="00767237" w:rsidP="00767237">
      <w:pPr>
        <w:ind w:firstLine="0"/>
        <w:jc w:val="center"/>
        <w:rPr>
          <w:sz w:val="24"/>
          <w:lang w:eastAsia="zh-CN"/>
        </w:rPr>
      </w:pPr>
      <w:r w:rsidRPr="00586742">
        <w:rPr>
          <w:noProof/>
        </w:rPr>
        <w:drawing>
          <wp:inline distT="0" distB="0" distL="0" distR="0" wp14:anchorId="5C8FC9E3" wp14:editId="1340F7D6">
            <wp:extent cx="5009810" cy="2003612"/>
            <wp:effectExtent l="0" t="0" r="0" b="0"/>
            <wp:docPr id="1532350510" name="Immagine 1532350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4618" cy="2017533"/>
                    </a:xfrm>
                    <a:prstGeom prst="rect">
                      <a:avLst/>
                    </a:prstGeom>
                    <a:noFill/>
                    <a:ln>
                      <a:noFill/>
                    </a:ln>
                  </pic:spPr>
                </pic:pic>
              </a:graphicData>
            </a:graphic>
          </wp:inline>
        </w:drawing>
      </w:r>
    </w:p>
    <w:p w14:paraId="1A2E4D3F" w14:textId="77777777" w:rsidR="00767237" w:rsidRPr="00586742" w:rsidRDefault="00767237" w:rsidP="00767237">
      <w:pPr>
        <w:ind w:firstLine="0"/>
        <w:jc w:val="center"/>
        <w:rPr>
          <w:sz w:val="24"/>
          <w:lang w:eastAsia="zh-CN"/>
        </w:rPr>
      </w:pPr>
    </w:p>
    <w:p w14:paraId="7D5626E0" w14:textId="77777777" w:rsidR="00767237" w:rsidRPr="00D05732" w:rsidRDefault="00767237" w:rsidP="00767237">
      <w:pPr>
        <w:pBdr>
          <w:top w:val="single" w:sz="4" w:space="1" w:color="auto"/>
          <w:bottom w:val="single" w:sz="4" w:space="1" w:color="auto"/>
        </w:pBdr>
        <w:spacing w:line="360" w:lineRule="auto"/>
        <w:ind w:firstLine="0"/>
        <w:rPr>
          <w:rFonts w:ascii="Garamond" w:hAnsi="Garamond"/>
          <w:b/>
          <w:sz w:val="24"/>
        </w:rPr>
      </w:pPr>
      <w:r w:rsidRPr="006227A1">
        <w:rPr>
          <w:rFonts w:ascii="Garamond" w:hAnsi="Garamond"/>
          <w:b/>
          <w:sz w:val="24"/>
        </w:rPr>
        <w:t>Istruzioni di carattere generale</w:t>
      </w:r>
    </w:p>
    <w:p w14:paraId="6D1E5A08" w14:textId="77777777" w:rsidR="00767237"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La tabella 4 raccoglie informazioni relative ai </w:t>
      </w:r>
      <w:r>
        <w:rPr>
          <w:rFonts w:ascii="Garamond" w:hAnsi="Garamond"/>
          <w:sz w:val="24"/>
          <w:lang w:eastAsia="zh-CN"/>
        </w:rPr>
        <w:t>p</w:t>
      </w:r>
      <w:r w:rsidRPr="000E52E1">
        <w:rPr>
          <w:rFonts w:ascii="Garamond" w:hAnsi="Garamond"/>
          <w:sz w:val="24"/>
          <w:lang w:eastAsia="zh-CN"/>
        </w:rPr>
        <w:t xml:space="preserve">assaggi di qualifica / posizione economica / differenziale stipendiale / differenziale economico di professionalità / profilo del personale a tempo indeterminato </w:t>
      </w:r>
      <w:r>
        <w:rPr>
          <w:rFonts w:ascii="Garamond" w:hAnsi="Garamond"/>
          <w:sz w:val="24"/>
          <w:lang w:eastAsia="zh-CN"/>
        </w:rPr>
        <w:t xml:space="preserve">definiti </w:t>
      </w:r>
      <w:r w:rsidRPr="00D05732">
        <w:rPr>
          <w:rFonts w:ascii="Garamond" w:hAnsi="Garamond"/>
          <w:sz w:val="24"/>
          <w:lang w:eastAsia="zh-CN"/>
        </w:rPr>
        <w:t>nel corso dell’anno del per</w:t>
      </w:r>
      <w:r>
        <w:rPr>
          <w:rFonts w:ascii="Garamond" w:hAnsi="Garamond"/>
          <w:sz w:val="24"/>
          <w:lang w:eastAsia="zh-CN"/>
        </w:rPr>
        <w:t>sonale rilevato nella tabella 1.</w:t>
      </w:r>
    </w:p>
    <w:p w14:paraId="4070CC15" w14:textId="77777777" w:rsidR="00767237" w:rsidRDefault="00767237" w:rsidP="00767237">
      <w:pPr>
        <w:spacing w:line="360" w:lineRule="auto"/>
        <w:ind w:firstLine="0"/>
        <w:rPr>
          <w:rFonts w:ascii="Garamond" w:hAnsi="Garamond"/>
          <w:sz w:val="24"/>
          <w:lang w:eastAsia="zh-CN"/>
        </w:rPr>
      </w:pPr>
      <w:r>
        <w:rPr>
          <w:rFonts w:ascii="Garamond" w:hAnsi="Garamond"/>
          <w:sz w:val="24"/>
          <w:lang w:eastAsia="zh-CN"/>
        </w:rPr>
        <w:t xml:space="preserve">Per i contratti Ministeri, Agenzie Fiscali, Enti pubblici non economici, CNEL, Regioni ed autonomie locali (contratto nazionale) e Sanità la tabella è stata modificata. </w:t>
      </w:r>
      <w:bookmarkStart w:id="17" w:name="_Hlk160699958"/>
      <w:r>
        <w:rPr>
          <w:rFonts w:ascii="Garamond" w:hAnsi="Garamond"/>
          <w:sz w:val="24"/>
          <w:lang w:eastAsia="zh-CN"/>
        </w:rPr>
        <w:t>Poiché la struttura della tabella non consente di rilevare l’attribuzione dei differenziali stipendiali nell’ambito della stessa qualifica,</w:t>
      </w:r>
      <w:bookmarkEnd w:id="17"/>
      <w:r>
        <w:rPr>
          <w:rFonts w:ascii="Garamond" w:hAnsi="Garamond"/>
          <w:sz w:val="24"/>
          <w:lang w:eastAsia="zh-CN"/>
        </w:rPr>
        <w:t xml:space="preserve"> è stata introdotta la</w:t>
      </w:r>
      <w:r w:rsidRPr="00C26EFB">
        <w:rPr>
          <w:rFonts w:ascii="Garamond" w:hAnsi="Garamond"/>
          <w:sz w:val="24"/>
          <w:lang w:eastAsia="zh-CN"/>
        </w:rPr>
        <w:t xml:space="preserve"> domanda “</w:t>
      </w:r>
      <w:r w:rsidRPr="000E52E1">
        <w:rPr>
          <w:rFonts w:ascii="Garamond" w:hAnsi="Garamond"/>
          <w:sz w:val="24"/>
          <w:lang w:eastAsia="zh-CN"/>
        </w:rPr>
        <w:t>N. di dipendenti a cui nel corso dell'anno è stato attribuito un nuovo differenziale stipendiale / economico di professionalità</w:t>
      </w:r>
      <w:r w:rsidRPr="00C26EFB">
        <w:rPr>
          <w:rFonts w:ascii="Garamond" w:hAnsi="Garamond"/>
          <w:sz w:val="24"/>
          <w:lang w:eastAsia="zh-CN"/>
        </w:rPr>
        <w:t>” con l’elenco delle qualifiche</w:t>
      </w:r>
      <w:r>
        <w:rPr>
          <w:rFonts w:ascii="Garamond" w:hAnsi="Garamond"/>
          <w:sz w:val="24"/>
          <w:lang w:eastAsia="zh-CN"/>
        </w:rPr>
        <w:t xml:space="preserve"> previste dal nuovo sistema di classificazione del personale. N</w:t>
      </w:r>
      <w:r w:rsidRPr="00C26EFB">
        <w:rPr>
          <w:rFonts w:ascii="Garamond" w:hAnsi="Garamond"/>
          <w:sz w:val="24"/>
          <w:lang w:eastAsia="zh-CN"/>
        </w:rPr>
        <w:t xml:space="preserve">ei </w:t>
      </w:r>
      <w:r>
        <w:rPr>
          <w:rFonts w:ascii="Garamond" w:hAnsi="Garamond"/>
          <w:sz w:val="24"/>
          <w:lang w:eastAsia="zh-CN"/>
        </w:rPr>
        <w:t>corrispondenti</w:t>
      </w:r>
      <w:r w:rsidRPr="00C26EFB">
        <w:rPr>
          <w:rFonts w:ascii="Garamond" w:hAnsi="Garamond"/>
          <w:sz w:val="24"/>
          <w:lang w:eastAsia="zh-CN"/>
        </w:rPr>
        <w:t xml:space="preserve"> campi editabili va inserito il numero</w:t>
      </w:r>
      <w:r>
        <w:rPr>
          <w:rFonts w:ascii="Garamond" w:hAnsi="Garamond"/>
          <w:sz w:val="24"/>
          <w:lang w:eastAsia="zh-CN"/>
        </w:rPr>
        <w:t xml:space="preserve"> dei dipendenti cui sono stati attribuiti i</w:t>
      </w:r>
      <w:r w:rsidRPr="00C26EFB">
        <w:rPr>
          <w:rFonts w:ascii="Garamond" w:hAnsi="Garamond"/>
          <w:sz w:val="24"/>
          <w:lang w:eastAsia="zh-CN"/>
        </w:rPr>
        <w:t xml:space="preserve"> differenziali.</w:t>
      </w:r>
    </w:p>
    <w:p w14:paraId="4252201D" w14:textId="77777777" w:rsidR="00767237" w:rsidRDefault="00767237" w:rsidP="00767237">
      <w:pPr>
        <w:spacing w:line="360" w:lineRule="auto"/>
        <w:ind w:firstLine="0"/>
        <w:rPr>
          <w:rFonts w:ascii="Garamond" w:hAnsi="Garamond"/>
          <w:sz w:val="24"/>
          <w:lang w:eastAsia="zh-CN"/>
        </w:rPr>
      </w:pPr>
      <w:r w:rsidRPr="0033043A">
        <w:rPr>
          <w:rFonts w:ascii="Garamond" w:hAnsi="Garamond"/>
          <w:sz w:val="24"/>
          <w:lang w:eastAsia="zh-CN"/>
        </w:rPr>
        <w:t>In tale tabella vanno rilevati</w:t>
      </w:r>
      <w:r>
        <w:rPr>
          <w:rFonts w:ascii="Garamond" w:hAnsi="Garamond"/>
          <w:sz w:val="24"/>
          <w:lang w:eastAsia="zh-CN"/>
        </w:rPr>
        <w:t xml:space="preserve"> inoltre</w:t>
      </w:r>
      <w:r w:rsidRPr="0033043A">
        <w:rPr>
          <w:rFonts w:ascii="Garamond" w:hAnsi="Garamond"/>
          <w:sz w:val="24"/>
          <w:lang w:eastAsia="zh-CN"/>
        </w:rPr>
        <w:t xml:space="preserve"> i passaggi che prevedono la registrazione della qualifica di uscita e quella di entrata</w:t>
      </w:r>
      <w:r>
        <w:rPr>
          <w:rFonts w:ascii="Garamond" w:hAnsi="Garamond"/>
          <w:sz w:val="24"/>
          <w:lang w:eastAsia="zh-CN"/>
        </w:rPr>
        <w:t>.</w:t>
      </w:r>
    </w:p>
    <w:p w14:paraId="63A6D43F" w14:textId="77777777" w:rsidR="00767237" w:rsidRDefault="00767237" w:rsidP="00767237">
      <w:pPr>
        <w:spacing w:line="360" w:lineRule="auto"/>
        <w:ind w:firstLine="0"/>
        <w:rPr>
          <w:rFonts w:ascii="Garamond" w:hAnsi="Garamond"/>
          <w:sz w:val="24"/>
          <w:lang w:eastAsia="zh-CN"/>
        </w:rPr>
      </w:pPr>
      <w:r w:rsidRPr="00A57A5C">
        <w:rPr>
          <w:noProof/>
        </w:rPr>
        <w:lastRenderedPageBreak/>
        <w:drawing>
          <wp:inline distT="0" distB="0" distL="0" distR="0" wp14:anchorId="3E709593" wp14:editId="0026F129">
            <wp:extent cx="6120130" cy="2849245"/>
            <wp:effectExtent l="0" t="0" r="0" b="0"/>
            <wp:docPr id="130974094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2849245"/>
                    </a:xfrm>
                    <a:prstGeom prst="rect">
                      <a:avLst/>
                    </a:prstGeom>
                    <a:noFill/>
                    <a:ln>
                      <a:noFill/>
                    </a:ln>
                  </pic:spPr>
                </pic:pic>
              </a:graphicData>
            </a:graphic>
          </wp:inline>
        </w:drawing>
      </w:r>
    </w:p>
    <w:p w14:paraId="12295B51" w14:textId="77777777" w:rsidR="00767237" w:rsidRDefault="00767237" w:rsidP="00767237">
      <w:pPr>
        <w:spacing w:line="360" w:lineRule="auto"/>
        <w:ind w:firstLine="0"/>
        <w:rPr>
          <w:rFonts w:ascii="Garamond" w:hAnsi="Garamond"/>
          <w:sz w:val="24"/>
          <w:lang w:eastAsia="zh-CN"/>
        </w:rPr>
      </w:pPr>
      <w:r w:rsidRPr="00264441">
        <w:rPr>
          <w:rFonts w:ascii="Garamond" w:hAnsi="Garamond"/>
          <w:sz w:val="24"/>
          <w:lang w:eastAsia="zh-CN"/>
        </w:rPr>
        <w:t>I passaggi con attribuzione dei differenziali economici da rilevare sono quelli intervenuti dall’1.1 al 31.12 dell’anno di rilevazione, considerando a tal fine la data dell’atto di adozione del provvedimento di inquadramento indipendentemente dalla decorrenza giuridica ed economica e dall’effettiva corresponsione del nuovo trattamento economico.</w:t>
      </w:r>
      <w:r>
        <w:rPr>
          <w:rFonts w:ascii="Garamond" w:hAnsi="Garamond"/>
          <w:sz w:val="24"/>
          <w:lang w:eastAsia="zh-CN"/>
        </w:rPr>
        <w:t xml:space="preserve"> L</w:t>
      </w:r>
      <w:r w:rsidRPr="006A0E11">
        <w:rPr>
          <w:rFonts w:ascii="Garamond" w:hAnsi="Garamond"/>
          <w:sz w:val="24"/>
          <w:lang w:eastAsia="zh-CN"/>
        </w:rPr>
        <w:t xml:space="preserve">’articolo 52, comma 1-bis del </w:t>
      </w:r>
      <w:r>
        <w:rPr>
          <w:rFonts w:ascii="Garamond" w:hAnsi="Garamond"/>
          <w:sz w:val="24"/>
          <w:lang w:eastAsia="zh-CN"/>
        </w:rPr>
        <w:t>d.lgs.</w:t>
      </w:r>
      <w:r w:rsidRPr="006A0E11">
        <w:rPr>
          <w:rFonts w:ascii="Garamond" w:hAnsi="Garamond"/>
          <w:sz w:val="24"/>
          <w:lang w:eastAsia="zh-CN"/>
        </w:rPr>
        <w:t xml:space="preserve"> 165/2001</w:t>
      </w:r>
      <w:r>
        <w:rPr>
          <w:rFonts w:ascii="Garamond" w:hAnsi="Garamond"/>
          <w:sz w:val="24"/>
          <w:lang w:eastAsia="zh-CN"/>
        </w:rPr>
        <w:t>, dispone</w:t>
      </w:r>
      <w:r w:rsidRPr="006A0E11">
        <w:rPr>
          <w:rFonts w:ascii="Garamond" w:hAnsi="Garamond"/>
          <w:sz w:val="24"/>
          <w:lang w:eastAsia="zh-CN"/>
        </w:rPr>
        <w:t xml:space="preserve"> che </w:t>
      </w:r>
      <w:r>
        <w:rPr>
          <w:rFonts w:ascii="Garamond" w:hAnsi="Garamond"/>
          <w:sz w:val="24"/>
          <w:lang w:eastAsia="zh-CN"/>
        </w:rPr>
        <w:t>i passaggi</w:t>
      </w:r>
      <w:r w:rsidRPr="006A0E11">
        <w:rPr>
          <w:rFonts w:ascii="Garamond" w:hAnsi="Garamond"/>
          <w:sz w:val="24"/>
          <w:lang w:eastAsia="zh-CN"/>
        </w:rPr>
        <w:t xml:space="preserve"> fra le aree</w:t>
      </w:r>
      <w:r>
        <w:rPr>
          <w:rFonts w:ascii="Garamond" w:hAnsi="Garamond"/>
          <w:sz w:val="24"/>
          <w:lang w:eastAsia="zh-CN"/>
        </w:rPr>
        <w:t xml:space="preserve"> </w:t>
      </w:r>
      <w:r w:rsidRPr="006A0E11">
        <w:rPr>
          <w:rFonts w:ascii="Garamond" w:hAnsi="Garamond"/>
          <w:sz w:val="24"/>
          <w:lang w:eastAsia="zh-CN"/>
        </w:rPr>
        <w:t>possano avvenire tramite procedura comparativa basata sulla valutazione positiva conseguita dal dipendente negli ultimi tre anni di servizio, sull’assenza di provvedimenti disciplinari, sul possesso di titoli professionali e di studio ulteriori rispetto a quelli previsti per l’accesso all’area, nonché sul numero e sulla tipol</w:t>
      </w:r>
      <w:r>
        <w:rPr>
          <w:rFonts w:ascii="Garamond" w:hAnsi="Garamond"/>
          <w:sz w:val="24"/>
          <w:lang w:eastAsia="zh-CN"/>
        </w:rPr>
        <w:t>ogia degli incarichi rivestiti.</w:t>
      </w:r>
    </w:p>
    <w:p w14:paraId="57A0F184" w14:textId="77777777" w:rsidR="00767237" w:rsidRDefault="00767237" w:rsidP="00767237">
      <w:pPr>
        <w:spacing w:line="360" w:lineRule="auto"/>
        <w:ind w:firstLine="0"/>
        <w:rPr>
          <w:rFonts w:ascii="Garamond" w:hAnsi="Garamond"/>
          <w:sz w:val="24"/>
          <w:lang w:eastAsia="zh-CN"/>
        </w:rPr>
      </w:pPr>
      <w:r>
        <w:rPr>
          <w:rFonts w:ascii="Garamond" w:hAnsi="Garamond"/>
          <w:sz w:val="24"/>
          <w:lang w:eastAsia="zh-CN"/>
        </w:rPr>
        <w:t xml:space="preserve">Vanno registrati anche i passaggi tra le aree </w:t>
      </w:r>
      <w:r w:rsidRPr="00DB0FA6">
        <w:rPr>
          <w:rFonts w:ascii="Garamond" w:hAnsi="Garamond"/>
          <w:sz w:val="24"/>
          <w:lang w:eastAsia="zh-CN"/>
        </w:rPr>
        <w:t>ai sensi dell’art. 22, comma 15 del d.lgs. n. 75/2017</w:t>
      </w:r>
      <w:r>
        <w:rPr>
          <w:rFonts w:ascii="Garamond" w:hAnsi="Garamond"/>
          <w:sz w:val="24"/>
          <w:lang w:eastAsia="zh-CN"/>
        </w:rPr>
        <w:t xml:space="preserve"> e s.m.i. il cui termine è stato prorogato al 31.12.2023 </w:t>
      </w:r>
      <w:r w:rsidRPr="00C77609">
        <w:rPr>
          <w:rFonts w:ascii="Garamond" w:hAnsi="Garamond"/>
          <w:sz w:val="24"/>
          <w:lang w:eastAsia="zh-CN"/>
        </w:rPr>
        <w:t>dall'art. 5, comma 7, D.L. 29 dicembre 2022, n. 198, convertito, con modificazioni, dalla L. 24 febbraio 2023, n. 14</w:t>
      </w:r>
      <w:r>
        <w:rPr>
          <w:rFonts w:ascii="Garamond" w:hAnsi="Garamond"/>
          <w:sz w:val="24"/>
          <w:lang w:eastAsia="zh-CN"/>
        </w:rPr>
        <w:t xml:space="preserve">. </w:t>
      </w:r>
    </w:p>
    <w:p w14:paraId="545E2C8B" w14:textId="77777777" w:rsidR="00767237" w:rsidRDefault="00767237" w:rsidP="00767237">
      <w:pPr>
        <w:pStyle w:val="Introduzione"/>
        <w:spacing w:line="360" w:lineRule="auto"/>
        <w:ind w:firstLine="0"/>
        <w:rPr>
          <w:rFonts w:ascii="Garamond" w:hAnsi="Garamond"/>
          <w:i w:val="0"/>
          <w:sz w:val="24"/>
        </w:rPr>
      </w:pPr>
      <w:r w:rsidRPr="00BB4D38">
        <w:rPr>
          <w:rFonts w:ascii="Garamond" w:hAnsi="Garamond"/>
          <w:i w:val="0"/>
          <w:sz w:val="24"/>
        </w:rPr>
        <w:t>Per quanto attiene i passaggi tra le aree, se le competenze economiche sono state corrisposte nello</w:t>
      </w:r>
      <w:r w:rsidRPr="00D05732">
        <w:rPr>
          <w:rFonts w:ascii="Garamond" w:hAnsi="Garamond"/>
          <w:i w:val="0"/>
          <w:sz w:val="24"/>
        </w:rPr>
        <w:t xml:space="preserve"> stesso anno in cui</w:t>
      </w:r>
      <w:r>
        <w:rPr>
          <w:rFonts w:ascii="Garamond" w:hAnsi="Garamond"/>
          <w:i w:val="0"/>
          <w:sz w:val="24"/>
        </w:rPr>
        <w:t xml:space="preserve"> </w:t>
      </w:r>
      <w:r w:rsidRPr="00D05732">
        <w:rPr>
          <w:rFonts w:ascii="Garamond" w:hAnsi="Garamond"/>
          <w:i w:val="0"/>
          <w:sz w:val="24"/>
        </w:rPr>
        <w:t>si è perfezionato il passaggio,</w:t>
      </w:r>
      <w:r>
        <w:rPr>
          <w:rFonts w:ascii="Garamond" w:hAnsi="Garamond"/>
          <w:i w:val="0"/>
          <w:sz w:val="24"/>
        </w:rPr>
        <w:t xml:space="preserve"> le assenze da rilevare nella tabella 11 e</w:t>
      </w:r>
      <w:r w:rsidRPr="00D05732">
        <w:rPr>
          <w:rFonts w:ascii="Garamond" w:hAnsi="Garamond"/>
          <w:i w:val="0"/>
          <w:sz w:val="24"/>
        </w:rPr>
        <w:t xml:space="preserve"> le spese da indicare nelle tabelle 12 e 13 vanno ripartite per il periodo di permanenza distintamente tra le qualifiche di provenienza e di destinazione. I relativi arretrati anno corrente vanno rilevati</w:t>
      </w:r>
      <w:r>
        <w:rPr>
          <w:rFonts w:ascii="Garamond" w:hAnsi="Garamond"/>
          <w:i w:val="0"/>
          <w:sz w:val="24"/>
        </w:rPr>
        <w:t xml:space="preserve"> nella voce “Stipendio”</w:t>
      </w:r>
      <w:r w:rsidRPr="00D05732">
        <w:rPr>
          <w:rFonts w:ascii="Garamond" w:hAnsi="Garamond"/>
          <w:i w:val="0"/>
          <w:sz w:val="24"/>
        </w:rPr>
        <w:t xml:space="preserve"> in corrispondenza dell</w:t>
      </w:r>
      <w:r>
        <w:rPr>
          <w:rFonts w:ascii="Garamond" w:hAnsi="Garamond"/>
          <w:i w:val="0"/>
          <w:sz w:val="24"/>
        </w:rPr>
        <w:t>’</w:t>
      </w:r>
      <w:r w:rsidRPr="00D05732">
        <w:rPr>
          <w:rFonts w:ascii="Garamond" w:hAnsi="Garamond"/>
          <w:i w:val="0"/>
          <w:sz w:val="24"/>
        </w:rPr>
        <w:t xml:space="preserve"> </w:t>
      </w:r>
      <w:r>
        <w:rPr>
          <w:rFonts w:ascii="Garamond" w:hAnsi="Garamond"/>
          <w:i w:val="0"/>
          <w:sz w:val="24"/>
        </w:rPr>
        <w:t xml:space="preserve">area </w:t>
      </w:r>
      <w:r w:rsidRPr="00D05732">
        <w:rPr>
          <w:rFonts w:ascii="Garamond" w:hAnsi="Garamond"/>
          <w:i w:val="0"/>
          <w:sz w:val="24"/>
        </w:rPr>
        <w:t xml:space="preserve">di arrivo. L’eventuale incongruenza 2 deve essere giustificata, scegliendo dal previsto </w:t>
      </w:r>
      <w:r>
        <w:rPr>
          <w:rFonts w:ascii="Garamond" w:hAnsi="Garamond"/>
          <w:i w:val="0"/>
          <w:sz w:val="24"/>
        </w:rPr>
        <w:t>menu</w:t>
      </w:r>
      <w:r w:rsidRPr="00D05732">
        <w:rPr>
          <w:rFonts w:ascii="Garamond" w:hAnsi="Garamond"/>
          <w:i w:val="0"/>
          <w:sz w:val="24"/>
        </w:rPr>
        <w:t xml:space="preserve"> “Giustificazioni”, il testo predefinito selezionabile dal </w:t>
      </w:r>
      <w:r>
        <w:rPr>
          <w:rFonts w:ascii="Garamond" w:hAnsi="Garamond"/>
          <w:i w:val="0"/>
          <w:sz w:val="24"/>
        </w:rPr>
        <w:t>menu</w:t>
      </w:r>
      <w:r w:rsidRPr="00D05732">
        <w:rPr>
          <w:rFonts w:ascii="Garamond" w:hAnsi="Garamond"/>
          <w:i w:val="0"/>
          <w:sz w:val="24"/>
        </w:rPr>
        <w:t xml:space="preserve"> a tendina: “</w:t>
      </w:r>
      <w:r w:rsidRPr="00D05732">
        <w:rPr>
          <w:rFonts w:ascii="Garamond" w:hAnsi="Garamond"/>
          <w:sz w:val="24"/>
        </w:rPr>
        <w:t>Pagamento degli arretrati per l’anno corrente relativi a passaggi</w:t>
      </w:r>
      <w:r>
        <w:rPr>
          <w:rFonts w:ascii="Garamond" w:hAnsi="Garamond"/>
          <w:sz w:val="24"/>
        </w:rPr>
        <w:t xml:space="preserve"> di area</w:t>
      </w:r>
      <w:r w:rsidRPr="00D05732">
        <w:rPr>
          <w:rFonts w:ascii="Garamond" w:hAnsi="Garamond"/>
          <w:i w:val="0"/>
          <w:sz w:val="24"/>
        </w:rPr>
        <w:t>”.</w:t>
      </w:r>
    </w:p>
    <w:p w14:paraId="3BDFB74C" w14:textId="77777777" w:rsidR="00767237" w:rsidRPr="00D05732" w:rsidRDefault="00767237" w:rsidP="00767237">
      <w:pPr>
        <w:pStyle w:val="Introduzione"/>
        <w:spacing w:line="360" w:lineRule="auto"/>
        <w:ind w:firstLine="0"/>
        <w:rPr>
          <w:rFonts w:ascii="Garamond" w:hAnsi="Garamond"/>
          <w:i w:val="0"/>
          <w:sz w:val="24"/>
        </w:rPr>
      </w:pPr>
      <w:r>
        <w:rPr>
          <w:rFonts w:ascii="Garamond" w:hAnsi="Garamond"/>
          <w:i w:val="0"/>
          <w:sz w:val="24"/>
        </w:rPr>
        <w:t>I</w:t>
      </w:r>
      <w:r w:rsidRPr="00753167">
        <w:rPr>
          <w:rFonts w:ascii="Garamond" w:hAnsi="Garamond"/>
          <w:i w:val="0"/>
          <w:sz w:val="24"/>
        </w:rPr>
        <w:t>n caso di passaggio</w:t>
      </w:r>
      <w:r>
        <w:rPr>
          <w:rFonts w:ascii="Garamond" w:hAnsi="Garamond"/>
          <w:i w:val="0"/>
          <w:sz w:val="24"/>
        </w:rPr>
        <w:t xml:space="preserve"> tra le aree </w:t>
      </w:r>
      <w:r w:rsidRPr="00753167">
        <w:rPr>
          <w:rFonts w:ascii="Garamond" w:hAnsi="Garamond"/>
          <w:i w:val="0"/>
          <w:sz w:val="24"/>
        </w:rPr>
        <w:t xml:space="preserve">avvenuto nell’anno di rilevazione, ma con decorrenza giuridica ed economica riferita ad anni precedenti, le somme erogate a titolo di arretrati </w:t>
      </w:r>
      <w:r>
        <w:rPr>
          <w:rFonts w:ascii="Garamond" w:hAnsi="Garamond"/>
          <w:i w:val="0"/>
          <w:sz w:val="24"/>
        </w:rPr>
        <w:t>anno precedente vanno registrate</w:t>
      </w:r>
      <w:r w:rsidRPr="00753167">
        <w:rPr>
          <w:rFonts w:ascii="Garamond" w:hAnsi="Garamond"/>
          <w:i w:val="0"/>
          <w:sz w:val="24"/>
        </w:rPr>
        <w:t xml:space="preserve"> nell</w:t>
      </w:r>
      <w:r>
        <w:rPr>
          <w:rFonts w:ascii="Garamond" w:hAnsi="Garamond"/>
          <w:i w:val="0"/>
          <w:sz w:val="24"/>
        </w:rPr>
        <w:t>a</w:t>
      </w:r>
      <w:r w:rsidRPr="00753167">
        <w:rPr>
          <w:rFonts w:ascii="Garamond" w:hAnsi="Garamond"/>
          <w:i w:val="0"/>
          <w:sz w:val="24"/>
        </w:rPr>
        <w:t xml:space="preserve"> </w:t>
      </w:r>
      <w:r>
        <w:rPr>
          <w:rFonts w:ascii="Garamond" w:hAnsi="Garamond"/>
          <w:i w:val="0"/>
          <w:sz w:val="24"/>
        </w:rPr>
        <w:t xml:space="preserve"> correlata</w:t>
      </w:r>
      <w:r w:rsidRPr="00753167">
        <w:rPr>
          <w:rFonts w:ascii="Garamond" w:hAnsi="Garamond"/>
          <w:i w:val="0"/>
          <w:sz w:val="24"/>
        </w:rPr>
        <w:t xml:space="preserve"> voc</w:t>
      </w:r>
      <w:r>
        <w:rPr>
          <w:rFonts w:ascii="Garamond" w:hAnsi="Garamond"/>
          <w:i w:val="0"/>
          <w:sz w:val="24"/>
        </w:rPr>
        <w:t>e</w:t>
      </w:r>
      <w:r w:rsidRPr="00753167">
        <w:rPr>
          <w:rFonts w:ascii="Garamond" w:hAnsi="Garamond"/>
          <w:i w:val="0"/>
          <w:sz w:val="24"/>
        </w:rPr>
        <w:t xml:space="preserve"> di spesa</w:t>
      </w:r>
      <w:r>
        <w:rPr>
          <w:rFonts w:ascii="Garamond" w:hAnsi="Garamond"/>
          <w:i w:val="0"/>
          <w:sz w:val="24"/>
        </w:rPr>
        <w:t xml:space="preserve"> delle tabelle 12 e 13.</w:t>
      </w:r>
    </w:p>
    <w:p w14:paraId="1087C08B" w14:textId="77777777" w:rsidR="00767237" w:rsidRDefault="00767237" w:rsidP="00767237">
      <w:pPr>
        <w:spacing w:line="360" w:lineRule="auto"/>
        <w:ind w:firstLine="0"/>
        <w:rPr>
          <w:rFonts w:ascii="Garamond" w:hAnsi="Garamond"/>
          <w:sz w:val="24"/>
        </w:rPr>
      </w:pPr>
      <w:r w:rsidRPr="00D05732">
        <w:rPr>
          <w:rFonts w:ascii="Garamond" w:hAnsi="Garamond"/>
          <w:sz w:val="24"/>
        </w:rPr>
        <w:lastRenderedPageBreak/>
        <w:t xml:space="preserve">Ove, invece, il nuovo trattamento economico </w:t>
      </w:r>
      <w:r w:rsidRPr="00D05732">
        <w:rPr>
          <w:rFonts w:ascii="Garamond" w:hAnsi="Garamond"/>
          <w:b/>
          <w:sz w:val="24"/>
        </w:rPr>
        <w:t>NON</w:t>
      </w:r>
      <w:r w:rsidRPr="00D05732">
        <w:rPr>
          <w:rFonts w:ascii="Garamond" w:hAnsi="Garamond"/>
          <w:sz w:val="24"/>
        </w:rPr>
        <w:t xml:space="preserve"> sia stato erogato nell’anno in cui si è perfezionat</w:t>
      </w:r>
      <w:r>
        <w:rPr>
          <w:rFonts w:ascii="Garamond" w:hAnsi="Garamond"/>
          <w:sz w:val="24"/>
        </w:rPr>
        <w:t>o l’inquadramento</w:t>
      </w:r>
      <w:r w:rsidRPr="00D05732">
        <w:rPr>
          <w:rFonts w:ascii="Garamond" w:hAnsi="Garamond"/>
          <w:sz w:val="24"/>
        </w:rPr>
        <w:t xml:space="preserve">, il passaggio nella tabella 4 va comunque registrato, mentre le spese sostenute vanno </w:t>
      </w:r>
      <w:r w:rsidRPr="00D05732">
        <w:rPr>
          <w:rFonts w:ascii="Garamond" w:hAnsi="Garamond"/>
          <w:sz w:val="24"/>
          <w:u w:val="single"/>
        </w:rPr>
        <w:t>ancora</w:t>
      </w:r>
      <w:r w:rsidRPr="00D05732">
        <w:rPr>
          <w:rFonts w:ascii="Garamond" w:hAnsi="Garamond"/>
          <w:sz w:val="24"/>
        </w:rPr>
        <w:t xml:space="preserve"> rilevate </w:t>
      </w:r>
      <w:r>
        <w:rPr>
          <w:rFonts w:ascii="Garamond" w:hAnsi="Garamond"/>
          <w:sz w:val="24"/>
        </w:rPr>
        <w:t>nell’area</w:t>
      </w:r>
      <w:r w:rsidRPr="00D05732">
        <w:rPr>
          <w:rFonts w:ascii="Garamond" w:hAnsi="Garamond"/>
          <w:sz w:val="24"/>
        </w:rPr>
        <w:t xml:space="preserve"> di partenza. </w:t>
      </w:r>
      <w:r w:rsidRPr="004748E6">
        <w:rPr>
          <w:rFonts w:ascii="Garamond" w:hAnsi="Garamond"/>
          <w:sz w:val="24"/>
        </w:rPr>
        <w:t xml:space="preserve">Le assenze vanno registrate </w:t>
      </w:r>
      <w:r>
        <w:rPr>
          <w:rFonts w:ascii="Garamond" w:hAnsi="Garamond"/>
          <w:sz w:val="24"/>
        </w:rPr>
        <w:t>nella nuova area</w:t>
      </w:r>
      <w:r w:rsidRPr="004748E6">
        <w:rPr>
          <w:rFonts w:ascii="Garamond" w:hAnsi="Garamond"/>
          <w:sz w:val="24"/>
        </w:rPr>
        <w:t xml:space="preserve"> acquisita.</w:t>
      </w:r>
      <w:r>
        <w:rPr>
          <w:rFonts w:ascii="Garamond" w:hAnsi="Garamond"/>
          <w:sz w:val="24"/>
        </w:rPr>
        <w:t xml:space="preserve"> </w:t>
      </w:r>
      <w:r w:rsidRPr="00D05732">
        <w:rPr>
          <w:rFonts w:ascii="Garamond" w:hAnsi="Garamond"/>
          <w:sz w:val="24"/>
        </w:rPr>
        <w:t xml:space="preserve">Nella rilevazione dell’anno successivo, le competenze dovute come arretrato anno precedente </w:t>
      </w:r>
      <w:r>
        <w:rPr>
          <w:rFonts w:ascii="Garamond" w:hAnsi="Garamond"/>
          <w:sz w:val="24"/>
        </w:rPr>
        <w:t>vanno</w:t>
      </w:r>
      <w:r w:rsidRPr="00D05732">
        <w:rPr>
          <w:rFonts w:ascii="Garamond" w:hAnsi="Garamond"/>
          <w:sz w:val="24"/>
        </w:rPr>
        <w:t xml:space="preserve"> rilevate nelle tabelle 12 e 13 nella specifica voce di spesa “Arretrati anni precedenti”. L’eventuale arretrato relativo all’anno corrente </w:t>
      </w:r>
      <w:r>
        <w:rPr>
          <w:rFonts w:ascii="Garamond" w:hAnsi="Garamond"/>
          <w:sz w:val="24"/>
        </w:rPr>
        <w:t>va</w:t>
      </w:r>
      <w:r w:rsidRPr="00D05732">
        <w:rPr>
          <w:rFonts w:ascii="Garamond" w:hAnsi="Garamond"/>
          <w:sz w:val="24"/>
        </w:rPr>
        <w:t xml:space="preserve"> rilevato nelle singole voci retributive </w:t>
      </w:r>
      <w:r>
        <w:rPr>
          <w:rFonts w:ascii="Garamond" w:hAnsi="Garamond"/>
          <w:sz w:val="24"/>
        </w:rPr>
        <w:t>dell’area</w:t>
      </w:r>
      <w:r w:rsidRPr="00D05732">
        <w:rPr>
          <w:rFonts w:ascii="Garamond" w:hAnsi="Garamond"/>
          <w:sz w:val="24"/>
        </w:rPr>
        <w:t xml:space="preserve"> di arrivo. Le possibili incongruenze generate da SICO devono essere giustificate con il testo predefinito presente nel </w:t>
      </w:r>
      <w:r>
        <w:rPr>
          <w:rFonts w:ascii="Garamond" w:hAnsi="Garamond"/>
          <w:sz w:val="24"/>
        </w:rPr>
        <w:t>menu</w:t>
      </w:r>
      <w:r w:rsidRPr="00D05732">
        <w:rPr>
          <w:rFonts w:ascii="Garamond" w:hAnsi="Garamond"/>
          <w:sz w:val="24"/>
        </w:rPr>
        <w:t xml:space="preserve"> “Giustificazioni”.</w:t>
      </w:r>
    </w:p>
    <w:p w14:paraId="42F2577B" w14:textId="77777777" w:rsidR="00767237" w:rsidRPr="00D05732" w:rsidRDefault="00767237" w:rsidP="00767237">
      <w:pPr>
        <w:spacing w:line="360" w:lineRule="auto"/>
        <w:ind w:firstLine="0"/>
        <w:rPr>
          <w:rFonts w:ascii="Garamond" w:hAnsi="Garamond"/>
          <w:sz w:val="24"/>
          <w:lang w:eastAsia="zh-CN"/>
        </w:rPr>
      </w:pPr>
      <w:r w:rsidRPr="009D0AD7">
        <w:rPr>
          <w:rFonts w:ascii="Garamond" w:hAnsi="Garamond"/>
          <w:b/>
          <w:bCs/>
          <w:sz w:val="24"/>
          <w:lang w:eastAsia="zh-CN"/>
        </w:rPr>
        <w:t>Tutte le altre amministrazioni diverse da quelle sopra menzionate continuano a rilevare le progressioni sia orizzontali sia verticali secondo la precedente struttura della tabella</w:t>
      </w:r>
      <w:r w:rsidRPr="00D83EF1">
        <w:rPr>
          <w:rFonts w:ascii="Garamond" w:hAnsi="Garamond"/>
          <w:sz w:val="24"/>
          <w:lang w:eastAsia="zh-CN"/>
        </w:rPr>
        <w:t>.</w:t>
      </w:r>
    </w:p>
    <w:p w14:paraId="6612F25B"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Va rilevato come passaggio anche l’assunzione di incarico dirigenziale </w:t>
      </w:r>
      <w:r w:rsidRPr="00D05732">
        <w:rPr>
          <w:rFonts w:ascii="Garamond" w:hAnsi="Garamond"/>
          <w:sz w:val="24"/>
          <w:u w:val="single"/>
          <w:lang w:eastAsia="zh-CN"/>
        </w:rPr>
        <w:t>presso l’Istituzione di appartenenza del dipendente</w:t>
      </w:r>
      <w:r w:rsidRPr="00D05732">
        <w:rPr>
          <w:rFonts w:ascii="Garamond" w:hAnsi="Garamond"/>
          <w:sz w:val="24"/>
          <w:lang w:eastAsia="zh-CN"/>
        </w:rPr>
        <w:t xml:space="preserve"> (ad esempi</w:t>
      </w:r>
      <w:r>
        <w:rPr>
          <w:rFonts w:ascii="Garamond" w:hAnsi="Garamond"/>
          <w:sz w:val="24"/>
          <w:lang w:eastAsia="zh-CN"/>
        </w:rPr>
        <w:t>o</w:t>
      </w:r>
      <w:r w:rsidRPr="00D05732">
        <w:rPr>
          <w:rFonts w:ascii="Garamond" w:hAnsi="Garamond"/>
          <w:sz w:val="24"/>
          <w:lang w:eastAsia="zh-CN"/>
        </w:rPr>
        <w:t xml:space="preserve"> l’incarico conferito con contratto a tempo determinato ai sensi dell’art. 19, comma 6, d.lgs. n. 165/2001; l’incarico di direttore generale presso le Università; l’incarico ai sensi dell’art. 15 septies del d.lgs. 502/1992, ecc.).</w:t>
      </w:r>
    </w:p>
    <w:p w14:paraId="7FE883BE"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Per individuare gli eventuali errori </w:t>
      </w:r>
      <w:r>
        <w:rPr>
          <w:rFonts w:ascii="Garamond" w:hAnsi="Garamond"/>
          <w:sz w:val="24"/>
          <w:lang w:eastAsia="zh-CN"/>
        </w:rPr>
        <w:t>n</w:t>
      </w:r>
      <w:r w:rsidRPr="00D05732">
        <w:rPr>
          <w:rFonts w:ascii="Garamond" w:hAnsi="Garamond"/>
          <w:sz w:val="24"/>
          <w:lang w:eastAsia="zh-CN"/>
        </w:rPr>
        <w:t>ella tabella 4, è possibile utilizzare la funzione “Riepilogo”</w:t>
      </w:r>
      <w:r>
        <w:rPr>
          <w:rFonts w:ascii="Garamond" w:hAnsi="Garamond"/>
          <w:sz w:val="24"/>
          <w:lang w:eastAsia="zh-CN"/>
        </w:rPr>
        <w:t xml:space="preserve"> presente sulla maschera web della tabella</w:t>
      </w:r>
      <w:r w:rsidRPr="00D05732">
        <w:rPr>
          <w:rFonts w:ascii="Garamond" w:hAnsi="Garamond"/>
          <w:sz w:val="24"/>
          <w:lang w:eastAsia="zh-CN"/>
        </w:rPr>
        <w:t xml:space="preserve"> ovvero la stampa pdf con il dettaglio dei passaggi inseriti, che si ottiene attraverso le apposite funzioni poste all’interno della schermata (vedi § “Acquisizione in modalità web” </w:t>
      </w:r>
      <w:r w:rsidRPr="00AD3F46">
        <w:rPr>
          <w:rFonts w:ascii="Garamond" w:hAnsi="Garamond"/>
          <w:sz w:val="24"/>
          <w:lang w:eastAsia="zh-CN"/>
        </w:rPr>
        <w:t>del capitolo</w:t>
      </w:r>
      <w:r w:rsidRPr="00C03678">
        <w:rPr>
          <w:rFonts w:ascii="Garamond" w:hAnsi="Garamond"/>
          <w:sz w:val="24"/>
          <w:lang w:eastAsia="zh-CN"/>
        </w:rPr>
        <w:t xml:space="preserve"> </w:t>
      </w:r>
      <w:r>
        <w:rPr>
          <w:rFonts w:ascii="Garamond" w:hAnsi="Garamond"/>
          <w:sz w:val="24"/>
          <w:lang w:eastAsia="zh-CN"/>
        </w:rPr>
        <w:t>“</w:t>
      </w:r>
      <w:r w:rsidRPr="00C03678">
        <w:rPr>
          <w:rFonts w:ascii="Garamond" w:hAnsi="Garamond"/>
          <w:sz w:val="24"/>
          <w:lang w:eastAsia="zh-CN"/>
        </w:rPr>
        <w:t>Informazioni operative</w:t>
      </w:r>
      <w:r>
        <w:rPr>
          <w:rFonts w:ascii="Garamond" w:hAnsi="Garamond"/>
          <w:sz w:val="24"/>
          <w:lang w:eastAsia="zh-CN"/>
        </w:rPr>
        <w:t>”</w:t>
      </w:r>
      <w:r w:rsidRPr="00C03678">
        <w:rPr>
          <w:rFonts w:ascii="Garamond" w:hAnsi="Garamond"/>
          <w:sz w:val="24"/>
          <w:lang w:eastAsia="zh-CN"/>
        </w:rPr>
        <w:t>).</w:t>
      </w:r>
    </w:p>
    <w:p w14:paraId="16130570" w14:textId="77777777" w:rsidR="00767237" w:rsidRPr="00842258" w:rsidRDefault="00767237" w:rsidP="00767237">
      <w:pPr>
        <w:pBdr>
          <w:top w:val="single" w:sz="4" w:space="1" w:color="auto"/>
          <w:bottom w:val="single" w:sz="4" w:space="1" w:color="auto"/>
        </w:pBdr>
        <w:spacing w:line="360" w:lineRule="auto"/>
        <w:ind w:firstLine="0"/>
        <w:rPr>
          <w:rFonts w:ascii="Garamond" w:hAnsi="Garamond"/>
          <w:b/>
          <w:sz w:val="24"/>
        </w:rPr>
      </w:pPr>
      <w:r w:rsidRPr="00842258">
        <w:rPr>
          <w:rFonts w:ascii="Garamond" w:hAnsi="Garamond"/>
          <w:b/>
          <w:sz w:val="24"/>
        </w:rPr>
        <w:t>Controllo dei dati</w:t>
      </w:r>
    </w:p>
    <w:p w14:paraId="72C46570" w14:textId="77777777" w:rsidR="00767237" w:rsidRDefault="00767237" w:rsidP="00767237">
      <w:pPr>
        <w:spacing w:line="360" w:lineRule="auto"/>
        <w:ind w:firstLine="0"/>
        <w:rPr>
          <w:rFonts w:ascii="Garamond" w:hAnsi="Garamond"/>
          <w:sz w:val="24"/>
          <w:lang w:eastAsia="zh-CN"/>
        </w:rPr>
      </w:pPr>
      <w:r w:rsidRPr="00842258">
        <w:rPr>
          <w:rFonts w:ascii="Garamond" w:hAnsi="Garamond"/>
          <w:sz w:val="24"/>
          <w:lang w:eastAsia="zh-CN"/>
        </w:rPr>
        <w:t xml:space="preserve">I dati comunicati nella tabella 4 partecipano al calcolo delle </w:t>
      </w:r>
      <w:r w:rsidRPr="00842258">
        <w:rPr>
          <w:rFonts w:ascii="Garamond" w:hAnsi="Garamond"/>
          <w:b/>
          <w:sz w:val="24"/>
          <w:lang w:eastAsia="zh-CN"/>
        </w:rPr>
        <w:t>SQ1, SQ4, IN5</w:t>
      </w:r>
      <w:r w:rsidRPr="00842258">
        <w:rPr>
          <w:rFonts w:ascii="Garamond" w:hAnsi="Garamond"/>
          <w:sz w:val="24"/>
          <w:lang w:eastAsia="zh-CN"/>
        </w:rPr>
        <w:t xml:space="preserve"> e dell’</w:t>
      </w:r>
      <w:r w:rsidRPr="00842258">
        <w:rPr>
          <w:rFonts w:ascii="Garamond" w:hAnsi="Garamond"/>
          <w:b/>
          <w:sz w:val="24"/>
          <w:lang w:eastAsia="zh-CN"/>
        </w:rPr>
        <w:t>IN7</w:t>
      </w:r>
      <w:r w:rsidRPr="00842258">
        <w:rPr>
          <w:rFonts w:ascii="Garamond" w:hAnsi="Garamond"/>
          <w:sz w:val="24"/>
          <w:lang w:eastAsia="zh-CN"/>
        </w:rPr>
        <w:t xml:space="preserve"> (vedi §</w:t>
      </w:r>
      <w:r w:rsidRPr="00AD3F46">
        <w:rPr>
          <w:rFonts w:ascii="Garamond" w:hAnsi="Garamond"/>
          <w:sz w:val="24"/>
          <w:lang w:eastAsia="zh-CN"/>
        </w:rPr>
        <w:t xml:space="preserve"> “Anomalie” del capitolo</w:t>
      </w:r>
      <w:r w:rsidRPr="00C03678">
        <w:rPr>
          <w:rFonts w:ascii="Garamond" w:hAnsi="Garamond"/>
          <w:sz w:val="24"/>
          <w:lang w:eastAsia="zh-CN"/>
        </w:rPr>
        <w:t xml:space="preserve"> </w:t>
      </w:r>
      <w:r>
        <w:rPr>
          <w:rFonts w:ascii="Garamond" w:hAnsi="Garamond"/>
          <w:sz w:val="24"/>
          <w:lang w:eastAsia="zh-CN"/>
        </w:rPr>
        <w:t>“</w:t>
      </w:r>
      <w:r w:rsidRPr="00C03678">
        <w:rPr>
          <w:rFonts w:ascii="Garamond" w:hAnsi="Garamond"/>
          <w:sz w:val="24"/>
          <w:lang w:eastAsia="zh-CN"/>
        </w:rPr>
        <w:t>Informazioni operative</w:t>
      </w:r>
      <w:r>
        <w:rPr>
          <w:rFonts w:ascii="Garamond" w:hAnsi="Garamond"/>
          <w:sz w:val="24"/>
          <w:lang w:eastAsia="zh-CN"/>
        </w:rPr>
        <w:t>”</w:t>
      </w:r>
      <w:r w:rsidRPr="00C03678">
        <w:rPr>
          <w:rFonts w:ascii="Garamond" w:hAnsi="Garamond"/>
          <w:sz w:val="24"/>
          <w:lang w:eastAsia="zh-CN"/>
        </w:rPr>
        <w:t>).</w:t>
      </w:r>
    </w:p>
    <w:p w14:paraId="73746C06" w14:textId="77777777" w:rsidR="00767237" w:rsidRDefault="00767237" w:rsidP="00767237">
      <w:pPr>
        <w:spacing w:line="360" w:lineRule="auto"/>
        <w:ind w:firstLine="0"/>
        <w:rPr>
          <w:rFonts w:ascii="Garamond" w:hAnsi="Garamond"/>
          <w:sz w:val="24"/>
          <w:lang w:eastAsia="zh-CN"/>
        </w:rPr>
      </w:pPr>
    </w:p>
    <w:p w14:paraId="54612993" w14:textId="77777777" w:rsidR="00767237" w:rsidRPr="000D6C7D" w:rsidRDefault="00767237" w:rsidP="00767237">
      <w:pPr>
        <w:pStyle w:val="Titolo2"/>
        <w:rPr>
          <w:i/>
          <w:iCs/>
        </w:rPr>
      </w:pPr>
      <w:bookmarkStart w:id="18" w:name="_Toc7166493"/>
      <w:bookmarkStart w:id="19" w:name="_Toc169797076"/>
      <w:r w:rsidRPr="00874539">
        <w:t>Tabella 5 - Personale a tempo indeterminato e personale dirigente cessato dal servizio nell’anno</w:t>
      </w:r>
      <w:bookmarkEnd w:id="18"/>
      <w:bookmarkEnd w:id="19"/>
    </w:p>
    <w:p w14:paraId="2E84CEEF" w14:textId="77777777" w:rsidR="00767237" w:rsidRDefault="00767237" w:rsidP="00767237">
      <w:pPr>
        <w:ind w:firstLine="0"/>
        <w:rPr>
          <w:sz w:val="24"/>
          <w:lang w:eastAsia="zh-CN"/>
        </w:rPr>
      </w:pPr>
      <w:r w:rsidRPr="003E1F32">
        <w:rPr>
          <w:noProof/>
        </w:rPr>
        <w:drawing>
          <wp:inline distT="0" distB="0" distL="0" distR="0" wp14:anchorId="70FE73AE" wp14:editId="6CA8C67B">
            <wp:extent cx="6120130" cy="665480"/>
            <wp:effectExtent l="0" t="0" r="0" b="1270"/>
            <wp:docPr id="1676661670" name="Immagine 167666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665480"/>
                    </a:xfrm>
                    <a:prstGeom prst="rect">
                      <a:avLst/>
                    </a:prstGeom>
                    <a:noFill/>
                    <a:ln>
                      <a:noFill/>
                    </a:ln>
                  </pic:spPr>
                </pic:pic>
              </a:graphicData>
            </a:graphic>
          </wp:inline>
        </w:drawing>
      </w:r>
    </w:p>
    <w:p w14:paraId="38037B32" w14:textId="77777777" w:rsidR="00767237" w:rsidRPr="00D05732" w:rsidRDefault="00767237" w:rsidP="00767237">
      <w:pPr>
        <w:ind w:firstLine="0"/>
        <w:rPr>
          <w:rFonts w:ascii="Garamond" w:hAnsi="Garamond"/>
          <w:b/>
          <w:sz w:val="24"/>
        </w:rPr>
      </w:pPr>
      <w:r w:rsidRPr="00D05732">
        <w:rPr>
          <w:rFonts w:ascii="Garamond" w:hAnsi="Garamond"/>
          <w:b/>
          <w:sz w:val="24"/>
        </w:rPr>
        <w:t>Istruzioni di carattere generale</w:t>
      </w:r>
    </w:p>
    <w:p w14:paraId="7899F4DE" w14:textId="77777777" w:rsidR="00767237"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La tabella 5 rileva informazioni sul numero di </w:t>
      </w:r>
      <w:r w:rsidRPr="00D05732">
        <w:rPr>
          <w:rFonts w:ascii="Garamond" w:hAnsi="Garamond"/>
          <w:b/>
          <w:sz w:val="24"/>
          <w:lang w:eastAsia="zh-CN"/>
        </w:rPr>
        <w:t>cessazioni dal servizio</w:t>
      </w:r>
      <w:r w:rsidRPr="00D05732">
        <w:rPr>
          <w:rFonts w:ascii="Garamond" w:hAnsi="Garamond"/>
          <w:sz w:val="24"/>
          <w:lang w:eastAsia="zh-CN"/>
        </w:rPr>
        <w:t xml:space="preserve"> intervenute nel corso dell’anno di rilevazione dei dipendenti rilevat</w:t>
      </w:r>
      <w:r>
        <w:rPr>
          <w:rFonts w:ascii="Garamond" w:hAnsi="Garamond"/>
          <w:sz w:val="24"/>
          <w:lang w:eastAsia="zh-CN"/>
        </w:rPr>
        <w:t>i</w:t>
      </w:r>
      <w:r w:rsidRPr="00D05732">
        <w:rPr>
          <w:rFonts w:ascii="Garamond" w:hAnsi="Garamond"/>
          <w:sz w:val="24"/>
          <w:lang w:eastAsia="zh-CN"/>
        </w:rPr>
        <w:t xml:space="preserve"> nella tabella 1</w:t>
      </w:r>
      <w:r>
        <w:rPr>
          <w:rFonts w:ascii="Garamond" w:hAnsi="Garamond"/>
          <w:sz w:val="24"/>
          <w:lang w:eastAsia="zh-CN"/>
        </w:rPr>
        <w:t xml:space="preserve"> dell’anno precedente</w:t>
      </w:r>
      <w:r w:rsidRPr="00D05732">
        <w:rPr>
          <w:rFonts w:ascii="Garamond" w:hAnsi="Garamond"/>
          <w:sz w:val="24"/>
          <w:lang w:eastAsia="zh-CN"/>
        </w:rPr>
        <w:t>.</w:t>
      </w:r>
    </w:p>
    <w:p w14:paraId="4553E255"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Le cessazioni avvenute dal 1° gennaio al 31 dicembre incluso, vanno indicate per qualifica distintamente per uomini e donne nelle colonne relative alle singole causali.</w:t>
      </w:r>
    </w:p>
    <w:p w14:paraId="3E1EB01E"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lastRenderedPageBreak/>
        <w:t>La cessazione del dipendente che preveda il 31.12 come ultimo giorno di lavoro deve essere rilevata nella tabella 5 fra le cessazioni dell’anno di rilevazione; conseguentemente, la stessa unità non dovrà risultare tra i presenti al 31.12, né nella tabella 1 né nelle tabelle ad essa correlate (tabelle 7, 8, 9 e 10).</w:t>
      </w:r>
    </w:p>
    <w:p w14:paraId="3A57558D"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Come già precisato nelle istruzioni relative alla tabella 4, il conferimento dell’incarico dirigenziale presso l’Istituzione di appartenenza resta escluso dalla registrazione nella tabella 5, mentre in caso di assunzione di incarico dirigenziale presso altra Istituzione, il dipendente</w:t>
      </w:r>
      <w:r>
        <w:rPr>
          <w:rFonts w:ascii="Garamond" w:hAnsi="Garamond"/>
          <w:sz w:val="24"/>
          <w:lang w:eastAsia="zh-CN"/>
        </w:rPr>
        <w:t>, pur</w:t>
      </w:r>
      <w:r w:rsidRPr="00D05732">
        <w:rPr>
          <w:rFonts w:ascii="Garamond" w:hAnsi="Garamond"/>
          <w:sz w:val="24"/>
          <w:lang w:eastAsia="zh-CN"/>
        </w:rPr>
        <w:t xml:space="preserve"> collocato </w:t>
      </w:r>
      <w:r>
        <w:rPr>
          <w:rFonts w:ascii="Garamond" w:hAnsi="Garamond"/>
          <w:sz w:val="24"/>
          <w:lang w:eastAsia="zh-CN"/>
        </w:rPr>
        <w:t xml:space="preserve">dall’ente </w:t>
      </w:r>
      <w:r w:rsidRPr="00D05732">
        <w:rPr>
          <w:rFonts w:ascii="Garamond" w:hAnsi="Garamond"/>
          <w:sz w:val="24"/>
          <w:lang w:eastAsia="zh-CN"/>
        </w:rPr>
        <w:t>in aspettativa</w:t>
      </w:r>
      <w:r>
        <w:rPr>
          <w:rFonts w:ascii="Garamond" w:hAnsi="Garamond"/>
          <w:sz w:val="24"/>
          <w:lang w:eastAsia="zh-CN"/>
        </w:rPr>
        <w:t>, nel Conto annuale</w:t>
      </w:r>
      <w:r w:rsidRPr="00D05732">
        <w:rPr>
          <w:rFonts w:ascii="Garamond" w:hAnsi="Garamond"/>
          <w:sz w:val="24"/>
          <w:lang w:eastAsia="zh-CN"/>
        </w:rPr>
        <w:t xml:space="preserve"> va rilevato nella tabella 5 fra i cessati per “Altre cause”.</w:t>
      </w:r>
    </w:p>
    <w:p w14:paraId="4379D638" w14:textId="77777777" w:rsidR="00767237" w:rsidRDefault="00767237" w:rsidP="00767237">
      <w:pPr>
        <w:spacing w:before="240" w:line="360" w:lineRule="auto"/>
        <w:rPr>
          <w:rFonts w:ascii="Garamond" w:hAnsi="Garamond"/>
          <w:b/>
          <w:sz w:val="24"/>
        </w:rPr>
      </w:pPr>
      <w:r>
        <w:rPr>
          <w:rFonts w:ascii="Garamond" w:hAnsi="Garamond"/>
          <w:b/>
          <w:sz w:val="24"/>
        </w:rPr>
        <w:t>Dimissioni senza diritto a pensione</w:t>
      </w:r>
    </w:p>
    <w:p w14:paraId="341BED93" w14:textId="77777777" w:rsidR="00767237" w:rsidRDefault="00767237" w:rsidP="00767237">
      <w:pPr>
        <w:spacing w:line="360" w:lineRule="auto"/>
        <w:ind w:firstLine="0"/>
        <w:rPr>
          <w:rFonts w:ascii="Garamond" w:hAnsi="Garamond"/>
          <w:sz w:val="24"/>
          <w:lang w:eastAsia="zh-CN"/>
        </w:rPr>
      </w:pPr>
      <w:r>
        <w:rPr>
          <w:rFonts w:ascii="Garamond" w:hAnsi="Garamond"/>
          <w:sz w:val="24"/>
          <w:lang w:eastAsia="zh-CN"/>
        </w:rPr>
        <w:t>In questa causale</w:t>
      </w:r>
      <w:r w:rsidRPr="00D57D6A">
        <w:rPr>
          <w:rFonts w:ascii="Garamond" w:hAnsi="Garamond"/>
          <w:sz w:val="24"/>
          <w:lang w:eastAsia="zh-CN"/>
        </w:rPr>
        <w:t xml:space="preserve"> vanno registrate le cessazioni </w:t>
      </w:r>
      <w:r w:rsidRPr="00C90814">
        <w:rPr>
          <w:rFonts w:ascii="Garamond" w:hAnsi="Garamond"/>
          <w:sz w:val="24"/>
          <w:lang w:eastAsia="zh-CN"/>
        </w:rPr>
        <w:t xml:space="preserve">intervenute nel corso dell’anno dei dipendenti che </w:t>
      </w:r>
      <w:r>
        <w:rPr>
          <w:rFonts w:ascii="Garamond" w:hAnsi="Garamond"/>
          <w:sz w:val="24"/>
          <w:lang w:eastAsia="zh-CN"/>
        </w:rPr>
        <w:t xml:space="preserve">abbiano presentato le dimissioni all’amministrazione di appartenenza senza aver maturato il diritto alla pensione. Esempio: </w:t>
      </w:r>
      <w:r w:rsidRPr="00C90814">
        <w:rPr>
          <w:rFonts w:ascii="Garamond" w:hAnsi="Garamond"/>
          <w:sz w:val="24"/>
          <w:lang w:eastAsia="zh-CN"/>
        </w:rPr>
        <w:t xml:space="preserve">vincitori di concorso pubblico </w:t>
      </w:r>
      <w:r>
        <w:rPr>
          <w:rFonts w:ascii="Garamond" w:hAnsi="Garamond"/>
          <w:sz w:val="24"/>
          <w:lang w:eastAsia="zh-CN"/>
        </w:rPr>
        <w:t>presso altra pubblica amministrazione, dimissioni per svolgere altre attività, dimissioni generiche.</w:t>
      </w:r>
    </w:p>
    <w:p w14:paraId="2E75E1F7" w14:textId="77777777" w:rsidR="00767237" w:rsidRDefault="00767237" w:rsidP="00767237">
      <w:pPr>
        <w:spacing w:line="360" w:lineRule="auto"/>
        <w:ind w:firstLine="0"/>
        <w:rPr>
          <w:rFonts w:ascii="Garamond" w:hAnsi="Garamond"/>
          <w:sz w:val="24"/>
          <w:lang w:eastAsia="zh-CN"/>
        </w:rPr>
      </w:pPr>
      <w:r>
        <w:rPr>
          <w:rFonts w:ascii="Garamond" w:hAnsi="Garamond"/>
          <w:sz w:val="24"/>
          <w:lang w:eastAsia="zh-CN"/>
        </w:rPr>
        <w:t>Va rilevato in tale causale anche il dipendente che è cessato per vincita di un ordinario concorso pubblico presso l’amministrazione di appartenenza, non rientrando quindi nella casistica delle progressioni tra le aree.</w:t>
      </w:r>
    </w:p>
    <w:p w14:paraId="7B6A9818" w14:textId="77777777" w:rsidR="00767237" w:rsidRPr="00D05732" w:rsidRDefault="00767237" w:rsidP="00767237">
      <w:pPr>
        <w:spacing w:before="240" w:line="360" w:lineRule="auto"/>
        <w:rPr>
          <w:rFonts w:ascii="Garamond" w:hAnsi="Garamond"/>
          <w:b/>
          <w:sz w:val="24"/>
        </w:rPr>
      </w:pPr>
      <w:r w:rsidRPr="00D05732">
        <w:rPr>
          <w:rFonts w:ascii="Garamond" w:hAnsi="Garamond"/>
          <w:b/>
          <w:sz w:val="24"/>
        </w:rPr>
        <w:t>Per limiti di età</w:t>
      </w:r>
    </w:p>
    <w:p w14:paraId="4359C8FB"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In tale colonna vanno indicate le unità cessate per sopraggiunti limiti di età, aggiornati alla speranza di vita, previsti dalla legge ai fini dell’acquisizione del diritto al pensionamento (pensione di vecchiaia).</w:t>
      </w:r>
    </w:p>
    <w:p w14:paraId="66800D30" w14:textId="77777777" w:rsidR="00767237" w:rsidRPr="00D05732" w:rsidRDefault="00767237" w:rsidP="00767237">
      <w:pPr>
        <w:spacing w:before="240" w:line="360" w:lineRule="auto"/>
        <w:rPr>
          <w:rFonts w:ascii="Garamond" w:hAnsi="Garamond"/>
          <w:b/>
          <w:sz w:val="24"/>
        </w:rPr>
      </w:pPr>
      <w:r w:rsidRPr="007570D6">
        <w:rPr>
          <w:rFonts w:ascii="Garamond" w:hAnsi="Garamond"/>
          <w:b/>
          <w:sz w:val="24"/>
        </w:rPr>
        <w:t>Dimissioni con diritto a pensione</w:t>
      </w:r>
    </w:p>
    <w:p w14:paraId="5986D9A1" w14:textId="77777777" w:rsidR="00767237"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Nella colonna vanno indicate esclusivamente le cessazioni con diritto a pensione </w:t>
      </w:r>
      <w:r w:rsidRPr="00D05732">
        <w:rPr>
          <w:rFonts w:ascii="Garamond" w:hAnsi="Garamond"/>
          <w:sz w:val="24"/>
          <w:u w:val="single"/>
          <w:lang w:eastAsia="zh-CN"/>
        </w:rPr>
        <w:t>su richiesta</w:t>
      </w:r>
      <w:r w:rsidRPr="00D05732">
        <w:rPr>
          <w:rFonts w:ascii="Garamond" w:hAnsi="Garamond"/>
          <w:sz w:val="24"/>
          <w:lang w:eastAsia="zh-CN"/>
        </w:rPr>
        <w:t xml:space="preserve"> </w:t>
      </w:r>
      <w:r w:rsidRPr="0028645D">
        <w:rPr>
          <w:rFonts w:ascii="Garamond" w:hAnsi="Garamond"/>
          <w:sz w:val="24"/>
          <w:u w:val="single"/>
          <w:lang w:eastAsia="zh-CN"/>
        </w:rPr>
        <w:t>dell’interessato</w:t>
      </w:r>
      <w:r w:rsidRPr="00D05732">
        <w:rPr>
          <w:rFonts w:ascii="Garamond" w:hAnsi="Garamond"/>
          <w:sz w:val="24"/>
          <w:lang w:eastAsia="zh-CN"/>
        </w:rPr>
        <w:t xml:space="preserve"> (per anzianità contributiva, per pensionamento anticipato quota 10</w:t>
      </w:r>
      <w:r>
        <w:rPr>
          <w:rFonts w:ascii="Garamond" w:hAnsi="Garamond"/>
          <w:sz w:val="24"/>
          <w:lang w:eastAsia="zh-CN"/>
        </w:rPr>
        <w:t>3</w:t>
      </w:r>
      <w:r w:rsidRPr="00D05732">
        <w:rPr>
          <w:rFonts w:ascii="Garamond" w:hAnsi="Garamond"/>
          <w:sz w:val="24"/>
          <w:lang w:eastAsia="zh-CN"/>
        </w:rPr>
        <w:t>, per Opzione donna, per anticipo pensionistico APE volontario e sociale, per decesso con diritto dei superstiti a pensione di reversibilità).</w:t>
      </w:r>
    </w:p>
    <w:p w14:paraId="2557E49C" w14:textId="77777777" w:rsidR="00767237" w:rsidRPr="00D05732" w:rsidRDefault="00767237" w:rsidP="00767237">
      <w:pPr>
        <w:spacing w:before="240" w:line="360" w:lineRule="auto"/>
        <w:rPr>
          <w:rFonts w:ascii="Garamond" w:hAnsi="Garamond"/>
          <w:b/>
          <w:sz w:val="24"/>
        </w:rPr>
      </w:pPr>
      <w:r w:rsidRPr="00D05732">
        <w:rPr>
          <w:rFonts w:ascii="Garamond" w:hAnsi="Garamond"/>
          <w:b/>
          <w:sz w:val="24"/>
        </w:rPr>
        <w:t>Passaggi ad altre amministrazioni dello stesso comparto / di altro comparto</w:t>
      </w:r>
    </w:p>
    <w:p w14:paraId="37E9F676" w14:textId="77777777" w:rsidR="00767237" w:rsidRPr="00D05732" w:rsidRDefault="00767237" w:rsidP="00767237">
      <w:pPr>
        <w:spacing w:line="360" w:lineRule="auto"/>
        <w:ind w:firstLine="0"/>
        <w:rPr>
          <w:rFonts w:ascii="Garamond" w:hAnsi="Garamond"/>
          <w:sz w:val="24"/>
          <w:lang w:eastAsia="zh-CN"/>
        </w:rPr>
      </w:pPr>
      <w:r>
        <w:rPr>
          <w:rFonts w:ascii="Garamond" w:hAnsi="Garamond"/>
          <w:sz w:val="24"/>
          <w:lang w:eastAsia="zh-CN"/>
        </w:rPr>
        <w:t>In queste</w:t>
      </w:r>
      <w:r w:rsidRPr="00D05732">
        <w:rPr>
          <w:rFonts w:ascii="Garamond" w:hAnsi="Garamond"/>
          <w:sz w:val="24"/>
          <w:lang w:eastAsia="zh-CN"/>
        </w:rPr>
        <w:t xml:space="preserve"> colonne vanno rilevati i passaggi di personale fra amministrazioni, inclusi quelli:</w:t>
      </w:r>
    </w:p>
    <w:p w14:paraId="25A0D2C7" w14:textId="77777777" w:rsidR="00767237" w:rsidRPr="00D05732" w:rsidRDefault="00767237" w:rsidP="00767237">
      <w:pPr>
        <w:pStyle w:val="Paragrafoelenco"/>
        <w:numPr>
          <w:ilvl w:val="0"/>
          <w:numId w:val="77"/>
        </w:numPr>
        <w:spacing w:line="360" w:lineRule="auto"/>
        <w:rPr>
          <w:rFonts w:ascii="Garamond" w:hAnsi="Garamond"/>
          <w:sz w:val="24"/>
          <w:lang w:eastAsia="zh-CN"/>
        </w:rPr>
      </w:pPr>
      <w:r w:rsidRPr="00D05732">
        <w:rPr>
          <w:rFonts w:ascii="Garamond" w:hAnsi="Garamond"/>
          <w:sz w:val="24"/>
          <w:lang w:eastAsia="zh-CN"/>
        </w:rPr>
        <w:t>effettuati in base alle disposizioni recate dal capo III del d.lgs. n. 165/2001 (art. 30 e ss.)</w:t>
      </w:r>
    </w:p>
    <w:p w14:paraId="25C2E1D4" w14:textId="77777777" w:rsidR="00767237" w:rsidRPr="00D05732" w:rsidRDefault="00767237" w:rsidP="00767237">
      <w:pPr>
        <w:pStyle w:val="Paragrafoelenco"/>
        <w:numPr>
          <w:ilvl w:val="0"/>
          <w:numId w:val="77"/>
        </w:numPr>
        <w:spacing w:line="360" w:lineRule="auto"/>
        <w:rPr>
          <w:rFonts w:ascii="Garamond" w:hAnsi="Garamond"/>
          <w:sz w:val="24"/>
          <w:lang w:eastAsia="zh-CN"/>
        </w:rPr>
      </w:pPr>
      <w:r w:rsidRPr="00D05732">
        <w:rPr>
          <w:rFonts w:ascii="Garamond" w:hAnsi="Garamond"/>
          <w:sz w:val="24"/>
          <w:lang w:eastAsia="zh-CN"/>
        </w:rPr>
        <w:t>eventuali passaggi ad altre amministrazioni avvenuti in base al decentramento amministrativo</w:t>
      </w:r>
    </w:p>
    <w:p w14:paraId="405E4B12"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Vanno rilevati come passaggi anche quelli effettuati dal personale di una </w:t>
      </w:r>
      <w:r w:rsidRPr="00D05732">
        <w:rPr>
          <w:rFonts w:ascii="Garamond" w:hAnsi="Garamond"/>
          <w:sz w:val="24"/>
          <w:u w:val="single"/>
          <w:lang w:eastAsia="zh-CN"/>
        </w:rPr>
        <w:t>stessa amministrazione</w:t>
      </w:r>
      <w:r w:rsidRPr="00D05732">
        <w:rPr>
          <w:rFonts w:ascii="Garamond" w:hAnsi="Garamond"/>
          <w:sz w:val="24"/>
          <w:lang w:eastAsia="zh-CN"/>
        </w:rPr>
        <w:t xml:space="preserve"> ai quali si applica, nell’anno di rilevazione, un diverso contratto (ad esempio il personale militare che transita nei ruoli civili dello stesso Ministero).</w:t>
      </w:r>
    </w:p>
    <w:p w14:paraId="7C72CF32"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lastRenderedPageBreak/>
        <w:t xml:space="preserve">Per consentire coerenza e continuità storica ai trasferimenti, evitando che a livello aggregato si registrino inesistenti variazioni nella consistenza del personale, si riporta di seguito la modalità di rilevazione dei dipendenti cessati per passaggio ad altre amministrazioni dello stesso o di altro comparto </w:t>
      </w:r>
      <w:r w:rsidRPr="00D05732">
        <w:rPr>
          <w:rFonts w:ascii="Garamond" w:hAnsi="Garamond"/>
          <w:b/>
          <w:sz w:val="24"/>
          <w:lang w:eastAsia="zh-CN"/>
        </w:rPr>
        <w:t>con ultimo giorno di lavoro il 31.12 dell’anno di rilevazione</w:t>
      </w:r>
      <w:r w:rsidRPr="00D05732">
        <w:rPr>
          <w:rFonts w:ascii="Garamond" w:hAnsi="Garamond"/>
          <w:sz w:val="24"/>
          <w:lang w:eastAsia="zh-CN"/>
        </w:rPr>
        <w:t>, con decorrenza il 1° gennaio dell’anno successivo:</w:t>
      </w:r>
    </w:p>
    <w:p w14:paraId="5B83B350" w14:textId="77777777" w:rsidR="00767237" w:rsidRPr="00D05732" w:rsidRDefault="00767237" w:rsidP="00767237">
      <w:pPr>
        <w:pStyle w:val="Paragrafoelenco"/>
        <w:numPr>
          <w:ilvl w:val="0"/>
          <w:numId w:val="78"/>
        </w:numPr>
        <w:spacing w:line="360" w:lineRule="auto"/>
        <w:rPr>
          <w:rFonts w:ascii="Garamond" w:hAnsi="Garamond"/>
          <w:sz w:val="24"/>
          <w:lang w:eastAsia="zh-CN"/>
        </w:rPr>
      </w:pPr>
      <w:r w:rsidRPr="00D05732">
        <w:rPr>
          <w:rFonts w:ascii="Garamond" w:hAnsi="Garamond"/>
          <w:sz w:val="24"/>
          <w:lang w:eastAsia="zh-CN"/>
        </w:rPr>
        <w:t xml:space="preserve">nel </w:t>
      </w:r>
      <w:r>
        <w:rPr>
          <w:rFonts w:ascii="Garamond" w:hAnsi="Garamond"/>
          <w:sz w:val="24"/>
          <w:lang w:eastAsia="zh-CN"/>
        </w:rPr>
        <w:t>C</w:t>
      </w:r>
      <w:r w:rsidRPr="00D05732">
        <w:rPr>
          <w:rFonts w:ascii="Garamond" w:hAnsi="Garamond"/>
          <w:sz w:val="24"/>
          <w:lang w:eastAsia="zh-CN"/>
        </w:rPr>
        <w:t xml:space="preserve">onto annuale dell’anno di rilevazione, il dipendente </w:t>
      </w:r>
      <w:r>
        <w:rPr>
          <w:rFonts w:ascii="Garamond" w:hAnsi="Garamond"/>
          <w:sz w:val="24"/>
          <w:lang w:eastAsia="zh-CN"/>
        </w:rPr>
        <w:t>va</w:t>
      </w:r>
      <w:r w:rsidRPr="00D05732">
        <w:rPr>
          <w:rFonts w:ascii="Garamond" w:hAnsi="Garamond"/>
          <w:sz w:val="24"/>
          <w:lang w:eastAsia="zh-CN"/>
        </w:rPr>
        <w:t xml:space="preserve"> rilevato dall’Ente di appartenenza in tutte le tabelle, sia di organico sia di spesa. Pertanto, </w:t>
      </w:r>
      <w:r w:rsidRPr="00D05732">
        <w:rPr>
          <w:rFonts w:ascii="Garamond" w:hAnsi="Garamond"/>
          <w:b/>
          <w:sz w:val="24"/>
          <w:u w:val="single"/>
          <w:lang w:eastAsia="zh-CN"/>
        </w:rPr>
        <w:t>eccezionalmente</w:t>
      </w:r>
      <w:r w:rsidRPr="00D05732">
        <w:rPr>
          <w:rFonts w:ascii="Garamond" w:hAnsi="Garamond"/>
          <w:sz w:val="24"/>
          <w:lang w:eastAsia="zh-CN"/>
        </w:rPr>
        <w:t>, non d</w:t>
      </w:r>
      <w:r>
        <w:rPr>
          <w:rFonts w:ascii="Garamond" w:hAnsi="Garamond"/>
          <w:sz w:val="24"/>
          <w:lang w:eastAsia="zh-CN"/>
        </w:rPr>
        <w:t>eve</w:t>
      </w:r>
      <w:r w:rsidRPr="00D05732">
        <w:rPr>
          <w:rFonts w:ascii="Garamond" w:hAnsi="Garamond"/>
          <w:sz w:val="24"/>
          <w:lang w:eastAsia="zh-CN"/>
        </w:rPr>
        <w:t xml:space="preserve"> essere considerato come cessato nella tabella 5 dell’anno di rilevazione. Con il </w:t>
      </w:r>
      <w:r>
        <w:rPr>
          <w:rFonts w:ascii="Garamond" w:hAnsi="Garamond"/>
          <w:sz w:val="24"/>
          <w:lang w:eastAsia="zh-CN"/>
        </w:rPr>
        <w:t>C</w:t>
      </w:r>
      <w:r w:rsidRPr="00D05732">
        <w:rPr>
          <w:rFonts w:ascii="Garamond" w:hAnsi="Garamond"/>
          <w:sz w:val="24"/>
          <w:lang w:eastAsia="zh-CN"/>
        </w:rPr>
        <w:t xml:space="preserve">onto annuale dell’anno successivo, il dipendente sarà indicato dal suddetto Ente esclusivamente come cessato nella tabella 5, causale “Passaggi ad altre amministrazioni stesso comparto” o “Passaggi ad altre amministrazioni altro comparto”; per le eventuali segnalazioni delle incongruenze 5 e 7 (presenza di personale nelle tabelle 1, 4 o 5 in assenza di mensilità </w:t>
      </w:r>
      <w:r>
        <w:rPr>
          <w:rFonts w:ascii="Garamond" w:hAnsi="Garamond"/>
          <w:sz w:val="24"/>
          <w:lang w:eastAsia="zh-CN"/>
        </w:rPr>
        <w:t>nella</w:t>
      </w:r>
      <w:r w:rsidRPr="00D05732">
        <w:rPr>
          <w:rFonts w:ascii="Garamond" w:hAnsi="Garamond"/>
          <w:sz w:val="24"/>
          <w:lang w:eastAsia="zh-CN"/>
        </w:rPr>
        <w:t xml:space="preserve"> tabella 12 o viceversa e dato mancante nella tabella 11) andrà inserita l’apposita giustificazione predefinita;</w:t>
      </w:r>
    </w:p>
    <w:p w14:paraId="6682F188" w14:textId="77777777" w:rsidR="00767237" w:rsidRPr="00D05732" w:rsidRDefault="00767237" w:rsidP="00767237">
      <w:pPr>
        <w:pStyle w:val="Paragrafoelenco"/>
        <w:numPr>
          <w:ilvl w:val="0"/>
          <w:numId w:val="78"/>
        </w:numPr>
        <w:spacing w:line="360" w:lineRule="auto"/>
        <w:rPr>
          <w:rFonts w:ascii="Garamond" w:hAnsi="Garamond"/>
          <w:sz w:val="24"/>
          <w:lang w:eastAsia="zh-CN"/>
        </w:rPr>
      </w:pPr>
      <w:r w:rsidRPr="00D05732">
        <w:rPr>
          <w:rFonts w:ascii="Garamond" w:hAnsi="Garamond"/>
          <w:sz w:val="24"/>
          <w:lang w:eastAsia="zh-CN"/>
        </w:rPr>
        <w:t xml:space="preserve">nel </w:t>
      </w:r>
      <w:r>
        <w:rPr>
          <w:rFonts w:ascii="Garamond" w:hAnsi="Garamond"/>
          <w:sz w:val="24"/>
          <w:lang w:eastAsia="zh-CN"/>
        </w:rPr>
        <w:t>C</w:t>
      </w:r>
      <w:r w:rsidRPr="00D05732">
        <w:rPr>
          <w:rFonts w:ascii="Garamond" w:hAnsi="Garamond"/>
          <w:sz w:val="24"/>
          <w:lang w:eastAsia="zh-CN"/>
        </w:rPr>
        <w:t xml:space="preserve">onto </w:t>
      </w:r>
      <w:r>
        <w:rPr>
          <w:rFonts w:ascii="Garamond" w:hAnsi="Garamond"/>
          <w:sz w:val="24"/>
          <w:lang w:eastAsia="zh-CN"/>
        </w:rPr>
        <w:t xml:space="preserve">annuale </w:t>
      </w:r>
      <w:r w:rsidRPr="00D05732">
        <w:rPr>
          <w:rFonts w:ascii="Garamond" w:hAnsi="Garamond"/>
          <w:sz w:val="24"/>
          <w:lang w:eastAsia="zh-CN"/>
        </w:rPr>
        <w:t>dell’anno successivo, il dipendente sarà rilevato anche dall’Istituzione che lo acquisisce, in tutte le tabelle sia di organico sia di spesa e nella tabella 6 dovrà essere inserito nelle specifiche causali di assunzione “Passaggi da altre amministrazioni - stesso comparto o altro comparto”.</w:t>
      </w:r>
    </w:p>
    <w:p w14:paraId="4878D6B5"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u w:val="single"/>
          <w:lang w:eastAsia="zh-CN"/>
        </w:rPr>
        <w:t>La soppressione/accorpamento/scissione di amministrazioni avvenuta nell’anno comporta la chiusura del bilancio e il trasferimento delle risorse umane nell’organico della nuova istituzione.</w:t>
      </w:r>
      <w:r w:rsidRPr="00D05732">
        <w:rPr>
          <w:rFonts w:ascii="Garamond" w:hAnsi="Garamond"/>
          <w:sz w:val="24"/>
          <w:lang w:eastAsia="zh-CN"/>
        </w:rPr>
        <w:t xml:space="preserve"> Il cambio di denominazione dell’ente, senza modifica del codice fiscale, non determina la creazione di una nuova istituzione da censire nel </w:t>
      </w:r>
      <w:r>
        <w:rPr>
          <w:rFonts w:ascii="Garamond" w:hAnsi="Garamond"/>
          <w:sz w:val="24"/>
          <w:lang w:eastAsia="zh-CN"/>
        </w:rPr>
        <w:t>C</w:t>
      </w:r>
      <w:r w:rsidRPr="00D05732">
        <w:rPr>
          <w:rFonts w:ascii="Garamond" w:hAnsi="Garamond"/>
          <w:sz w:val="24"/>
          <w:lang w:eastAsia="zh-CN"/>
        </w:rPr>
        <w:t>onto annuale. In tal caso va solo effettuata una comunicazione alla Ragioneria territoriale dello Stato o all’Ufficio centrale di Bilancio che provved</w:t>
      </w:r>
      <w:r>
        <w:rPr>
          <w:rFonts w:ascii="Garamond" w:hAnsi="Garamond"/>
          <w:sz w:val="24"/>
          <w:lang w:eastAsia="zh-CN"/>
        </w:rPr>
        <w:t>ono</w:t>
      </w:r>
      <w:r w:rsidRPr="00D05732">
        <w:rPr>
          <w:rFonts w:ascii="Garamond" w:hAnsi="Garamond"/>
          <w:sz w:val="24"/>
          <w:lang w:eastAsia="zh-CN"/>
        </w:rPr>
        <w:t xml:space="preserve"> a darne opportuna comunicazione all’ufficio </w:t>
      </w:r>
      <w:r>
        <w:rPr>
          <w:rFonts w:ascii="Garamond" w:hAnsi="Garamond"/>
          <w:sz w:val="24"/>
          <w:lang w:eastAsia="zh-CN"/>
        </w:rPr>
        <w:t>III IGOP</w:t>
      </w:r>
      <w:r w:rsidRPr="00D05732">
        <w:rPr>
          <w:rFonts w:ascii="Garamond" w:hAnsi="Garamond"/>
          <w:sz w:val="24"/>
          <w:lang w:eastAsia="zh-CN"/>
        </w:rPr>
        <w:t>.</w:t>
      </w:r>
    </w:p>
    <w:p w14:paraId="5ED1B199" w14:textId="77777777" w:rsidR="00767237" w:rsidRDefault="00767237" w:rsidP="00767237">
      <w:pPr>
        <w:spacing w:line="360" w:lineRule="auto"/>
        <w:ind w:firstLine="0"/>
        <w:rPr>
          <w:rFonts w:ascii="Garamond" w:hAnsi="Garamond"/>
          <w:sz w:val="24"/>
          <w:lang w:eastAsia="zh-CN"/>
        </w:rPr>
      </w:pPr>
      <w:r w:rsidRPr="00D05732">
        <w:rPr>
          <w:rFonts w:ascii="Garamond" w:hAnsi="Garamond"/>
          <w:sz w:val="24"/>
          <w:lang w:eastAsia="zh-CN"/>
        </w:rPr>
        <w:t>Per consentire la coerenza e la continuità storica dei dati è necessario attenersi alle istruzioni che seguono a seconda del momento in cui avviene l’evento:</w:t>
      </w:r>
    </w:p>
    <w:p w14:paraId="2D971E3D" w14:textId="77777777" w:rsidR="00767237" w:rsidRPr="00D05732" w:rsidRDefault="00767237" w:rsidP="00767237">
      <w:pPr>
        <w:spacing w:line="360" w:lineRule="auto"/>
        <w:ind w:firstLine="0"/>
        <w:rPr>
          <w:rFonts w:ascii="Garamond" w:hAnsi="Garamond"/>
          <w:sz w:val="24"/>
          <w:lang w:eastAsia="zh-CN"/>
        </w:rPr>
      </w:pPr>
    </w:p>
    <w:p w14:paraId="196FD3F8" w14:textId="77777777" w:rsidR="00767237" w:rsidRPr="00D05732" w:rsidRDefault="00767237" w:rsidP="00767237">
      <w:pPr>
        <w:spacing w:line="360" w:lineRule="auto"/>
        <w:ind w:firstLine="0"/>
        <w:rPr>
          <w:rFonts w:ascii="Garamond" w:hAnsi="Garamond"/>
          <w:sz w:val="24"/>
          <w:u w:val="single"/>
          <w:lang w:eastAsia="zh-CN"/>
        </w:rPr>
      </w:pPr>
      <w:r w:rsidRPr="00D05732">
        <w:rPr>
          <w:rFonts w:ascii="Garamond" w:hAnsi="Garamond"/>
          <w:sz w:val="24"/>
          <w:u w:val="single"/>
          <w:lang w:eastAsia="zh-CN"/>
        </w:rPr>
        <w:t>Soppressione intervenuta in corso d’anno</w:t>
      </w:r>
    </w:p>
    <w:p w14:paraId="72238158" w14:textId="77777777" w:rsidR="00767237" w:rsidRPr="00D05732" w:rsidRDefault="00767237" w:rsidP="00767237">
      <w:pPr>
        <w:pStyle w:val="Paragrafoelenco"/>
        <w:numPr>
          <w:ilvl w:val="0"/>
          <w:numId w:val="79"/>
        </w:numPr>
        <w:spacing w:line="360" w:lineRule="auto"/>
        <w:rPr>
          <w:rFonts w:ascii="Garamond" w:hAnsi="Garamond"/>
          <w:sz w:val="24"/>
          <w:lang w:eastAsia="zh-CN"/>
        </w:rPr>
      </w:pPr>
      <w:r w:rsidRPr="00D05732">
        <w:rPr>
          <w:rFonts w:ascii="Garamond" w:hAnsi="Garamond"/>
          <w:sz w:val="24"/>
          <w:lang w:eastAsia="zh-CN"/>
        </w:rPr>
        <w:t xml:space="preserve">l’Ente soppresso </w:t>
      </w:r>
      <w:r>
        <w:rPr>
          <w:rFonts w:ascii="Garamond" w:hAnsi="Garamond"/>
          <w:sz w:val="24"/>
          <w:lang w:eastAsia="zh-CN"/>
        </w:rPr>
        <w:t>rileva</w:t>
      </w:r>
      <w:r w:rsidRPr="00D05732">
        <w:rPr>
          <w:rFonts w:ascii="Garamond" w:hAnsi="Garamond"/>
          <w:sz w:val="24"/>
          <w:lang w:eastAsia="zh-CN"/>
        </w:rPr>
        <w:t xml:space="preserve"> il personale nella tabella 5 dei cessati in una delle due specifiche causali “Passaggi ad altre amministrazioni - stesso comparto” o “Passaggi ad altre amministrazioni - altro comparto” ed indica nelle tabelle 11, 12, 13, 14 e </w:t>
      </w:r>
      <w:r>
        <w:rPr>
          <w:rFonts w:ascii="Garamond" w:hAnsi="Garamond"/>
          <w:sz w:val="24"/>
          <w:lang w:eastAsia="zh-CN"/>
        </w:rPr>
        <w:t xml:space="preserve">nella </w:t>
      </w:r>
      <w:r w:rsidRPr="00D05732">
        <w:rPr>
          <w:rFonts w:ascii="Garamond" w:hAnsi="Garamond"/>
          <w:sz w:val="24"/>
          <w:lang w:eastAsia="zh-CN"/>
        </w:rPr>
        <w:t>tabella di riconciliazione i dati relativi al periodo di permanenza dei dipendenti presso lo stesso</w:t>
      </w:r>
      <w:r>
        <w:rPr>
          <w:rFonts w:ascii="Garamond" w:hAnsi="Garamond"/>
          <w:sz w:val="24"/>
          <w:lang w:eastAsia="zh-CN"/>
        </w:rPr>
        <w:t xml:space="preserve"> Ente</w:t>
      </w:r>
      <w:r w:rsidRPr="00D05732">
        <w:rPr>
          <w:rFonts w:ascii="Garamond" w:hAnsi="Garamond"/>
          <w:sz w:val="24"/>
          <w:lang w:eastAsia="zh-CN"/>
        </w:rPr>
        <w:t xml:space="preserve">. Eventuali altre tabelle </w:t>
      </w:r>
      <w:r>
        <w:rPr>
          <w:rFonts w:ascii="Garamond" w:hAnsi="Garamond"/>
          <w:sz w:val="24"/>
          <w:lang w:eastAsia="zh-CN"/>
        </w:rPr>
        <w:t>vanno</w:t>
      </w:r>
      <w:r w:rsidRPr="00D05732">
        <w:rPr>
          <w:rFonts w:ascii="Garamond" w:hAnsi="Garamond"/>
          <w:sz w:val="24"/>
          <w:lang w:eastAsia="zh-CN"/>
        </w:rPr>
        <w:t xml:space="preserve"> compilate per la registrazione di tutti i fenomeni di </w:t>
      </w:r>
      <w:r w:rsidRPr="00D05732">
        <w:rPr>
          <w:rFonts w:ascii="Garamond" w:hAnsi="Garamond"/>
          <w:sz w:val="24"/>
          <w:lang w:eastAsia="zh-CN"/>
        </w:rPr>
        <w:lastRenderedPageBreak/>
        <w:t>gestione del personale nel periodo di attività dell’Ente soppresso (assunzioni, passaggi di qualifica, dipendenti a tempo determinato, ecc.).</w:t>
      </w:r>
    </w:p>
    <w:p w14:paraId="57260C45" w14:textId="77777777" w:rsidR="00767237" w:rsidRDefault="00767237" w:rsidP="00767237">
      <w:pPr>
        <w:pStyle w:val="Paragrafoelenco"/>
        <w:numPr>
          <w:ilvl w:val="0"/>
          <w:numId w:val="79"/>
        </w:numPr>
        <w:spacing w:line="360" w:lineRule="auto"/>
        <w:rPr>
          <w:rFonts w:ascii="Garamond" w:hAnsi="Garamond"/>
          <w:sz w:val="24"/>
          <w:lang w:eastAsia="zh-CN"/>
        </w:rPr>
      </w:pPr>
      <w:r w:rsidRPr="00D05732">
        <w:rPr>
          <w:rFonts w:ascii="Garamond" w:hAnsi="Garamond"/>
          <w:sz w:val="24"/>
          <w:lang w:eastAsia="zh-CN"/>
        </w:rPr>
        <w:t>l’Ente che acquisisce il personale rile</w:t>
      </w:r>
      <w:r>
        <w:rPr>
          <w:rFonts w:ascii="Garamond" w:hAnsi="Garamond"/>
          <w:sz w:val="24"/>
          <w:lang w:eastAsia="zh-CN"/>
        </w:rPr>
        <w:t>va</w:t>
      </w:r>
      <w:r w:rsidRPr="00D05732">
        <w:rPr>
          <w:rFonts w:ascii="Garamond" w:hAnsi="Garamond"/>
          <w:sz w:val="24"/>
          <w:lang w:eastAsia="zh-CN"/>
        </w:rPr>
        <w:t xml:space="preserve"> i dati solo per la parte dell’anno successiva al passaggio indicando i dipendenti transitati nella tabella 6 degli assunti in una delle specifiche due causali “Passaggi da altre amministrazioni - stesso comparto” o “Passaggi da altre amministrazioni - altro comparto” ed in tutte le altre tabelle di organico e di spesa.</w:t>
      </w:r>
    </w:p>
    <w:p w14:paraId="69B1A448" w14:textId="77777777" w:rsidR="00767237" w:rsidRPr="00D05732" w:rsidRDefault="00767237" w:rsidP="00767237">
      <w:pPr>
        <w:spacing w:line="360" w:lineRule="auto"/>
        <w:ind w:firstLine="0"/>
        <w:rPr>
          <w:rFonts w:ascii="Garamond" w:hAnsi="Garamond"/>
          <w:sz w:val="24"/>
          <w:u w:val="single"/>
          <w:lang w:eastAsia="zh-CN"/>
        </w:rPr>
      </w:pPr>
      <w:r w:rsidRPr="00D05732">
        <w:rPr>
          <w:rFonts w:ascii="Garamond" w:hAnsi="Garamond"/>
          <w:sz w:val="24"/>
          <w:u w:val="single"/>
          <w:lang w:eastAsia="zh-CN"/>
        </w:rPr>
        <w:t>Soppressione intervenuta il 31.12:</w:t>
      </w:r>
    </w:p>
    <w:p w14:paraId="5EF8499A" w14:textId="77777777" w:rsidR="00767237" w:rsidRPr="00D05732" w:rsidRDefault="00767237" w:rsidP="00767237">
      <w:pPr>
        <w:pStyle w:val="Paragrafoelenco"/>
        <w:numPr>
          <w:ilvl w:val="0"/>
          <w:numId w:val="80"/>
        </w:numPr>
        <w:spacing w:line="360" w:lineRule="auto"/>
        <w:rPr>
          <w:rFonts w:ascii="Garamond" w:hAnsi="Garamond"/>
          <w:sz w:val="24"/>
          <w:lang w:eastAsia="zh-CN"/>
        </w:rPr>
      </w:pPr>
      <w:r w:rsidRPr="00D05732">
        <w:rPr>
          <w:rFonts w:ascii="Garamond" w:hAnsi="Garamond"/>
          <w:sz w:val="24"/>
          <w:lang w:eastAsia="zh-CN"/>
        </w:rPr>
        <w:t xml:space="preserve">i dipendenti </w:t>
      </w:r>
      <w:r>
        <w:rPr>
          <w:rFonts w:ascii="Garamond" w:hAnsi="Garamond"/>
          <w:sz w:val="24"/>
          <w:lang w:eastAsia="zh-CN"/>
        </w:rPr>
        <w:t>devono essere</w:t>
      </w:r>
      <w:r w:rsidRPr="00D05732">
        <w:rPr>
          <w:rFonts w:ascii="Garamond" w:hAnsi="Garamond"/>
          <w:sz w:val="24"/>
          <w:lang w:eastAsia="zh-CN"/>
        </w:rPr>
        <w:t xml:space="preserve"> ancora rilevati dall’Ente di appartenenza in tutte le tabelle, sia di organico sia di spesa nel </w:t>
      </w:r>
      <w:r>
        <w:rPr>
          <w:rFonts w:ascii="Garamond" w:hAnsi="Garamond"/>
          <w:sz w:val="24"/>
          <w:lang w:eastAsia="zh-CN"/>
        </w:rPr>
        <w:t>C</w:t>
      </w:r>
      <w:r w:rsidRPr="00D05732">
        <w:rPr>
          <w:rFonts w:ascii="Garamond" w:hAnsi="Garamond"/>
          <w:sz w:val="24"/>
          <w:lang w:eastAsia="zh-CN"/>
        </w:rPr>
        <w:t xml:space="preserve">onto annuale dell’anno di rilevazione come ancora presenti in tale data. Pertanto, </w:t>
      </w:r>
      <w:r w:rsidRPr="00D05732">
        <w:rPr>
          <w:rFonts w:ascii="Garamond" w:hAnsi="Garamond"/>
          <w:b/>
          <w:sz w:val="24"/>
          <w:lang w:eastAsia="zh-CN"/>
        </w:rPr>
        <w:t>eccezionalmente,</w:t>
      </w:r>
      <w:r w:rsidRPr="00D05732">
        <w:rPr>
          <w:rFonts w:ascii="Garamond" w:hAnsi="Garamond"/>
          <w:sz w:val="24"/>
          <w:lang w:eastAsia="zh-CN"/>
        </w:rPr>
        <w:t xml:space="preserve"> le cessazioni v</w:t>
      </w:r>
      <w:r>
        <w:rPr>
          <w:rFonts w:ascii="Garamond" w:hAnsi="Garamond"/>
          <w:sz w:val="24"/>
          <w:lang w:eastAsia="zh-CN"/>
        </w:rPr>
        <w:t>anno</w:t>
      </w:r>
      <w:r w:rsidRPr="00D05732">
        <w:rPr>
          <w:rFonts w:ascii="Garamond" w:hAnsi="Garamond"/>
          <w:sz w:val="24"/>
          <w:lang w:eastAsia="zh-CN"/>
        </w:rPr>
        <w:t xml:space="preserve"> registrate nella tabella 5 del </w:t>
      </w:r>
      <w:r>
        <w:rPr>
          <w:rFonts w:ascii="Garamond" w:hAnsi="Garamond"/>
          <w:sz w:val="24"/>
          <w:lang w:eastAsia="zh-CN"/>
        </w:rPr>
        <w:t>C</w:t>
      </w:r>
      <w:r w:rsidRPr="00D05732">
        <w:rPr>
          <w:rFonts w:ascii="Garamond" w:hAnsi="Garamond"/>
          <w:sz w:val="24"/>
          <w:lang w:eastAsia="zh-CN"/>
        </w:rPr>
        <w:t>onto annuale dell’anno successivo in una delle due specifiche causali “Passaggi ad altre amministrazioni - stesso comparto” o “Passaggi ad altre amministrazioni - altro comparto”, inserendo apposita giustificazione all’incongruenza 5 (presenza di personale nelle tabelle 1, 4 o 5 in assenza di mensilità in tabella 12) generata da</w:t>
      </w:r>
      <w:r>
        <w:rPr>
          <w:rFonts w:ascii="Garamond" w:hAnsi="Garamond"/>
          <w:sz w:val="24"/>
          <w:lang w:eastAsia="zh-CN"/>
        </w:rPr>
        <w:t>l</w:t>
      </w:r>
      <w:r w:rsidRPr="00D05732">
        <w:rPr>
          <w:rFonts w:ascii="Garamond" w:hAnsi="Garamond"/>
          <w:sz w:val="24"/>
          <w:lang w:eastAsia="zh-CN"/>
        </w:rPr>
        <w:t xml:space="preserve"> SICO. La scheda informativa 1 e la Scheda Informativa 1A (esclusivamente per Comuni, Unioni di Comuni, Comunità montane) vanno, comunque, compilate.</w:t>
      </w:r>
    </w:p>
    <w:p w14:paraId="762C84EA" w14:textId="77777777" w:rsidR="00767237" w:rsidRDefault="00767237" w:rsidP="00767237">
      <w:pPr>
        <w:pStyle w:val="Paragrafoelenco"/>
        <w:numPr>
          <w:ilvl w:val="0"/>
          <w:numId w:val="80"/>
        </w:numPr>
        <w:spacing w:line="360" w:lineRule="auto"/>
        <w:rPr>
          <w:rFonts w:ascii="Garamond" w:hAnsi="Garamond"/>
          <w:sz w:val="24"/>
          <w:lang w:eastAsia="zh-CN"/>
        </w:rPr>
      </w:pPr>
      <w:r w:rsidRPr="00D05732">
        <w:rPr>
          <w:rFonts w:ascii="Garamond" w:hAnsi="Garamond"/>
          <w:sz w:val="24"/>
          <w:lang w:eastAsia="zh-CN"/>
        </w:rPr>
        <w:t>l’Istituzione nella quale i dipendenti sono transitati li registr</w:t>
      </w:r>
      <w:r>
        <w:rPr>
          <w:rFonts w:ascii="Garamond" w:hAnsi="Garamond"/>
          <w:sz w:val="24"/>
          <w:lang w:eastAsia="zh-CN"/>
        </w:rPr>
        <w:t>a</w:t>
      </w:r>
      <w:r w:rsidRPr="00D05732">
        <w:rPr>
          <w:rFonts w:ascii="Garamond" w:hAnsi="Garamond"/>
          <w:sz w:val="24"/>
          <w:lang w:eastAsia="zh-CN"/>
        </w:rPr>
        <w:t xml:space="preserve"> nella tabella 6 degli assunti ed in tutte le tabelle di organico e di spesa del </w:t>
      </w:r>
      <w:r>
        <w:rPr>
          <w:rFonts w:ascii="Garamond" w:hAnsi="Garamond"/>
          <w:sz w:val="24"/>
          <w:lang w:eastAsia="zh-CN"/>
        </w:rPr>
        <w:t>C</w:t>
      </w:r>
      <w:r w:rsidRPr="00D05732">
        <w:rPr>
          <w:rFonts w:ascii="Garamond" w:hAnsi="Garamond"/>
          <w:sz w:val="24"/>
          <w:lang w:eastAsia="zh-CN"/>
        </w:rPr>
        <w:t>onto annuale dell’anno successivo.</w:t>
      </w:r>
    </w:p>
    <w:p w14:paraId="24F3FB66" w14:textId="77777777" w:rsidR="00767237" w:rsidRPr="00D05732" w:rsidRDefault="00767237" w:rsidP="00767237">
      <w:pPr>
        <w:spacing w:before="240" w:line="360" w:lineRule="auto"/>
        <w:rPr>
          <w:rFonts w:ascii="Garamond" w:hAnsi="Garamond"/>
          <w:b/>
          <w:sz w:val="24"/>
        </w:rPr>
      </w:pPr>
      <w:r w:rsidRPr="008910BF">
        <w:rPr>
          <w:rFonts w:ascii="Garamond" w:hAnsi="Garamond"/>
          <w:b/>
          <w:sz w:val="24"/>
        </w:rPr>
        <w:t>Risoluzione rapporto lavoro</w:t>
      </w:r>
    </w:p>
    <w:p w14:paraId="3F002B3B" w14:textId="77777777" w:rsidR="00767237" w:rsidRPr="00D05732" w:rsidRDefault="00767237" w:rsidP="00767237">
      <w:pPr>
        <w:spacing w:line="360" w:lineRule="auto"/>
        <w:ind w:firstLine="0"/>
        <w:rPr>
          <w:rFonts w:ascii="Garamond" w:hAnsi="Garamond"/>
          <w:sz w:val="24"/>
          <w:lang w:eastAsia="zh-CN"/>
        </w:rPr>
      </w:pPr>
      <w:r>
        <w:rPr>
          <w:rFonts w:ascii="Garamond" w:hAnsi="Garamond"/>
          <w:sz w:val="24"/>
          <w:lang w:eastAsia="zh-CN"/>
        </w:rPr>
        <w:t>V</w:t>
      </w:r>
      <w:r w:rsidRPr="00D05732">
        <w:rPr>
          <w:rFonts w:ascii="Garamond" w:hAnsi="Garamond"/>
          <w:sz w:val="24"/>
          <w:lang w:eastAsia="zh-CN"/>
        </w:rPr>
        <w:t xml:space="preserve">anno riportati i casi in cui gli Enti abbiano risolto </w:t>
      </w:r>
      <w:r w:rsidRPr="00D05732">
        <w:rPr>
          <w:rFonts w:ascii="Garamond" w:hAnsi="Garamond"/>
          <w:sz w:val="24"/>
          <w:u w:val="single"/>
          <w:lang w:eastAsia="zh-CN"/>
        </w:rPr>
        <w:t>unilateralmente</w:t>
      </w:r>
      <w:r w:rsidRPr="00D05732">
        <w:rPr>
          <w:rFonts w:ascii="Garamond" w:hAnsi="Garamond"/>
          <w:sz w:val="24"/>
          <w:lang w:eastAsia="zh-CN"/>
        </w:rPr>
        <w:t xml:space="preserve"> il rapporto di lavoro nei confronti dei dipendenti, esclusi i casi di licenziamento per i quali nella tabella è presente la specifica causale</w:t>
      </w:r>
      <w:r>
        <w:rPr>
          <w:rFonts w:ascii="Garamond" w:hAnsi="Garamond"/>
          <w:sz w:val="24"/>
          <w:lang w:eastAsia="zh-CN"/>
        </w:rPr>
        <w:t xml:space="preserve">. In particolare, vanno registrate le risoluzioni per inabilità assoluta e permanente a qualsiasi proficuo lavoro o inidoneità psicofisica permanente assoluta; </w:t>
      </w:r>
      <w:r w:rsidRPr="009C37F2">
        <w:rPr>
          <w:rFonts w:ascii="Garamond" w:hAnsi="Garamond"/>
          <w:sz w:val="24"/>
          <w:lang w:eastAsia="zh-CN"/>
        </w:rPr>
        <w:t xml:space="preserve">le risoluzioni </w:t>
      </w:r>
      <w:r w:rsidRPr="009C37F2">
        <w:rPr>
          <w:rFonts w:ascii="Garamond" w:hAnsi="Garamond"/>
          <w:sz w:val="24"/>
          <w:u w:val="single"/>
          <w:lang w:eastAsia="zh-CN"/>
        </w:rPr>
        <w:t>obbligatorie</w:t>
      </w:r>
      <w:r w:rsidRPr="009C37F2">
        <w:rPr>
          <w:rFonts w:ascii="Garamond" w:hAnsi="Garamond"/>
          <w:sz w:val="24"/>
          <w:lang w:eastAsia="zh-CN"/>
        </w:rPr>
        <w:t xml:space="preserve"> disposte per coloro che abbiano maturato i requisiti per la pensione anticipata per raggiungimento dell’</w:t>
      </w:r>
      <w:r w:rsidRPr="009C37F2">
        <w:rPr>
          <w:rFonts w:ascii="Garamond" w:hAnsi="Garamond"/>
          <w:sz w:val="24"/>
          <w:u w:val="single"/>
          <w:lang w:eastAsia="zh-CN"/>
        </w:rPr>
        <w:t>età ordinamentale</w:t>
      </w:r>
      <w:r w:rsidRPr="009C37F2">
        <w:rPr>
          <w:rFonts w:ascii="Garamond" w:hAnsi="Garamond"/>
          <w:sz w:val="24"/>
          <w:lang w:eastAsia="zh-CN"/>
        </w:rPr>
        <w:t xml:space="preserve"> (65 anni).</w:t>
      </w:r>
    </w:p>
    <w:p w14:paraId="04875299"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In tale causale vanno infine registrati i provvedimenti disposti unilateralmente dall’amministrazione per le unità di personale che, terminato il periodo di collocamento in disponibilità, sono risultate destinatarie della risoluzione del rapporto di lavoro.</w:t>
      </w:r>
    </w:p>
    <w:p w14:paraId="56787B17" w14:textId="77777777" w:rsidR="00767237" w:rsidRPr="00D05732" w:rsidRDefault="00767237" w:rsidP="00767237">
      <w:pPr>
        <w:spacing w:before="240" w:line="360" w:lineRule="auto"/>
        <w:rPr>
          <w:rFonts w:ascii="Garamond" w:hAnsi="Garamond"/>
          <w:b/>
          <w:sz w:val="24"/>
        </w:rPr>
      </w:pPr>
      <w:r w:rsidRPr="00D05732">
        <w:rPr>
          <w:rFonts w:ascii="Garamond" w:hAnsi="Garamond"/>
          <w:b/>
          <w:sz w:val="24"/>
        </w:rPr>
        <w:t>Passaggi per esternalizzazioni</w:t>
      </w:r>
    </w:p>
    <w:p w14:paraId="67171471"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In corrispondenza di tale causale vanno riportate le unità che sono effettivamente cessate a seguito di processi di esternalizzazione di servizi da parte dell’ente ai sensi dell’art. 31 del d.lgs. n. 165/2001.</w:t>
      </w:r>
    </w:p>
    <w:p w14:paraId="7B783340"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lastRenderedPageBreak/>
        <w:t xml:space="preserve">Per il comparto </w:t>
      </w:r>
      <w:r>
        <w:rPr>
          <w:rFonts w:ascii="Garamond" w:hAnsi="Garamond"/>
          <w:sz w:val="24"/>
          <w:lang w:eastAsia="zh-CN"/>
        </w:rPr>
        <w:t>Funzioni</w:t>
      </w:r>
      <w:r w:rsidRPr="00D05732">
        <w:rPr>
          <w:rFonts w:ascii="Garamond" w:hAnsi="Garamond"/>
          <w:sz w:val="24"/>
          <w:lang w:eastAsia="zh-CN"/>
        </w:rPr>
        <w:t xml:space="preserve"> locali si fa riferimento alle norme contenute nel Titolo V del d.lgs. n. 267/2000 “Testo unico delle leggi sull’ordinamento degli enti locali” o di analoghe disposizioni in vigore nell’anno di rilevazione presso le Regioni a Statuto speciale e le Province autonome.</w:t>
      </w:r>
    </w:p>
    <w:p w14:paraId="4D531649" w14:textId="77777777" w:rsidR="00767237" w:rsidRPr="00D05732" w:rsidRDefault="00767237" w:rsidP="00767237">
      <w:pPr>
        <w:spacing w:before="240" w:line="360" w:lineRule="auto"/>
        <w:rPr>
          <w:rFonts w:ascii="Garamond" w:hAnsi="Garamond"/>
          <w:b/>
          <w:sz w:val="24"/>
        </w:rPr>
      </w:pPr>
      <w:r w:rsidRPr="00E3349B">
        <w:rPr>
          <w:rFonts w:ascii="Garamond" w:hAnsi="Garamond"/>
          <w:b/>
          <w:sz w:val="24"/>
        </w:rPr>
        <w:t>Licenziamenti disposti dall’ente</w:t>
      </w:r>
    </w:p>
    <w:p w14:paraId="078AC810" w14:textId="77777777" w:rsidR="00767237" w:rsidRPr="00D05732" w:rsidRDefault="00767237" w:rsidP="00767237">
      <w:pPr>
        <w:spacing w:line="360" w:lineRule="auto"/>
        <w:ind w:firstLine="0"/>
        <w:rPr>
          <w:rFonts w:ascii="Garamond" w:hAnsi="Garamond"/>
          <w:sz w:val="24"/>
          <w:lang w:eastAsia="zh-CN"/>
        </w:rPr>
      </w:pPr>
      <w:r w:rsidRPr="00D05732">
        <w:rPr>
          <w:rFonts w:ascii="Garamond" w:hAnsi="Garamond"/>
          <w:sz w:val="24"/>
          <w:lang w:eastAsia="zh-CN"/>
        </w:rPr>
        <w:t>Nella causale vanno inseriti i licenziamenti - con preavviso e senza preavviso - disposti con atto formale dell’amministrazione nel corso dell’anno di rilevazione, a prescindere da eventuali vertenze giudiziarie in essere. A titolo esemplificativo: vanno rilevati i licenziamenti intervenuti nel corso dell’anno per superamento del periodo di comporto, quelli a seguito di sentenza di annullamento dell’atto di assunzione a tempo indeterminato, i licenziamenti disciplinari e non disciplinari, ecc.</w:t>
      </w:r>
    </w:p>
    <w:p w14:paraId="7229C39C" w14:textId="77777777" w:rsidR="00767237" w:rsidRDefault="00767237" w:rsidP="00767237">
      <w:pPr>
        <w:spacing w:line="360" w:lineRule="auto"/>
        <w:ind w:firstLine="0"/>
        <w:rPr>
          <w:rFonts w:ascii="Garamond" w:hAnsi="Garamond"/>
          <w:sz w:val="24"/>
          <w:lang w:eastAsia="zh-CN"/>
        </w:rPr>
      </w:pPr>
      <w:r w:rsidRPr="00D05732">
        <w:rPr>
          <w:rFonts w:ascii="Garamond" w:hAnsi="Garamond"/>
          <w:sz w:val="24"/>
          <w:lang w:eastAsia="zh-CN"/>
        </w:rPr>
        <w:t xml:space="preserve">In tale causale </w:t>
      </w:r>
      <w:r w:rsidRPr="00D05732">
        <w:rPr>
          <w:rFonts w:ascii="Garamond" w:hAnsi="Garamond"/>
          <w:b/>
          <w:sz w:val="24"/>
          <w:lang w:eastAsia="zh-CN"/>
        </w:rPr>
        <w:t>NON</w:t>
      </w:r>
      <w:r w:rsidRPr="00D05732">
        <w:rPr>
          <w:rFonts w:ascii="Garamond" w:hAnsi="Garamond"/>
          <w:sz w:val="24"/>
          <w:lang w:eastAsia="zh-CN"/>
        </w:rPr>
        <w:t xml:space="preserve"> vanno, invece, rilevate le cessazioni del personale assunto ai sensi degli artt. 90 e 110 del TUEL, dell’art. 19, comma 6, del d.lgs. n. 165/2001 ovvero dell’art. 15-septies del d.lgs. n. 502/1992. L’ordinaria conclusione di tali tipologie di contratti non può infatti configurarsi come licenziamento.</w:t>
      </w:r>
    </w:p>
    <w:p w14:paraId="4742218C" w14:textId="77777777" w:rsidR="00767237" w:rsidRPr="00D05732" w:rsidRDefault="00767237" w:rsidP="00767237">
      <w:pPr>
        <w:spacing w:before="240" w:line="360" w:lineRule="auto"/>
        <w:rPr>
          <w:rFonts w:ascii="Garamond" w:hAnsi="Garamond"/>
          <w:b/>
          <w:sz w:val="24"/>
        </w:rPr>
      </w:pPr>
      <w:r w:rsidRPr="00D05732">
        <w:rPr>
          <w:rFonts w:ascii="Garamond" w:hAnsi="Garamond"/>
          <w:b/>
          <w:sz w:val="24"/>
        </w:rPr>
        <w:t>Altre cause</w:t>
      </w:r>
    </w:p>
    <w:p w14:paraId="4F0DC4A9" w14:textId="77777777" w:rsidR="00767237" w:rsidRPr="00D05732" w:rsidRDefault="00767237" w:rsidP="00767237">
      <w:pPr>
        <w:spacing w:line="360" w:lineRule="auto"/>
        <w:ind w:firstLine="0"/>
        <w:rPr>
          <w:rFonts w:ascii="Garamond" w:hAnsi="Garamond"/>
          <w:sz w:val="24"/>
          <w:lang w:eastAsia="zh-CN"/>
        </w:rPr>
      </w:pPr>
      <w:r w:rsidRPr="00A56CD0">
        <w:rPr>
          <w:rFonts w:ascii="Garamond" w:hAnsi="Garamond"/>
          <w:sz w:val="24"/>
          <w:lang w:eastAsia="zh-CN"/>
        </w:rPr>
        <w:t>In questa causale vanno rilevate tutte le altre cessazioni non riconducibili alle causali precedenti. Vanno rilevati:</w:t>
      </w:r>
    </w:p>
    <w:p w14:paraId="5E3E6833" w14:textId="77777777" w:rsidR="00767237" w:rsidRPr="00D05732" w:rsidRDefault="00767237" w:rsidP="00767237">
      <w:pPr>
        <w:pStyle w:val="Paragrafoelenco"/>
        <w:numPr>
          <w:ilvl w:val="0"/>
          <w:numId w:val="81"/>
        </w:numPr>
        <w:spacing w:line="360" w:lineRule="auto"/>
        <w:rPr>
          <w:rFonts w:ascii="Garamond" w:hAnsi="Garamond"/>
          <w:sz w:val="24"/>
          <w:lang w:eastAsia="zh-CN"/>
        </w:rPr>
      </w:pPr>
      <w:r w:rsidRPr="00D05732">
        <w:rPr>
          <w:rFonts w:ascii="Garamond" w:hAnsi="Garamond"/>
          <w:sz w:val="24"/>
          <w:lang w:eastAsia="zh-CN"/>
        </w:rPr>
        <w:t>i dipendenti a tempo indeterminato che abbiano stipulato un contratto di lavoro con altra amministrazione per assunzione di incarico dirigenziale a tempo determinato (es.: ai sensi dell’art. 19 comma 6, d.lgs. 165/2001 e degli artt. 90 e 110 del d.lgs. 267/2000), ancorché collocati in aspettativa per la durata dell’incarico;</w:t>
      </w:r>
    </w:p>
    <w:p w14:paraId="1B306072" w14:textId="77777777" w:rsidR="00767237" w:rsidRDefault="00767237" w:rsidP="00767237">
      <w:pPr>
        <w:pStyle w:val="Paragrafoelenco"/>
        <w:numPr>
          <w:ilvl w:val="0"/>
          <w:numId w:val="81"/>
        </w:numPr>
        <w:spacing w:line="360" w:lineRule="auto"/>
        <w:rPr>
          <w:rFonts w:ascii="Garamond" w:hAnsi="Garamond"/>
          <w:sz w:val="24"/>
          <w:lang w:eastAsia="zh-CN"/>
        </w:rPr>
      </w:pPr>
      <w:r w:rsidRPr="00D05732">
        <w:rPr>
          <w:rFonts w:ascii="Garamond" w:hAnsi="Garamond"/>
          <w:sz w:val="24"/>
          <w:lang w:eastAsia="zh-CN"/>
        </w:rPr>
        <w:t>i dipendenti, assunti ai sensi degli artt. 90 e 110 del TUEL, dell’art. 19, comma 6 del d.lgs.165/2001, dell’art. 15-septies del d.lgs. n. 502/1992, o altre tipologie di contratti similari, il cui rapporto di lavoro si è risolto per conclusione dell’incarico;</w:t>
      </w:r>
    </w:p>
    <w:p w14:paraId="29F0A8D1" w14:textId="77777777" w:rsidR="00767237" w:rsidRPr="00D05732" w:rsidRDefault="00767237" w:rsidP="00767237">
      <w:pPr>
        <w:pStyle w:val="Paragrafoelenco"/>
        <w:numPr>
          <w:ilvl w:val="0"/>
          <w:numId w:val="81"/>
        </w:numPr>
        <w:spacing w:line="360" w:lineRule="auto"/>
        <w:rPr>
          <w:rFonts w:ascii="Garamond" w:hAnsi="Garamond"/>
          <w:sz w:val="24"/>
          <w:lang w:eastAsia="zh-CN"/>
        </w:rPr>
      </w:pPr>
      <w:r>
        <w:rPr>
          <w:rFonts w:ascii="Garamond" w:hAnsi="Garamond"/>
          <w:sz w:val="24"/>
          <w:lang w:eastAsia="zh-CN"/>
        </w:rPr>
        <w:t>decesso del dipendente senza diritto a pensione</w:t>
      </w:r>
    </w:p>
    <w:p w14:paraId="108924A2" w14:textId="77777777" w:rsidR="00767237" w:rsidRPr="00581C35"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581C35">
        <w:rPr>
          <w:rFonts w:ascii="Garamond" w:hAnsi="Garamond"/>
          <w:b/>
          <w:sz w:val="24"/>
          <w:lang w:eastAsia="zh-CN"/>
        </w:rPr>
        <w:t>Controllo dei dati</w:t>
      </w:r>
    </w:p>
    <w:p w14:paraId="784F11FF" w14:textId="77777777" w:rsidR="00767237" w:rsidRDefault="00767237" w:rsidP="00767237">
      <w:pPr>
        <w:spacing w:line="360" w:lineRule="auto"/>
        <w:ind w:firstLine="0"/>
        <w:rPr>
          <w:rFonts w:ascii="Garamond" w:hAnsi="Garamond"/>
          <w:sz w:val="24"/>
          <w:lang w:eastAsia="zh-CN"/>
        </w:rPr>
      </w:pPr>
      <w:r w:rsidRPr="00581C35">
        <w:rPr>
          <w:rFonts w:ascii="Garamond" w:hAnsi="Garamond"/>
          <w:sz w:val="24"/>
          <w:lang w:eastAsia="zh-CN"/>
        </w:rPr>
        <w:t xml:space="preserve">I dati comunicati nella tabella 5 partecipano al calcolo delle </w:t>
      </w:r>
      <w:r w:rsidRPr="00581C35">
        <w:rPr>
          <w:rFonts w:ascii="Garamond" w:hAnsi="Garamond"/>
          <w:b/>
          <w:sz w:val="24"/>
          <w:lang w:eastAsia="zh-CN"/>
        </w:rPr>
        <w:t>SQ1, SQ4, IN5</w:t>
      </w:r>
      <w:r w:rsidRPr="00581C35">
        <w:rPr>
          <w:rFonts w:ascii="Garamond" w:hAnsi="Garamond"/>
          <w:sz w:val="24"/>
          <w:lang w:eastAsia="zh-CN"/>
        </w:rPr>
        <w:t xml:space="preserve"> e dell’</w:t>
      </w:r>
      <w:r w:rsidRPr="00581C35">
        <w:rPr>
          <w:rFonts w:ascii="Garamond" w:hAnsi="Garamond"/>
          <w:b/>
          <w:sz w:val="24"/>
          <w:lang w:eastAsia="zh-CN"/>
        </w:rPr>
        <w:t>IN7</w:t>
      </w:r>
      <w:r w:rsidRPr="00581C35">
        <w:rPr>
          <w:rFonts w:ascii="Garamond" w:hAnsi="Garamond"/>
          <w:sz w:val="24"/>
          <w:lang w:eastAsia="zh-CN"/>
        </w:rPr>
        <w:t xml:space="preserve"> (vedi §</w:t>
      </w:r>
      <w:r w:rsidRPr="00AD3F46">
        <w:rPr>
          <w:rFonts w:ascii="Garamond" w:hAnsi="Garamond"/>
          <w:sz w:val="24"/>
          <w:lang w:eastAsia="zh-CN"/>
        </w:rPr>
        <w:t xml:space="preserve"> “Anomalie” del capitolo</w:t>
      </w:r>
      <w:r w:rsidRPr="00C03678">
        <w:rPr>
          <w:rFonts w:ascii="Garamond" w:hAnsi="Garamond"/>
          <w:sz w:val="24"/>
          <w:lang w:eastAsia="zh-CN"/>
        </w:rPr>
        <w:t xml:space="preserve"> </w:t>
      </w:r>
      <w:r>
        <w:rPr>
          <w:rFonts w:ascii="Garamond" w:hAnsi="Garamond"/>
          <w:sz w:val="24"/>
          <w:lang w:eastAsia="zh-CN"/>
        </w:rPr>
        <w:t>“</w:t>
      </w:r>
      <w:r w:rsidRPr="00C03678">
        <w:rPr>
          <w:rFonts w:ascii="Garamond" w:hAnsi="Garamond"/>
          <w:sz w:val="24"/>
          <w:lang w:eastAsia="zh-CN"/>
        </w:rPr>
        <w:t>Informazioni operative</w:t>
      </w:r>
      <w:r>
        <w:rPr>
          <w:rFonts w:ascii="Garamond" w:hAnsi="Garamond"/>
          <w:sz w:val="24"/>
          <w:lang w:eastAsia="zh-CN"/>
        </w:rPr>
        <w:t>”</w:t>
      </w:r>
      <w:r w:rsidRPr="00C03678">
        <w:rPr>
          <w:rFonts w:ascii="Garamond" w:hAnsi="Garamond"/>
          <w:sz w:val="24"/>
          <w:lang w:eastAsia="zh-CN"/>
        </w:rPr>
        <w:t>).</w:t>
      </w:r>
    </w:p>
    <w:p w14:paraId="0C7257DB" w14:textId="77777777" w:rsidR="00767237" w:rsidRPr="00AD56F8" w:rsidRDefault="00767237" w:rsidP="00767237">
      <w:pPr>
        <w:pStyle w:val="Titolo2"/>
        <w:rPr>
          <w:i/>
        </w:rPr>
      </w:pPr>
      <w:bookmarkStart w:id="20" w:name="_Toc7166494"/>
      <w:bookmarkStart w:id="21" w:name="_Toc169797077"/>
      <w:r w:rsidRPr="00397880">
        <w:lastRenderedPageBreak/>
        <w:t>Tabella 6 - Personale a tempo indeterminat</w:t>
      </w:r>
      <w:r w:rsidRPr="00C64201">
        <w:t>o e personale dirigente assunto</w:t>
      </w:r>
      <w:r w:rsidRPr="00397880">
        <w:t xml:space="preserve"> in servizio nell’anno</w:t>
      </w:r>
      <w:bookmarkEnd w:id="20"/>
      <w:bookmarkEnd w:id="21"/>
    </w:p>
    <w:p w14:paraId="19A1158C" w14:textId="77777777" w:rsidR="00767237" w:rsidRPr="0018677E" w:rsidRDefault="00767237" w:rsidP="00767237">
      <w:pPr>
        <w:ind w:firstLine="0"/>
        <w:rPr>
          <w:sz w:val="24"/>
          <w:lang w:eastAsia="zh-CN"/>
        </w:rPr>
      </w:pPr>
      <w:r w:rsidRPr="003E1F32">
        <w:rPr>
          <w:noProof/>
        </w:rPr>
        <w:drawing>
          <wp:inline distT="0" distB="0" distL="0" distR="0" wp14:anchorId="21D3570B" wp14:editId="43BF0C4D">
            <wp:extent cx="6120130" cy="755650"/>
            <wp:effectExtent l="0" t="0" r="0" b="6350"/>
            <wp:docPr id="1703149795" name="Immagine 1703149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755650"/>
                    </a:xfrm>
                    <a:prstGeom prst="rect">
                      <a:avLst/>
                    </a:prstGeom>
                    <a:noFill/>
                    <a:ln>
                      <a:noFill/>
                    </a:ln>
                  </pic:spPr>
                </pic:pic>
              </a:graphicData>
            </a:graphic>
          </wp:inline>
        </w:drawing>
      </w:r>
    </w:p>
    <w:p w14:paraId="53C45D0C" w14:textId="77777777" w:rsidR="00767237" w:rsidRPr="00935A86"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935A86">
        <w:rPr>
          <w:rFonts w:ascii="Garamond" w:hAnsi="Garamond"/>
          <w:b/>
          <w:sz w:val="24"/>
          <w:lang w:eastAsia="zh-CN"/>
        </w:rPr>
        <w:t>Istruzioni di carattere generale</w:t>
      </w:r>
    </w:p>
    <w:p w14:paraId="2F327040"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La tabella 6 riporta le informazioni relative ai dipendenti assunti con rapporto di lavoro a tempo indeterminato e a quelli con qualifica dirigenziale nel corso dell’anno di rilevazione.</w:t>
      </w:r>
    </w:p>
    <w:p w14:paraId="3D090764" w14:textId="77777777" w:rsidR="00767237" w:rsidRPr="004E3D6C" w:rsidRDefault="00767237" w:rsidP="00767237">
      <w:pPr>
        <w:spacing w:before="240" w:line="360" w:lineRule="auto"/>
        <w:rPr>
          <w:rFonts w:ascii="Garamond" w:hAnsi="Garamond"/>
          <w:b/>
          <w:sz w:val="24"/>
        </w:rPr>
      </w:pPr>
      <w:r w:rsidRPr="004E3D6C">
        <w:rPr>
          <w:rFonts w:ascii="Garamond" w:hAnsi="Garamond"/>
          <w:b/>
          <w:sz w:val="24"/>
        </w:rPr>
        <w:t>Nomina da concorso</w:t>
      </w:r>
    </w:p>
    <w:p w14:paraId="1E6D4D63" w14:textId="77777777" w:rsidR="00767237" w:rsidRPr="00A9605E" w:rsidRDefault="00767237" w:rsidP="00767237">
      <w:pPr>
        <w:spacing w:line="360" w:lineRule="auto"/>
        <w:ind w:firstLine="0"/>
        <w:rPr>
          <w:rFonts w:ascii="Garamond" w:hAnsi="Garamond"/>
          <w:sz w:val="24"/>
          <w:lang w:eastAsia="zh-CN"/>
        </w:rPr>
      </w:pPr>
      <w:r w:rsidRPr="00A9605E">
        <w:rPr>
          <w:rFonts w:ascii="Garamond" w:hAnsi="Garamond"/>
          <w:sz w:val="24"/>
          <w:lang w:eastAsia="zh-CN"/>
        </w:rPr>
        <w:t>Va rilevato in tale causale il personale assunto ai sensi dell’articolo 35, comma 1, lettera a) e b), del d.lgs. n. 165/2001 e, cioè:</w:t>
      </w:r>
    </w:p>
    <w:p w14:paraId="623EA26F" w14:textId="77777777" w:rsidR="00767237" w:rsidRPr="004E3D6C" w:rsidRDefault="00767237" w:rsidP="00767237">
      <w:pPr>
        <w:pStyle w:val="Paragrafoelenco"/>
        <w:numPr>
          <w:ilvl w:val="0"/>
          <w:numId w:val="109"/>
        </w:numPr>
        <w:spacing w:line="360" w:lineRule="auto"/>
        <w:rPr>
          <w:rFonts w:ascii="Garamond" w:hAnsi="Garamond"/>
          <w:sz w:val="24"/>
          <w:lang w:eastAsia="zh-CN"/>
        </w:rPr>
      </w:pPr>
      <w:r w:rsidRPr="004E3D6C">
        <w:rPr>
          <w:rFonts w:ascii="Garamond" w:hAnsi="Garamond"/>
          <w:sz w:val="24"/>
          <w:lang w:eastAsia="zh-CN"/>
        </w:rPr>
        <w:t>tramite procedure selettive volte all’accertamento della professionalità richiesta, che garantiscano in misura adeguata l’accesso dall’esterno;</w:t>
      </w:r>
    </w:p>
    <w:p w14:paraId="17EA6381" w14:textId="77777777" w:rsidR="00767237" w:rsidRPr="004E3D6C" w:rsidRDefault="00767237" w:rsidP="00767237">
      <w:pPr>
        <w:pStyle w:val="Paragrafoelenco"/>
        <w:numPr>
          <w:ilvl w:val="0"/>
          <w:numId w:val="109"/>
        </w:numPr>
        <w:spacing w:line="360" w:lineRule="auto"/>
        <w:rPr>
          <w:rFonts w:ascii="Garamond" w:hAnsi="Garamond"/>
          <w:sz w:val="24"/>
          <w:lang w:eastAsia="zh-CN"/>
        </w:rPr>
      </w:pPr>
      <w:r w:rsidRPr="004E3D6C">
        <w:rPr>
          <w:rFonts w:ascii="Garamond" w:hAnsi="Garamond"/>
          <w:sz w:val="24"/>
          <w:lang w:eastAsia="zh-CN"/>
        </w:rPr>
        <w:t>mediante avviamento degli iscritti nelle liste di collocamento ai sensi della legislazione vigente per le qualifiche e profili per i quali è richiesto il solo requisito della scuola dell’obbligo, facendo salvi gli eventuali ulteriori requisiti per specifiche professionalità.</w:t>
      </w:r>
    </w:p>
    <w:p w14:paraId="15F803EA" w14:textId="77777777" w:rsidR="00767237" w:rsidRPr="00A9605E" w:rsidRDefault="00767237" w:rsidP="00767237">
      <w:pPr>
        <w:spacing w:line="360" w:lineRule="auto"/>
        <w:ind w:firstLine="0"/>
        <w:rPr>
          <w:rFonts w:ascii="Garamond" w:hAnsi="Garamond"/>
          <w:sz w:val="24"/>
          <w:lang w:eastAsia="zh-CN"/>
        </w:rPr>
      </w:pPr>
      <w:r w:rsidRPr="008C0C6A">
        <w:rPr>
          <w:rFonts w:ascii="Garamond" w:hAnsi="Garamond"/>
          <w:sz w:val="24"/>
          <w:lang w:eastAsia="zh-CN"/>
        </w:rPr>
        <w:t>Va rilevato in tale causale anche il dipendente che ha vinto un ordinario concorso pubblico presso l’amministrazi</w:t>
      </w:r>
      <w:r>
        <w:rPr>
          <w:rFonts w:ascii="Garamond" w:hAnsi="Garamond"/>
          <w:sz w:val="24"/>
          <w:lang w:eastAsia="zh-CN"/>
        </w:rPr>
        <w:t xml:space="preserve">one di appartenenza, </w:t>
      </w:r>
      <w:r w:rsidRPr="008C0C6A">
        <w:rPr>
          <w:rFonts w:ascii="Garamond" w:hAnsi="Garamond"/>
          <w:sz w:val="24"/>
          <w:lang w:eastAsia="zh-CN"/>
        </w:rPr>
        <w:t>non rientrando quindi nella casistica</w:t>
      </w:r>
      <w:r>
        <w:rPr>
          <w:rFonts w:ascii="Garamond" w:hAnsi="Garamond"/>
          <w:sz w:val="24"/>
          <w:lang w:eastAsia="zh-CN"/>
        </w:rPr>
        <w:t xml:space="preserve"> delle progressioni tra le aree</w:t>
      </w:r>
      <w:r w:rsidRPr="008C0C6A">
        <w:rPr>
          <w:rFonts w:ascii="Garamond" w:hAnsi="Garamond"/>
          <w:sz w:val="24"/>
          <w:lang w:eastAsia="zh-CN"/>
        </w:rPr>
        <w:t>.</w:t>
      </w:r>
    </w:p>
    <w:p w14:paraId="66BAD663" w14:textId="77777777" w:rsidR="00767237" w:rsidRPr="00935A86" w:rsidRDefault="00767237" w:rsidP="00767237">
      <w:pPr>
        <w:spacing w:before="240" w:line="360" w:lineRule="auto"/>
        <w:rPr>
          <w:rFonts w:ascii="Garamond" w:hAnsi="Garamond"/>
          <w:b/>
          <w:sz w:val="24"/>
        </w:rPr>
      </w:pPr>
      <w:r w:rsidRPr="00E171B2">
        <w:rPr>
          <w:rFonts w:ascii="Garamond" w:hAnsi="Garamond"/>
          <w:b/>
          <w:sz w:val="24"/>
        </w:rPr>
        <w:t>Assunzione per chiamata diretta / numerica (legge 68/99 - categorie protette)</w:t>
      </w:r>
    </w:p>
    <w:p w14:paraId="28BF7E84"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In tali causali, diversificate a seconda della tipologia di chiamata, va indicato il personale che è stato assunto nell’anno presso l’Istituzione ai sensi della legge 68/99 relativa alle categorie protette.</w:t>
      </w:r>
    </w:p>
    <w:p w14:paraId="55654CAB" w14:textId="77777777" w:rsidR="00767237" w:rsidRPr="00935A86" w:rsidRDefault="00767237" w:rsidP="00767237">
      <w:pPr>
        <w:spacing w:before="240" w:line="360" w:lineRule="auto"/>
        <w:rPr>
          <w:rFonts w:ascii="Garamond" w:hAnsi="Garamond"/>
          <w:b/>
          <w:sz w:val="24"/>
        </w:rPr>
      </w:pPr>
      <w:r w:rsidRPr="00935A86">
        <w:rPr>
          <w:rFonts w:ascii="Garamond" w:hAnsi="Garamond"/>
          <w:b/>
          <w:sz w:val="24"/>
        </w:rPr>
        <w:t>Passaggi da altre Amministrazioni dello stesso / di altro comparto</w:t>
      </w:r>
    </w:p>
    <w:p w14:paraId="2A3B173C"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Analogamente a quanto detto per la tabella 5 delle cessazioni, anche in questo caso l’utilizzo delle due causali </w:t>
      </w:r>
      <w:r>
        <w:rPr>
          <w:rFonts w:ascii="Garamond" w:hAnsi="Garamond"/>
          <w:sz w:val="24"/>
          <w:lang w:eastAsia="zh-CN"/>
        </w:rPr>
        <w:t>va</w:t>
      </w:r>
      <w:r w:rsidRPr="00935A86">
        <w:rPr>
          <w:rFonts w:ascii="Garamond" w:hAnsi="Garamond"/>
          <w:sz w:val="24"/>
          <w:lang w:eastAsia="zh-CN"/>
        </w:rPr>
        <w:t xml:space="preserve"> effettuato sulla base del comparto di provenienza del personale acquisito. Entrambe le causali rilevano</w:t>
      </w:r>
      <w:r>
        <w:rPr>
          <w:rFonts w:ascii="Garamond" w:hAnsi="Garamond"/>
          <w:sz w:val="24"/>
          <w:lang w:eastAsia="zh-CN"/>
        </w:rPr>
        <w:t xml:space="preserve"> anche</w:t>
      </w:r>
      <w:r w:rsidRPr="00935A86">
        <w:rPr>
          <w:rFonts w:ascii="Garamond" w:hAnsi="Garamond"/>
          <w:sz w:val="24"/>
          <w:lang w:eastAsia="zh-CN"/>
        </w:rPr>
        <w:t xml:space="preserve"> i dipendenti che entrano nell’amministrazione a seguito di processi di mobilità attivati ai sensi del capo III del d.lgs. n. 165/2001 (artt. 30 e ss.).</w:t>
      </w:r>
    </w:p>
    <w:p w14:paraId="37F72DD7"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Vanno rilevati come passaggi anche quelli effettuati dal personale di una stessa amministrazione ai quali si applica, nell’anno di rilevazione, un diverso contratto (ad esempio il personale militare che transita nei ruoli civili dello stesso Ministero).</w:t>
      </w:r>
    </w:p>
    <w:p w14:paraId="20A6712A"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Si rimanda alle istruzioni della tabella 5 circa la corretta modalità di registrazione dei passaggi avvenuti nel corso dell’anno o alla fine dell’anno di rilevazione (31.12).</w:t>
      </w:r>
    </w:p>
    <w:p w14:paraId="2C502CDA" w14:textId="77777777" w:rsidR="00767237" w:rsidRPr="00935A86" w:rsidRDefault="00767237" w:rsidP="00767237">
      <w:pPr>
        <w:spacing w:before="240" w:line="360" w:lineRule="auto"/>
        <w:rPr>
          <w:rFonts w:ascii="Garamond" w:hAnsi="Garamond"/>
          <w:b/>
          <w:sz w:val="24"/>
        </w:rPr>
      </w:pPr>
      <w:r w:rsidRPr="00935A86">
        <w:rPr>
          <w:rFonts w:ascii="Garamond" w:hAnsi="Garamond"/>
          <w:b/>
          <w:sz w:val="24"/>
        </w:rPr>
        <w:lastRenderedPageBreak/>
        <w:t>Personale stabilizzato da LSU/LPU/ASU</w:t>
      </w:r>
    </w:p>
    <w:p w14:paraId="1AD583CF" w14:textId="77777777" w:rsidR="00767237" w:rsidRDefault="00767237" w:rsidP="00767237">
      <w:pPr>
        <w:spacing w:line="360" w:lineRule="auto"/>
        <w:ind w:firstLine="0"/>
        <w:rPr>
          <w:rFonts w:ascii="Garamond" w:hAnsi="Garamond"/>
          <w:sz w:val="24"/>
          <w:lang w:eastAsia="en-US"/>
        </w:rPr>
      </w:pPr>
      <w:r w:rsidRPr="00935A86">
        <w:rPr>
          <w:rFonts w:ascii="Garamond" w:hAnsi="Garamond"/>
          <w:sz w:val="24"/>
          <w:lang w:eastAsia="en-US"/>
        </w:rPr>
        <w:t>Vanno rilevate le unità di LSU/LPU/ASU che nel corso dell’anno di rilevazione siano state stabilizzate secondo le disposizioni normative vigenti nell’anno.</w:t>
      </w:r>
    </w:p>
    <w:p w14:paraId="0C2E6329" w14:textId="77777777" w:rsidR="00767237" w:rsidRPr="00935A86" w:rsidRDefault="00767237" w:rsidP="00767237">
      <w:pPr>
        <w:spacing w:before="240" w:line="360" w:lineRule="auto"/>
        <w:rPr>
          <w:rFonts w:ascii="Garamond" w:hAnsi="Garamond"/>
          <w:b/>
          <w:sz w:val="24"/>
        </w:rPr>
      </w:pPr>
      <w:r w:rsidRPr="00935A86">
        <w:rPr>
          <w:rFonts w:ascii="Garamond" w:hAnsi="Garamond"/>
          <w:b/>
          <w:sz w:val="24"/>
        </w:rPr>
        <w:t xml:space="preserve">Personale </w:t>
      </w:r>
      <w:r>
        <w:rPr>
          <w:rFonts w:ascii="Garamond" w:hAnsi="Garamond"/>
          <w:b/>
          <w:sz w:val="24"/>
        </w:rPr>
        <w:t xml:space="preserve">stabilizzato ex </w:t>
      </w:r>
      <w:r w:rsidRPr="00935A86">
        <w:rPr>
          <w:rFonts w:ascii="Garamond" w:hAnsi="Garamond"/>
          <w:b/>
          <w:sz w:val="24"/>
        </w:rPr>
        <w:t>art. 35, comma 3-bis, d.lgs. 165/2001</w:t>
      </w:r>
      <w:r>
        <w:rPr>
          <w:rFonts w:ascii="Garamond" w:hAnsi="Garamond"/>
          <w:b/>
          <w:sz w:val="24"/>
        </w:rPr>
        <w:t xml:space="preserve"> </w:t>
      </w:r>
    </w:p>
    <w:p w14:paraId="6A9ECFE4" w14:textId="77777777" w:rsidR="00767237" w:rsidRDefault="00767237" w:rsidP="00767237">
      <w:pPr>
        <w:spacing w:line="360" w:lineRule="auto"/>
        <w:ind w:firstLine="0"/>
        <w:rPr>
          <w:rFonts w:ascii="Garamond" w:hAnsi="Garamond"/>
          <w:sz w:val="24"/>
          <w:lang w:eastAsia="en-US"/>
        </w:rPr>
      </w:pPr>
      <w:r w:rsidRPr="00935A86">
        <w:rPr>
          <w:rFonts w:ascii="Garamond" w:hAnsi="Garamond"/>
          <w:sz w:val="24"/>
          <w:lang w:eastAsia="en-US"/>
        </w:rPr>
        <w:t>Nella colonna</w:t>
      </w:r>
      <w:r>
        <w:rPr>
          <w:rFonts w:ascii="Garamond" w:hAnsi="Garamond"/>
          <w:sz w:val="24"/>
          <w:lang w:eastAsia="en-US"/>
        </w:rPr>
        <w:t xml:space="preserve"> </w:t>
      </w:r>
      <w:r w:rsidRPr="00A56CD0">
        <w:rPr>
          <w:rFonts w:ascii="Garamond" w:hAnsi="Garamond"/>
          <w:sz w:val="24"/>
          <w:lang w:eastAsia="en-US"/>
        </w:rPr>
        <w:t>denominata “Personale assunto con procedure art. 35, comma 3-bis, d.lgs. 165/2001”</w:t>
      </w:r>
      <w:r w:rsidRPr="00935A86">
        <w:rPr>
          <w:rFonts w:ascii="Garamond" w:hAnsi="Garamond"/>
          <w:sz w:val="24"/>
          <w:lang w:eastAsia="en-US"/>
        </w:rPr>
        <w:t xml:space="preserve"> (reclutamento speciale di regime), vanno rilevati i dipendenti a tempo determinato o con contratto di lavoro flessibile assunti mediante concorso pubblico, con riserva dei posti o per titoli ed esami, di cui alle lettere a) e b) della normativa citata</w:t>
      </w:r>
      <w:r>
        <w:rPr>
          <w:rFonts w:ascii="Garamond" w:hAnsi="Garamond"/>
          <w:sz w:val="24"/>
          <w:lang w:eastAsia="en-US"/>
        </w:rPr>
        <w:t>:</w:t>
      </w:r>
    </w:p>
    <w:p w14:paraId="699A6047" w14:textId="77777777" w:rsidR="00767237" w:rsidRPr="00C81D27" w:rsidRDefault="00767237" w:rsidP="00767237">
      <w:pPr>
        <w:spacing w:line="360" w:lineRule="auto"/>
        <w:ind w:firstLine="0"/>
        <w:rPr>
          <w:rFonts w:ascii="Garamond" w:hAnsi="Garamond"/>
          <w:sz w:val="24"/>
          <w:lang w:eastAsia="en-US"/>
        </w:rPr>
      </w:pPr>
      <w:r w:rsidRPr="00C81D27">
        <w:rPr>
          <w:rFonts w:ascii="Garamond" w:hAnsi="Garamond"/>
          <w:sz w:val="24"/>
          <w:lang w:eastAsia="en-US"/>
        </w:rPr>
        <w:t xml:space="preserve">a) con riserva dei posti, nel limite massimo del 40 per cento di quelli banditi, a favore dei titolari di rapporto di lavoro subordinato a tempo determinato che, alla data di pubblicazione dei bandi, </w:t>
      </w:r>
      <w:r>
        <w:rPr>
          <w:rFonts w:ascii="Garamond" w:hAnsi="Garamond"/>
          <w:sz w:val="24"/>
          <w:lang w:eastAsia="en-US"/>
        </w:rPr>
        <w:t>abbiano</w:t>
      </w:r>
      <w:r w:rsidRPr="00C81D27">
        <w:rPr>
          <w:rFonts w:ascii="Garamond" w:hAnsi="Garamond"/>
          <w:sz w:val="24"/>
          <w:lang w:eastAsia="en-US"/>
        </w:rPr>
        <w:t xml:space="preserve"> maturato almeno tre anni di servizio</w:t>
      </w:r>
      <w:r>
        <w:rPr>
          <w:rFonts w:ascii="Garamond" w:hAnsi="Garamond"/>
          <w:sz w:val="24"/>
          <w:lang w:eastAsia="en-US"/>
        </w:rPr>
        <w:t xml:space="preserve"> alle dipendenze dell’</w:t>
      </w:r>
      <w:r w:rsidRPr="00C81D27">
        <w:rPr>
          <w:rFonts w:ascii="Garamond" w:hAnsi="Garamond"/>
          <w:sz w:val="24"/>
          <w:lang w:eastAsia="en-US"/>
        </w:rPr>
        <w:t>amministrazione che emana il bando;</w:t>
      </w:r>
    </w:p>
    <w:p w14:paraId="626C66B2" w14:textId="77777777" w:rsidR="00767237" w:rsidRDefault="00767237" w:rsidP="00767237">
      <w:pPr>
        <w:spacing w:line="360" w:lineRule="auto"/>
        <w:ind w:firstLine="0"/>
        <w:rPr>
          <w:rFonts w:ascii="Garamond" w:hAnsi="Garamond"/>
          <w:sz w:val="24"/>
          <w:lang w:eastAsia="en-US"/>
        </w:rPr>
      </w:pPr>
      <w:r w:rsidRPr="00C81D27">
        <w:rPr>
          <w:rFonts w:ascii="Garamond" w:hAnsi="Garamond"/>
          <w:sz w:val="24"/>
          <w:lang w:eastAsia="en-US"/>
        </w:rPr>
        <w:t>b) per titoli ed esami, finalizzati a valoriz</w:t>
      </w:r>
      <w:r>
        <w:rPr>
          <w:rFonts w:ascii="Garamond" w:hAnsi="Garamond"/>
          <w:sz w:val="24"/>
          <w:lang w:eastAsia="en-US"/>
        </w:rPr>
        <w:t>zare, con apposito punteggio, l’</w:t>
      </w:r>
      <w:r w:rsidRPr="00C81D27">
        <w:rPr>
          <w:rFonts w:ascii="Garamond" w:hAnsi="Garamond"/>
          <w:sz w:val="24"/>
          <w:lang w:eastAsia="en-US"/>
        </w:rPr>
        <w:t xml:space="preserve">esperienza professionale maturata dal personale di cui alla lettera a) e di coloro che, alla data di emanazione del bando, </w:t>
      </w:r>
      <w:r>
        <w:rPr>
          <w:rFonts w:ascii="Garamond" w:hAnsi="Garamond"/>
          <w:sz w:val="24"/>
          <w:lang w:eastAsia="en-US"/>
        </w:rPr>
        <w:t>abbiano</w:t>
      </w:r>
      <w:r w:rsidRPr="00C81D27">
        <w:rPr>
          <w:rFonts w:ascii="Garamond" w:hAnsi="Garamond"/>
          <w:sz w:val="24"/>
          <w:lang w:eastAsia="en-US"/>
        </w:rPr>
        <w:t xml:space="preserve"> matura</w:t>
      </w:r>
      <w:r>
        <w:rPr>
          <w:rFonts w:ascii="Garamond" w:hAnsi="Garamond"/>
          <w:sz w:val="24"/>
          <w:lang w:eastAsia="en-US"/>
        </w:rPr>
        <w:t>to almeno tre anni di contratto di lavoro flessibile nell’</w:t>
      </w:r>
      <w:r w:rsidRPr="00C81D27">
        <w:rPr>
          <w:rFonts w:ascii="Garamond" w:hAnsi="Garamond"/>
          <w:sz w:val="24"/>
          <w:lang w:eastAsia="en-US"/>
        </w:rPr>
        <w:t>amministrazione che emana il bando</w:t>
      </w:r>
      <w:r>
        <w:rPr>
          <w:rFonts w:ascii="Garamond" w:hAnsi="Garamond"/>
          <w:sz w:val="24"/>
          <w:lang w:eastAsia="en-US"/>
        </w:rPr>
        <w:t>.</w:t>
      </w:r>
    </w:p>
    <w:p w14:paraId="73ACB1DF" w14:textId="77777777" w:rsidR="00767237" w:rsidRPr="00935A86" w:rsidRDefault="00767237" w:rsidP="00767237">
      <w:pPr>
        <w:spacing w:before="240" w:line="360" w:lineRule="auto"/>
        <w:rPr>
          <w:rFonts w:ascii="Garamond" w:hAnsi="Garamond"/>
          <w:b/>
          <w:sz w:val="24"/>
        </w:rPr>
      </w:pPr>
      <w:r w:rsidRPr="00935A86">
        <w:rPr>
          <w:rFonts w:ascii="Garamond" w:hAnsi="Garamond"/>
          <w:b/>
          <w:sz w:val="24"/>
        </w:rPr>
        <w:t xml:space="preserve">Personale </w:t>
      </w:r>
      <w:r>
        <w:rPr>
          <w:rFonts w:ascii="Garamond" w:hAnsi="Garamond"/>
          <w:b/>
          <w:sz w:val="24"/>
        </w:rPr>
        <w:t xml:space="preserve">stabilizzato ex </w:t>
      </w:r>
      <w:r w:rsidRPr="00935A86">
        <w:rPr>
          <w:rFonts w:ascii="Garamond" w:hAnsi="Garamond"/>
          <w:b/>
          <w:sz w:val="24"/>
        </w:rPr>
        <w:t>art. 20 d.lgs.75/2017</w:t>
      </w:r>
    </w:p>
    <w:p w14:paraId="4330B7D7" w14:textId="77777777" w:rsidR="00767237" w:rsidRDefault="00767237" w:rsidP="00767237">
      <w:pPr>
        <w:spacing w:line="360" w:lineRule="auto"/>
        <w:ind w:firstLine="0"/>
        <w:rPr>
          <w:rFonts w:ascii="Garamond" w:hAnsi="Garamond"/>
          <w:sz w:val="24"/>
        </w:rPr>
      </w:pPr>
      <w:r w:rsidRPr="00935A86">
        <w:rPr>
          <w:rFonts w:ascii="Garamond" w:hAnsi="Garamond"/>
          <w:sz w:val="24"/>
        </w:rPr>
        <w:t>Le amministrazioni possono</w:t>
      </w:r>
      <w:r>
        <w:rPr>
          <w:rFonts w:ascii="Garamond" w:hAnsi="Garamond"/>
          <w:sz w:val="24"/>
        </w:rPr>
        <w:t xml:space="preserve"> </w:t>
      </w:r>
      <w:r w:rsidRPr="00935A86">
        <w:rPr>
          <w:rFonts w:ascii="Garamond" w:hAnsi="Garamond"/>
          <w:sz w:val="24"/>
        </w:rPr>
        <w:t>assumere a tempo indeterminato personale non dirigenziale in possesso dei requisiti previsti dall’articolo 20 del d.lgs. 75/2017 ed in coerenza con il piano triennale dei fabbisogni</w:t>
      </w:r>
      <w:r>
        <w:rPr>
          <w:rFonts w:ascii="Garamond" w:hAnsi="Garamond"/>
          <w:sz w:val="24"/>
        </w:rPr>
        <w:t>:</w:t>
      </w:r>
    </w:p>
    <w:p w14:paraId="3F098873" w14:textId="77777777" w:rsidR="00767237" w:rsidRPr="00F462A1" w:rsidRDefault="00767237" w:rsidP="00767237">
      <w:pPr>
        <w:pStyle w:val="Paragrafoelenco"/>
        <w:numPr>
          <w:ilvl w:val="0"/>
          <w:numId w:val="111"/>
        </w:numPr>
        <w:spacing w:line="360" w:lineRule="auto"/>
        <w:rPr>
          <w:rFonts w:ascii="Garamond" w:hAnsi="Garamond"/>
          <w:sz w:val="24"/>
        </w:rPr>
      </w:pPr>
      <w:r w:rsidRPr="00F462A1">
        <w:rPr>
          <w:rFonts w:ascii="Garamond" w:hAnsi="Garamond"/>
          <w:sz w:val="24"/>
        </w:rPr>
        <w:t xml:space="preserve">diretta assunzione dei dipendenti a tempo determinato in possesso di specifici requisiti (art. </w:t>
      </w:r>
      <w:r>
        <w:rPr>
          <w:rFonts w:ascii="Garamond" w:hAnsi="Garamond"/>
          <w:sz w:val="24"/>
        </w:rPr>
        <w:t>20</w:t>
      </w:r>
      <w:r w:rsidRPr="00F462A1">
        <w:rPr>
          <w:rFonts w:ascii="Garamond" w:hAnsi="Garamond"/>
          <w:sz w:val="24"/>
        </w:rPr>
        <w:t xml:space="preserve">, comma 1, del </w:t>
      </w:r>
      <w:r>
        <w:rPr>
          <w:rFonts w:ascii="Garamond" w:hAnsi="Garamond"/>
          <w:sz w:val="24"/>
        </w:rPr>
        <w:t>d.</w:t>
      </w:r>
      <w:r w:rsidRPr="00F462A1">
        <w:rPr>
          <w:rFonts w:ascii="Garamond" w:hAnsi="Garamond"/>
          <w:sz w:val="24"/>
        </w:rPr>
        <w:t>lgs. n. 75/17</w:t>
      </w:r>
      <w:r>
        <w:rPr>
          <w:rFonts w:ascii="Garamond" w:hAnsi="Garamond"/>
          <w:sz w:val="24"/>
        </w:rPr>
        <w:t xml:space="preserve"> -</w:t>
      </w:r>
      <w:r w:rsidRPr="004C15B8">
        <w:t xml:space="preserve"> </w:t>
      </w:r>
      <w:r w:rsidRPr="004C15B8">
        <w:rPr>
          <w:rFonts w:ascii="Garamond" w:hAnsi="Garamond"/>
          <w:sz w:val="24"/>
        </w:rPr>
        <w:t>fino al 31.12.2023</w:t>
      </w:r>
      <w:r w:rsidRPr="00F462A1">
        <w:rPr>
          <w:rFonts w:ascii="Garamond" w:hAnsi="Garamond"/>
          <w:sz w:val="24"/>
        </w:rPr>
        <w:t>);</w:t>
      </w:r>
    </w:p>
    <w:p w14:paraId="6BC47958" w14:textId="77777777" w:rsidR="00767237" w:rsidRDefault="00767237" w:rsidP="00767237">
      <w:pPr>
        <w:pStyle w:val="Paragrafoelenco"/>
        <w:numPr>
          <w:ilvl w:val="0"/>
          <w:numId w:val="111"/>
        </w:numPr>
        <w:spacing w:line="360" w:lineRule="auto"/>
        <w:rPr>
          <w:rFonts w:ascii="Garamond" w:hAnsi="Garamond"/>
          <w:sz w:val="24"/>
        </w:rPr>
      </w:pPr>
      <w:r w:rsidRPr="00F462A1">
        <w:rPr>
          <w:rFonts w:ascii="Garamond" w:hAnsi="Garamond"/>
          <w:sz w:val="24"/>
        </w:rPr>
        <w:t>previsione di concorsi parzialmente riservati a soggetti che abbiano prestato servizio mediante forme di lavoro flessibile (successivo comma 2</w:t>
      </w:r>
      <w:r w:rsidRPr="004C15B8">
        <w:t xml:space="preserve"> </w:t>
      </w:r>
      <w:r>
        <w:t xml:space="preserve">- </w:t>
      </w:r>
      <w:r w:rsidRPr="004C15B8">
        <w:rPr>
          <w:rFonts w:ascii="Garamond" w:hAnsi="Garamond"/>
          <w:sz w:val="24"/>
        </w:rPr>
        <w:t>fino al 31.12.202</w:t>
      </w:r>
      <w:r>
        <w:rPr>
          <w:rFonts w:ascii="Garamond" w:hAnsi="Garamond"/>
          <w:sz w:val="24"/>
        </w:rPr>
        <w:t>4</w:t>
      </w:r>
      <w:r w:rsidRPr="00F462A1">
        <w:rPr>
          <w:rFonts w:ascii="Garamond" w:hAnsi="Garamond"/>
          <w:sz w:val="24"/>
        </w:rPr>
        <w:t>).</w:t>
      </w:r>
    </w:p>
    <w:p w14:paraId="6B700F71" w14:textId="77777777" w:rsidR="00767237" w:rsidRPr="00E21C90" w:rsidRDefault="00767237" w:rsidP="00767237">
      <w:pPr>
        <w:spacing w:line="360" w:lineRule="auto"/>
        <w:ind w:firstLine="0"/>
        <w:rPr>
          <w:rFonts w:ascii="Garamond" w:hAnsi="Garamond"/>
          <w:sz w:val="24"/>
        </w:rPr>
      </w:pPr>
      <w:r w:rsidRPr="00E21C90">
        <w:rPr>
          <w:rFonts w:ascii="Garamond" w:hAnsi="Garamond"/>
          <w:sz w:val="24"/>
        </w:rPr>
        <w:t xml:space="preserve">Nel primo caso il requisito principale consiste nell’essere stato assunto con contratto a tempo determinato, in relazione alle medesime attività svolte, </w:t>
      </w:r>
      <w:r>
        <w:rPr>
          <w:rFonts w:ascii="Garamond" w:hAnsi="Garamond"/>
          <w:sz w:val="24"/>
        </w:rPr>
        <w:t>“</w:t>
      </w:r>
      <w:r w:rsidRPr="00E21C90">
        <w:rPr>
          <w:rFonts w:ascii="Garamond" w:hAnsi="Garamond"/>
          <w:sz w:val="24"/>
        </w:rPr>
        <w:t>intese come mansioni dell’area o categoria professionale di appartenenza</w:t>
      </w:r>
      <w:r>
        <w:rPr>
          <w:rFonts w:ascii="Garamond" w:hAnsi="Garamond"/>
          <w:sz w:val="24"/>
        </w:rPr>
        <w:t>”.</w:t>
      </w:r>
    </w:p>
    <w:p w14:paraId="450D403C" w14:textId="77777777" w:rsidR="00767237" w:rsidRPr="00F462A1" w:rsidRDefault="00767237" w:rsidP="00767237">
      <w:pPr>
        <w:spacing w:line="360" w:lineRule="auto"/>
        <w:ind w:firstLine="0"/>
        <w:rPr>
          <w:rFonts w:ascii="Garamond" w:hAnsi="Garamond"/>
          <w:sz w:val="24"/>
        </w:rPr>
      </w:pPr>
      <w:r w:rsidRPr="00E21C90">
        <w:rPr>
          <w:rFonts w:ascii="Garamond" w:hAnsi="Garamond"/>
          <w:sz w:val="24"/>
        </w:rPr>
        <w:t>Nel secondo caso ai concorsi riservati possono partecipare coloro che hanno prestato servizio per tre anni negli ultimi otto anni con contratti di lavoro flessibile</w:t>
      </w:r>
      <w:r>
        <w:rPr>
          <w:rFonts w:ascii="Garamond" w:hAnsi="Garamond"/>
          <w:sz w:val="24"/>
        </w:rPr>
        <w:t>.</w:t>
      </w:r>
    </w:p>
    <w:p w14:paraId="28662413" w14:textId="77777777" w:rsidR="00767237" w:rsidRDefault="00767237" w:rsidP="00767237">
      <w:pPr>
        <w:spacing w:line="360" w:lineRule="auto"/>
        <w:ind w:firstLine="0"/>
        <w:rPr>
          <w:rFonts w:ascii="Garamond" w:hAnsi="Garamond"/>
          <w:sz w:val="24"/>
        </w:rPr>
      </w:pPr>
      <w:r w:rsidRPr="00935A86">
        <w:rPr>
          <w:rFonts w:ascii="Garamond" w:hAnsi="Garamond"/>
          <w:sz w:val="24"/>
        </w:rPr>
        <w:t>In questa colonna vanno registrati i dipendenti per i quali nell’anno di rilevazione sono state concluse le procedure di reclutamento effettuate secondo i criteri e le modalità previste dalla richiamata norma.</w:t>
      </w:r>
    </w:p>
    <w:p w14:paraId="7182C46A" w14:textId="77777777" w:rsidR="00767237" w:rsidRDefault="00767237" w:rsidP="00767237">
      <w:pPr>
        <w:spacing w:line="360" w:lineRule="auto"/>
        <w:ind w:firstLine="0"/>
        <w:rPr>
          <w:rFonts w:ascii="Garamond" w:hAnsi="Garamond"/>
          <w:sz w:val="24"/>
        </w:rPr>
      </w:pPr>
    </w:p>
    <w:p w14:paraId="40B61CB4" w14:textId="77777777" w:rsidR="00767237" w:rsidRDefault="00767237" w:rsidP="00767237">
      <w:pPr>
        <w:spacing w:line="360" w:lineRule="auto"/>
        <w:ind w:firstLine="0"/>
        <w:rPr>
          <w:rFonts w:ascii="Garamond" w:hAnsi="Garamond"/>
          <w:sz w:val="24"/>
        </w:rPr>
      </w:pPr>
    </w:p>
    <w:p w14:paraId="25780B85" w14:textId="77777777" w:rsidR="00767237" w:rsidRPr="00935A86" w:rsidRDefault="00767237" w:rsidP="00767237">
      <w:pPr>
        <w:spacing w:before="240" w:line="360" w:lineRule="auto"/>
        <w:rPr>
          <w:rFonts w:ascii="Garamond" w:hAnsi="Garamond"/>
          <w:b/>
          <w:sz w:val="24"/>
        </w:rPr>
      </w:pPr>
      <w:r w:rsidRPr="00935A86">
        <w:rPr>
          <w:rFonts w:ascii="Garamond" w:hAnsi="Garamond"/>
          <w:b/>
          <w:sz w:val="24"/>
        </w:rPr>
        <w:lastRenderedPageBreak/>
        <w:t>Altre cause</w:t>
      </w:r>
    </w:p>
    <w:p w14:paraId="095EB6E6"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Vanno rilevati in questa colonna i dirigenti assunti con contratto a tempo determinato</w:t>
      </w:r>
      <w:r>
        <w:rPr>
          <w:rFonts w:ascii="Garamond" w:hAnsi="Garamond"/>
          <w:sz w:val="24"/>
          <w:lang w:eastAsia="zh-CN"/>
        </w:rPr>
        <w:t>,</w:t>
      </w:r>
      <w:r w:rsidRPr="00935A86">
        <w:rPr>
          <w:rFonts w:ascii="Garamond" w:hAnsi="Garamond"/>
          <w:sz w:val="24"/>
          <w:lang w:eastAsia="zh-CN"/>
        </w:rPr>
        <w:t xml:space="preserve"> anche se collocati in aspettativa presso altre amministrazioni, le riammissioni in servizio, e</w:t>
      </w:r>
      <w:r>
        <w:rPr>
          <w:rFonts w:ascii="Garamond" w:hAnsi="Garamond"/>
          <w:sz w:val="24"/>
          <w:lang w:eastAsia="zh-CN"/>
        </w:rPr>
        <w:t>c</w:t>
      </w:r>
      <w:r w:rsidRPr="00935A86">
        <w:rPr>
          <w:rFonts w:ascii="Garamond" w:hAnsi="Garamond"/>
          <w:sz w:val="24"/>
          <w:lang w:eastAsia="zh-CN"/>
        </w:rPr>
        <w:t>c. (vedi istruzioni tabelle 1 e 5). Questa causale rimane come residuale rispetto alle altre.</w:t>
      </w:r>
    </w:p>
    <w:p w14:paraId="119B5745" w14:textId="77777777" w:rsidR="00767237" w:rsidRPr="00935A86"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935A86">
        <w:rPr>
          <w:rFonts w:ascii="Garamond" w:hAnsi="Garamond"/>
          <w:b/>
          <w:sz w:val="24"/>
          <w:lang w:eastAsia="zh-CN"/>
        </w:rPr>
        <w:t>Controllo dei dati</w:t>
      </w:r>
    </w:p>
    <w:p w14:paraId="0F6FB102"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I dati comunicati nella tabella 6 partecipano al calcolo delle </w:t>
      </w:r>
      <w:r w:rsidRPr="00935A86">
        <w:rPr>
          <w:rFonts w:ascii="Garamond" w:hAnsi="Garamond"/>
          <w:b/>
          <w:sz w:val="24"/>
          <w:lang w:eastAsia="zh-CN"/>
        </w:rPr>
        <w:t>SQ1, SQ4,</w:t>
      </w:r>
      <w:r w:rsidRPr="00935A86">
        <w:rPr>
          <w:rFonts w:ascii="Garamond" w:hAnsi="Garamond"/>
          <w:sz w:val="24"/>
          <w:lang w:eastAsia="zh-CN"/>
        </w:rPr>
        <w:t xml:space="preserve"> </w:t>
      </w:r>
      <w:r w:rsidRPr="00842258">
        <w:rPr>
          <w:rFonts w:ascii="Garamond" w:hAnsi="Garamond"/>
          <w:sz w:val="24"/>
          <w:lang w:eastAsia="zh-CN"/>
        </w:rPr>
        <w:t>(vedi §</w:t>
      </w:r>
      <w:r w:rsidRPr="00AD3F46">
        <w:rPr>
          <w:rFonts w:ascii="Garamond" w:hAnsi="Garamond"/>
          <w:sz w:val="24"/>
          <w:lang w:eastAsia="zh-CN"/>
        </w:rPr>
        <w:t xml:space="preserve"> “Anomalie” del capitolo</w:t>
      </w:r>
      <w:r w:rsidRPr="00C03678">
        <w:rPr>
          <w:rFonts w:ascii="Garamond" w:hAnsi="Garamond"/>
          <w:sz w:val="24"/>
          <w:lang w:eastAsia="zh-CN"/>
        </w:rPr>
        <w:t xml:space="preserve"> </w:t>
      </w:r>
      <w:r>
        <w:rPr>
          <w:rFonts w:ascii="Garamond" w:hAnsi="Garamond"/>
          <w:sz w:val="24"/>
          <w:lang w:eastAsia="zh-CN"/>
        </w:rPr>
        <w:t>“</w:t>
      </w:r>
      <w:r w:rsidRPr="00C03678">
        <w:rPr>
          <w:rFonts w:ascii="Garamond" w:hAnsi="Garamond"/>
          <w:sz w:val="24"/>
          <w:lang w:eastAsia="zh-CN"/>
        </w:rPr>
        <w:t>Informazioni operative</w:t>
      </w:r>
      <w:r>
        <w:rPr>
          <w:rFonts w:ascii="Garamond" w:hAnsi="Garamond"/>
          <w:sz w:val="24"/>
          <w:lang w:eastAsia="zh-CN"/>
        </w:rPr>
        <w:t>”</w:t>
      </w:r>
      <w:r w:rsidRPr="00C03678">
        <w:rPr>
          <w:rFonts w:ascii="Garamond" w:hAnsi="Garamond"/>
          <w:sz w:val="24"/>
          <w:lang w:eastAsia="zh-CN"/>
        </w:rPr>
        <w:t>).</w:t>
      </w:r>
    </w:p>
    <w:p w14:paraId="4AE66361" w14:textId="77777777" w:rsidR="00767237" w:rsidRPr="000D2DF4" w:rsidRDefault="00767237" w:rsidP="00767237">
      <w:pPr>
        <w:pStyle w:val="Titolo2"/>
        <w:rPr>
          <w:i/>
        </w:rPr>
      </w:pPr>
      <w:bookmarkStart w:id="22" w:name="_Toc7166495"/>
      <w:bookmarkStart w:id="23" w:name="_Toc169797078"/>
      <w:r w:rsidRPr="000D2DF4">
        <w:t>Tabella 7 - Personale a tempo indeterminato e personale dirigente distribuito per classi di anzianità di servizio al 31 dicembre</w:t>
      </w:r>
      <w:bookmarkEnd w:id="22"/>
      <w:bookmarkEnd w:id="23"/>
    </w:p>
    <w:p w14:paraId="037F6F49" w14:textId="77777777" w:rsidR="00767237" w:rsidRDefault="00767237" w:rsidP="00767237">
      <w:pPr>
        <w:ind w:firstLine="0"/>
        <w:jc w:val="center"/>
        <w:rPr>
          <w:sz w:val="24"/>
          <w:lang w:eastAsia="zh-CN"/>
        </w:rPr>
      </w:pPr>
      <w:r w:rsidRPr="00E47039">
        <w:rPr>
          <w:noProof/>
        </w:rPr>
        <w:drawing>
          <wp:inline distT="0" distB="0" distL="0" distR="0" wp14:anchorId="1347AE82" wp14:editId="3FFE5E1C">
            <wp:extent cx="5668706" cy="1321904"/>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08211" cy="1331116"/>
                    </a:xfrm>
                    <a:prstGeom prst="rect">
                      <a:avLst/>
                    </a:prstGeom>
                    <a:noFill/>
                    <a:ln>
                      <a:noFill/>
                    </a:ln>
                  </pic:spPr>
                </pic:pic>
              </a:graphicData>
            </a:graphic>
          </wp:inline>
        </w:drawing>
      </w:r>
    </w:p>
    <w:p w14:paraId="4ADCFE57" w14:textId="77777777" w:rsidR="00767237" w:rsidRPr="00E47039" w:rsidRDefault="00767237" w:rsidP="00767237">
      <w:pPr>
        <w:ind w:firstLine="0"/>
        <w:rPr>
          <w:sz w:val="24"/>
          <w:lang w:eastAsia="zh-CN"/>
        </w:rPr>
      </w:pPr>
    </w:p>
    <w:p w14:paraId="1B1619A3" w14:textId="77777777" w:rsidR="00767237" w:rsidRPr="00935A86"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935A86">
        <w:rPr>
          <w:rFonts w:ascii="Garamond" w:hAnsi="Garamond"/>
          <w:b/>
          <w:sz w:val="24"/>
          <w:lang w:eastAsia="zh-CN"/>
        </w:rPr>
        <w:t>Istruzioni di carattere generale</w:t>
      </w:r>
    </w:p>
    <w:p w14:paraId="39E24760"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La tabella 7 rileva, per ciascuna qualifica/posizione economica/profilo, il personale presente al 31.12 della tabella 1, distinto per genere, secondo le fasce di anzianità riportate. L’anzianità da considerare non è quella maturata nella qualifica di appartenenza, ma quella complessivamente riferita ai servizi presta</w:t>
      </w:r>
      <w:r>
        <w:rPr>
          <w:rFonts w:ascii="Garamond" w:hAnsi="Garamond"/>
          <w:sz w:val="24"/>
          <w:lang w:eastAsia="zh-CN"/>
        </w:rPr>
        <w:t>ti alle dipendenze di pubbliche a</w:t>
      </w:r>
      <w:r w:rsidRPr="00935A86">
        <w:rPr>
          <w:rFonts w:ascii="Garamond" w:hAnsi="Garamond"/>
          <w:sz w:val="24"/>
          <w:lang w:eastAsia="zh-CN"/>
        </w:rPr>
        <w:t xml:space="preserve">mministrazioni, </w:t>
      </w:r>
      <w:r>
        <w:rPr>
          <w:rFonts w:ascii="Garamond" w:hAnsi="Garamond"/>
          <w:sz w:val="24"/>
          <w:lang w:eastAsia="zh-CN"/>
        </w:rPr>
        <w:t xml:space="preserve">compreso il servizio prestato con rapporto di lavoro a tempo determinato (ovvero non di ruolo). Sono esclusi gli </w:t>
      </w:r>
      <w:r w:rsidRPr="00935A86">
        <w:rPr>
          <w:rFonts w:ascii="Garamond" w:hAnsi="Garamond"/>
          <w:sz w:val="24"/>
          <w:lang w:eastAsia="zh-CN"/>
        </w:rPr>
        <w:t>anni riscattati ai fini pensionistici</w:t>
      </w:r>
      <w:r>
        <w:rPr>
          <w:rFonts w:ascii="Garamond" w:hAnsi="Garamond"/>
          <w:sz w:val="24"/>
          <w:lang w:eastAsia="zh-CN"/>
        </w:rPr>
        <w:t xml:space="preserve">, </w:t>
      </w:r>
      <w:r w:rsidRPr="00935A86">
        <w:rPr>
          <w:rFonts w:ascii="Garamond" w:hAnsi="Garamond"/>
          <w:sz w:val="24"/>
          <w:lang w:eastAsia="zh-CN"/>
        </w:rPr>
        <w:t>di buonuscita</w:t>
      </w:r>
      <w:r>
        <w:rPr>
          <w:rFonts w:ascii="Garamond" w:hAnsi="Garamond"/>
          <w:sz w:val="24"/>
          <w:lang w:eastAsia="zh-CN"/>
        </w:rPr>
        <w:t xml:space="preserve"> e </w:t>
      </w:r>
      <w:r w:rsidRPr="00551B3A">
        <w:rPr>
          <w:rFonts w:ascii="Garamond" w:hAnsi="Garamond"/>
          <w:sz w:val="24"/>
          <w:lang w:eastAsia="zh-CN"/>
        </w:rPr>
        <w:t xml:space="preserve">gli anni </w:t>
      </w:r>
      <w:r w:rsidRPr="009770B5">
        <w:rPr>
          <w:rFonts w:ascii="Garamond" w:hAnsi="Garamond"/>
          <w:sz w:val="24"/>
          <w:lang w:eastAsia="zh-CN"/>
        </w:rPr>
        <w:t>di</w:t>
      </w:r>
      <w:r>
        <w:rPr>
          <w:rFonts w:ascii="Garamond" w:hAnsi="Garamond"/>
          <w:sz w:val="24"/>
          <w:lang w:eastAsia="zh-CN"/>
        </w:rPr>
        <w:t xml:space="preserve"> </w:t>
      </w:r>
      <w:r w:rsidRPr="00551B3A">
        <w:rPr>
          <w:rFonts w:ascii="Garamond" w:hAnsi="Garamond"/>
          <w:sz w:val="24"/>
          <w:lang w:eastAsia="zh-CN"/>
        </w:rPr>
        <w:t>riscatto di laurea e simili.</w:t>
      </w:r>
    </w:p>
    <w:p w14:paraId="38D8FA74"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Il servizio militare o il servizio civile sostitutivo, qualora prestato da personale già dipendente della pubblica amministrazione, vale come anzianità di servizio effettivo. Se invece, è solo ricongiunto ai soli fini pensionistici non va rilevato</w:t>
      </w:r>
      <w:r>
        <w:rPr>
          <w:rFonts w:ascii="Garamond" w:hAnsi="Garamond"/>
          <w:sz w:val="24"/>
          <w:lang w:eastAsia="zh-CN"/>
        </w:rPr>
        <w:t>.</w:t>
      </w:r>
    </w:p>
    <w:p w14:paraId="770D000A"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Il personale va inserito nelle fasce di anzianità secondo il seguente criterio: nella prima </w:t>
      </w:r>
      <w:r>
        <w:rPr>
          <w:rFonts w:ascii="Garamond" w:hAnsi="Garamond"/>
          <w:sz w:val="24"/>
          <w:lang w:eastAsia="zh-CN"/>
        </w:rPr>
        <w:t>classe 0 - 5</w:t>
      </w:r>
      <w:r w:rsidRPr="00935A86">
        <w:rPr>
          <w:rFonts w:ascii="Garamond" w:hAnsi="Garamond"/>
          <w:sz w:val="24"/>
          <w:lang w:eastAsia="zh-CN"/>
        </w:rPr>
        <w:t xml:space="preserve"> il personale con anzianità da zero fino a 5 anni 11 mesi e 29 giorni, nella seconda </w:t>
      </w:r>
      <w:r>
        <w:rPr>
          <w:rFonts w:ascii="Garamond" w:hAnsi="Garamond"/>
          <w:sz w:val="24"/>
          <w:lang w:eastAsia="zh-CN"/>
        </w:rPr>
        <w:t>classe 6 - 10</w:t>
      </w:r>
      <w:r w:rsidRPr="00935A86">
        <w:rPr>
          <w:rFonts w:ascii="Garamond" w:hAnsi="Garamond"/>
          <w:sz w:val="24"/>
          <w:lang w:eastAsia="zh-CN"/>
        </w:rPr>
        <w:t xml:space="preserve"> quello con anzianità da 6 anni fino a 10 anni 11 mesi e 29 giorni, e così via.</w:t>
      </w:r>
    </w:p>
    <w:p w14:paraId="48C77FE9" w14:textId="77777777" w:rsidR="00767237" w:rsidRPr="00935A86"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935A86">
        <w:rPr>
          <w:rFonts w:ascii="Garamond" w:hAnsi="Garamond"/>
          <w:b/>
          <w:sz w:val="24"/>
          <w:lang w:eastAsia="zh-CN"/>
        </w:rPr>
        <w:t>Controllo dei dati</w:t>
      </w:r>
    </w:p>
    <w:p w14:paraId="2882E649"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I dati comunicati nella tabella 7 partecipano al calcolo della </w:t>
      </w:r>
      <w:r w:rsidRPr="00935A86">
        <w:rPr>
          <w:rFonts w:ascii="Garamond" w:hAnsi="Garamond"/>
          <w:b/>
          <w:sz w:val="24"/>
          <w:lang w:eastAsia="zh-CN"/>
        </w:rPr>
        <w:t>SQ2</w:t>
      </w:r>
      <w:r w:rsidRPr="00935A86">
        <w:rPr>
          <w:rFonts w:ascii="Garamond" w:hAnsi="Garamond"/>
          <w:sz w:val="24"/>
          <w:lang w:eastAsia="zh-CN"/>
        </w:rPr>
        <w:t xml:space="preserve"> </w:t>
      </w:r>
      <w:r w:rsidRPr="00842258">
        <w:rPr>
          <w:rFonts w:ascii="Garamond" w:hAnsi="Garamond"/>
          <w:sz w:val="24"/>
          <w:lang w:eastAsia="zh-CN"/>
        </w:rPr>
        <w:t>(vedi §</w:t>
      </w:r>
      <w:r w:rsidRPr="00AD3F46">
        <w:rPr>
          <w:rFonts w:ascii="Garamond" w:hAnsi="Garamond"/>
          <w:sz w:val="24"/>
          <w:lang w:eastAsia="zh-CN"/>
        </w:rPr>
        <w:t xml:space="preserve"> “Anomalie” del capitolo</w:t>
      </w:r>
      <w:r w:rsidRPr="00C03678">
        <w:rPr>
          <w:rFonts w:ascii="Garamond" w:hAnsi="Garamond"/>
          <w:sz w:val="24"/>
          <w:lang w:eastAsia="zh-CN"/>
        </w:rPr>
        <w:t xml:space="preserve"> </w:t>
      </w:r>
      <w:r>
        <w:rPr>
          <w:rFonts w:ascii="Garamond" w:hAnsi="Garamond"/>
          <w:sz w:val="24"/>
          <w:lang w:eastAsia="zh-CN"/>
        </w:rPr>
        <w:t>“</w:t>
      </w:r>
      <w:r w:rsidRPr="00C03678">
        <w:rPr>
          <w:rFonts w:ascii="Garamond" w:hAnsi="Garamond"/>
          <w:sz w:val="24"/>
          <w:lang w:eastAsia="zh-CN"/>
        </w:rPr>
        <w:t>Informazioni operative</w:t>
      </w:r>
      <w:r>
        <w:rPr>
          <w:rFonts w:ascii="Garamond" w:hAnsi="Garamond"/>
          <w:sz w:val="24"/>
          <w:lang w:eastAsia="zh-CN"/>
        </w:rPr>
        <w:t>”</w:t>
      </w:r>
      <w:r w:rsidRPr="00C03678">
        <w:rPr>
          <w:rFonts w:ascii="Garamond" w:hAnsi="Garamond"/>
          <w:sz w:val="24"/>
          <w:lang w:eastAsia="zh-CN"/>
        </w:rPr>
        <w:t>).</w:t>
      </w:r>
    </w:p>
    <w:p w14:paraId="40C953CA" w14:textId="77777777" w:rsidR="00767237" w:rsidRPr="0045538A" w:rsidRDefault="00767237" w:rsidP="00767237">
      <w:pPr>
        <w:pStyle w:val="Titolo2"/>
        <w:rPr>
          <w:i/>
        </w:rPr>
      </w:pPr>
      <w:bookmarkStart w:id="24" w:name="_Toc7166496"/>
      <w:bookmarkStart w:id="25" w:name="_Toc169797079"/>
      <w:r w:rsidRPr="0045538A">
        <w:lastRenderedPageBreak/>
        <w:t>Tabella 8 - Personale a tempo indeterminato e personale dirigente distribuito per classi di età al 31 dicembre</w:t>
      </w:r>
      <w:bookmarkEnd w:id="24"/>
      <w:bookmarkEnd w:id="25"/>
    </w:p>
    <w:p w14:paraId="06A03AFD" w14:textId="77777777" w:rsidR="00767237" w:rsidRPr="00B019D2" w:rsidRDefault="00767237" w:rsidP="00767237">
      <w:pPr>
        <w:ind w:firstLine="0"/>
        <w:jc w:val="center"/>
        <w:rPr>
          <w:sz w:val="24"/>
        </w:rPr>
      </w:pPr>
      <w:r w:rsidRPr="00B019D2">
        <w:rPr>
          <w:noProof/>
        </w:rPr>
        <w:drawing>
          <wp:inline distT="0" distB="0" distL="0" distR="0" wp14:anchorId="1C6D2A72" wp14:editId="23021BD3">
            <wp:extent cx="5966529" cy="1600933"/>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81631" cy="1604985"/>
                    </a:xfrm>
                    <a:prstGeom prst="rect">
                      <a:avLst/>
                    </a:prstGeom>
                    <a:noFill/>
                    <a:ln>
                      <a:noFill/>
                    </a:ln>
                  </pic:spPr>
                </pic:pic>
              </a:graphicData>
            </a:graphic>
          </wp:inline>
        </w:drawing>
      </w:r>
    </w:p>
    <w:p w14:paraId="4C039DC7" w14:textId="77777777" w:rsidR="00767237" w:rsidRPr="00911208" w:rsidRDefault="00767237" w:rsidP="00767237">
      <w:pPr>
        <w:rPr>
          <w:lang w:eastAsia="zh-CN"/>
        </w:rPr>
      </w:pPr>
    </w:p>
    <w:p w14:paraId="41C8B907" w14:textId="77777777" w:rsidR="00767237" w:rsidRPr="00935A86"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935A86">
        <w:rPr>
          <w:rFonts w:ascii="Garamond" w:hAnsi="Garamond"/>
          <w:b/>
          <w:sz w:val="24"/>
          <w:lang w:eastAsia="zh-CN"/>
        </w:rPr>
        <w:t>Istruzioni di carattere generale</w:t>
      </w:r>
    </w:p>
    <w:p w14:paraId="4C6F244C"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La tabella 8 raccoglie l’informazione</w:t>
      </w:r>
      <w:r>
        <w:rPr>
          <w:rFonts w:ascii="Garamond" w:hAnsi="Garamond"/>
          <w:sz w:val="24"/>
          <w:lang w:eastAsia="zh-CN"/>
        </w:rPr>
        <w:t>,</w:t>
      </w:r>
      <w:r w:rsidRPr="00935A86">
        <w:rPr>
          <w:rFonts w:ascii="Garamond" w:hAnsi="Garamond"/>
          <w:sz w:val="24"/>
          <w:lang w:eastAsia="zh-CN"/>
        </w:rPr>
        <w:t xml:space="preserve"> distinta per genere</w:t>
      </w:r>
      <w:r>
        <w:rPr>
          <w:rFonts w:ascii="Garamond" w:hAnsi="Garamond"/>
          <w:sz w:val="24"/>
          <w:lang w:eastAsia="zh-CN"/>
        </w:rPr>
        <w:t xml:space="preserve"> e</w:t>
      </w:r>
      <w:r w:rsidRPr="00935A86">
        <w:rPr>
          <w:rFonts w:ascii="Garamond" w:hAnsi="Garamond"/>
          <w:sz w:val="24"/>
          <w:lang w:eastAsia="zh-CN"/>
        </w:rPr>
        <w:t xml:space="preserve"> per ciascuna qualifica/posizione economica/profilo</w:t>
      </w:r>
      <w:r>
        <w:rPr>
          <w:rFonts w:ascii="Garamond" w:hAnsi="Garamond"/>
          <w:sz w:val="24"/>
          <w:lang w:eastAsia="zh-CN"/>
        </w:rPr>
        <w:t>,</w:t>
      </w:r>
      <w:r w:rsidRPr="00935A86">
        <w:rPr>
          <w:rFonts w:ascii="Garamond" w:hAnsi="Garamond"/>
          <w:sz w:val="24"/>
          <w:lang w:eastAsia="zh-CN"/>
        </w:rPr>
        <w:t xml:space="preserve"> relativa alla distribuzione per classi di età del personale presente al 31.12 indicato nella tabella 1.</w:t>
      </w:r>
    </w:p>
    <w:p w14:paraId="5ED060E2"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L’inserimento in una classe </w:t>
      </w:r>
      <w:r>
        <w:rPr>
          <w:rFonts w:ascii="Garamond" w:hAnsi="Garamond"/>
          <w:sz w:val="24"/>
          <w:lang w:eastAsia="zh-CN"/>
        </w:rPr>
        <w:t>va</w:t>
      </w:r>
      <w:r w:rsidRPr="00935A86">
        <w:rPr>
          <w:rFonts w:ascii="Garamond" w:hAnsi="Garamond"/>
          <w:sz w:val="24"/>
          <w:lang w:eastAsia="zh-CN"/>
        </w:rPr>
        <w:t xml:space="preserve"> effettuato considerando l’età in anni compiuti alla data del 31 dicembre.</w:t>
      </w:r>
    </w:p>
    <w:p w14:paraId="7B219FCE"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Particolare attenzione va posta nella compilazione di tale tabella laddove nell’amministrazione siano presenti dipendenti che, per la posizione o ruolo ricoperto, non possono essere verosimilmente rilevati nelle classi iniziali (ad esempio il Dirigente medico con età compresa “fino a 19 anni”).</w:t>
      </w:r>
    </w:p>
    <w:p w14:paraId="53FC9CA4" w14:textId="77777777" w:rsidR="00767237" w:rsidRPr="002C3291"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2C3291">
        <w:rPr>
          <w:rFonts w:ascii="Garamond" w:hAnsi="Garamond"/>
          <w:b/>
          <w:sz w:val="24"/>
          <w:lang w:eastAsia="zh-CN"/>
        </w:rPr>
        <w:t>Controllo dei dati</w:t>
      </w:r>
    </w:p>
    <w:p w14:paraId="1D1234B2" w14:textId="77777777" w:rsidR="00767237" w:rsidRDefault="00767237" w:rsidP="00767237">
      <w:pPr>
        <w:spacing w:line="360" w:lineRule="auto"/>
        <w:ind w:firstLine="0"/>
        <w:rPr>
          <w:rFonts w:ascii="Garamond" w:hAnsi="Garamond"/>
          <w:sz w:val="24"/>
          <w:lang w:eastAsia="zh-CN"/>
        </w:rPr>
      </w:pPr>
      <w:r w:rsidRPr="002C3291">
        <w:rPr>
          <w:rFonts w:ascii="Garamond" w:hAnsi="Garamond"/>
          <w:sz w:val="24"/>
          <w:lang w:eastAsia="zh-CN"/>
        </w:rPr>
        <w:t xml:space="preserve">I dati comunicati nella tabella 8 partecipano al calcolo della </w:t>
      </w:r>
      <w:r w:rsidRPr="002C3291">
        <w:rPr>
          <w:rFonts w:ascii="Garamond" w:hAnsi="Garamond"/>
          <w:b/>
          <w:sz w:val="24"/>
          <w:lang w:eastAsia="zh-CN"/>
        </w:rPr>
        <w:t>SQ2</w:t>
      </w:r>
      <w:r w:rsidRPr="002C3291">
        <w:rPr>
          <w:rFonts w:ascii="Garamond" w:hAnsi="Garamond"/>
          <w:sz w:val="24"/>
          <w:lang w:eastAsia="zh-CN"/>
        </w:rPr>
        <w:t xml:space="preserve"> (vedi § “Anomalie” del capitolo</w:t>
      </w:r>
      <w:r w:rsidRPr="00C03678">
        <w:rPr>
          <w:rFonts w:ascii="Garamond" w:hAnsi="Garamond"/>
          <w:sz w:val="24"/>
          <w:lang w:eastAsia="zh-CN"/>
        </w:rPr>
        <w:t xml:space="preserve"> </w:t>
      </w:r>
      <w:r>
        <w:rPr>
          <w:rFonts w:ascii="Garamond" w:hAnsi="Garamond"/>
          <w:sz w:val="24"/>
          <w:lang w:eastAsia="zh-CN"/>
        </w:rPr>
        <w:t>“</w:t>
      </w:r>
      <w:r w:rsidRPr="00C03678">
        <w:rPr>
          <w:rFonts w:ascii="Garamond" w:hAnsi="Garamond"/>
          <w:sz w:val="24"/>
          <w:lang w:eastAsia="zh-CN"/>
        </w:rPr>
        <w:t>Informazioni operative</w:t>
      </w:r>
      <w:r>
        <w:rPr>
          <w:rFonts w:ascii="Garamond" w:hAnsi="Garamond"/>
          <w:sz w:val="24"/>
          <w:lang w:eastAsia="zh-CN"/>
        </w:rPr>
        <w:t>”</w:t>
      </w:r>
      <w:r w:rsidRPr="00C03678">
        <w:rPr>
          <w:rFonts w:ascii="Garamond" w:hAnsi="Garamond"/>
          <w:sz w:val="24"/>
          <w:lang w:eastAsia="zh-CN"/>
        </w:rPr>
        <w:t>).</w:t>
      </w:r>
    </w:p>
    <w:p w14:paraId="5E7C4077" w14:textId="77777777" w:rsidR="00767237" w:rsidRPr="007F44BC" w:rsidRDefault="00767237" w:rsidP="00767237">
      <w:pPr>
        <w:pStyle w:val="Titolo2"/>
        <w:rPr>
          <w:i/>
        </w:rPr>
      </w:pPr>
      <w:bookmarkStart w:id="26" w:name="_Toc7166497"/>
      <w:bookmarkStart w:id="27" w:name="_Toc169797080"/>
      <w:r w:rsidRPr="0045538A">
        <w:t>Tabella 9 - Personale a tempo indeterminato e personale dirigente distribuito per titolo di studio posseduto</w:t>
      </w:r>
      <w:r w:rsidRPr="00EB6FA5">
        <w:t xml:space="preserve"> al 31 dicembre</w:t>
      </w:r>
      <w:bookmarkEnd w:id="26"/>
      <w:bookmarkEnd w:id="27"/>
    </w:p>
    <w:p w14:paraId="5FC21116" w14:textId="77777777" w:rsidR="00767237" w:rsidRPr="007F44BC" w:rsidRDefault="00767237" w:rsidP="00767237">
      <w:pPr>
        <w:ind w:firstLine="0"/>
        <w:jc w:val="left"/>
        <w:rPr>
          <w:lang w:eastAsia="zh-CN"/>
        </w:rPr>
      </w:pPr>
      <w:r w:rsidRPr="00256070">
        <w:rPr>
          <w:noProof/>
        </w:rPr>
        <w:drawing>
          <wp:inline distT="0" distB="0" distL="0" distR="0" wp14:anchorId="22F24146" wp14:editId="42BEE92E">
            <wp:extent cx="6035051" cy="1602029"/>
            <wp:effectExtent l="0" t="0" r="381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35051" cy="1602029"/>
                    </a:xfrm>
                    <a:prstGeom prst="rect">
                      <a:avLst/>
                    </a:prstGeom>
                    <a:noFill/>
                    <a:ln>
                      <a:noFill/>
                    </a:ln>
                  </pic:spPr>
                </pic:pic>
              </a:graphicData>
            </a:graphic>
          </wp:inline>
        </w:drawing>
      </w:r>
    </w:p>
    <w:p w14:paraId="33165C80" w14:textId="77777777" w:rsidR="00767237" w:rsidRDefault="00767237" w:rsidP="00767237">
      <w:pPr>
        <w:pBdr>
          <w:top w:val="single" w:sz="4" w:space="1" w:color="auto"/>
          <w:bottom w:val="single" w:sz="4" w:space="1" w:color="auto"/>
        </w:pBdr>
        <w:spacing w:line="360" w:lineRule="auto"/>
        <w:ind w:firstLine="0"/>
        <w:rPr>
          <w:rFonts w:ascii="Garamond" w:hAnsi="Garamond"/>
          <w:b/>
          <w:sz w:val="24"/>
          <w:lang w:eastAsia="zh-CN"/>
        </w:rPr>
      </w:pPr>
    </w:p>
    <w:p w14:paraId="7BE7565D" w14:textId="77777777" w:rsidR="00767237" w:rsidRPr="00935A86"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935A86">
        <w:rPr>
          <w:rFonts w:ascii="Garamond" w:hAnsi="Garamond"/>
          <w:b/>
          <w:sz w:val="24"/>
          <w:lang w:eastAsia="zh-CN"/>
        </w:rPr>
        <w:t>Istruzioni di carattere generale</w:t>
      </w:r>
    </w:p>
    <w:p w14:paraId="74E93301"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lastRenderedPageBreak/>
        <w:t xml:space="preserve">La tabella 9 rileva per ogni qualifica/posizione economica/profilo il numero </w:t>
      </w:r>
      <w:r>
        <w:rPr>
          <w:rFonts w:ascii="Garamond" w:hAnsi="Garamond"/>
          <w:sz w:val="24"/>
          <w:lang w:eastAsia="zh-CN"/>
        </w:rPr>
        <w:t>dei dipendenti presenti</w:t>
      </w:r>
      <w:r w:rsidRPr="00F93E83">
        <w:rPr>
          <w:rFonts w:ascii="Garamond" w:hAnsi="Garamond"/>
          <w:sz w:val="24"/>
          <w:lang w:eastAsia="zh-CN"/>
        </w:rPr>
        <w:t xml:space="preserve"> al 31.12 </w:t>
      </w:r>
      <w:r>
        <w:rPr>
          <w:rFonts w:ascii="Garamond" w:hAnsi="Garamond"/>
          <w:sz w:val="24"/>
          <w:lang w:eastAsia="zh-CN"/>
        </w:rPr>
        <w:t>registrati</w:t>
      </w:r>
      <w:r w:rsidRPr="00F93E83">
        <w:rPr>
          <w:rFonts w:ascii="Garamond" w:hAnsi="Garamond"/>
          <w:sz w:val="24"/>
          <w:lang w:eastAsia="zh-CN"/>
        </w:rPr>
        <w:t xml:space="preserve"> nella tabella 1</w:t>
      </w:r>
      <w:r w:rsidRPr="00935A86">
        <w:rPr>
          <w:rFonts w:ascii="Garamond" w:hAnsi="Garamond"/>
          <w:sz w:val="24"/>
          <w:lang w:eastAsia="zh-CN"/>
        </w:rPr>
        <w:t xml:space="preserve"> con riferimento al titolo di studio posseduto.</w:t>
      </w:r>
    </w:p>
    <w:p w14:paraId="3156AC11"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In linea generale, poiché i titoli di studio sono posti su una scala ordinale</w:t>
      </w:r>
      <w:r>
        <w:rPr>
          <w:rFonts w:ascii="Garamond" w:hAnsi="Garamond"/>
          <w:sz w:val="24"/>
          <w:lang w:eastAsia="zh-CN"/>
        </w:rPr>
        <w:t>,</w:t>
      </w:r>
      <w:r w:rsidRPr="00935A86">
        <w:rPr>
          <w:rFonts w:ascii="Garamond" w:hAnsi="Garamond"/>
          <w:sz w:val="24"/>
          <w:lang w:eastAsia="zh-CN"/>
        </w:rPr>
        <w:t xml:space="preserve"> per essere inseriti in una certa classe è necessario il possesso dei titoli delle classi più basse, ad eccezione dell’ultima che non richiede necessariamente il possesso di specializzazione o dottorato.</w:t>
      </w:r>
    </w:p>
    <w:p w14:paraId="6513E802"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Ai fini della corretta compilazione della presente tabella si precisa che:</w:t>
      </w:r>
    </w:p>
    <w:p w14:paraId="47B87AC7" w14:textId="77777777" w:rsidR="00767237" w:rsidRPr="00935A86" w:rsidRDefault="00767237" w:rsidP="00767237">
      <w:pPr>
        <w:pStyle w:val="Paragrafoelenco"/>
        <w:numPr>
          <w:ilvl w:val="0"/>
          <w:numId w:val="82"/>
        </w:numPr>
        <w:spacing w:line="360" w:lineRule="auto"/>
        <w:rPr>
          <w:rFonts w:ascii="Garamond" w:hAnsi="Garamond"/>
          <w:sz w:val="24"/>
          <w:lang w:eastAsia="zh-CN"/>
        </w:rPr>
      </w:pPr>
      <w:r w:rsidRPr="00935A86">
        <w:rPr>
          <w:rFonts w:ascii="Garamond" w:hAnsi="Garamond"/>
          <w:sz w:val="24"/>
          <w:lang w:eastAsia="zh-CN"/>
        </w:rPr>
        <w:t xml:space="preserve">va indicato un solo titolo di studio corrispondente al più alto posseduto dal dipendente, </w:t>
      </w:r>
      <w:r w:rsidRPr="00D77E18">
        <w:rPr>
          <w:rFonts w:ascii="Garamond" w:hAnsi="Garamond"/>
          <w:sz w:val="24"/>
          <w:lang w:eastAsia="zh-CN"/>
        </w:rPr>
        <w:t>indipendentemente da quello utilizzato per ricoprire la qualifica rivestita</w:t>
      </w:r>
      <w:r w:rsidRPr="00A15067">
        <w:rPr>
          <w:rFonts w:ascii="Garamond" w:hAnsi="Garamond"/>
          <w:sz w:val="24"/>
          <w:lang w:eastAsia="zh-CN"/>
        </w:rPr>
        <w:t>;</w:t>
      </w:r>
    </w:p>
    <w:p w14:paraId="0B4B0D45" w14:textId="77777777" w:rsidR="00767237" w:rsidRPr="00935A86" w:rsidRDefault="00767237" w:rsidP="00767237">
      <w:pPr>
        <w:pStyle w:val="Paragrafoelenco"/>
        <w:numPr>
          <w:ilvl w:val="0"/>
          <w:numId w:val="82"/>
        </w:numPr>
        <w:spacing w:line="360" w:lineRule="auto"/>
        <w:rPr>
          <w:rFonts w:ascii="Garamond" w:hAnsi="Garamond"/>
          <w:sz w:val="24"/>
          <w:lang w:eastAsia="zh-CN"/>
        </w:rPr>
      </w:pPr>
      <w:r w:rsidRPr="00935A86">
        <w:rPr>
          <w:rFonts w:ascii="Garamond" w:hAnsi="Garamond"/>
          <w:sz w:val="24"/>
          <w:lang w:eastAsia="zh-CN"/>
        </w:rPr>
        <w:t>nella colonna “licenza media superiore” vanno rilevati solo i diplomi che si concludono con un esame di maturità o di abilitazione che consente l’accesso agli studi universitari. Il diploma rilasciato da un istituto professionale di durata triennale non può essere inteso quale diploma di istruzione secondaria superiore e, pertanto, non va rilevato in tale causale.</w:t>
      </w:r>
    </w:p>
    <w:p w14:paraId="5948D5E6" w14:textId="77777777" w:rsidR="00767237" w:rsidRPr="00935A86" w:rsidRDefault="00767237" w:rsidP="00767237">
      <w:pPr>
        <w:pStyle w:val="Paragrafoelenco"/>
        <w:numPr>
          <w:ilvl w:val="0"/>
          <w:numId w:val="82"/>
        </w:numPr>
        <w:spacing w:line="360" w:lineRule="auto"/>
        <w:rPr>
          <w:rFonts w:ascii="Garamond" w:hAnsi="Garamond"/>
          <w:sz w:val="24"/>
          <w:lang w:eastAsia="zh-CN"/>
        </w:rPr>
      </w:pPr>
      <w:r w:rsidRPr="00935A86">
        <w:rPr>
          <w:rFonts w:ascii="Garamond" w:hAnsi="Garamond"/>
          <w:sz w:val="24"/>
          <w:lang w:eastAsia="zh-CN"/>
        </w:rPr>
        <w:t>nella colonna “laurea breve” vanno indicate le unità di personale in possesso della sola “laurea triennale”;</w:t>
      </w:r>
    </w:p>
    <w:p w14:paraId="5A42BD7B" w14:textId="77777777" w:rsidR="00767237" w:rsidRPr="00935A86" w:rsidRDefault="00767237" w:rsidP="00767237">
      <w:pPr>
        <w:pStyle w:val="Paragrafoelenco"/>
        <w:numPr>
          <w:ilvl w:val="0"/>
          <w:numId w:val="82"/>
        </w:numPr>
        <w:spacing w:line="360" w:lineRule="auto"/>
        <w:rPr>
          <w:rFonts w:ascii="Garamond" w:hAnsi="Garamond"/>
          <w:sz w:val="24"/>
          <w:lang w:eastAsia="zh-CN"/>
        </w:rPr>
      </w:pPr>
      <w:r w:rsidRPr="00935A86">
        <w:rPr>
          <w:rFonts w:ascii="Garamond" w:hAnsi="Garamond"/>
          <w:sz w:val="24"/>
          <w:lang w:eastAsia="zh-CN"/>
        </w:rPr>
        <w:t>nella colonna “laurea” vanno invece indicati sia i dipendenti in possesso della laurea specialistica/magistrale sia quelli in possesso della laurea conseguita con il vecchio ordinamento;</w:t>
      </w:r>
    </w:p>
    <w:p w14:paraId="4D6C0B39" w14:textId="77777777" w:rsidR="00767237" w:rsidRPr="00935A86" w:rsidRDefault="00767237" w:rsidP="00767237">
      <w:pPr>
        <w:pStyle w:val="Paragrafoelenco"/>
        <w:numPr>
          <w:ilvl w:val="0"/>
          <w:numId w:val="82"/>
        </w:numPr>
        <w:spacing w:line="360" w:lineRule="auto"/>
        <w:rPr>
          <w:rFonts w:ascii="Garamond" w:hAnsi="Garamond"/>
          <w:sz w:val="24"/>
          <w:lang w:eastAsia="zh-CN"/>
        </w:rPr>
      </w:pPr>
      <w:r w:rsidRPr="00935A86">
        <w:rPr>
          <w:rFonts w:ascii="Garamond" w:hAnsi="Garamond"/>
          <w:sz w:val="24"/>
          <w:lang w:eastAsia="zh-CN"/>
        </w:rPr>
        <w:t>nella colonna “specializzazione post laurea/dottorato di ricerca” vanno indicati i dipendenti in possesso dei soli titoli di studio corrispondenti; in tale colonna vanno rilevati anche coloro che sono in possesso di Master di II livello.</w:t>
      </w:r>
    </w:p>
    <w:p w14:paraId="44F766FE" w14:textId="77777777" w:rsidR="00767237" w:rsidRPr="00935A86" w:rsidRDefault="00767237" w:rsidP="00767237">
      <w:pPr>
        <w:pStyle w:val="Paragrafoelenco"/>
        <w:numPr>
          <w:ilvl w:val="0"/>
          <w:numId w:val="82"/>
        </w:numPr>
        <w:spacing w:line="360" w:lineRule="auto"/>
        <w:rPr>
          <w:rFonts w:ascii="Garamond" w:hAnsi="Garamond"/>
          <w:sz w:val="24"/>
          <w:lang w:eastAsia="zh-CN"/>
        </w:rPr>
      </w:pPr>
      <w:r w:rsidRPr="00935A86">
        <w:rPr>
          <w:rFonts w:ascii="Garamond" w:hAnsi="Garamond"/>
          <w:sz w:val="24"/>
          <w:lang w:eastAsia="zh-CN"/>
        </w:rPr>
        <w:t xml:space="preserve">nella colonna “altri titoli post laurea” vanno indicati gli eventuali altri titoli di studio conseguiti dal dipendente già in possesso di laurea anche triennale, ivi comprese le abilitazioni per le iscrizioni all’albo e Master di I livello, qualora lo stesso dipendente non sia già in possesso di specializzazioni/dottorati. In tal caso va registrato esclusivamente nella causale precedente. </w:t>
      </w:r>
      <w:r w:rsidRPr="00935A86">
        <w:rPr>
          <w:rFonts w:ascii="Garamond" w:hAnsi="Garamond"/>
          <w:sz w:val="24"/>
          <w:u w:val="single"/>
          <w:lang w:eastAsia="zh-CN"/>
        </w:rPr>
        <w:t>Non vanno censiti in questa causale</w:t>
      </w:r>
      <w:r w:rsidRPr="00935A86">
        <w:rPr>
          <w:rFonts w:ascii="Garamond" w:hAnsi="Garamond"/>
          <w:sz w:val="24"/>
          <w:lang w:eastAsia="zh-CN"/>
        </w:rPr>
        <w:t xml:space="preserve"> i dipendenti privi della laurea in possesso di abilitazioni o attestati di partecipazione a corsi, a meno che tali corsi non siano stati dichiarati </w:t>
      </w:r>
      <w:r>
        <w:rPr>
          <w:rFonts w:ascii="Garamond" w:hAnsi="Garamond"/>
          <w:sz w:val="24"/>
          <w:lang w:eastAsia="zh-CN"/>
        </w:rPr>
        <w:t xml:space="preserve">titoli </w:t>
      </w:r>
      <w:r w:rsidRPr="00935A86">
        <w:rPr>
          <w:rFonts w:ascii="Garamond" w:hAnsi="Garamond"/>
          <w:sz w:val="24"/>
          <w:lang w:eastAsia="zh-CN"/>
        </w:rPr>
        <w:t>equipollenti dal Ministero dell’Istruzione</w:t>
      </w:r>
      <w:r w:rsidRPr="006B66B4">
        <w:rPr>
          <w:rFonts w:ascii="Garamond" w:hAnsi="Garamond"/>
          <w:sz w:val="24"/>
          <w:lang w:eastAsia="zh-CN"/>
        </w:rPr>
        <w:t xml:space="preserve"> e del Merito</w:t>
      </w:r>
      <w:r w:rsidRPr="00935A86">
        <w:rPr>
          <w:rFonts w:ascii="Garamond" w:hAnsi="Garamond"/>
          <w:sz w:val="24"/>
          <w:lang w:eastAsia="zh-CN"/>
        </w:rPr>
        <w:t>, dell’Università e della Ricerca.</w:t>
      </w:r>
    </w:p>
    <w:p w14:paraId="6236FD95" w14:textId="77777777" w:rsidR="00767237" w:rsidRPr="00F462A1" w:rsidRDefault="00767237" w:rsidP="00767237">
      <w:pPr>
        <w:spacing w:line="360" w:lineRule="auto"/>
        <w:ind w:firstLine="0"/>
        <w:rPr>
          <w:rFonts w:ascii="Garamond" w:hAnsi="Garamond"/>
          <w:b/>
          <w:bCs/>
          <w:sz w:val="24"/>
          <w:lang w:eastAsia="zh-CN"/>
        </w:rPr>
      </w:pPr>
      <w:r w:rsidRPr="00F462A1">
        <w:rPr>
          <w:rFonts w:ascii="Garamond" w:hAnsi="Garamond"/>
          <w:b/>
          <w:bCs/>
          <w:sz w:val="24"/>
          <w:lang w:eastAsia="zh-CN"/>
        </w:rPr>
        <w:t>Particolare attenzione va posta nella compilazione di tale tabella laddove nell’amministrazione siano presenti dipendenti che non possono avere verosimilmente un titolo di studio non corrispondente alla posizione o al ruolo ricoperto (ad esempio il Dirigente medico con titolo di studio “fino alla scuola dell’obbligo”).</w:t>
      </w:r>
    </w:p>
    <w:p w14:paraId="72AB18C3" w14:textId="77777777" w:rsidR="00767237" w:rsidRPr="00EB5E9E"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EB5E9E">
        <w:rPr>
          <w:rFonts w:ascii="Garamond" w:hAnsi="Garamond"/>
          <w:b/>
          <w:sz w:val="24"/>
          <w:lang w:eastAsia="zh-CN"/>
        </w:rPr>
        <w:t>Controllo dei dati</w:t>
      </w:r>
    </w:p>
    <w:p w14:paraId="28E1F6AA" w14:textId="77777777" w:rsidR="00767237" w:rsidRDefault="00767237" w:rsidP="00767237">
      <w:pPr>
        <w:spacing w:line="360" w:lineRule="auto"/>
        <w:ind w:firstLine="0"/>
        <w:rPr>
          <w:rFonts w:ascii="Garamond" w:hAnsi="Garamond"/>
          <w:sz w:val="24"/>
          <w:lang w:eastAsia="zh-CN"/>
        </w:rPr>
      </w:pPr>
      <w:r w:rsidRPr="00EB5E9E">
        <w:rPr>
          <w:rFonts w:ascii="Garamond" w:hAnsi="Garamond"/>
          <w:sz w:val="24"/>
          <w:lang w:eastAsia="zh-CN"/>
        </w:rPr>
        <w:lastRenderedPageBreak/>
        <w:t xml:space="preserve">I dati comunicati nella tabella 9 partecipano al calcolo della </w:t>
      </w:r>
      <w:r w:rsidRPr="00EB5E9E">
        <w:rPr>
          <w:rFonts w:ascii="Garamond" w:hAnsi="Garamond"/>
          <w:b/>
          <w:sz w:val="24"/>
          <w:lang w:eastAsia="zh-CN"/>
        </w:rPr>
        <w:t>SQ2</w:t>
      </w:r>
      <w:r w:rsidRPr="00EB5E9E">
        <w:rPr>
          <w:rFonts w:ascii="Garamond" w:hAnsi="Garamond"/>
          <w:sz w:val="24"/>
          <w:lang w:eastAsia="zh-CN"/>
        </w:rPr>
        <w:t xml:space="preserve"> (vedi § “Anomalie” del capitolo</w:t>
      </w:r>
      <w:r w:rsidRPr="00C03678">
        <w:rPr>
          <w:rFonts w:ascii="Garamond" w:hAnsi="Garamond"/>
          <w:sz w:val="24"/>
          <w:lang w:eastAsia="zh-CN"/>
        </w:rPr>
        <w:t xml:space="preserve"> </w:t>
      </w:r>
      <w:r>
        <w:rPr>
          <w:rFonts w:ascii="Garamond" w:hAnsi="Garamond"/>
          <w:sz w:val="24"/>
          <w:lang w:eastAsia="zh-CN"/>
        </w:rPr>
        <w:t>“</w:t>
      </w:r>
      <w:r w:rsidRPr="00C03678">
        <w:rPr>
          <w:rFonts w:ascii="Garamond" w:hAnsi="Garamond"/>
          <w:sz w:val="24"/>
          <w:lang w:eastAsia="zh-CN"/>
        </w:rPr>
        <w:t>Informazioni operative</w:t>
      </w:r>
      <w:r>
        <w:rPr>
          <w:rFonts w:ascii="Garamond" w:hAnsi="Garamond"/>
          <w:sz w:val="24"/>
          <w:lang w:eastAsia="zh-CN"/>
        </w:rPr>
        <w:t>”</w:t>
      </w:r>
      <w:r w:rsidRPr="00C03678">
        <w:rPr>
          <w:rFonts w:ascii="Garamond" w:hAnsi="Garamond"/>
          <w:sz w:val="24"/>
          <w:lang w:eastAsia="zh-CN"/>
        </w:rPr>
        <w:t>).</w:t>
      </w:r>
    </w:p>
    <w:p w14:paraId="7FC09B1D" w14:textId="77777777" w:rsidR="00767237" w:rsidRPr="00A10EEC" w:rsidRDefault="00767237" w:rsidP="00767237">
      <w:pPr>
        <w:pStyle w:val="Titolo2"/>
        <w:rPr>
          <w:i/>
        </w:rPr>
      </w:pPr>
      <w:bookmarkStart w:id="28" w:name="_Toc7166498"/>
      <w:bookmarkStart w:id="29" w:name="_Toc169797081"/>
      <w:r w:rsidRPr="00A10EEC">
        <w:t>Tabella 10 - Personale a tempo indeterminato e personale dirigente in servizio al 31 dicembre distribuito per regioni e all’estero</w:t>
      </w:r>
      <w:bookmarkEnd w:id="28"/>
      <w:bookmarkEnd w:id="29"/>
    </w:p>
    <w:p w14:paraId="1B0BB30E" w14:textId="77777777" w:rsidR="00767237" w:rsidRDefault="00767237" w:rsidP="00767237">
      <w:pPr>
        <w:ind w:firstLine="0"/>
        <w:jc w:val="center"/>
      </w:pPr>
      <w:r w:rsidRPr="00F05009">
        <w:rPr>
          <w:noProof/>
        </w:rPr>
        <w:drawing>
          <wp:inline distT="0" distB="0" distL="0" distR="0" wp14:anchorId="31045FE1" wp14:editId="0FDF103C">
            <wp:extent cx="5928447" cy="143100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54627" cy="1437324"/>
                    </a:xfrm>
                    <a:prstGeom prst="rect">
                      <a:avLst/>
                    </a:prstGeom>
                    <a:noFill/>
                    <a:ln>
                      <a:noFill/>
                    </a:ln>
                  </pic:spPr>
                </pic:pic>
              </a:graphicData>
            </a:graphic>
          </wp:inline>
        </w:drawing>
      </w:r>
    </w:p>
    <w:p w14:paraId="2AE0DBF5" w14:textId="77777777" w:rsidR="00767237" w:rsidRPr="00911208" w:rsidRDefault="00767237" w:rsidP="00767237">
      <w:pPr>
        <w:ind w:firstLine="0"/>
        <w:jc w:val="center"/>
      </w:pPr>
    </w:p>
    <w:p w14:paraId="0F62FE81" w14:textId="77777777" w:rsidR="00767237" w:rsidRPr="00935A86"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935A86">
        <w:rPr>
          <w:rFonts w:ascii="Garamond" w:hAnsi="Garamond"/>
          <w:b/>
          <w:sz w:val="24"/>
          <w:lang w:eastAsia="zh-CN"/>
        </w:rPr>
        <w:t>Istruzioni di carattere generale</w:t>
      </w:r>
    </w:p>
    <w:p w14:paraId="63CA4CB0"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La tabella 10, </w:t>
      </w:r>
      <w:r w:rsidRPr="00A00B98">
        <w:rPr>
          <w:rFonts w:ascii="Garamond" w:hAnsi="Garamond"/>
          <w:sz w:val="24"/>
          <w:lang w:eastAsia="zh-CN"/>
        </w:rPr>
        <w:t xml:space="preserve">il cui invio è previsto </w:t>
      </w:r>
      <w:r>
        <w:rPr>
          <w:rFonts w:ascii="Garamond" w:hAnsi="Garamond"/>
          <w:sz w:val="24"/>
          <w:lang w:eastAsia="zh-CN"/>
        </w:rPr>
        <w:t xml:space="preserve">solo </w:t>
      </w:r>
      <w:r w:rsidRPr="00A00B98">
        <w:rPr>
          <w:rFonts w:ascii="Garamond" w:hAnsi="Garamond"/>
          <w:sz w:val="24"/>
          <w:lang w:eastAsia="zh-CN"/>
        </w:rPr>
        <w:t xml:space="preserve">per </w:t>
      </w:r>
      <w:r>
        <w:rPr>
          <w:rFonts w:ascii="Garamond" w:hAnsi="Garamond"/>
          <w:sz w:val="24"/>
          <w:lang w:eastAsia="zh-CN"/>
        </w:rPr>
        <w:t>alcune tipologie</w:t>
      </w:r>
      <w:r w:rsidRPr="00A00B98">
        <w:rPr>
          <w:rFonts w:ascii="Garamond" w:hAnsi="Garamond"/>
          <w:sz w:val="24"/>
          <w:lang w:eastAsia="zh-CN"/>
        </w:rPr>
        <w:t xml:space="preserve"> di enti</w:t>
      </w:r>
      <w:r>
        <w:rPr>
          <w:rFonts w:ascii="Garamond" w:hAnsi="Garamond"/>
          <w:sz w:val="24"/>
          <w:lang w:eastAsia="zh-CN"/>
        </w:rPr>
        <w:t>,</w:t>
      </w:r>
      <w:r w:rsidRPr="00A00B98">
        <w:rPr>
          <w:rFonts w:ascii="Garamond" w:hAnsi="Garamond"/>
          <w:sz w:val="24"/>
          <w:lang w:eastAsia="zh-CN"/>
        </w:rPr>
        <w:t xml:space="preserve"> </w:t>
      </w:r>
      <w:r w:rsidRPr="00935A86">
        <w:rPr>
          <w:rFonts w:ascii="Garamond" w:hAnsi="Garamond"/>
          <w:sz w:val="24"/>
          <w:lang w:eastAsia="zh-CN"/>
        </w:rPr>
        <w:t>della quale si riporta una sola sezione, rappresenta la distribuzione, per region</w:t>
      </w:r>
      <w:r>
        <w:rPr>
          <w:rFonts w:ascii="Garamond" w:hAnsi="Garamond"/>
          <w:sz w:val="24"/>
          <w:lang w:eastAsia="zh-CN"/>
        </w:rPr>
        <w:t>i</w:t>
      </w:r>
      <w:r w:rsidRPr="00935A86">
        <w:rPr>
          <w:rFonts w:ascii="Garamond" w:hAnsi="Garamond"/>
          <w:sz w:val="24"/>
          <w:lang w:eastAsia="zh-CN"/>
        </w:rPr>
        <w:t xml:space="preserve"> e all’estero, di tutto il personale dirigente e non dirigente con rapporto di lavoro a tempo indeterminato </w:t>
      </w:r>
      <w:r w:rsidRPr="00935A86">
        <w:rPr>
          <w:rFonts w:ascii="Garamond" w:hAnsi="Garamond"/>
          <w:sz w:val="24"/>
          <w:u w:val="single"/>
          <w:lang w:eastAsia="zh-CN"/>
        </w:rPr>
        <w:t>in servizio al 31.12</w:t>
      </w:r>
      <w:r w:rsidRPr="00EB5E9E">
        <w:rPr>
          <w:rFonts w:ascii="Garamond" w:hAnsi="Garamond"/>
          <w:bCs/>
          <w:sz w:val="24"/>
          <w:u w:val="single"/>
          <w:lang w:eastAsia="zh-CN"/>
        </w:rPr>
        <w:t xml:space="preserve">, </w:t>
      </w:r>
      <w:r w:rsidRPr="00935A86">
        <w:rPr>
          <w:rFonts w:ascii="Garamond" w:hAnsi="Garamond"/>
          <w:b/>
          <w:sz w:val="24"/>
          <w:u w:val="single"/>
          <w:lang w:eastAsia="zh-CN"/>
        </w:rPr>
        <w:t>ivi compreso il personale in posizione di comando/distacco, fuori ruolo e in convenzione proveniente da altre Istituzioni, mentre va escluso il proprio personale in analoghe posizioni di comando/distacco, fuori ruolo e in convenzione, presso altre Istituzioni nonché il personale in aspettativa</w:t>
      </w:r>
      <w:r w:rsidRPr="00935A86">
        <w:rPr>
          <w:rFonts w:ascii="Garamond" w:hAnsi="Garamond"/>
          <w:sz w:val="24"/>
          <w:lang w:eastAsia="zh-CN"/>
        </w:rPr>
        <w:t>.</w:t>
      </w:r>
    </w:p>
    <w:p w14:paraId="62ECF41F"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Il personale in sospensione cautelare va considerato presente nell’ultima regione presso la quale ha prestato servizio.</w:t>
      </w:r>
    </w:p>
    <w:p w14:paraId="375E3097"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Per le Istituzioni che hanno tutto il personale dipendente dislocato nella regione di appartenenza territoriale e utilizzano la modalità web per l’invio dei dati, </w:t>
      </w:r>
      <w:r>
        <w:rPr>
          <w:rFonts w:ascii="Garamond" w:hAnsi="Garamond"/>
          <w:sz w:val="24"/>
          <w:lang w:eastAsia="zh-CN"/>
        </w:rPr>
        <w:t>è</w:t>
      </w:r>
      <w:r w:rsidRPr="00935A86">
        <w:rPr>
          <w:rFonts w:ascii="Garamond" w:hAnsi="Garamond"/>
          <w:sz w:val="24"/>
          <w:lang w:eastAsia="zh-CN"/>
        </w:rPr>
        <w:t xml:space="preserve"> possibile la compilazione automatica della tabella 10 tramite una funzione dedicata presente nella schermata relativa alla tabella (vedi § “Altri controlli” </w:t>
      </w:r>
      <w:r w:rsidRPr="00AD3F46">
        <w:rPr>
          <w:rFonts w:ascii="Garamond" w:hAnsi="Garamond"/>
          <w:sz w:val="24"/>
          <w:lang w:eastAsia="zh-CN"/>
        </w:rPr>
        <w:t>del capitolo</w:t>
      </w:r>
      <w:r w:rsidRPr="00C03678">
        <w:rPr>
          <w:rFonts w:ascii="Garamond" w:hAnsi="Garamond"/>
          <w:sz w:val="24"/>
          <w:lang w:eastAsia="zh-CN"/>
        </w:rPr>
        <w:t xml:space="preserve"> </w:t>
      </w:r>
      <w:r>
        <w:rPr>
          <w:rFonts w:ascii="Garamond" w:hAnsi="Garamond"/>
          <w:sz w:val="24"/>
          <w:lang w:eastAsia="zh-CN"/>
        </w:rPr>
        <w:t>“</w:t>
      </w:r>
      <w:r w:rsidRPr="00C03678">
        <w:rPr>
          <w:rFonts w:ascii="Garamond" w:hAnsi="Garamond"/>
          <w:sz w:val="24"/>
          <w:lang w:eastAsia="zh-CN"/>
        </w:rPr>
        <w:t>Informazioni operative</w:t>
      </w:r>
      <w:r>
        <w:rPr>
          <w:rFonts w:ascii="Garamond" w:hAnsi="Garamond"/>
          <w:sz w:val="24"/>
          <w:lang w:eastAsia="zh-CN"/>
        </w:rPr>
        <w:t>”</w:t>
      </w:r>
      <w:r w:rsidRPr="00C03678">
        <w:rPr>
          <w:rFonts w:ascii="Garamond" w:hAnsi="Garamond"/>
          <w:sz w:val="24"/>
          <w:lang w:eastAsia="zh-CN"/>
        </w:rPr>
        <w:t>).</w:t>
      </w:r>
    </w:p>
    <w:tbl>
      <w:tblPr>
        <w:tblW w:w="9479" w:type="dxa"/>
        <w:jc w:val="center"/>
        <w:tblLayout w:type="fixed"/>
        <w:tblCellMar>
          <w:left w:w="10" w:type="dxa"/>
          <w:right w:w="10" w:type="dxa"/>
        </w:tblCellMar>
        <w:tblLook w:val="0000" w:firstRow="0" w:lastRow="0" w:firstColumn="0" w:lastColumn="0" w:noHBand="0" w:noVBand="0"/>
      </w:tblPr>
      <w:tblGrid>
        <w:gridCol w:w="9479"/>
      </w:tblGrid>
      <w:tr w:rsidR="00767237" w:rsidRPr="00B72769" w14:paraId="0A90C29C" w14:textId="77777777" w:rsidTr="003D33D7">
        <w:trPr>
          <w:trHeight w:val="340"/>
          <w:jc w:val="center"/>
        </w:trPr>
        <w:tc>
          <w:tcPr>
            <w:tcW w:w="947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37AD6D7" w14:textId="77777777" w:rsidR="00767237" w:rsidRPr="00B72769" w:rsidRDefault="00767237" w:rsidP="003D33D7">
            <w:pPr>
              <w:spacing w:after="0"/>
              <w:ind w:firstLine="0"/>
              <w:rPr>
                <w:rFonts w:ascii="Garamond" w:hAnsi="Garamond"/>
                <w:b/>
                <w:bCs/>
              </w:rPr>
            </w:pPr>
            <w:r w:rsidRPr="00B72769">
              <w:rPr>
                <w:rFonts w:ascii="Garamond" w:hAnsi="Garamond"/>
                <w:b/>
                <w:bCs/>
              </w:rPr>
              <w:t>ATTENZIONE</w:t>
            </w:r>
          </w:p>
        </w:tc>
      </w:tr>
      <w:tr w:rsidR="00767237" w:rsidRPr="00935A86" w14:paraId="3DA5DB58" w14:textId="77777777" w:rsidTr="003D33D7">
        <w:trPr>
          <w:trHeight w:val="20"/>
          <w:jc w:val="center"/>
        </w:trPr>
        <w:tc>
          <w:tcPr>
            <w:tcW w:w="947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6E869F9A" w14:textId="77777777" w:rsidR="00767237" w:rsidRPr="00935A86" w:rsidRDefault="00767237" w:rsidP="003D33D7">
            <w:pPr>
              <w:spacing w:line="276" w:lineRule="auto"/>
              <w:ind w:firstLine="0"/>
              <w:rPr>
                <w:rFonts w:ascii="Garamond" w:hAnsi="Garamond"/>
                <w:sz w:val="24"/>
                <w:lang w:eastAsia="zh-CN"/>
              </w:rPr>
            </w:pPr>
            <w:r w:rsidRPr="00B72769">
              <w:rPr>
                <w:rFonts w:ascii="Garamond" w:hAnsi="Garamond"/>
              </w:rPr>
              <w:t xml:space="preserve">Nelle due colonne “Provincia autonoma di Trento” e </w:t>
            </w:r>
            <w:r>
              <w:rPr>
                <w:rFonts w:ascii="Garamond" w:hAnsi="Garamond"/>
              </w:rPr>
              <w:t>“</w:t>
            </w:r>
            <w:r w:rsidRPr="00B72769">
              <w:rPr>
                <w:rFonts w:ascii="Garamond" w:hAnsi="Garamond"/>
              </w:rPr>
              <w:t xml:space="preserve">Provincia autonoma di Bolzano” </w:t>
            </w:r>
            <w:r>
              <w:rPr>
                <w:rFonts w:ascii="Garamond" w:hAnsi="Garamond"/>
              </w:rPr>
              <w:t>va</w:t>
            </w:r>
            <w:r w:rsidRPr="00B72769">
              <w:rPr>
                <w:rFonts w:ascii="Garamond" w:hAnsi="Garamond"/>
              </w:rPr>
              <w:t xml:space="preserve"> inserito il personale la cui sede di servizio si trova, rispettivamente, nel territorio delle due province. Il personale dell’ente Regione Trentino Alto Adige d</w:t>
            </w:r>
            <w:r>
              <w:rPr>
                <w:rFonts w:ascii="Garamond" w:hAnsi="Garamond"/>
              </w:rPr>
              <w:t>eve</w:t>
            </w:r>
            <w:r w:rsidRPr="00B72769">
              <w:rPr>
                <w:rFonts w:ascii="Garamond" w:hAnsi="Garamond"/>
              </w:rPr>
              <w:t xml:space="preserve">, </w:t>
            </w:r>
            <w:r w:rsidRPr="00B72769">
              <w:rPr>
                <w:rFonts w:ascii="Garamond" w:hAnsi="Garamond"/>
                <w:u w:val="single"/>
              </w:rPr>
              <w:t>convenzionalmente</w:t>
            </w:r>
            <w:r w:rsidRPr="00B72769">
              <w:rPr>
                <w:rFonts w:ascii="Garamond" w:hAnsi="Garamond"/>
              </w:rPr>
              <w:t>, essere comunicato nella colonna “Provincia autonoma di Trento”.</w:t>
            </w:r>
          </w:p>
        </w:tc>
      </w:tr>
    </w:tbl>
    <w:p w14:paraId="1EDC9750" w14:textId="77777777" w:rsidR="00767237" w:rsidRPr="00935A86" w:rsidRDefault="00767237" w:rsidP="00767237">
      <w:pPr>
        <w:spacing w:line="360" w:lineRule="auto"/>
        <w:rPr>
          <w:rFonts w:ascii="Garamond" w:hAnsi="Garamond"/>
          <w:sz w:val="24"/>
          <w:lang w:eastAsia="zh-CN"/>
        </w:rPr>
      </w:pPr>
    </w:p>
    <w:p w14:paraId="0FA59176" w14:textId="77777777" w:rsidR="00767237" w:rsidRPr="00935A86" w:rsidRDefault="00767237" w:rsidP="00767237">
      <w:pPr>
        <w:spacing w:line="360" w:lineRule="auto"/>
        <w:ind w:firstLine="0"/>
        <w:rPr>
          <w:rFonts w:ascii="Garamond" w:hAnsi="Garamond"/>
          <w:sz w:val="24"/>
          <w:lang w:eastAsia="zh-CN"/>
        </w:rPr>
      </w:pPr>
      <w:r>
        <w:rPr>
          <w:rFonts w:ascii="Garamond" w:hAnsi="Garamond"/>
          <w:sz w:val="24"/>
          <w:lang w:eastAsia="zh-CN"/>
        </w:rPr>
        <w:t>Le</w:t>
      </w:r>
      <w:r w:rsidRPr="006D5DA8">
        <w:rPr>
          <w:rFonts w:ascii="Garamond" w:hAnsi="Garamond"/>
          <w:sz w:val="24"/>
          <w:lang w:eastAsia="zh-CN"/>
        </w:rPr>
        <w:t xml:space="preserve"> tipologie di enti </w:t>
      </w:r>
      <w:r>
        <w:rPr>
          <w:rFonts w:ascii="Garamond" w:hAnsi="Garamond"/>
          <w:sz w:val="24"/>
          <w:lang w:eastAsia="zh-CN"/>
        </w:rPr>
        <w:t xml:space="preserve">che si riportano di seguito </w:t>
      </w:r>
      <w:r w:rsidRPr="006D5DA8">
        <w:rPr>
          <w:rFonts w:ascii="Garamond" w:hAnsi="Garamond"/>
          <w:sz w:val="24"/>
          <w:lang w:eastAsia="zh-CN"/>
        </w:rPr>
        <w:t xml:space="preserve">NON </w:t>
      </w:r>
      <w:r>
        <w:rPr>
          <w:rFonts w:ascii="Garamond" w:hAnsi="Garamond"/>
          <w:sz w:val="24"/>
          <w:lang w:eastAsia="zh-CN"/>
        </w:rPr>
        <w:t xml:space="preserve">devono </w:t>
      </w:r>
      <w:r w:rsidRPr="006D5DA8">
        <w:rPr>
          <w:rFonts w:ascii="Garamond" w:hAnsi="Garamond"/>
          <w:sz w:val="24"/>
          <w:lang w:eastAsia="zh-CN"/>
        </w:rPr>
        <w:t>compila</w:t>
      </w:r>
      <w:r>
        <w:rPr>
          <w:rFonts w:ascii="Garamond" w:hAnsi="Garamond"/>
          <w:sz w:val="24"/>
          <w:lang w:eastAsia="zh-CN"/>
        </w:rPr>
        <w:t>re</w:t>
      </w:r>
      <w:r w:rsidRPr="006D5DA8">
        <w:rPr>
          <w:rFonts w:ascii="Garamond" w:hAnsi="Garamond"/>
          <w:sz w:val="24"/>
          <w:lang w:eastAsia="zh-CN"/>
        </w:rPr>
        <w:t xml:space="preserve"> la tabella 10</w:t>
      </w:r>
      <w:r>
        <w:rPr>
          <w:rFonts w:ascii="Garamond" w:hAnsi="Garamond"/>
          <w:sz w:val="24"/>
          <w:lang w:eastAsia="zh-CN"/>
        </w:rPr>
        <w:t>, p</w:t>
      </w:r>
      <w:r w:rsidRPr="004B3A8B">
        <w:rPr>
          <w:rFonts w:ascii="Garamond" w:hAnsi="Garamond"/>
          <w:sz w:val="24"/>
          <w:lang w:eastAsia="zh-CN"/>
        </w:rPr>
        <w:t xml:space="preserve">oiché nella pubblicazione dei dati del </w:t>
      </w:r>
      <w:r>
        <w:rPr>
          <w:rFonts w:ascii="Garamond" w:hAnsi="Garamond"/>
          <w:sz w:val="24"/>
          <w:lang w:eastAsia="zh-CN"/>
        </w:rPr>
        <w:t>C</w:t>
      </w:r>
      <w:r w:rsidRPr="004B3A8B">
        <w:rPr>
          <w:rFonts w:ascii="Garamond" w:hAnsi="Garamond"/>
          <w:sz w:val="24"/>
          <w:lang w:eastAsia="zh-CN"/>
        </w:rPr>
        <w:t>onto annuale</w:t>
      </w:r>
      <w:r>
        <w:rPr>
          <w:rFonts w:ascii="Garamond" w:hAnsi="Garamond"/>
          <w:sz w:val="24"/>
          <w:lang w:eastAsia="zh-CN"/>
        </w:rPr>
        <w:t xml:space="preserve"> </w:t>
      </w:r>
      <w:r w:rsidRPr="004B3A8B">
        <w:rPr>
          <w:rFonts w:ascii="Garamond" w:hAnsi="Garamond"/>
          <w:sz w:val="24"/>
          <w:lang w:eastAsia="zh-CN"/>
        </w:rPr>
        <w:t>SICO provvede automaticamente ad inserire il personale in servizio al 31.12</w:t>
      </w:r>
      <w:r>
        <w:rPr>
          <w:rFonts w:ascii="Garamond" w:hAnsi="Garamond"/>
          <w:sz w:val="24"/>
          <w:lang w:eastAsia="zh-CN"/>
        </w:rPr>
        <w:t>,</w:t>
      </w:r>
      <w:r w:rsidRPr="004B3A8B">
        <w:rPr>
          <w:rFonts w:ascii="Garamond" w:hAnsi="Garamond"/>
          <w:sz w:val="24"/>
          <w:lang w:eastAsia="zh-CN"/>
        </w:rPr>
        <w:t xml:space="preserve"> </w:t>
      </w:r>
      <w:r w:rsidRPr="000F2682">
        <w:rPr>
          <w:rFonts w:ascii="Garamond" w:hAnsi="Garamond"/>
          <w:sz w:val="24"/>
          <w:lang w:eastAsia="zh-CN"/>
        </w:rPr>
        <w:t>compres</w:t>
      </w:r>
      <w:r>
        <w:rPr>
          <w:rFonts w:ascii="Garamond" w:hAnsi="Garamond"/>
          <w:sz w:val="24"/>
          <w:lang w:eastAsia="zh-CN"/>
        </w:rPr>
        <w:t>o</w:t>
      </w:r>
      <w:r w:rsidRPr="000F2682">
        <w:rPr>
          <w:rFonts w:ascii="Garamond" w:hAnsi="Garamond"/>
          <w:sz w:val="24"/>
          <w:lang w:eastAsia="zh-CN"/>
        </w:rPr>
        <w:t xml:space="preserve"> </w:t>
      </w:r>
      <w:r>
        <w:rPr>
          <w:rFonts w:ascii="Garamond" w:hAnsi="Garamond"/>
          <w:sz w:val="24"/>
          <w:lang w:eastAsia="zh-CN"/>
        </w:rPr>
        <w:t>il</w:t>
      </w:r>
      <w:r w:rsidRPr="000F2682">
        <w:rPr>
          <w:rFonts w:ascii="Garamond" w:hAnsi="Garamond"/>
          <w:sz w:val="24"/>
          <w:lang w:eastAsia="zh-CN"/>
        </w:rPr>
        <w:t xml:space="preserve"> personale in posizione di comando/distacco, fuori ruolo e in convenzione proveniente da altre Istituzioni</w:t>
      </w:r>
      <w:r>
        <w:rPr>
          <w:rFonts w:ascii="Garamond" w:hAnsi="Garamond"/>
          <w:sz w:val="24"/>
          <w:lang w:eastAsia="zh-CN"/>
        </w:rPr>
        <w:t>,</w:t>
      </w:r>
      <w:r w:rsidRPr="000F2682">
        <w:rPr>
          <w:rFonts w:ascii="Garamond" w:hAnsi="Garamond"/>
          <w:sz w:val="24"/>
          <w:lang w:eastAsia="zh-CN"/>
        </w:rPr>
        <w:t xml:space="preserve"> </w:t>
      </w:r>
      <w:r w:rsidRPr="004B3A8B">
        <w:rPr>
          <w:rFonts w:ascii="Garamond" w:hAnsi="Garamond"/>
          <w:sz w:val="24"/>
          <w:lang w:eastAsia="zh-CN"/>
        </w:rPr>
        <w:t>nella regione di appartenenza dell’Istituzione</w:t>
      </w:r>
      <w:r>
        <w:rPr>
          <w:rFonts w:ascii="Garamond" w:hAnsi="Garamond"/>
          <w:sz w:val="24"/>
          <w:lang w:eastAsia="zh-CN"/>
        </w:rPr>
        <w:t>:</w:t>
      </w:r>
    </w:p>
    <w:p w14:paraId="5DCA1496" w14:textId="77777777" w:rsidR="00767237" w:rsidRPr="00935A86" w:rsidRDefault="00767237" w:rsidP="00767237">
      <w:pPr>
        <w:pStyle w:val="Paragrafoelenco"/>
        <w:numPr>
          <w:ilvl w:val="0"/>
          <w:numId w:val="83"/>
        </w:numPr>
        <w:spacing w:line="360" w:lineRule="auto"/>
        <w:rPr>
          <w:rFonts w:ascii="Garamond" w:hAnsi="Garamond"/>
          <w:sz w:val="24"/>
          <w:lang w:eastAsia="zh-CN"/>
        </w:rPr>
      </w:pPr>
      <w:r w:rsidRPr="00935A86">
        <w:rPr>
          <w:rFonts w:ascii="Garamond" w:hAnsi="Garamond"/>
          <w:sz w:val="24"/>
          <w:lang w:eastAsia="zh-CN"/>
        </w:rPr>
        <w:lastRenderedPageBreak/>
        <w:t>Comuni;</w:t>
      </w:r>
    </w:p>
    <w:p w14:paraId="2C84AB97" w14:textId="77777777" w:rsidR="00767237" w:rsidRPr="00935A86" w:rsidRDefault="00767237" w:rsidP="00767237">
      <w:pPr>
        <w:pStyle w:val="Paragrafoelenco"/>
        <w:numPr>
          <w:ilvl w:val="0"/>
          <w:numId w:val="83"/>
        </w:numPr>
        <w:spacing w:line="360" w:lineRule="auto"/>
        <w:rPr>
          <w:rFonts w:ascii="Garamond" w:hAnsi="Garamond"/>
          <w:sz w:val="24"/>
          <w:lang w:eastAsia="zh-CN"/>
        </w:rPr>
      </w:pPr>
      <w:r w:rsidRPr="00935A86">
        <w:rPr>
          <w:rFonts w:ascii="Garamond" w:hAnsi="Garamond"/>
          <w:sz w:val="24"/>
          <w:lang w:eastAsia="zh-CN"/>
        </w:rPr>
        <w:t>Unioni di Comuni;</w:t>
      </w:r>
    </w:p>
    <w:p w14:paraId="78B78550" w14:textId="77777777" w:rsidR="00767237" w:rsidRPr="00935A86" w:rsidRDefault="00767237" w:rsidP="00767237">
      <w:pPr>
        <w:pStyle w:val="Paragrafoelenco"/>
        <w:numPr>
          <w:ilvl w:val="0"/>
          <w:numId w:val="83"/>
        </w:numPr>
        <w:spacing w:line="360" w:lineRule="auto"/>
        <w:rPr>
          <w:rFonts w:ascii="Garamond" w:hAnsi="Garamond"/>
          <w:sz w:val="24"/>
          <w:lang w:eastAsia="zh-CN"/>
        </w:rPr>
      </w:pPr>
      <w:r w:rsidRPr="00935A86">
        <w:rPr>
          <w:rFonts w:ascii="Garamond" w:hAnsi="Garamond"/>
          <w:sz w:val="24"/>
          <w:lang w:eastAsia="zh-CN"/>
        </w:rPr>
        <w:t>Province;</w:t>
      </w:r>
    </w:p>
    <w:p w14:paraId="33823683" w14:textId="77777777" w:rsidR="00767237" w:rsidRPr="00935A86" w:rsidRDefault="00767237" w:rsidP="00767237">
      <w:pPr>
        <w:pStyle w:val="Paragrafoelenco"/>
        <w:numPr>
          <w:ilvl w:val="0"/>
          <w:numId w:val="83"/>
        </w:numPr>
        <w:spacing w:line="360" w:lineRule="auto"/>
        <w:rPr>
          <w:rFonts w:ascii="Garamond" w:hAnsi="Garamond"/>
          <w:sz w:val="24"/>
          <w:lang w:eastAsia="zh-CN"/>
        </w:rPr>
      </w:pPr>
      <w:r w:rsidRPr="00935A86">
        <w:rPr>
          <w:rFonts w:ascii="Garamond" w:hAnsi="Garamond"/>
          <w:sz w:val="24"/>
          <w:lang w:eastAsia="zh-CN"/>
        </w:rPr>
        <w:t>Città metropolitane;</w:t>
      </w:r>
    </w:p>
    <w:p w14:paraId="25722186" w14:textId="77777777" w:rsidR="00767237" w:rsidRPr="00935A86" w:rsidRDefault="00767237" w:rsidP="00767237">
      <w:pPr>
        <w:pStyle w:val="Paragrafoelenco"/>
        <w:numPr>
          <w:ilvl w:val="0"/>
          <w:numId w:val="83"/>
        </w:numPr>
        <w:spacing w:line="360" w:lineRule="auto"/>
        <w:rPr>
          <w:rFonts w:ascii="Garamond" w:hAnsi="Garamond"/>
          <w:sz w:val="24"/>
          <w:lang w:eastAsia="zh-CN"/>
        </w:rPr>
      </w:pPr>
      <w:r w:rsidRPr="00935A86">
        <w:rPr>
          <w:rFonts w:ascii="Garamond" w:hAnsi="Garamond"/>
          <w:sz w:val="24"/>
          <w:lang w:eastAsia="zh-CN"/>
        </w:rPr>
        <w:t>Comunità montane;</w:t>
      </w:r>
    </w:p>
    <w:p w14:paraId="267CD4AB" w14:textId="77777777" w:rsidR="00767237" w:rsidRPr="00935A86" w:rsidRDefault="00767237" w:rsidP="00767237">
      <w:pPr>
        <w:pStyle w:val="Paragrafoelenco"/>
        <w:numPr>
          <w:ilvl w:val="0"/>
          <w:numId w:val="83"/>
        </w:numPr>
        <w:spacing w:line="360" w:lineRule="auto"/>
        <w:rPr>
          <w:rFonts w:ascii="Garamond" w:hAnsi="Garamond"/>
          <w:sz w:val="24"/>
          <w:lang w:eastAsia="zh-CN"/>
        </w:rPr>
      </w:pPr>
      <w:r w:rsidRPr="00935A86">
        <w:rPr>
          <w:rFonts w:ascii="Garamond" w:hAnsi="Garamond"/>
          <w:sz w:val="24"/>
          <w:lang w:eastAsia="zh-CN"/>
        </w:rPr>
        <w:t>Camere di Commercio;</w:t>
      </w:r>
    </w:p>
    <w:p w14:paraId="1DF7666F" w14:textId="77777777" w:rsidR="00767237" w:rsidRPr="00935A86" w:rsidRDefault="00767237" w:rsidP="00767237">
      <w:pPr>
        <w:pStyle w:val="Paragrafoelenco"/>
        <w:numPr>
          <w:ilvl w:val="0"/>
          <w:numId w:val="83"/>
        </w:numPr>
        <w:spacing w:line="360" w:lineRule="auto"/>
        <w:rPr>
          <w:rFonts w:ascii="Garamond" w:hAnsi="Garamond"/>
          <w:sz w:val="24"/>
          <w:lang w:eastAsia="zh-CN"/>
        </w:rPr>
      </w:pPr>
      <w:r w:rsidRPr="00935A86">
        <w:rPr>
          <w:rFonts w:ascii="Garamond" w:hAnsi="Garamond"/>
          <w:sz w:val="24"/>
          <w:lang w:eastAsia="zh-CN"/>
        </w:rPr>
        <w:t>Aziende di promozione turistica;</w:t>
      </w:r>
    </w:p>
    <w:p w14:paraId="372180A6" w14:textId="77777777" w:rsidR="00767237" w:rsidRPr="00935A86" w:rsidRDefault="00767237" w:rsidP="00767237">
      <w:pPr>
        <w:pStyle w:val="Paragrafoelenco"/>
        <w:numPr>
          <w:ilvl w:val="0"/>
          <w:numId w:val="83"/>
        </w:numPr>
        <w:spacing w:line="360" w:lineRule="auto"/>
        <w:rPr>
          <w:rFonts w:ascii="Garamond" w:hAnsi="Garamond"/>
          <w:sz w:val="24"/>
          <w:lang w:eastAsia="zh-CN"/>
        </w:rPr>
      </w:pPr>
      <w:r w:rsidRPr="00935A86">
        <w:rPr>
          <w:rFonts w:ascii="Garamond" w:hAnsi="Garamond"/>
          <w:sz w:val="24"/>
          <w:lang w:eastAsia="zh-CN"/>
        </w:rPr>
        <w:t>Ex Istituti Autonomi Case Popolari;</w:t>
      </w:r>
    </w:p>
    <w:p w14:paraId="1B512F5B" w14:textId="77777777" w:rsidR="00767237" w:rsidRPr="00935A86" w:rsidRDefault="00767237" w:rsidP="00767237">
      <w:pPr>
        <w:pStyle w:val="Paragrafoelenco"/>
        <w:numPr>
          <w:ilvl w:val="0"/>
          <w:numId w:val="83"/>
        </w:numPr>
        <w:spacing w:line="360" w:lineRule="auto"/>
        <w:rPr>
          <w:rFonts w:ascii="Garamond" w:hAnsi="Garamond"/>
          <w:sz w:val="24"/>
          <w:lang w:eastAsia="zh-CN"/>
        </w:rPr>
      </w:pPr>
      <w:r w:rsidRPr="00935A86">
        <w:rPr>
          <w:rFonts w:ascii="Garamond" w:hAnsi="Garamond"/>
          <w:sz w:val="24"/>
          <w:lang w:eastAsia="zh-CN"/>
        </w:rPr>
        <w:t>Consorzi, associazioni e comprensori tra comuni, province e comunità montane;</w:t>
      </w:r>
    </w:p>
    <w:p w14:paraId="149281BD" w14:textId="77777777" w:rsidR="00767237" w:rsidRPr="00935A86" w:rsidRDefault="00767237" w:rsidP="00767237">
      <w:pPr>
        <w:pStyle w:val="Paragrafoelenco"/>
        <w:numPr>
          <w:ilvl w:val="0"/>
          <w:numId w:val="83"/>
        </w:numPr>
        <w:spacing w:line="360" w:lineRule="auto"/>
        <w:rPr>
          <w:rFonts w:ascii="Garamond" w:hAnsi="Garamond"/>
          <w:sz w:val="24"/>
          <w:lang w:eastAsia="zh-CN"/>
        </w:rPr>
      </w:pPr>
      <w:r w:rsidRPr="00935A86">
        <w:rPr>
          <w:rFonts w:ascii="Garamond" w:hAnsi="Garamond"/>
          <w:sz w:val="24"/>
          <w:lang w:eastAsia="zh-CN"/>
        </w:rPr>
        <w:t>Aziende pubbliche di servizi alla persona (ex IPAB);</w:t>
      </w:r>
    </w:p>
    <w:p w14:paraId="5387F4AB" w14:textId="77777777" w:rsidR="00767237" w:rsidRPr="00935A86" w:rsidRDefault="00767237" w:rsidP="00767237">
      <w:pPr>
        <w:pStyle w:val="Paragrafoelenco"/>
        <w:numPr>
          <w:ilvl w:val="0"/>
          <w:numId w:val="83"/>
        </w:numPr>
        <w:spacing w:line="360" w:lineRule="auto"/>
        <w:rPr>
          <w:rFonts w:ascii="Garamond" w:hAnsi="Garamond"/>
          <w:sz w:val="24"/>
          <w:lang w:eastAsia="zh-CN"/>
        </w:rPr>
      </w:pPr>
      <w:r w:rsidRPr="00935A86">
        <w:rPr>
          <w:rFonts w:ascii="Garamond" w:hAnsi="Garamond"/>
          <w:sz w:val="24"/>
          <w:lang w:eastAsia="zh-CN"/>
        </w:rPr>
        <w:t>Autorità di bacino, ai sensi della legge 21.10.1994, n. 584;</w:t>
      </w:r>
    </w:p>
    <w:p w14:paraId="21C22920" w14:textId="77777777" w:rsidR="00767237" w:rsidRPr="00935A86" w:rsidRDefault="00767237" w:rsidP="00767237">
      <w:pPr>
        <w:pStyle w:val="Paragrafoelenco"/>
        <w:numPr>
          <w:ilvl w:val="0"/>
          <w:numId w:val="83"/>
        </w:numPr>
        <w:spacing w:line="360" w:lineRule="auto"/>
        <w:rPr>
          <w:rFonts w:ascii="Garamond" w:hAnsi="Garamond"/>
          <w:sz w:val="24"/>
          <w:lang w:eastAsia="zh-CN"/>
        </w:rPr>
      </w:pPr>
      <w:r w:rsidRPr="00935A86">
        <w:rPr>
          <w:rFonts w:ascii="Garamond" w:hAnsi="Garamond"/>
          <w:sz w:val="24"/>
          <w:lang w:eastAsia="zh-CN"/>
        </w:rPr>
        <w:t>A.S.L./A.O.;</w:t>
      </w:r>
    </w:p>
    <w:p w14:paraId="30B084C5" w14:textId="77777777" w:rsidR="00767237" w:rsidRPr="00935A86" w:rsidRDefault="00767237" w:rsidP="00767237">
      <w:pPr>
        <w:pStyle w:val="Paragrafoelenco"/>
        <w:numPr>
          <w:ilvl w:val="0"/>
          <w:numId w:val="83"/>
        </w:numPr>
        <w:spacing w:line="360" w:lineRule="auto"/>
        <w:rPr>
          <w:rFonts w:ascii="Garamond" w:hAnsi="Garamond"/>
          <w:sz w:val="24"/>
          <w:lang w:eastAsia="zh-CN"/>
        </w:rPr>
      </w:pPr>
      <w:r w:rsidRPr="00935A86">
        <w:rPr>
          <w:rFonts w:ascii="Garamond" w:hAnsi="Garamond"/>
          <w:sz w:val="24"/>
          <w:lang w:eastAsia="zh-CN"/>
        </w:rPr>
        <w:t>Aziende Ospedaliere Universitarie;</w:t>
      </w:r>
    </w:p>
    <w:p w14:paraId="7EE252BA" w14:textId="77777777" w:rsidR="00767237" w:rsidRDefault="00767237" w:rsidP="00767237">
      <w:pPr>
        <w:pStyle w:val="Paragrafoelenco"/>
        <w:numPr>
          <w:ilvl w:val="0"/>
          <w:numId w:val="83"/>
        </w:numPr>
        <w:spacing w:line="360" w:lineRule="auto"/>
        <w:rPr>
          <w:rFonts w:ascii="Garamond" w:hAnsi="Garamond"/>
          <w:sz w:val="24"/>
          <w:lang w:eastAsia="zh-CN"/>
        </w:rPr>
      </w:pPr>
      <w:r w:rsidRPr="00935A86">
        <w:rPr>
          <w:rFonts w:ascii="Garamond" w:hAnsi="Garamond"/>
          <w:sz w:val="24"/>
          <w:lang w:eastAsia="zh-CN"/>
        </w:rPr>
        <w:t>ARPA (Agenzie per la protezione dell’ambiente).</w:t>
      </w:r>
    </w:p>
    <w:p w14:paraId="4B8CAF9E" w14:textId="77777777" w:rsidR="00767237" w:rsidRDefault="00767237" w:rsidP="00767237">
      <w:pPr>
        <w:pStyle w:val="Paragrafoelenco"/>
        <w:numPr>
          <w:ilvl w:val="0"/>
          <w:numId w:val="83"/>
        </w:numPr>
        <w:spacing w:line="360" w:lineRule="auto"/>
        <w:rPr>
          <w:rFonts w:ascii="Garamond" w:hAnsi="Garamond"/>
          <w:sz w:val="24"/>
          <w:lang w:eastAsia="zh-CN"/>
        </w:rPr>
      </w:pPr>
      <w:r>
        <w:rPr>
          <w:rFonts w:ascii="Garamond" w:hAnsi="Garamond"/>
          <w:sz w:val="24"/>
          <w:lang w:eastAsia="zh-CN"/>
        </w:rPr>
        <w:t>Ordini professionali locali, regionali e nazionali</w:t>
      </w:r>
    </w:p>
    <w:p w14:paraId="6F3A1896" w14:textId="77777777" w:rsidR="00767237" w:rsidRPr="00B92299"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B92299">
        <w:rPr>
          <w:rFonts w:ascii="Garamond" w:hAnsi="Garamond"/>
          <w:b/>
          <w:sz w:val="24"/>
          <w:lang w:eastAsia="zh-CN"/>
        </w:rPr>
        <w:t>Controllo dei dati</w:t>
      </w:r>
    </w:p>
    <w:p w14:paraId="22CE2AAE" w14:textId="77777777" w:rsidR="00767237" w:rsidRDefault="00767237" w:rsidP="00767237">
      <w:pPr>
        <w:spacing w:line="360" w:lineRule="auto"/>
        <w:ind w:firstLine="0"/>
        <w:rPr>
          <w:rFonts w:ascii="Garamond" w:hAnsi="Garamond"/>
          <w:sz w:val="24"/>
          <w:lang w:eastAsia="zh-CN"/>
        </w:rPr>
      </w:pPr>
      <w:r w:rsidRPr="00B92299">
        <w:rPr>
          <w:rFonts w:ascii="Garamond" w:hAnsi="Garamond"/>
          <w:sz w:val="24"/>
          <w:lang w:eastAsia="zh-CN"/>
        </w:rPr>
        <w:t xml:space="preserve">I dati comunicati dalle Istituzioni tenute all’invio della tabella 10 partecipano al calcolo della </w:t>
      </w:r>
      <w:r w:rsidRPr="00B92299">
        <w:rPr>
          <w:rFonts w:ascii="Garamond" w:hAnsi="Garamond"/>
          <w:b/>
          <w:sz w:val="24"/>
          <w:lang w:eastAsia="zh-CN"/>
        </w:rPr>
        <w:t>SQ3</w:t>
      </w:r>
      <w:r w:rsidRPr="00B92299">
        <w:rPr>
          <w:rFonts w:ascii="Garamond" w:hAnsi="Garamond"/>
          <w:sz w:val="24"/>
          <w:lang w:eastAsia="zh-CN"/>
        </w:rPr>
        <w:t xml:space="preserve"> (vedi</w:t>
      </w:r>
      <w:r w:rsidRPr="00842258">
        <w:rPr>
          <w:rFonts w:ascii="Garamond" w:hAnsi="Garamond"/>
          <w:sz w:val="24"/>
          <w:lang w:eastAsia="zh-CN"/>
        </w:rPr>
        <w:t xml:space="preserve"> §</w:t>
      </w:r>
      <w:r w:rsidRPr="00AD3F46">
        <w:rPr>
          <w:rFonts w:ascii="Garamond" w:hAnsi="Garamond"/>
          <w:sz w:val="24"/>
          <w:lang w:eastAsia="zh-CN"/>
        </w:rPr>
        <w:t xml:space="preserve"> “Anomalie” del capitolo</w:t>
      </w:r>
      <w:r w:rsidRPr="00C03678">
        <w:rPr>
          <w:rFonts w:ascii="Garamond" w:hAnsi="Garamond"/>
          <w:sz w:val="24"/>
          <w:lang w:eastAsia="zh-CN"/>
        </w:rPr>
        <w:t xml:space="preserve"> </w:t>
      </w:r>
      <w:r>
        <w:rPr>
          <w:rFonts w:ascii="Garamond" w:hAnsi="Garamond"/>
          <w:sz w:val="24"/>
          <w:lang w:eastAsia="zh-CN"/>
        </w:rPr>
        <w:t>“</w:t>
      </w:r>
      <w:r w:rsidRPr="00C03678">
        <w:rPr>
          <w:rFonts w:ascii="Garamond" w:hAnsi="Garamond"/>
          <w:sz w:val="24"/>
          <w:lang w:eastAsia="zh-CN"/>
        </w:rPr>
        <w:t>Informazioni operative</w:t>
      </w:r>
      <w:r>
        <w:rPr>
          <w:rFonts w:ascii="Garamond" w:hAnsi="Garamond"/>
          <w:sz w:val="24"/>
          <w:lang w:eastAsia="zh-CN"/>
        </w:rPr>
        <w:t>”</w:t>
      </w:r>
      <w:r w:rsidRPr="00C03678">
        <w:rPr>
          <w:rFonts w:ascii="Garamond" w:hAnsi="Garamond"/>
          <w:sz w:val="24"/>
          <w:lang w:eastAsia="zh-CN"/>
        </w:rPr>
        <w:t>).</w:t>
      </w:r>
    </w:p>
    <w:p w14:paraId="5A48162C" w14:textId="77777777" w:rsidR="00767237" w:rsidRPr="00712601" w:rsidRDefault="00767237" w:rsidP="00767237">
      <w:pPr>
        <w:spacing w:line="360" w:lineRule="auto"/>
        <w:ind w:firstLine="0"/>
        <w:rPr>
          <w:rFonts w:ascii="Garamond" w:hAnsi="Garamond"/>
          <w:sz w:val="24"/>
          <w:lang w:eastAsia="zh-CN"/>
        </w:rPr>
      </w:pPr>
      <w:r w:rsidRPr="00712601">
        <w:rPr>
          <w:rFonts w:ascii="Garamond" w:hAnsi="Garamond"/>
          <w:sz w:val="24"/>
          <w:lang w:eastAsia="zh-CN"/>
        </w:rPr>
        <w:t>Al momento del salvataggio dei dati inseriti in modalità web nella tabella, SICO effettua ulteriori controlli (vedi § “Acquisizione via web – Altri controlli” del capitolo “Informazioni operative”) verificando che nella regione di appartenenza territoriale dell’Istituzione sia stata indicata la presenza di personale e segnalando con un messaggio di attenzione l’eventuale assenza.</w:t>
      </w:r>
    </w:p>
    <w:p w14:paraId="1A878255" w14:textId="77777777" w:rsidR="00767237" w:rsidRPr="006C6A30" w:rsidRDefault="00767237" w:rsidP="00767237">
      <w:pPr>
        <w:pStyle w:val="Titolo2"/>
        <w:rPr>
          <w:i/>
        </w:rPr>
      </w:pPr>
      <w:bookmarkStart w:id="30" w:name="_Toc7166499"/>
      <w:bookmarkStart w:id="31" w:name="_Toc169797082"/>
      <w:r w:rsidRPr="006C6A30">
        <w:t>Tabella 11 - Numero giorni di assenza del personale in servizio nel corso dell’anno</w:t>
      </w:r>
      <w:bookmarkEnd w:id="30"/>
      <w:bookmarkEnd w:id="31"/>
    </w:p>
    <w:p w14:paraId="5B9FC361" w14:textId="77777777" w:rsidR="00767237" w:rsidRDefault="00767237" w:rsidP="00767237">
      <w:pPr>
        <w:ind w:firstLine="0"/>
        <w:jc w:val="center"/>
        <w:rPr>
          <w:sz w:val="24"/>
          <w:lang w:eastAsia="zh-CN"/>
        </w:rPr>
      </w:pPr>
      <w:r w:rsidRPr="00DD1A3F">
        <w:rPr>
          <w:noProof/>
        </w:rPr>
        <w:drawing>
          <wp:inline distT="0" distB="0" distL="0" distR="0" wp14:anchorId="7B7E8AEF" wp14:editId="40A4FB6B">
            <wp:extent cx="6117739" cy="1073131"/>
            <wp:effectExtent l="0" t="0" r="0" b="0"/>
            <wp:docPr id="14214171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t="14181"/>
                    <a:stretch/>
                  </pic:blipFill>
                  <pic:spPr bwMode="auto">
                    <a:xfrm>
                      <a:off x="0" y="0"/>
                      <a:ext cx="6120130" cy="1073550"/>
                    </a:xfrm>
                    <a:prstGeom prst="rect">
                      <a:avLst/>
                    </a:prstGeom>
                    <a:noFill/>
                    <a:ln>
                      <a:noFill/>
                    </a:ln>
                    <a:extLst>
                      <a:ext uri="{53640926-AAD7-44D8-BBD7-CCE9431645EC}">
                        <a14:shadowObscured xmlns:a14="http://schemas.microsoft.com/office/drawing/2010/main"/>
                      </a:ext>
                    </a:extLst>
                  </pic:spPr>
                </pic:pic>
              </a:graphicData>
            </a:graphic>
          </wp:inline>
        </w:drawing>
      </w:r>
    </w:p>
    <w:p w14:paraId="1B174B8A" w14:textId="77777777" w:rsidR="00767237" w:rsidRPr="00341B99" w:rsidRDefault="00767237" w:rsidP="00767237">
      <w:pPr>
        <w:ind w:firstLine="0"/>
        <w:rPr>
          <w:sz w:val="24"/>
          <w:lang w:eastAsia="zh-CN"/>
        </w:rPr>
      </w:pPr>
    </w:p>
    <w:p w14:paraId="67B9A4CD" w14:textId="77777777" w:rsidR="00767237" w:rsidRPr="00935A86"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935A86">
        <w:rPr>
          <w:rFonts w:ascii="Garamond" w:hAnsi="Garamond"/>
          <w:b/>
          <w:sz w:val="24"/>
          <w:lang w:eastAsia="zh-CN"/>
        </w:rPr>
        <w:t>Istruzioni di carattere generale</w:t>
      </w:r>
    </w:p>
    <w:p w14:paraId="57F44B1A" w14:textId="77777777" w:rsidR="00767237" w:rsidRDefault="00767237" w:rsidP="00767237">
      <w:pPr>
        <w:spacing w:line="360" w:lineRule="auto"/>
        <w:ind w:firstLine="0"/>
        <w:rPr>
          <w:rFonts w:ascii="Garamond" w:hAnsi="Garamond"/>
          <w:sz w:val="24"/>
          <w:lang w:eastAsia="zh-CN"/>
        </w:rPr>
      </w:pPr>
      <w:r>
        <w:rPr>
          <w:rFonts w:ascii="Garamond" w:hAnsi="Garamond"/>
          <w:sz w:val="24"/>
          <w:lang w:eastAsia="zh-CN"/>
        </w:rPr>
        <w:t>È stata eliminata la causale “Congedi parentali COVID 19”.</w:t>
      </w:r>
    </w:p>
    <w:p w14:paraId="51F1FD3C" w14:textId="77777777" w:rsidR="00767237" w:rsidRDefault="00767237" w:rsidP="00767237">
      <w:pPr>
        <w:spacing w:line="360" w:lineRule="auto"/>
        <w:ind w:firstLine="0"/>
        <w:rPr>
          <w:rFonts w:ascii="Garamond" w:hAnsi="Garamond"/>
          <w:sz w:val="24"/>
          <w:lang w:eastAsia="zh-CN"/>
        </w:rPr>
      </w:pPr>
      <w:r w:rsidRPr="00F31C83">
        <w:rPr>
          <w:rFonts w:ascii="Garamond" w:hAnsi="Garamond"/>
          <w:sz w:val="24"/>
          <w:lang w:eastAsia="zh-CN"/>
        </w:rPr>
        <w:lastRenderedPageBreak/>
        <w:t>La tabella 11 rileva per ogni qualifica/posizione economica/profilo le giornate di assenza effettuate dal personale in servizio nel corso dell’anno di rilevazione distintamente per uomini e donne.</w:t>
      </w:r>
    </w:p>
    <w:p w14:paraId="4B8CCA00" w14:textId="77777777" w:rsidR="00767237" w:rsidRDefault="00767237" w:rsidP="00767237">
      <w:pPr>
        <w:spacing w:line="360" w:lineRule="auto"/>
        <w:ind w:firstLine="0"/>
        <w:rPr>
          <w:rFonts w:ascii="Garamond" w:hAnsi="Garamond"/>
          <w:sz w:val="24"/>
          <w:lang w:eastAsia="zh-CN"/>
        </w:rPr>
      </w:pPr>
      <w:r w:rsidRPr="00252179">
        <w:rPr>
          <w:rFonts w:ascii="Garamond" w:hAnsi="Garamond"/>
          <w:sz w:val="24"/>
          <w:lang w:eastAsia="zh-CN"/>
        </w:rPr>
        <w:t>La stessa tabella, trattandosi dell’unica tabella del modello del Conto annuale che registra i giorni, rileva anche le giornate di Formazione dei dipendenti e le giornate svolte in modalità flessibile, limitatamente al Lavoro agile, Telelavoro e Coworking, dal personale a tempo indeterminato e con contratto a tempo determinato. Le due causali “Formazione” e “Lavoro a distanza” non vengono considerate come assenze ai fini dei controlli sulle assenze.</w:t>
      </w:r>
    </w:p>
    <w:p w14:paraId="732E4EB8" w14:textId="77777777" w:rsidR="00767237" w:rsidRPr="00252179" w:rsidRDefault="00767237" w:rsidP="00767237">
      <w:pPr>
        <w:spacing w:line="360" w:lineRule="auto"/>
        <w:ind w:firstLine="0"/>
        <w:rPr>
          <w:rFonts w:ascii="Garamond" w:hAnsi="Garamond"/>
          <w:bCs/>
          <w:sz w:val="24"/>
          <w:lang w:eastAsia="zh-CN"/>
        </w:rPr>
      </w:pPr>
      <w:r w:rsidRPr="00252179">
        <w:rPr>
          <w:rFonts w:ascii="Garamond" w:hAnsi="Garamond"/>
          <w:b/>
          <w:sz w:val="24"/>
          <w:lang w:eastAsia="zh-CN"/>
        </w:rPr>
        <w:t xml:space="preserve">Non vanno rilevati come assenze i periodi di aspettativa fruiti dai dipendenti per le causali comprese nell’elenco riportato nella tabella 3 alle cui istruzioni si rimanda. </w:t>
      </w:r>
      <w:r w:rsidRPr="00252179">
        <w:rPr>
          <w:rFonts w:ascii="Garamond" w:hAnsi="Garamond"/>
          <w:sz w:val="24"/>
          <w:lang w:eastAsia="zh-CN"/>
        </w:rPr>
        <w:t>Le assenze effettuate nel corso dell’anno per tali causali, NON vanno rilevate, indipendentemente dal fatto che i dipendenti si trovino in aspettativa al 31 dicembre. Se il lavoratore, pertanto, ha usufruito di periodi di aspettativa nel corso del 2023 e il 31.12 è rientrato in servizio, queste assenze non vanno indicate nella tabella 11.</w:t>
      </w:r>
    </w:p>
    <w:p w14:paraId="528ED830" w14:textId="77777777" w:rsidR="00767237" w:rsidRPr="00935A86" w:rsidRDefault="00767237" w:rsidP="00767237">
      <w:pPr>
        <w:spacing w:line="360" w:lineRule="auto"/>
        <w:ind w:firstLine="0"/>
        <w:rPr>
          <w:rFonts w:ascii="Garamond" w:hAnsi="Garamond"/>
          <w:sz w:val="24"/>
          <w:lang w:eastAsia="zh-CN"/>
        </w:rPr>
      </w:pPr>
      <w:r w:rsidRPr="00252179">
        <w:rPr>
          <w:rFonts w:ascii="Garamond" w:hAnsi="Garamond"/>
          <w:sz w:val="24"/>
          <w:lang w:eastAsia="zh-CN"/>
        </w:rPr>
        <w:t>Vanno rilevate le seguenti tipologie di assenza:</w:t>
      </w:r>
    </w:p>
    <w:p w14:paraId="4D088047" w14:textId="77777777" w:rsidR="00767237" w:rsidRPr="00935A86" w:rsidRDefault="00767237" w:rsidP="00767237">
      <w:pPr>
        <w:pStyle w:val="Paragrafoelenco"/>
        <w:numPr>
          <w:ilvl w:val="0"/>
          <w:numId w:val="84"/>
        </w:numPr>
        <w:spacing w:line="360" w:lineRule="auto"/>
        <w:rPr>
          <w:rFonts w:ascii="Garamond" w:hAnsi="Garamond"/>
          <w:sz w:val="24"/>
          <w:lang w:eastAsia="zh-CN"/>
        </w:rPr>
      </w:pPr>
      <w:r w:rsidRPr="00935A86">
        <w:rPr>
          <w:rFonts w:ascii="Garamond" w:hAnsi="Garamond"/>
          <w:sz w:val="24"/>
          <w:lang w:eastAsia="zh-CN"/>
        </w:rPr>
        <w:t>le assenze del personale comandato, distaccato o collocato fuori ruolo, che si trovi in tale posizione al 31.12, non vanno comunicate dall’amministrazione di appartenenza, ma soltanto da quella di destinazione; nel caso in cui, invece, il comando/distacco o fuori ruolo non sia più in essere alla fine dell’anno, vanno rilevate interamente dall’amministrazione di appartenenza. (vedi § “Tabella 3 - Personale in posizione di comando/distacco, fuori ruolo e in convenzione al 31 dicembre”);</w:t>
      </w:r>
    </w:p>
    <w:p w14:paraId="5A2E11A3" w14:textId="77777777" w:rsidR="00767237" w:rsidRPr="00935A86" w:rsidRDefault="00767237" w:rsidP="00767237">
      <w:pPr>
        <w:pStyle w:val="Paragrafoelenco"/>
        <w:numPr>
          <w:ilvl w:val="0"/>
          <w:numId w:val="84"/>
        </w:numPr>
        <w:spacing w:line="360" w:lineRule="auto"/>
        <w:rPr>
          <w:rFonts w:ascii="Garamond" w:hAnsi="Garamond"/>
          <w:sz w:val="24"/>
          <w:lang w:eastAsia="zh-CN"/>
        </w:rPr>
      </w:pPr>
      <w:r w:rsidRPr="00935A86">
        <w:rPr>
          <w:rFonts w:ascii="Garamond" w:hAnsi="Garamond"/>
          <w:sz w:val="24"/>
          <w:lang w:eastAsia="zh-CN"/>
        </w:rPr>
        <w:t>le giornate di assenza effettuate dal personale in convenzione vanno rilevate come segue:</w:t>
      </w:r>
    </w:p>
    <w:p w14:paraId="34677EFF" w14:textId="77777777" w:rsidR="00767237" w:rsidRPr="00935A86" w:rsidRDefault="00767237" w:rsidP="00767237">
      <w:pPr>
        <w:pStyle w:val="Paragrafoelenco"/>
        <w:numPr>
          <w:ilvl w:val="0"/>
          <w:numId w:val="85"/>
        </w:numPr>
        <w:spacing w:line="360" w:lineRule="auto"/>
        <w:rPr>
          <w:rFonts w:ascii="Garamond" w:hAnsi="Garamond"/>
          <w:sz w:val="24"/>
          <w:lang w:eastAsia="zh-CN"/>
        </w:rPr>
      </w:pPr>
      <w:r w:rsidRPr="00935A86">
        <w:rPr>
          <w:rFonts w:ascii="Garamond" w:hAnsi="Garamond"/>
          <w:sz w:val="24"/>
          <w:lang w:eastAsia="zh-CN"/>
        </w:rPr>
        <w:t>se il personale presta la sua attività recandosi nei diversi enti convenzionati in giornate distinte, ciascun ente rilev</w:t>
      </w:r>
      <w:r>
        <w:rPr>
          <w:rFonts w:ascii="Garamond" w:hAnsi="Garamond"/>
          <w:sz w:val="24"/>
          <w:lang w:eastAsia="zh-CN"/>
        </w:rPr>
        <w:t>a</w:t>
      </w:r>
      <w:r w:rsidRPr="00935A86">
        <w:rPr>
          <w:rFonts w:ascii="Garamond" w:hAnsi="Garamond"/>
          <w:sz w:val="24"/>
          <w:lang w:eastAsia="zh-CN"/>
        </w:rPr>
        <w:t xml:space="preserve"> le assenze effettuate da detto personale;</w:t>
      </w:r>
    </w:p>
    <w:p w14:paraId="017FBBE1" w14:textId="77777777" w:rsidR="00767237" w:rsidRPr="00935A86" w:rsidRDefault="00767237" w:rsidP="00767237">
      <w:pPr>
        <w:pStyle w:val="Paragrafoelenco"/>
        <w:numPr>
          <w:ilvl w:val="0"/>
          <w:numId w:val="85"/>
        </w:numPr>
        <w:spacing w:line="360" w:lineRule="auto"/>
        <w:rPr>
          <w:rFonts w:ascii="Garamond" w:hAnsi="Garamond"/>
          <w:sz w:val="24"/>
          <w:lang w:eastAsia="zh-CN"/>
        </w:rPr>
      </w:pPr>
      <w:r w:rsidRPr="00935A86">
        <w:rPr>
          <w:rFonts w:ascii="Garamond" w:hAnsi="Garamond"/>
          <w:sz w:val="24"/>
          <w:lang w:eastAsia="zh-CN"/>
        </w:rPr>
        <w:t xml:space="preserve">se invece il personale presta la sua attività completando l’orario giornaliero in enti diversi (enti convenzionati) </w:t>
      </w:r>
      <w:r>
        <w:rPr>
          <w:rFonts w:ascii="Garamond" w:hAnsi="Garamond"/>
          <w:sz w:val="24"/>
          <w:lang w:eastAsia="zh-CN"/>
        </w:rPr>
        <w:t>è</w:t>
      </w:r>
      <w:r w:rsidRPr="00935A86">
        <w:rPr>
          <w:rFonts w:ascii="Garamond" w:hAnsi="Garamond"/>
          <w:sz w:val="24"/>
          <w:lang w:eastAsia="zh-CN"/>
        </w:rPr>
        <w:t xml:space="preserve"> il solo ente </w:t>
      </w:r>
      <w:r>
        <w:rPr>
          <w:rFonts w:ascii="Garamond" w:hAnsi="Garamond"/>
          <w:sz w:val="24"/>
          <w:lang w:eastAsia="zh-CN"/>
        </w:rPr>
        <w:t>titolare del rapporto di lavoro</w:t>
      </w:r>
      <w:r w:rsidRPr="00935A86">
        <w:rPr>
          <w:rFonts w:ascii="Garamond" w:hAnsi="Garamond"/>
          <w:sz w:val="24"/>
          <w:lang w:eastAsia="zh-CN"/>
        </w:rPr>
        <w:t xml:space="preserve"> a rilevarne le assenze.</w:t>
      </w:r>
    </w:p>
    <w:p w14:paraId="1C5765E8" w14:textId="77777777" w:rsidR="00767237" w:rsidRPr="00935A86" w:rsidRDefault="00767237" w:rsidP="00767237">
      <w:pPr>
        <w:spacing w:line="360" w:lineRule="auto"/>
        <w:ind w:left="1276" w:firstLine="0"/>
        <w:rPr>
          <w:rFonts w:ascii="Garamond" w:hAnsi="Garamond"/>
          <w:sz w:val="24"/>
          <w:lang w:eastAsia="zh-CN"/>
        </w:rPr>
      </w:pPr>
      <w:r w:rsidRPr="00935A86">
        <w:rPr>
          <w:rFonts w:ascii="Garamond" w:hAnsi="Garamond"/>
          <w:sz w:val="24"/>
          <w:lang w:eastAsia="zh-CN"/>
        </w:rPr>
        <w:t>In ogni caso, sarà cura di tutti gli enti coinvolti nella convenzione assicurare la completezza dell’informazione evitando al contempo omissioni o duplicazioni di dati.</w:t>
      </w:r>
    </w:p>
    <w:p w14:paraId="5FED2D7A" w14:textId="77777777" w:rsidR="00767237" w:rsidRPr="00935A86" w:rsidRDefault="00767237" w:rsidP="00767237">
      <w:pPr>
        <w:pStyle w:val="Paragrafoelenco"/>
        <w:numPr>
          <w:ilvl w:val="0"/>
          <w:numId w:val="86"/>
        </w:numPr>
        <w:spacing w:line="360" w:lineRule="auto"/>
        <w:rPr>
          <w:rFonts w:ascii="Garamond" w:hAnsi="Garamond"/>
          <w:sz w:val="24"/>
          <w:lang w:eastAsia="zh-CN"/>
        </w:rPr>
      </w:pPr>
      <w:r w:rsidRPr="00935A86">
        <w:rPr>
          <w:rFonts w:ascii="Garamond" w:hAnsi="Garamond"/>
          <w:sz w:val="24"/>
          <w:u w:val="single"/>
          <w:lang w:eastAsia="zh-CN"/>
        </w:rPr>
        <w:t>Non</w:t>
      </w:r>
      <w:r w:rsidRPr="00935A86">
        <w:rPr>
          <w:rFonts w:ascii="Garamond" w:hAnsi="Garamond"/>
          <w:sz w:val="24"/>
          <w:lang w:eastAsia="zh-CN"/>
        </w:rPr>
        <w:t xml:space="preserve"> vanno rilevate le assenze relative al personale a tempo determinato, in formazione lavoro, lavoro interinale e LSU/LPU/ASU;</w:t>
      </w:r>
    </w:p>
    <w:p w14:paraId="28F68F81" w14:textId="77777777" w:rsidR="00767237" w:rsidRPr="00935A86" w:rsidRDefault="00767237" w:rsidP="00767237">
      <w:pPr>
        <w:pStyle w:val="Paragrafoelenco"/>
        <w:numPr>
          <w:ilvl w:val="0"/>
          <w:numId w:val="86"/>
        </w:numPr>
        <w:spacing w:line="360" w:lineRule="auto"/>
        <w:rPr>
          <w:rFonts w:ascii="Garamond" w:hAnsi="Garamond"/>
          <w:sz w:val="24"/>
          <w:lang w:eastAsia="zh-CN"/>
        </w:rPr>
      </w:pPr>
      <w:r w:rsidRPr="00935A86">
        <w:rPr>
          <w:rFonts w:ascii="Garamond" w:hAnsi="Garamond"/>
          <w:sz w:val="24"/>
          <w:u w:val="single"/>
          <w:lang w:eastAsia="zh-CN"/>
        </w:rPr>
        <w:t>non</w:t>
      </w:r>
      <w:r w:rsidRPr="00935A86">
        <w:rPr>
          <w:rFonts w:ascii="Garamond" w:hAnsi="Garamond"/>
          <w:sz w:val="24"/>
          <w:lang w:eastAsia="zh-CN"/>
        </w:rPr>
        <w:t xml:space="preserve"> vanno rilevati come assenze i riposi compensativi per ore di straordinario non retribuite trattandosi di servizio effettivamente prestato;</w:t>
      </w:r>
    </w:p>
    <w:p w14:paraId="15EC127F" w14:textId="77777777" w:rsidR="00767237" w:rsidRPr="00935A86" w:rsidRDefault="00767237" w:rsidP="00767237">
      <w:pPr>
        <w:pStyle w:val="Paragrafoelenco"/>
        <w:numPr>
          <w:ilvl w:val="0"/>
          <w:numId w:val="86"/>
        </w:numPr>
        <w:spacing w:line="360" w:lineRule="auto"/>
        <w:rPr>
          <w:rFonts w:ascii="Garamond" w:hAnsi="Garamond"/>
          <w:sz w:val="24"/>
          <w:lang w:eastAsia="zh-CN"/>
        </w:rPr>
      </w:pPr>
      <w:r w:rsidRPr="00935A86">
        <w:rPr>
          <w:rFonts w:ascii="Garamond" w:hAnsi="Garamond"/>
          <w:sz w:val="24"/>
          <w:u w:val="single"/>
          <w:lang w:eastAsia="zh-CN"/>
        </w:rPr>
        <w:t>vanno</w:t>
      </w:r>
      <w:r w:rsidRPr="00935A86">
        <w:rPr>
          <w:rFonts w:ascii="Garamond" w:hAnsi="Garamond"/>
          <w:sz w:val="24"/>
          <w:lang w:eastAsia="zh-CN"/>
        </w:rPr>
        <w:t xml:space="preserve"> rilevate anche le assenze del personale cessato durante l’anno di rilevazione, con riferimento al periodo in cui ha prestato servizio;</w:t>
      </w:r>
    </w:p>
    <w:p w14:paraId="1C8E4251" w14:textId="77777777" w:rsidR="00767237" w:rsidRPr="00935A86" w:rsidRDefault="00767237" w:rsidP="00767237">
      <w:pPr>
        <w:pStyle w:val="Paragrafoelenco"/>
        <w:numPr>
          <w:ilvl w:val="0"/>
          <w:numId w:val="86"/>
        </w:numPr>
        <w:spacing w:line="360" w:lineRule="auto"/>
        <w:rPr>
          <w:rFonts w:ascii="Garamond" w:hAnsi="Garamond"/>
          <w:sz w:val="24"/>
          <w:lang w:eastAsia="zh-CN"/>
        </w:rPr>
      </w:pPr>
      <w:r w:rsidRPr="00935A86">
        <w:rPr>
          <w:rFonts w:ascii="Garamond" w:hAnsi="Garamond"/>
          <w:sz w:val="24"/>
          <w:lang w:eastAsia="zh-CN"/>
        </w:rPr>
        <w:lastRenderedPageBreak/>
        <w:t xml:space="preserve">vanno imputate alle diverse posizioni economiche rivestite durante l’anno (di partenza e di arrivo) le assenze effettuate dal personale interessato </w:t>
      </w:r>
      <w:r>
        <w:rPr>
          <w:rFonts w:ascii="Garamond" w:hAnsi="Garamond"/>
          <w:sz w:val="24"/>
          <w:lang w:eastAsia="zh-CN"/>
        </w:rPr>
        <w:t>d</w:t>
      </w:r>
      <w:r w:rsidRPr="00935A86">
        <w:rPr>
          <w:rFonts w:ascii="Garamond" w:hAnsi="Garamond"/>
          <w:sz w:val="24"/>
          <w:lang w:eastAsia="zh-CN"/>
        </w:rPr>
        <w:t>ai passaggi di qualifica nel corso dell’anno di rilevazione;</w:t>
      </w:r>
    </w:p>
    <w:p w14:paraId="1892EF66" w14:textId="77777777" w:rsidR="00767237" w:rsidRDefault="00767237" w:rsidP="00767237">
      <w:pPr>
        <w:pStyle w:val="Paragrafoelenco"/>
        <w:numPr>
          <w:ilvl w:val="0"/>
          <w:numId w:val="86"/>
        </w:numPr>
        <w:spacing w:line="360" w:lineRule="auto"/>
        <w:rPr>
          <w:rFonts w:ascii="Garamond" w:hAnsi="Garamond"/>
          <w:sz w:val="24"/>
          <w:lang w:eastAsia="zh-CN"/>
        </w:rPr>
      </w:pPr>
      <w:r w:rsidRPr="00935A86">
        <w:rPr>
          <w:rFonts w:ascii="Garamond" w:hAnsi="Garamond"/>
          <w:sz w:val="24"/>
          <w:lang w:eastAsia="zh-CN"/>
        </w:rPr>
        <w:t>vanno rapportate alla percentuale e/o giornate di part-time le giornate di assenza del personale in part-time orizzontale e verticale;</w:t>
      </w:r>
    </w:p>
    <w:p w14:paraId="57F6EAF4" w14:textId="77777777" w:rsidR="00767237" w:rsidRPr="00935A86" w:rsidRDefault="00767237" w:rsidP="00767237">
      <w:pPr>
        <w:spacing w:before="240" w:line="360" w:lineRule="auto"/>
        <w:rPr>
          <w:rFonts w:ascii="Garamond" w:hAnsi="Garamond"/>
          <w:b/>
          <w:sz w:val="24"/>
        </w:rPr>
      </w:pPr>
      <w:r w:rsidRPr="00935A86">
        <w:rPr>
          <w:rFonts w:ascii="Garamond" w:hAnsi="Garamond"/>
          <w:b/>
          <w:sz w:val="24"/>
        </w:rPr>
        <w:t>Ferie</w:t>
      </w:r>
    </w:p>
    <w:p w14:paraId="36A076BF"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Vanno conteggiati soltanto i giorni effettivamente goduti nell’anno di rilevazione, anche se si riferiscono ad anni precedenti, inclusi i giorni per le festività soppresse.</w:t>
      </w:r>
    </w:p>
    <w:p w14:paraId="44F84AA3" w14:textId="77777777" w:rsidR="00767237" w:rsidRPr="00935A86" w:rsidRDefault="00767237" w:rsidP="00767237">
      <w:pPr>
        <w:spacing w:before="240" w:line="360" w:lineRule="auto"/>
        <w:rPr>
          <w:rFonts w:ascii="Garamond" w:hAnsi="Garamond"/>
          <w:b/>
          <w:sz w:val="24"/>
        </w:rPr>
      </w:pPr>
      <w:r w:rsidRPr="00935A86">
        <w:rPr>
          <w:rFonts w:ascii="Garamond" w:hAnsi="Garamond"/>
          <w:b/>
          <w:sz w:val="24"/>
        </w:rPr>
        <w:t>Assenze per malattia retribuite</w:t>
      </w:r>
    </w:p>
    <w:p w14:paraId="04543379"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Vanno rilevate esclusivamente le assenze retribuite, anche parzialmente, per malattia. Il numero dei giorni </w:t>
      </w:r>
      <w:r w:rsidRPr="00935A86">
        <w:rPr>
          <w:rFonts w:ascii="Garamond" w:hAnsi="Garamond"/>
          <w:sz w:val="24"/>
          <w:u w:val="single"/>
          <w:lang w:eastAsia="zh-CN"/>
        </w:rPr>
        <w:t>va conteggiato con riferimento ai giorni lavorativi compresi nel periodo di malattia, escludendo pertanto i giorni festivi e quelli non lavorativi</w:t>
      </w:r>
      <w:r w:rsidRPr="00935A86">
        <w:rPr>
          <w:rFonts w:ascii="Garamond" w:hAnsi="Garamond"/>
          <w:sz w:val="24"/>
          <w:lang w:eastAsia="zh-CN"/>
        </w:rPr>
        <w:t>. Analogamente, nel caso di part-time verticale, debbono essere conteggiati i giorni di assenza che coincidono con i giorni lavorativi.</w:t>
      </w:r>
    </w:p>
    <w:p w14:paraId="2D475DC8" w14:textId="77777777" w:rsidR="00767237" w:rsidRPr="00935A86" w:rsidRDefault="00767237" w:rsidP="00767237">
      <w:pPr>
        <w:spacing w:before="240" w:line="360" w:lineRule="auto"/>
        <w:rPr>
          <w:rFonts w:ascii="Garamond" w:hAnsi="Garamond"/>
          <w:b/>
          <w:sz w:val="24"/>
        </w:rPr>
      </w:pPr>
      <w:r w:rsidRPr="00935A86">
        <w:rPr>
          <w:rFonts w:ascii="Garamond" w:hAnsi="Garamond"/>
          <w:b/>
          <w:sz w:val="24"/>
        </w:rPr>
        <w:t>Assenze ex art. 42, comma 5, d.lgs. 151/2001</w:t>
      </w:r>
    </w:p>
    <w:p w14:paraId="25E59DAC"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In tale causale vanno registrate le assenze usufruite ai sensi dell’art. 42, comma 5, del d.lgs. 151/2001 e successive modificazioni.</w:t>
      </w:r>
    </w:p>
    <w:p w14:paraId="74DE850E" w14:textId="77777777" w:rsidR="00767237" w:rsidRPr="00935A86" w:rsidRDefault="00767237" w:rsidP="00767237">
      <w:pPr>
        <w:spacing w:before="240" w:line="360" w:lineRule="auto"/>
        <w:rPr>
          <w:rFonts w:ascii="Garamond" w:hAnsi="Garamond"/>
          <w:b/>
          <w:sz w:val="24"/>
        </w:rPr>
      </w:pPr>
      <w:r w:rsidRPr="00935A86">
        <w:rPr>
          <w:rFonts w:ascii="Garamond" w:hAnsi="Garamond"/>
          <w:b/>
          <w:sz w:val="24"/>
        </w:rPr>
        <w:t>Legge 104/92</w:t>
      </w:r>
    </w:p>
    <w:p w14:paraId="17A3656C"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Vanno rilevate in tale </w:t>
      </w:r>
      <w:r>
        <w:rPr>
          <w:rFonts w:ascii="Garamond" w:hAnsi="Garamond"/>
          <w:sz w:val="24"/>
          <w:lang w:eastAsia="zh-CN"/>
        </w:rPr>
        <w:t>causale</w:t>
      </w:r>
      <w:r w:rsidRPr="00935A86">
        <w:rPr>
          <w:rFonts w:ascii="Garamond" w:hAnsi="Garamond"/>
          <w:sz w:val="24"/>
          <w:lang w:eastAsia="zh-CN"/>
        </w:rPr>
        <w:t xml:space="preserve"> le assenze effettuate per l’assistenza alle persone diversamente abili fruite ai sensi dell’art. 3</w:t>
      </w:r>
      <w:r>
        <w:rPr>
          <w:rFonts w:ascii="Garamond" w:hAnsi="Garamond"/>
          <w:sz w:val="24"/>
          <w:lang w:eastAsia="zh-CN"/>
        </w:rPr>
        <w:t xml:space="preserve">, comma </w:t>
      </w:r>
      <w:r w:rsidRPr="00935A86">
        <w:rPr>
          <w:rFonts w:ascii="Garamond" w:hAnsi="Garamond"/>
          <w:sz w:val="24"/>
          <w:lang w:eastAsia="zh-CN"/>
        </w:rPr>
        <w:t>3 della legge n. 104/1992 o quelle usufruite direttamente dal dipendente ai sensi della medesima legge. Se il permesso è fruito in termini di ore giornaliere, queste vanno cumulate e opportunamente trasformate in numero di giorni.</w:t>
      </w:r>
      <w:r>
        <w:rPr>
          <w:rFonts w:ascii="Garamond" w:hAnsi="Garamond"/>
          <w:sz w:val="24"/>
          <w:lang w:eastAsia="zh-CN"/>
        </w:rPr>
        <w:t xml:space="preserve"> </w:t>
      </w:r>
    </w:p>
    <w:p w14:paraId="7276931C" w14:textId="77777777" w:rsidR="00767237" w:rsidRPr="00935A86" w:rsidRDefault="00767237" w:rsidP="00767237">
      <w:pPr>
        <w:spacing w:before="240" w:line="360" w:lineRule="auto"/>
        <w:rPr>
          <w:rFonts w:ascii="Garamond" w:hAnsi="Garamond"/>
          <w:b/>
          <w:sz w:val="24"/>
        </w:rPr>
      </w:pPr>
      <w:r w:rsidRPr="00935A86">
        <w:rPr>
          <w:rFonts w:ascii="Garamond" w:hAnsi="Garamond"/>
          <w:b/>
          <w:sz w:val="24"/>
        </w:rPr>
        <w:t>Assenza retribuita per maternità, congedo parentale e malattia dei figli</w:t>
      </w:r>
    </w:p>
    <w:p w14:paraId="49F67FD3"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Vanno rilevate in tale </w:t>
      </w:r>
      <w:r>
        <w:rPr>
          <w:rFonts w:ascii="Garamond" w:hAnsi="Garamond"/>
          <w:sz w:val="24"/>
          <w:lang w:eastAsia="zh-CN"/>
        </w:rPr>
        <w:t>causale</w:t>
      </w:r>
      <w:r w:rsidRPr="00935A86">
        <w:rPr>
          <w:rFonts w:ascii="Garamond" w:hAnsi="Garamond"/>
          <w:sz w:val="24"/>
          <w:lang w:eastAsia="zh-CN"/>
        </w:rPr>
        <w:t xml:space="preserve"> tutte le </w:t>
      </w:r>
      <w:r w:rsidRPr="00935A86">
        <w:rPr>
          <w:rFonts w:ascii="Garamond" w:hAnsi="Garamond"/>
          <w:sz w:val="24"/>
          <w:u w:val="single"/>
          <w:lang w:eastAsia="zh-CN"/>
        </w:rPr>
        <w:t>assenze retribuite</w:t>
      </w:r>
      <w:r w:rsidRPr="00935A86">
        <w:rPr>
          <w:rFonts w:ascii="Garamond" w:hAnsi="Garamond"/>
          <w:sz w:val="24"/>
          <w:lang w:eastAsia="zh-CN"/>
        </w:rPr>
        <w:t xml:space="preserve"> effettuate ai sensi del d.lgs. 151/2001 per:</w:t>
      </w:r>
    </w:p>
    <w:p w14:paraId="109295CD" w14:textId="77777777" w:rsidR="00767237" w:rsidRPr="00935A86" w:rsidRDefault="00767237" w:rsidP="00767237">
      <w:pPr>
        <w:pStyle w:val="Paragrafoelenco"/>
        <w:numPr>
          <w:ilvl w:val="0"/>
          <w:numId w:val="89"/>
        </w:numPr>
        <w:spacing w:line="360" w:lineRule="auto"/>
        <w:rPr>
          <w:rFonts w:ascii="Garamond" w:hAnsi="Garamond"/>
          <w:sz w:val="24"/>
          <w:lang w:eastAsia="zh-CN"/>
        </w:rPr>
      </w:pPr>
      <w:r w:rsidRPr="00935A86">
        <w:rPr>
          <w:rFonts w:ascii="Garamond" w:hAnsi="Garamond"/>
          <w:sz w:val="24"/>
          <w:lang w:eastAsia="zh-CN"/>
        </w:rPr>
        <w:t>interdizione anticipata per maternità, comprese le giornate per visite prenatali;</w:t>
      </w:r>
    </w:p>
    <w:p w14:paraId="62898C46" w14:textId="77777777" w:rsidR="00767237" w:rsidRPr="00935A86" w:rsidRDefault="00767237" w:rsidP="00767237">
      <w:pPr>
        <w:pStyle w:val="Paragrafoelenco"/>
        <w:numPr>
          <w:ilvl w:val="0"/>
          <w:numId w:val="89"/>
        </w:numPr>
        <w:spacing w:line="360" w:lineRule="auto"/>
        <w:rPr>
          <w:rFonts w:ascii="Garamond" w:hAnsi="Garamond"/>
          <w:sz w:val="24"/>
          <w:lang w:eastAsia="zh-CN"/>
        </w:rPr>
      </w:pPr>
      <w:r w:rsidRPr="00935A86">
        <w:rPr>
          <w:rFonts w:ascii="Garamond" w:hAnsi="Garamond"/>
          <w:sz w:val="24"/>
          <w:lang w:eastAsia="zh-CN"/>
        </w:rPr>
        <w:t>congedo di maternità;</w:t>
      </w:r>
    </w:p>
    <w:p w14:paraId="51D7391D" w14:textId="77777777" w:rsidR="00767237" w:rsidRPr="00935A86" w:rsidRDefault="00767237" w:rsidP="00767237">
      <w:pPr>
        <w:pStyle w:val="Paragrafoelenco"/>
        <w:numPr>
          <w:ilvl w:val="0"/>
          <w:numId w:val="89"/>
        </w:numPr>
        <w:spacing w:line="360" w:lineRule="auto"/>
        <w:rPr>
          <w:rFonts w:ascii="Garamond" w:hAnsi="Garamond"/>
          <w:sz w:val="24"/>
          <w:lang w:eastAsia="zh-CN"/>
        </w:rPr>
      </w:pPr>
      <w:r w:rsidRPr="00935A86">
        <w:rPr>
          <w:rFonts w:ascii="Garamond" w:hAnsi="Garamond"/>
          <w:sz w:val="24"/>
          <w:lang w:eastAsia="zh-CN"/>
        </w:rPr>
        <w:t>congedo di paternità;</w:t>
      </w:r>
    </w:p>
    <w:p w14:paraId="48B6E5A7" w14:textId="77777777" w:rsidR="00767237" w:rsidRPr="00935A86" w:rsidRDefault="00767237" w:rsidP="00767237">
      <w:pPr>
        <w:pStyle w:val="Paragrafoelenco"/>
        <w:numPr>
          <w:ilvl w:val="0"/>
          <w:numId w:val="89"/>
        </w:numPr>
        <w:spacing w:line="360" w:lineRule="auto"/>
        <w:rPr>
          <w:rFonts w:ascii="Garamond" w:hAnsi="Garamond"/>
          <w:sz w:val="24"/>
          <w:lang w:eastAsia="zh-CN"/>
        </w:rPr>
      </w:pPr>
      <w:r w:rsidRPr="00935A86">
        <w:rPr>
          <w:rFonts w:ascii="Garamond" w:hAnsi="Garamond"/>
          <w:sz w:val="24"/>
          <w:lang w:eastAsia="zh-CN"/>
        </w:rPr>
        <w:t>congedo parentale;</w:t>
      </w:r>
    </w:p>
    <w:p w14:paraId="2B950286" w14:textId="77777777" w:rsidR="00767237" w:rsidRPr="00935A86" w:rsidRDefault="00767237" w:rsidP="00767237">
      <w:pPr>
        <w:pStyle w:val="Paragrafoelenco"/>
        <w:numPr>
          <w:ilvl w:val="0"/>
          <w:numId w:val="89"/>
        </w:numPr>
        <w:spacing w:line="360" w:lineRule="auto"/>
        <w:rPr>
          <w:rFonts w:ascii="Garamond" w:hAnsi="Garamond"/>
          <w:sz w:val="24"/>
          <w:lang w:eastAsia="zh-CN"/>
        </w:rPr>
      </w:pPr>
      <w:r w:rsidRPr="00935A86">
        <w:rPr>
          <w:rFonts w:ascii="Garamond" w:hAnsi="Garamond"/>
          <w:sz w:val="24"/>
          <w:lang w:eastAsia="zh-CN"/>
        </w:rPr>
        <w:t>riduzione oraria per l’allattamento, opportunamente ricondotta a giorni;</w:t>
      </w:r>
    </w:p>
    <w:p w14:paraId="0E8E93C4" w14:textId="77777777" w:rsidR="00767237" w:rsidRDefault="00767237" w:rsidP="00767237">
      <w:pPr>
        <w:pStyle w:val="Paragrafoelenco"/>
        <w:numPr>
          <w:ilvl w:val="0"/>
          <w:numId w:val="89"/>
        </w:numPr>
        <w:spacing w:line="360" w:lineRule="auto"/>
        <w:rPr>
          <w:rFonts w:ascii="Garamond" w:hAnsi="Garamond"/>
          <w:sz w:val="24"/>
          <w:lang w:eastAsia="zh-CN"/>
        </w:rPr>
      </w:pPr>
      <w:r w:rsidRPr="00935A86">
        <w:rPr>
          <w:rFonts w:ascii="Garamond" w:hAnsi="Garamond"/>
          <w:sz w:val="24"/>
          <w:lang w:eastAsia="zh-CN"/>
        </w:rPr>
        <w:t>malattia figli retribuita.</w:t>
      </w:r>
    </w:p>
    <w:p w14:paraId="0EC78BD1" w14:textId="77777777" w:rsidR="00767237" w:rsidRPr="00935A86" w:rsidRDefault="00767237" w:rsidP="00767237">
      <w:pPr>
        <w:spacing w:before="240" w:line="360" w:lineRule="auto"/>
        <w:rPr>
          <w:rFonts w:ascii="Garamond" w:hAnsi="Garamond"/>
          <w:b/>
          <w:sz w:val="24"/>
        </w:rPr>
      </w:pPr>
      <w:r w:rsidRPr="00935A86">
        <w:rPr>
          <w:rFonts w:ascii="Garamond" w:hAnsi="Garamond"/>
          <w:b/>
          <w:sz w:val="24"/>
        </w:rPr>
        <w:t>Altri permessi ed assenze retribuiti</w:t>
      </w:r>
    </w:p>
    <w:p w14:paraId="184B7A97"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lastRenderedPageBreak/>
        <w:t>È una voce residuale in cui vanno indicate tutte le altre assenze retribuite, anche parzialmente, non rientranti nelle altre categorie:</w:t>
      </w:r>
    </w:p>
    <w:p w14:paraId="22AAA609" w14:textId="77777777" w:rsidR="00767237" w:rsidRPr="00935A86" w:rsidRDefault="00767237" w:rsidP="00767237">
      <w:pPr>
        <w:pStyle w:val="Paragrafoelenco"/>
        <w:numPr>
          <w:ilvl w:val="0"/>
          <w:numId w:val="87"/>
        </w:numPr>
        <w:spacing w:line="360" w:lineRule="auto"/>
        <w:rPr>
          <w:rFonts w:ascii="Garamond" w:hAnsi="Garamond"/>
          <w:sz w:val="24"/>
          <w:lang w:eastAsia="zh-CN"/>
        </w:rPr>
      </w:pPr>
      <w:r w:rsidRPr="00935A86">
        <w:rPr>
          <w:rFonts w:ascii="Garamond" w:hAnsi="Garamond"/>
          <w:sz w:val="24"/>
          <w:lang w:eastAsia="zh-CN"/>
        </w:rPr>
        <w:t>assenza per congedo matrimoniale</w:t>
      </w:r>
    </w:p>
    <w:p w14:paraId="07B05D12" w14:textId="77777777" w:rsidR="00767237" w:rsidRPr="00935A86" w:rsidRDefault="00767237" w:rsidP="00767237">
      <w:pPr>
        <w:pStyle w:val="Paragrafoelenco"/>
        <w:numPr>
          <w:ilvl w:val="0"/>
          <w:numId w:val="87"/>
        </w:numPr>
        <w:spacing w:line="360" w:lineRule="auto"/>
        <w:rPr>
          <w:rFonts w:ascii="Garamond" w:hAnsi="Garamond"/>
          <w:sz w:val="24"/>
          <w:lang w:eastAsia="zh-CN"/>
        </w:rPr>
      </w:pPr>
      <w:r w:rsidRPr="00935A86">
        <w:rPr>
          <w:rFonts w:ascii="Garamond" w:hAnsi="Garamond"/>
          <w:sz w:val="24"/>
          <w:lang w:eastAsia="zh-CN"/>
        </w:rPr>
        <w:t>assenza connesse al mandato per organi elettivi/esecutivi (d.lgs. n. 267/2000), esclusi i casi in cui i dipendenti siano posti in aspettativa</w:t>
      </w:r>
    </w:p>
    <w:p w14:paraId="13EF3F0D" w14:textId="77777777" w:rsidR="00767237" w:rsidRPr="00935A86" w:rsidRDefault="00767237" w:rsidP="00767237">
      <w:pPr>
        <w:pStyle w:val="Paragrafoelenco"/>
        <w:numPr>
          <w:ilvl w:val="0"/>
          <w:numId w:val="87"/>
        </w:numPr>
        <w:spacing w:line="360" w:lineRule="auto"/>
        <w:rPr>
          <w:rFonts w:ascii="Garamond" w:hAnsi="Garamond"/>
          <w:sz w:val="24"/>
          <w:lang w:eastAsia="zh-CN"/>
        </w:rPr>
      </w:pPr>
      <w:r w:rsidRPr="00935A86">
        <w:rPr>
          <w:rFonts w:ascii="Garamond" w:hAnsi="Garamond"/>
          <w:sz w:val="24"/>
          <w:lang w:eastAsia="zh-CN"/>
        </w:rPr>
        <w:t xml:space="preserve">assenza per permesso sindacale, con esclusione dell’aspettativa per distacco sindacale a tempo pieno </w:t>
      </w:r>
    </w:p>
    <w:p w14:paraId="5C52A273" w14:textId="77777777" w:rsidR="00767237" w:rsidRPr="00935A86" w:rsidRDefault="00767237" w:rsidP="00767237">
      <w:pPr>
        <w:pStyle w:val="Paragrafoelenco"/>
        <w:numPr>
          <w:ilvl w:val="0"/>
          <w:numId w:val="87"/>
        </w:numPr>
        <w:spacing w:line="360" w:lineRule="auto"/>
        <w:rPr>
          <w:rFonts w:ascii="Garamond" w:hAnsi="Garamond"/>
          <w:sz w:val="24"/>
          <w:lang w:eastAsia="zh-CN"/>
        </w:rPr>
      </w:pPr>
      <w:r w:rsidRPr="00935A86">
        <w:rPr>
          <w:rFonts w:ascii="Garamond" w:hAnsi="Garamond"/>
          <w:sz w:val="24"/>
          <w:lang w:eastAsia="zh-CN"/>
        </w:rPr>
        <w:t>assenza per infortunio sul lavoro</w:t>
      </w:r>
    </w:p>
    <w:p w14:paraId="692EEF9D" w14:textId="77777777" w:rsidR="00767237" w:rsidRDefault="00767237" w:rsidP="00767237">
      <w:pPr>
        <w:pStyle w:val="Paragrafoelenco"/>
        <w:numPr>
          <w:ilvl w:val="0"/>
          <w:numId w:val="87"/>
        </w:numPr>
        <w:spacing w:line="360" w:lineRule="auto"/>
        <w:rPr>
          <w:rFonts w:ascii="Garamond" w:hAnsi="Garamond"/>
          <w:sz w:val="24"/>
          <w:lang w:eastAsia="zh-CN"/>
        </w:rPr>
      </w:pPr>
      <w:r w:rsidRPr="00935A86">
        <w:rPr>
          <w:rFonts w:ascii="Garamond" w:hAnsi="Garamond"/>
          <w:sz w:val="24"/>
          <w:lang w:eastAsia="zh-CN"/>
        </w:rPr>
        <w:t>permessi retribuiti per: partecipazione a concorsi od esami; lutto per coniuge, parenti entro il secondo grado ed affini di primo grado; donazione sangue; svolgimento funzioni elettorali, missioni istituzionali; ecc.</w:t>
      </w:r>
    </w:p>
    <w:p w14:paraId="48AB5212" w14:textId="77777777" w:rsidR="00767237" w:rsidRDefault="00767237" w:rsidP="00767237">
      <w:pPr>
        <w:pStyle w:val="Paragrafoelenco"/>
        <w:numPr>
          <w:ilvl w:val="0"/>
          <w:numId w:val="87"/>
        </w:numPr>
        <w:spacing w:line="360" w:lineRule="auto"/>
        <w:rPr>
          <w:rFonts w:ascii="Garamond" w:hAnsi="Garamond"/>
          <w:sz w:val="24"/>
          <w:lang w:eastAsia="zh-CN"/>
        </w:rPr>
      </w:pPr>
      <w:r>
        <w:rPr>
          <w:rFonts w:ascii="Garamond" w:hAnsi="Garamond"/>
          <w:sz w:val="24"/>
          <w:lang w:eastAsia="zh-CN"/>
        </w:rPr>
        <w:t>c</w:t>
      </w:r>
      <w:r w:rsidRPr="002A7D53">
        <w:rPr>
          <w:rFonts w:ascii="Garamond" w:hAnsi="Garamond"/>
          <w:sz w:val="24"/>
          <w:lang w:eastAsia="zh-CN"/>
        </w:rPr>
        <w:t>ongedi per le donne vittime di violenza</w:t>
      </w:r>
    </w:p>
    <w:p w14:paraId="6F7855ED" w14:textId="77777777" w:rsidR="00767237" w:rsidRPr="00935A86" w:rsidRDefault="00767237" w:rsidP="00767237">
      <w:pPr>
        <w:spacing w:before="240" w:line="360" w:lineRule="auto"/>
        <w:rPr>
          <w:rFonts w:ascii="Garamond" w:hAnsi="Garamond"/>
          <w:b/>
          <w:sz w:val="24"/>
        </w:rPr>
      </w:pPr>
      <w:r w:rsidRPr="00935A86">
        <w:rPr>
          <w:rFonts w:ascii="Garamond" w:hAnsi="Garamond"/>
          <w:b/>
          <w:sz w:val="24"/>
        </w:rPr>
        <w:t>Scioperi</w:t>
      </w:r>
    </w:p>
    <w:p w14:paraId="768559AF"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Le ore di assenza per sciopero vanno rapportate a giorni considerando la durata oraria della giornata lavorativa.</w:t>
      </w:r>
    </w:p>
    <w:p w14:paraId="74CE80B0" w14:textId="77777777" w:rsidR="00767237" w:rsidRPr="00935A86" w:rsidRDefault="00767237" w:rsidP="00767237">
      <w:pPr>
        <w:spacing w:before="240" w:line="360" w:lineRule="auto"/>
        <w:rPr>
          <w:rFonts w:ascii="Garamond" w:hAnsi="Garamond"/>
          <w:b/>
          <w:sz w:val="24"/>
        </w:rPr>
      </w:pPr>
      <w:r w:rsidRPr="00935A86">
        <w:rPr>
          <w:rFonts w:ascii="Garamond" w:hAnsi="Garamond"/>
          <w:b/>
          <w:sz w:val="24"/>
        </w:rPr>
        <w:t>Altre assenze non retribuite</w:t>
      </w:r>
    </w:p>
    <w:p w14:paraId="312BD25B" w14:textId="77777777" w:rsidR="00767237" w:rsidRPr="00935A86" w:rsidRDefault="00767237" w:rsidP="00767237">
      <w:pPr>
        <w:pStyle w:val="Paragrafoelenco"/>
        <w:numPr>
          <w:ilvl w:val="0"/>
          <w:numId w:val="88"/>
        </w:numPr>
        <w:spacing w:line="360" w:lineRule="auto"/>
        <w:rPr>
          <w:rFonts w:ascii="Garamond" w:hAnsi="Garamond"/>
          <w:sz w:val="24"/>
          <w:lang w:eastAsia="zh-CN"/>
        </w:rPr>
      </w:pPr>
      <w:r w:rsidRPr="00935A86">
        <w:rPr>
          <w:rFonts w:ascii="Garamond" w:hAnsi="Garamond"/>
          <w:sz w:val="24"/>
          <w:lang w:eastAsia="zh-CN"/>
        </w:rPr>
        <w:t>congedi parentali non retribuiti secondo la normativa vigente;</w:t>
      </w:r>
    </w:p>
    <w:p w14:paraId="7931AE9E" w14:textId="77777777" w:rsidR="00767237" w:rsidRPr="00935A86" w:rsidRDefault="00767237" w:rsidP="00767237">
      <w:pPr>
        <w:pStyle w:val="Paragrafoelenco"/>
        <w:numPr>
          <w:ilvl w:val="0"/>
          <w:numId w:val="88"/>
        </w:numPr>
        <w:spacing w:line="360" w:lineRule="auto"/>
        <w:rPr>
          <w:rFonts w:ascii="Garamond" w:hAnsi="Garamond"/>
          <w:sz w:val="24"/>
          <w:lang w:eastAsia="zh-CN"/>
        </w:rPr>
      </w:pPr>
      <w:r w:rsidRPr="00935A86">
        <w:rPr>
          <w:rFonts w:ascii="Garamond" w:hAnsi="Garamond"/>
          <w:sz w:val="24"/>
          <w:lang w:eastAsia="zh-CN"/>
        </w:rPr>
        <w:t>assenza ex art. 4, comma 2, della legge 8 marzo 2000, n. 53 nel caso di fruizione frazionata (aspettativa senza assegni per gravi motivi familiari);</w:t>
      </w:r>
    </w:p>
    <w:p w14:paraId="0204E122" w14:textId="77777777" w:rsidR="00767237" w:rsidRDefault="00767237" w:rsidP="00767237">
      <w:pPr>
        <w:pStyle w:val="Paragrafoelenco"/>
        <w:numPr>
          <w:ilvl w:val="0"/>
          <w:numId w:val="88"/>
        </w:numPr>
        <w:spacing w:line="360" w:lineRule="auto"/>
        <w:rPr>
          <w:rFonts w:ascii="Garamond" w:hAnsi="Garamond"/>
          <w:sz w:val="24"/>
          <w:lang w:eastAsia="zh-CN"/>
        </w:rPr>
      </w:pPr>
      <w:r w:rsidRPr="00935A86">
        <w:rPr>
          <w:rFonts w:ascii="Garamond" w:hAnsi="Garamond"/>
          <w:sz w:val="24"/>
          <w:lang w:eastAsia="zh-CN"/>
        </w:rPr>
        <w:t>tutte le altre assenze non retribuite (per sospensione cautelare da</w:t>
      </w:r>
      <w:r>
        <w:rPr>
          <w:rFonts w:ascii="Garamond" w:hAnsi="Garamond"/>
          <w:sz w:val="24"/>
          <w:lang w:eastAsia="zh-CN"/>
        </w:rPr>
        <w:t>l servizio, per malattia, ecc.);</w:t>
      </w:r>
    </w:p>
    <w:p w14:paraId="103D810A" w14:textId="77777777" w:rsidR="00767237" w:rsidRPr="00935A86" w:rsidRDefault="00767237" w:rsidP="00767237">
      <w:pPr>
        <w:spacing w:before="240" w:line="360" w:lineRule="auto"/>
        <w:rPr>
          <w:rFonts w:ascii="Garamond" w:hAnsi="Garamond"/>
          <w:b/>
          <w:sz w:val="24"/>
        </w:rPr>
      </w:pPr>
      <w:r w:rsidRPr="00935A86">
        <w:rPr>
          <w:rFonts w:ascii="Garamond" w:hAnsi="Garamond"/>
          <w:b/>
          <w:sz w:val="24"/>
        </w:rPr>
        <w:t>Formazione</w:t>
      </w:r>
    </w:p>
    <w:p w14:paraId="228C0C24"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Le ore di formazione, sia in presenza sia in modalità e-learning, vanno riportate a giorni lavorativi. Nel computo del tempo dedicato alla formazione vanno conteggiate anche le eventuali ore/giorni di viaggio.</w:t>
      </w:r>
    </w:p>
    <w:p w14:paraId="71BA91B3"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I corsi di formazione da considerare per il conteggio delle giornate da indicare nella tabella 11 sono quelli rivolti alla qualificazione, alla formazione ed all’aggiornamento del personale dipendente e sono svolti nell’interesse dell’Amministrazione. Vanno individuati quelli effettuati in applicazione di leggi o contratti di lavoro direttamente dall’Amministrazione di appartenenza o tenuti da organismi/società estranee all’amministrazione ma i cui costi sono a carico dell’Istituzione e che vengono rilevati nella corrispondente voce della tabella 14. Nel caso in cui le spese vengano rimborsate da altre Amministrazioni pubbliche </w:t>
      </w:r>
      <w:r>
        <w:rPr>
          <w:rFonts w:ascii="Garamond" w:hAnsi="Garamond"/>
          <w:sz w:val="24"/>
          <w:lang w:eastAsia="zh-CN"/>
        </w:rPr>
        <w:t xml:space="preserve">vanno rilevate </w:t>
      </w:r>
      <w:r w:rsidRPr="00935A86">
        <w:rPr>
          <w:rFonts w:ascii="Garamond" w:hAnsi="Garamond"/>
          <w:sz w:val="24"/>
          <w:lang w:eastAsia="zh-CN"/>
        </w:rPr>
        <w:t>nell’apposita voce d</w:t>
      </w:r>
      <w:r>
        <w:rPr>
          <w:rFonts w:ascii="Garamond" w:hAnsi="Garamond"/>
          <w:sz w:val="24"/>
          <w:lang w:eastAsia="zh-CN"/>
        </w:rPr>
        <w:t>ella</w:t>
      </w:r>
      <w:r w:rsidRPr="00935A86">
        <w:rPr>
          <w:rFonts w:ascii="Garamond" w:hAnsi="Garamond"/>
          <w:sz w:val="24"/>
          <w:lang w:eastAsia="zh-CN"/>
        </w:rPr>
        <w:t xml:space="preserve"> tabella 14 (cod. P099).</w:t>
      </w:r>
    </w:p>
    <w:p w14:paraId="1D746AF4"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lastRenderedPageBreak/>
        <w:t xml:space="preserve">Sono esclusi i corsi effettuati dal dipendente in modo autonomo e per proprio aggiornamento personale. Sono parimenti esclusi i permessi retribuiti per partecipazione a concorsi o esami nonché le ore per il diritto allo studio (150 ore) o istituti similari, che </w:t>
      </w:r>
      <w:r>
        <w:rPr>
          <w:rFonts w:ascii="Garamond" w:hAnsi="Garamond"/>
          <w:sz w:val="24"/>
          <w:lang w:eastAsia="zh-CN"/>
        </w:rPr>
        <w:t>vanno</w:t>
      </w:r>
      <w:r w:rsidRPr="00935A86">
        <w:rPr>
          <w:rFonts w:ascii="Garamond" w:hAnsi="Garamond"/>
          <w:sz w:val="24"/>
          <w:lang w:eastAsia="zh-CN"/>
        </w:rPr>
        <w:t xml:space="preserve"> indicati nella causale “Altri permessi ed assenze retribuite”. Sia nel kit excel sia nelle maschere web i totali di riga includono nel conteggio anche la causale “Formazione” per effettuare le quadrature fra le diverse tabelle. Nelle analisi dei dati, le risultanze derivanti dalla formazione non sono conteggiate come assenze dal servizio, ma sono presentate separatamente.</w:t>
      </w:r>
    </w:p>
    <w:p w14:paraId="1637CDE9" w14:textId="77777777" w:rsidR="00767237" w:rsidRPr="00A56CD0" w:rsidRDefault="00767237" w:rsidP="00767237">
      <w:pPr>
        <w:spacing w:before="240" w:line="360" w:lineRule="auto"/>
        <w:rPr>
          <w:rFonts w:ascii="Garamond" w:hAnsi="Garamond"/>
          <w:b/>
          <w:sz w:val="24"/>
        </w:rPr>
      </w:pPr>
      <w:r w:rsidRPr="00A56CD0">
        <w:rPr>
          <w:rFonts w:ascii="Garamond" w:hAnsi="Garamond"/>
          <w:b/>
          <w:sz w:val="24"/>
        </w:rPr>
        <w:t>Lavoro a distanza</w:t>
      </w:r>
    </w:p>
    <w:p w14:paraId="75E3311E" w14:textId="77777777" w:rsidR="00767237" w:rsidRPr="00D0369C" w:rsidRDefault="00767237" w:rsidP="00767237">
      <w:pPr>
        <w:spacing w:line="360" w:lineRule="auto"/>
        <w:ind w:firstLine="0"/>
        <w:rPr>
          <w:rFonts w:ascii="Garamond" w:hAnsi="Garamond"/>
          <w:sz w:val="24"/>
          <w:lang w:eastAsia="zh-CN"/>
        </w:rPr>
      </w:pPr>
      <w:r w:rsidRPr="00A56CD0">
        <w:rPr>
          <w:rFonts w:ascii="Garamond" w:hAnsi="Garamond"/>
          <w:sz w:val="24"/>
          <w:lang w:eastAsia="zh-CN"/>
        </w:rPr>
        <w:t xml:space="preserve">In tale causale vanno rilevati i giorni lavorativi svolti dai dipendenti a tempo indeterminato e </w:t>
      </w:r>
      <w:r>
        <w:rPr>
          <w:rFonts w:ascii="Garamond" w:hAnsi="Garamond"/>
          <w:sz w:val="24"/>
          <w:lang w:eastAsia="zh-CN"/>
        </w:rPr>
        <w:t>determinato che svolgono la loro attività</w:t>
      </w:r>
      <w:r w:rsidRPr="00F2260C">
        <w:rPr>
          <w:rFonts w:ascii="Garamond" w:hAnsi="Garamond"/>
          <w:sz w:val="24"/>
          <w:lang w:eastAsia="zh-CN"/>
        </w:rPr>
        <w:t xml:space="preserve"> in modalità flessibile (telelavoro, lavoro agile e coworking)</w:t>
      </w:r>
      <w:r>
        <w:rPr>
          <w:rFonts w:ascii="Garamond" w:hAnsi="Garamond"/>
          <w:sz w:val="24"/>
          <w:lang w:eastAsia="zh-CN"/>
        </w:rPr>
        <w:t>.</w:t>
      </w:r>
      <w:r w:rsidRPr="00F2260C">
        <w:rPr>
          <w:rFonts w:ascii="Garamond" w:hAnsi="Garamond"/>
          <w:sz w:val="24"/>
          <w:lang w:eastAsia="zh-CN"/>
        </w:rPr>
        <w:t xml:space="preserve"> </w:t>
      </w:r>
      <w:r>
        <w:rPr>
          <w:rFonts w:ascii="Garamond" w:hAnsi="Garamond"/>
          <w:sz w:val="24"/>
          <w:lang w:eastAsia="zh-CN"/>
        </w:rPr>
        <w:t>Tali giornate</w:t>
      </w:r>
      <w:r w:rsidRPr="00304A5A">
        <w:rPr>
          <w:rFonts w:ascii="Garamond" w:hAnsi="Garamond"/>
          <w:sz w:val="24"/>
          <w:lang w:eastAsia="zh-CN"/>
        </w:rPr>
        <w:t xml:space="preserve">, al pari della Formazione, non </w:t>
      </w:r>
      <w:r>
        <w:rPr>
          <w:rFonts w:ascii="Garamond" w:hAnsi="Garamond"/>
          <w:sz w:val="24"/>
          <w:lang w:eastAsia="zh-CN"/>
        </w:rPr>
        <w:t>vengono considerate</w:t>
      </w:r>
      <w:r w:rsidRPr="00304A5A">
        <w:rPr>
          <w:rFonts w:ascii="Garamond" w:hAnsi="Garamond"/>
          <w:sz w:val="24"/>
          <w:lang w:eastAsia="zh-CN"/>
        </w:rPr>
        <w:t xml:space="preserve"> nel calcolo delle assenze.</w:t>
      </w:r>
    </w:p>
    <w:p w14:paraId="27E0450F" w14:textId="77777777" w:rsidR="00767237" w:rsidRPr="00935A86"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754EEB">
        <w:rPr>
          <w:rFonts w:ascii="Garamond" w:hAnsi="Garamond"/>
          <w:b/>
          <w:sz w:val="24"/>
          <w:lang w:eastAsia="zh-CN"/>
        </w:rPr>
        <w:t>Nota metodologica per il calcolo dei giorni di assenza</w:t>
      </w:r>
    </w:p>
    <w:p w14:paraId="61C61F59"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Le istruzioni che seguono sono finalizzate ad esprimere le giornate di assenza da inserire in questa tabella in modo omogeneo per tutte le tipologie di orario adottate. Tale omogeneizzazione è indispensabile per effettuare confronti fra le singole amministrazioni o fra i diversi comparti.</w:t>
      </w:r>
    </w:p>
    <w:p w14:paraId="08AD7D71"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L’articolazione oraria di lavoro settimanale presa come riferimento per la compilazione della tabella 11 è quella su 5 giorni, indipendentemente dall’orario effettivamente adottato nei singoli comparti o nelle singole Istituzioni o dal singolo dipendente. Ciò comporta che le assenze effettuate con articolazioni orarie differenti </w:t>
      </w:r>
      <w:r>
        <w:rPr>
          <w:rFonts w:ascii="Garamond" w:hAnsi="Garamond"/>
          <w:sz w:val="24"/>
          <w:lang w:eastAsia="zh-CN"/>
        </w:rPr>
        <w:t>devono</w:t>
      </w:r>
      <w:r w:rsidRPr="00935A86">
        <w:rPr>
          <w:rFonts w:ascii="Garamond" w:hAnsi="Garamond"/>
          <w:sz w:val="24"/>
          <w:lang w:eastAsia="zh-CN"/>
        </w:rPr>
        <w:t xml:space="preserve"> essere rapportate alla durata oraria convenzionalmente indicata utilizzando le modalità di seguito descritte.</w:t>
      </w:r>
    </w:p>
    <w:p w14:paraId="02B1FEF1"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Tutte le assenze da comunicare debbono essere riferibili ai soli giorni lavorativi che nell’anno solare </w:t>
      </w:r>
      <w:r>
        <w:rPr>
          <w:rFonts w:ascii="Garamond" w:hAnsi="Garamond"/>
          <w:sz w:val="24"/>
          <w:lang w:eastAsia="zh-CN"/>
        </w:rPr>
        <w:t>2023</w:t>
      </w:r>
      <w:r w:rsidRPr="00935A86">
        <w:rPr>
          <w:rFonts w:ascii="Garamond" w:hAnsi="Garamond"/>
          <w:sz w:val="24"/>
          <w:lang w:eastAsia="zh-CN"/>
        </w:rPr>
        <w:t>, al netto dei sabati, delle domeniche, delle altre festività civili e religiose (compreso il Santo patrono) che ricadono in giornate lavorative, sono</w:t>
      </w:r>
      <w:r>
        <w:rPr>
          <w:rFonts w:ascii="Garamond" w:hAnsi="Garamond"/>
          <w:sz w:val="24"/>
          <w:lang w:eastAsia="zh-CN"/>
        </w:rPr>
        <w:t xml:space="preserve"> </w:t>
      </w:r>
      <w:r>
        <w:rPr>
          <w:rFonts w:ascii="Garamond" w:hAnsi="Garamond"/>
          <w:b/>
          <w:sz w:val="24"/>
          <w:lang w:eastAsia="zh-CN"/>
        </w:rPr>
        <w:t>249</w:t>
      </w:r>
      <w:r w:rsidRPr="00F25E4C">
        <w:rPr>
          <w:rFonts w:ascii="Garamond" w:hAnsi="Garamond"/>
          <w:sz w:val="24"/>
          <w:lang w:eastAsia="zh-CN"/>
        </w:rPr>
        <w:t>.</w:t>
      </w:r>
      <w:r w:rsidRPr="00935A86">
        <w:rPr>
          <w:rFonts w:ascii="Garamond" w:hAnsi="Garamond"/>
          <w:sz w:val="24"/>
          <w:lang w:eastAsia="zh-CN"/>
        </w:rPr>
        <w:t xml:space="preserve"> Dunque, ai soli fini della rilevazione del </w:t>
      </w:r>
      <w:r>
        <w:rPr>
          <w:rFonts w:ascii="Garamond" w:hAnsi="Garamond"/>
          <w:sz w:val="24"/>
          <w:lang w:eastAsia="zh-CN"/>
        </w:rPr>
        <w:t>C</w:t>
      </w:r>
      <w:r w:rsidRPr="00935A86">
        <w:rPr>
          <w:rFonts w:ascii="Garamond" w:hAnsi="Garamond"/>
          <w:sz w:val="24"/>
          <w:lang w:eastAsia="zh-CN"/>
        </w:rPr>
        <w:t>onto annuale, il numero massimo di giornate di assenza riferibili al singolo dipendente non può superare tale limite. Esempi: nel caso di un dipendente che si assenta per 7 giorni consecutivi, di cui solo 5 sono lavorativi, i giorni di assenza da comunicare nella tabella 11 sono 5.</w:t>
      </w:r>
    </w:p>
    <w:p w14:paraId="018E2172"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Si riporta un esempio di omogeneizzazione: orario settimanale di lavoro articolato su 6 giorni lavorativi di 6 ore. Le giornate di assenza vanno aggregate per qualifica</w:t>
      </w:r>
      <w:r>
        <w:rPr>
          <w:rFonts w:ascii="Garamond" w:hAnsi="Garamond"/>
          <w:sz w:val="24"/>
          <w:lang w:eastAsia="zh-CN"/>
        </w:rPr>
        <w:t>, genere</w:t>
      </w:r>
      <w:r w:rsidRPr="00935A86">
        <w:rPr>
          <w:rFonts w:ascii="Garamond" w:hAnsi="Garamond"/>
          <w:sz w:val="24"/>
          <w:lang w:eastAsia="zh-CN"/>
        </w:rPr>
        <w:t xml:space="preserve"> e causale di assenza:</w:t>
      </w:r>
    </w:p>
    <w:p w14:paraId="44A5C73E" w14:textId="77777777" w:rsidR="00767237" w:rsidRPr="00935A86" w:rsidRDefault="00767237" w:rsidP="00767237">
      <w:pPr>
        <w:spacing w:line="360" w:lineRule="auto"/>
        <w:rPr>
          <w:rFonts w:ascii="Garamond" w:hAnsi="Garamond"/>
          <w:sz w:val="24"/>
          <w:lang w:eastAsia="zh-CN"/>
        </w:rPr>
      </w:pPr>
      <w:r w:rsidRPr="00935A86">
        <w:rPr>
          <w:rFonts w:ascii="Garamond" w:hAnsi="Garamond"/>
          <w:sz w:val="24"/>
          <w:lang w:eastAsia="zh-CN"/>
        </w:rPr>
        <w:t>- giornate totali di assenza per la qualifica X</w:t>
      </w:r>
      <w:r>
        <w:rPr>
          <w:rFonts w:ascii="Garamond" w:hAnsi="Garamond"/>
          <w:sz w:val="24"/>
          <w:lang w:eastAsia="zh-CN"/>
        </w:rPr>
        <w:t>, genere Y,</w:t>
      </w:r>
      <w:r w:rsidRPr="00935A86">
        <w:rPr>
          <w:rFonts w:ascii="Garamond" w:hAnsi="Garamond"/>
          <w:sz w:val="24"/>
          <w:lang w:eastAsia="zh-CN"/>
        </w:rPr>
        <w:t xml:space="preserve"> per “Ferie” = 200 giorni</w:t>
      </w:r>
    </w:p>
    <w:p w14:paraId="26D9622C" w14:textId="77777777" w:rsidR="00767237" w:rsidRPr="00935A86" w:rsidRDefault="00767237" w:rsidP="00767237">
      <w:pPr>
        <w:spacing w:line="360" w:lineRule="auto"/>
        <w:rPr>
          <w:rFonts w:ascii="Garamond" w:hAnsi="Garamond"/>
          <w:sz w:val="24"/>
          <w:lang w:eastAsia="zh-CN"/>
        </w:rPr>
      </w:pPr>
      <w:r w:rsidRPr="00935A86">
        <w:rPr>
          <w:rFonts w:ascii="Garamond" w:hAnsi="Garamond"/>
          <w:sz w:val="24"/>
          <w:lang w:eastAsia="zh-CN"/>
        </w:rPr>
        <w:t>- orario settimanale su 6 giorni lavorativi= 6 ore</w:t>
      </w:r>
    </w:p>
    <w:p w14:paraId="7C97F1BF" w14:textId="77777777" w:rsidR="00767237" w:rsidRPr="00935A86" w:rsidRDefault="00767237" w:rsidP="00767237">
      <w:pPr>
        <w:spacing w:line="360" w:lineRule="auto"/>
        <w:ind w:left="567" w:firstLine="0"/>
        <w:rPr>
          <w:rFonts w:ascii="Garamond" w:hAnsi="Garamond"/>
          <w:sz w:val="24"/>
          <w:lang w:eastAsia="zh-CN"/>
        </w:rPr>
      </w:pPr>
      <w:r w:rsidRPr="00935A86">
        <w:rPr>
          <w:rFonts w:ascii="Garamond" w:hAnsi="Garamond"/>
          <w:sz w:val="24"/>
          <w:lang w:eastAsia="zh-CN"/>
        </w:rPr>
        <w:t>- durata oraria convenzionale della giornata lavorativa con orario settimanale articolato su 5 giorni (in centesimi) = 7,2</w:t>
      </w:r>
    </w:p>
    <w:p w14:paraId="6C221C54" w14:textId="77777777" w:rsidR="00767237" w:rsidRPr="00935A86" w:rsidRDefault="00767237" w:rsidP="00767237">
      <w:pPr>
        <w:spacing w:line="360" w:lineRule="auto"/>
        <w:rPr>
          <w:rFonts w:ascii="Garamond" w:hAnsi="Garamond"/>
          <w:sz w:val="24"/>
          <w:lang w:eastAsia="zh-CN"/>
        </w:rPr>
      </w:pPr>
      <w:r w:rsidRPr="00935A86">
        <w:rPr>
          <w:rFonts w:ascii="Garamond" w:hAnsi="Garamond"/>
          <w:sz w:val="24"/>
          <w:lang w:eastAsia="zh-CN"/>
        </w:rPr>
        <w:lastRenderedPageBreak/>
        <w:t>200 x 6= 1.200</w:t>
      </w:r>
    </w:p>
    <w:p w14:paraId="73A5AABD" w14:textId="77777777" w:rsidR="00767237" w:rsidRPr="00935A86" w:rsidRDefault="00767237" w:rsidP="00767237">
      <w:pPr>
        <w:spacing w:line="360" w:lineRule="auto"/>
        <w:rPr>
          <w:rFonts w:ascii="Garamond" w:hAnsi="Garamond"/>
          <w:sz w:val="24"/>
          <w:lang w:eastAsia="zh-CN"/>
        </w:rPr>
      </w:pPr>
      <w:r w:rsidRPr="00935A86">
        <w:rPr>
          <w:rFonts w:ascii="Garamond" w:hAnsi="Garamond"/>
          <w:sz w:val="24"/>
          <w:lang w:eastAsia="zh-CN"/>
        </w:rPr>
        <w:t>1.200/7,2= 166,66</w:t>
      </w:r>
    </w:p>
    <w:p w14:paraId="359407FA" w14:textId="77777777" w:rsidR="00767237" w:rsidRPr="00935A86" w:rsidRDefault="00767237" w:rsidP="00767237">
      <w:pPr>
        <w:spacing w:line="360" w:lineRule="auto"/>
        <w:ind w:firstLine="0"/>
        <w:rPr>
          <w:rFonts w:ascii="Garamond" w:hAnsi="Garamond"/>
          <w:sz w:val="24"/>
          <w:lang w:eastAsia="zh-CN"/>
        </w:rPr>
      </w:pPr>
      <w:r>
        <w:rPr>
          <w:rFonts w:ascii="Garamond" w:hAnsi="Garamond"/>
          <w:sz w:val="24"/>
          <w:lang w:eastAsia="zh-CN"/>
        </w:rPr>
        <w:t>Tale</w:t>
      </w:r>
      <w:r w:rsidRPr="00935A86">
        <w:rPr>
          <w:rFonts w:ascii="Garamond" w:hAnsi="Garamond"/>
          <w:sz w:val="24"/>
          <w:lang w:eastAsia="zh-CN"/>
        </w:rPr>
        <w:t xml:space="preserve"> risultato si arrotonda per eccesso e dunque il numero di giorni di ferie da rilevare per la qualifica X</w:t>
      </w:r>
      <w:r>
        <w:rPr>
          <w:rFonts w:ascii="Garamond" w:hAnsi="Garamond"/>
          <w:sz w:val="24"/>
          <w:lang w:eastAsia="zh-CN"/>
        </w:rPr>
        <w:t>, genere Y,</w:t>
      </w:r>
      <w:r w:rsidRPr="00935A86">
        <w:rPr>
          <w:rFonts w:ascii="Garamond" w:hAnsi="Garamond"/>
          <w:sz w:val="24"/>
          <w:lang w:eastAsia="zh-CN"/>
        </w:rPr>
        <w:t xml:space="preserve"> è pari a 167.</w:t>
      </w:r>
    </w:p>
    <w:p w14:paraId="0B02CA48"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Nel caso in cui una parte del personale lavor</w:t>
      </w:r>
      <w:r>
        <w:rPr>
          <w:rFonts w:ascii="Garamond" w:hAnsi="Garamond"/>
          <w:sz w:val="24"/>
          <w:lang w:eastAsia="zh-CN"/>
        </w:rPr>
        <w:t>a</w:t>
      </w:r>
      <w:r w:rsidRPr="00935A86">
        <w:rPr>
          <w:rFonts w:ascii="Garamond" w:hAnsi="Garamond"/>
          <w:sz w:val="24"/>
          <w:lang w:eastAsia="zh-CN"/>
        </w:rPr>
        <w:t xml:space="preserve"> con l’articolazione su 5 giorni ed un’altra prest</w:t>
      </w:r>
      <w:r>
        <w:rPr>
          <w:rFonts w:ascii="Garamond" w:hAnsi="Garamond"/>
          <w:sz w:val="24"/>
          <w:lang w:eastAsia="zh-CN"/>
        </w:rPr>
        <w:t>a</w:t>
      </w:r>
      <w:r w:rsidRPr="00935A86">
        <w:rPr>
          <w:rFonts w:ascii="Garamond" w:hAnsi="Garamond"/>
          <w:sz w:val="24"/>
          <w:lang w:eastAsia="zh-CN"/>
        </w:rPr>
        <w:t xml:space="preserve"> servizio con l’articolazione su 6, occorrerà preliminarmente suddividere il personale in base all’articolazione utilizzata. Per il primo gruppo non c’è bisogno di effettuare alcuna operazione per inserire i dati nella tabella 11, mentre per il secondo gruppo occorrerà effettuare la trasformazione di cui sopra. A trasformazione </w:t>
      </w:r>
      <w:r>
        <w:rPr>
          <w:rFonts w:ascii="Garamond" w:hAnsi="Garamond"/>
          <w:sz w:val="24"/>
          <w:lang w:eastAsia="zh-CN"/>
        </w:rPr>
        <w:t xml:space="preserve">avvenuta </w:t>
      </w:r>
      <w:r w:rsidRPr="00935A86">
        <w:rPr>
          <w:rFonts w:ascii="Garamond" w:hAnsi="Garamond"/>
          <w:sz w:val="24"/>
          <w:lang w:eastAsia="zh-CN"/>
        </w:rPr>
        <w:t>le assenze del secondo gruppo andranno sommate a quelle del primo.</w:t>
      </w:r>
    </w:p>
    <w:p w14:paraId="0516D213"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Poiché SICO non accetta valori decimali nella tabella 11, il numero dei giorni di assenza che le Istituzioni debbono indicare per ciascuna qualifica/tipologia di assenza deve essere arrotondato per eccesso se il decimale è uguale o superiore a 0,50 o per difetto se il decimale è inferiore a 0,50. Se dal calcolo si ottiene un valore complessivo inferiore a 1, va comunque inserito “1”.</w:t>
      </w:r>
    </w:p>
    <w:p w14:paraId="5785D2EE"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Articolazioni orarie differenti, ad esempio per turni, part time o diversa durata dell’orario settimanale, vanno trattate in maniera analoga a quanto sopra descritto, attraverso i seguenti passi: a) estrarre il personale da trattare in modo che i gruppi siano omogenei rispetto all’articolazione oraria della prestazione lavorativa; b) conteggiare i giorni di assenza per ciascuna qualifica</w:t>
      </w:r>
      <w:r>
        <w:rPr>
          <w:rFonts w:ascii="Garamond" w:hAnsi="Garamond"/>
          <w:sz w:val="24"/>
          <w:lang w:eastAsia="zh-CN"/>
        </w:rPr>
        <w:t>, genere</w:t>
      </w:r>
      <w:r w:rsidRPr="00935A86">
        <w:rPr>
          <w:rFonts w:ascii="Garamond" w:hAnsi="Garamond"/>
          <w:sz w:val="24"/>
          <w:lang w:eastAsia="zh-CN"/>
        </w:rPr>
        <w:t xml:space="preserve"> e causale; c) effettuare la trasformazione moltiplicando i giorni di assenza per la durata della giornata lavorativa di riferimento e dividendo per 7,2; d) sommare i valori così ottenuti con quelli del gruppo di dipendenti con articolazione su 5 giorni settimanali o, eventualmente, con i risultati delle trasformazioni necessarie per omogeneizzare gruppi con articolazioni diverse.</w:t>
      </w:r>
    </w:p>
    <w:p w14:paraId="43F9DEDC" w14:textId="77777777" w:rsidR="00767237" w:rsidRPr="00DF445C"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DF445C">
        <w:rPr>
          <w:rFonts w:ascii="Garamond" w:hAnsi="Garamond"/>
          <w:b/>
          <w:sz w:val="24"/>
          <w:lang w:eastAsia="zh-CN"/>
        </w:rPr>
        <w:t>Controllo dei dati</w:t>
      </w:r>
    </w:p>
    <w:p w14:paraId="63E77510" w14:textId="77777777" w:rsidR="00767237" w:rsidRDefault="00767237" w:rsidP="00767237">
      <w:pPr>
        <w:spacing w:line="360" w:lineRule="auto"/>
        <w:ind w:firstLine="0"/>
        <w:rPr>
          <w:rFonts w:ascii="Garamond" w:hAnsi="Garamond"/>
          <w:sz w:val="24"/>
          <w:lang w:eastAsia="zh-CN"/>
        </w:rPr>
      </w:pPr>
      <w:r w:rsidRPr="00DF445C">
        <w:rPr>
          <w:rFonts w:ascii="Garamond" w:hAnsi="Garamond"/>
          <w:sz w:val="24"/>
          <w:lang w:eastAsia="zh-CN"/>
        </w:rPr>
        <w:t>I dati comunicati nella tabella 11 partecipano al calcolo dell’</w:t>
      </w:r>
      <w:r w:rsidRPr="00DF445C">
        <w:rPr>
          <w:rFonts w:ascii="Garamond" w:hAnsi="Garamond"/>
          <w:b/>
          <w:sz w:val="24"/>
          <w:lang w:eastAsia="zh-CN"/>
        </w:rPr>
        <w:t xml:space="preserve">IN7, IN12, IN13 </w:t>
      </w:r>
      <w:r w:rsidRPr="00DF445C">
        <w:rPr>
          <w:rFonts w:ascii="Garamond" w:hAnsi="Garamond"/>
          <w:sz w:val="24"/>
          <w:lang w:eastAsia="zh-CN"/>
        </w:rPr>
        <w:t xml:space="preserve">e </w:t>
      </w:r>
      <w:r w:rsidRPr="00DF445C">
        <w:rPr>
          <w:rFonts w:ascii="Garamond" w:hAnsi="Garamond"/>
          <w:b/>
          <w:sz w:val="24"/>
          <w:lang w:eastAsia="zh-CN"/>
        </w:rPr>
        <w:t>IN14</w:t>
      </w:r>
      <w:r w:rsidRPr="00DF445C">
        <w:rPr>
          <w:rFonts w:ascii="Garamond" w:hAnsi="Garamond"/>
          <w:sz w:val="24"/>
          <w:lang w:eastAsia="zh-CN"/>
        </w:rPr>
        <w:t xml:space="preserve"> (vedi §</w:t>
      </w:r>
      <w:r w:rsidRPr="00AD3F46">
        <w:rPr>
          <w:rFonts w:ascii="Garamond" w:hAnsi="Garamond"/>
          <w:sz w:val="24"/>
          <w:lang w:eastAsia="zh-CN"/>
        </w:rPr>
        <w:t xml:space="preserve"> “Anomalie” del capitolo</w:t>
      </w:r>
      <w:r w:rsidRPr="00C03678">
        <w:rPr>
          <w:rFonts w:ascii="Garamond" w:hAnsi="Garamond"/>
          <w:sz w:val="24"/>
          <w:lang w:eastAsia="zh-CN"/>
        </w:rPr>
        <w:t xml:space="preserve"> </w:t>
      </w:r>
      <w:r>
        <w:rPr>
          <w:rFonts w:ascii="Garamond" w:hAnsi="Garamond"/>
          <w:sz w:val="24"/>
          <w:lang w:eastAsia="zh-CN"/>
        </w:rPr>
        <w:t>“</w:t>
      </w:r>
      <w:r w:rsidRPr="00C03678">
        <w:rPr>
          <w:rFonts w:ascii="Garamond" w:hAnsi="Garamond"/>
          <w:sz w:val="24"/>
          <w:lang w:eastAsia="zh-CN"/>
        </w:rPr>
        <w:t>Informazioni operative</w:t>
      </w:r>
      <w:r>
        <w:rPr>
          <w:rFonts w:ascii="Garamond" w:hAnsi="Garamond"/>
          <w:sz w:val="24"/>
          <w:lang w:eastAsia="zh-CN"/>
        </w:rPr>
        <w:t>”</w:t>
      </w:r>
      <w:r w:rsidRPr="00C03678">
        <w:rPr>
          <w:rFonts w:ascii="Garamond" w:hAnsi="Garamond"/>
          <w:sz w:val="24"/>
          <w:lang w:eastAsia="zh-CN"/>
        </w:rPr>
        <w:t>).</w:t>
      </w:r>
    </w:p>
    <w:p w14:paraId="4182CA2B" w14:textId="77777777" w:rsidR="00767237" w:rsidRPr="00B859C4" w:rsidRDefault="00767237" w:rsidP="00767237">
      <w:pPr>
        <w:pStyle w:val="Titolo2"/>
        <w:rPr>
          <w:i/>
        </w:rPr>
      </w:pPr>
      <w:bookmarkStart w:id="32" w:name="_Toc7166500"/>
      <w:bookmarkStart w:id="33" w:name="_Toc169797083"/>
      <w:r w:rsidRPr="00325C2E">
        <w:t>Tabelle per la rilevazione dei dati di spesa</w:t>
      </w:r>
      <w:bookmarkEnd w:id="32"/>
      <w:bookmarkEnd w:id="33"/>
    </w:p>
    <w:p w14:paraId="5192A7EA"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In tali tabelle vanno rilevate le spese di personale effettivamente sostenute nel corso dell’anno di rilevazione dall’Istituzione secondo il principio di cassa</w:t>
      </w:r>
      <w:r>
        <w:rPr>
          <w:rFonts w:ascii="Garamond" w:hAnsi="Garamond"/>
          <w:sz w:val="24"/>
          <w:lang w:eastAsia="zh-CN"/>
        </w:rPr>
        <w:t>,</w:t>
      </w:r>
      <w:r w:rsidRPr="00935A86">
        <w:rPr>
          <w:rFonts w:ascii="Garamond" w:hAnsi="Garamond"/>
          <w:sz w:val="24"/>
          <w:lang w:eastAsia="zh-CN"/>
        </w:rPr>
        <w:t xml:space="preserve"> ad esclusione del comparto del Servizio sanitario nazionale che rileva in termini di competenza economica.</w:t>
      </w:r>
    </w:p>
    <w:p w14:paraId="0240A31D"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Qualora l’Istituzione corrisponda direttamente al personale dipendente emolumenti che saranno rimborsati successivamente da altre Istituzioni, la relativa spesa va comunque rilevata nelle tabelle 12 e 13, mentre solo le somme ricevute nell’anno a titolo di rimborso vanno indicate </w:t>
      </w:r>
      <w:r>
        <w:rPr>
          <w:rFonts w:ascii="Garamond" w:hAnsi="Garamond"/>
          <w:sz w:val="24"/>
          <w:lang w:eastAsia="zh-CN"/>
        </w:rPr>
        <w:t>nella</w:t>
      </w:r>
      <w:r w:rsidRPr="00935A86">
        <w:rPr>
          <w:rFonts w:ascii="Garamond" w:hAnsi="Garamond"/>
          <w:sz w:val="24"/>
          <w:lang w:eastAsia="zh-CN"/>
        </w:rPr>
        <w:t xml:space="preserve"> tabella 14.</w:t>
      </w:r>
    </w:p>
    <w:p w14:paraId="04BE409E"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lastRenderedPageBreak/>
        <w:t xml:space="preserve">Tutti gli importi di spesa devono essere espressi in euro, </w:t>
      </w:r>
      <w:r w:rsidRPr="00935A86">
        <w:rPr>
          <w:rFonts w:ascii="Garamond" w:hAnsi="Garamond"/>
          <w:b/>
          <w:sz w:val="24"/>
          <w:u w:val="single"/>
          <w:lang w:eastAsia="zh-CN"/>
        </w:rPr>
        <w:t>senza cifre decimali</w:t>
      </w:r>
      <w:r w:rsidRPr="00935A86">
        <w:rPr>
          <w:rFonts w:ascii="Garamond" w:hAnsi="Garamond"/>
          <w:sz w:val="24"/>
          <w:lang w:eastAsia="zh-CN"/>
        </w:rPr>
        <w:t>, con arrotondamento per difetto in presenza di importi con cifre decimali da 0 a 49 e, per eccesso, in presenza di importi con cifre decimali da 50 a 99.</w:t>
      </w:r>
    </w:p>
    <w:p w14:paraId="11C19FE8"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Le spese per le retribuzioni al personale dipendente rilevate nelle tabelle 12, 13 e 14 (in quest’ultima tabella con riferimento alle voci: “Retribuzioni del personale a tempo determinato”, “Retribuzioni del personale con contratto di formazione e lavoro”, e “Compensi al personale addetto ai lavori socialmente utili”), vanno indicate </w:t>
      </w:r>
      <w:r w:rsidRPr="00935A86">
        <w:rPr>
          <w:rFonts w:ascii="Garamond" w:hAnsi="Garamond"/>
          <w:b/>
          <w:sz w:val="24"/>
          <w:lang w:eastAsia="zh-CN"/>
        </w:rPr>
        <w:t>al lordo</w:t>
      </w:r>
      <w:r w:rsidRPr="00935A86">
        <w:rPr>
          <w:rFonts w:ascii="Garamond" w:hAnsi="Garamond"/>
          <w:sz w:val="24"/>
          <w:lang w:eastAsia="zh-CN"/>
        </w:rPr>
        <w:t xml:space="preserve"> delle ritenute previdenziali, assistenziali ed erariali a carico del dipendente (</w:t>
      </w:r>
      <w:r w:rsidRPr="00935A86">
        <w:rPr>
          <w:rFonts w:ascii="Garamond" w:hAnsi="Garamond"/>
          <w:b/>
          <w:sz w:val="24"/>
          <w:lang w:eastAsia="zh-CN"/>
        </w:rPr>
        <w:t>lordo dipendente</w:t>
      </w:r>
      <w:r w:rsidRPr="00935A86">
        <w:rPr>
          <w:rFonts w:ascii="Garamond" w:hAnsi="Garamond"/>
          <w:sz w:val="24"/>
          <w:lang w:eastAsia="zh-CN"/>
        </w:rPr>
        <w:t>). Gli oneri riflessi a carico dell’Istituzione (contributi, IRAP, ecc.) relativi alle spese per retribuzioni al personale, debbono essere comunicati nella tabella 14 nelle voci “Contributi a carico dell’amministrazione su competenze fisse ed accessorie” (voce cod. P055) e “IRAP” (voce cod. P061).</w:t>
      </w:r>
    </w:p>
    <w:p w14:paraId="4C203BB9"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Alle </w:t>
      </w:r>
      <w:r w:rsidRPr="00935A86">
        <w:rPr>
          <w:rFonts w:ascii="Garamond" w:hAnsi="Garamond"/>
          <w:b/>
          <w:sz w:val="24"/>
          <w:lang w:eastAsia="zh-CN"/>
        </w:rPr>
        <w:t>Amministrazioni statali e non statali</w:t>
      </w:r>
      <w:r w:rsidRPr="00935A86">
        <w:rPr>
          <w:rFonts w:ascii="Garamond" w:hAnsi="Garamond"/>
          <w:sz w:val="24"/>
          <w:lang w:eastAsia="zh-CN"/>
        </w:rPr>
        <w:t xml:space="preserve">, le cui partite di stipendio per l’anno di rilevazione sono gestite dal sistema informativo </w:t>
      </w:r>
      <w:r w:rsidRPr="00935A86">
        <w:rPr>
          <w:rFonts w:ascii="Garamond" w:hAnsi="Garamond"/>
          <w:b/>
          <w:sz w:val="24"/>
          <w:lang w:eastAsia="zh-CN"/>
        </w:rPr>
        <w:t>NoiPA</w:t>
      </w:r>
      <w:r w:rsidRPr="00935A86">
        <w:rPr>
          <w:rFonts w:ascii="Garamond" w:hAnsi="Garamond"/>
          <w:sz w:val="24"/>
          <w:lang w:eastAsia="zh-CN"/>
        </w:rPr>
        <w:t xml:space="preserve">, </w:t>
      </w:r>
      <w:r>
        <w:rPr>
          <w:rFonts w:ascii="Garamond" w:hAnsi="Garamond"/>
          <w:sz w:val="24"/>
          <w:lang w:eastAsia="zh-CN"/>
        </w:rPr>
        <w:t>vengono</w:t>
      </w:r>
      <w:r w:rsidRPr="00935A86">
        <w:rPr>
          <w:rFonts w:ascii="Garamond" w:hAnsi="Garamond"/>
          <w:sz w:val="24"/>
          <w:lang w:eastAsia="zh-CN"/>
        </w:rPr>
        <w:t xml:space="preserve"> inviate nel corso della rilevazione le tabelle di spesa predisposte utilizzando i dati provenienti dal suddetto sistema informativo, che </w:t>
      </w:r>
      <w:r w:rsidRPr="00935A86">
        <w:rPr>
          <w:rFonts w:ascii="Garamond" w:hAnsi="Garamond"/>
          <w:b/>
          <w:sz w:val="24"/>
          <w:u w:val="single"/>
          <w:lang w:eastAsia="zh-CN"/>
        </w:rPr>
        <w:t>d</w:t>
      </w:r>
      <w:r>
        <w:rPr>
          <w:rFonts w:ascii="Garamond" w:hAnsi="Garamond"/>
          <w:b/>
          <w:sz w:val="24"/>
          <w:u w:val="single"/>
          <w:lang w:eastAsia="zh-CN"/>
        </w:rPr>
        <w:t>evono</w:t>
      </w:r>
      <w:r w:rsidRPr="00935A86">
        <w:rPr>
          <w:rFonts w:ascii="Garamond" w:hAnsi="Garamond"/>
          <w:b/>
          <w:sz w:val="24"/>
          <w:u w:val="single"/>
          <w:lang w:eastAsia="zh-CN"/>
        </w:rPr>
        <w:t xml:space="preserve"> essere verificate, ed eventualmente modificate ed integrate</w:t>
      </w:r>
      <w:r w:rsidRPr="00935A86">
        <w:rPr>
          <w:rFonts w:ascii="Garamond" w:hAnsi="Garamond"/>
          <w:sz w:val="24"/>
          <w:lang w:eastAsia="zh-CN"/>
        </w:rPr>
        <w:t xml:space="preserve">, dalle singole amministrazioni prima di essere trasmesse </w:t>
      </w:r>
      <w:r>
        <w:rPr>
          <w:rFonts w:ascii="Garamond" w:hAnsi="Garamond"/>
          <w:sz w:val="24"/>
          <w:lang w:eastAsia="zh-CN"/>
        </w:rPr>
        <w:t>in</w:t>
      </w:r>
      <w:r w:rsidRPr="00935A86">
        <w:rPr>
          <w:rFonts w:ascii="Garamond" w:hAnsi="Garamond"/>
          <w:sz w:val="24"/>
          <w:lang w:eastAsia="zh-CN"/>
        </w:rPr>
        <w:t xml:space="preserve"> SICO con le consuete modalità. Agli enti del SSN non </w:t>
      </w:r>
      <w:r>
        <w:rPr>
          <w:rFonts w:ascii="Garamond" w:hAnsi="Garamond"/>
          <w:sz w:val="24"/>
          <w:lang w:eastAsia="zh-CN"/>
        </w:rPr>
        <w:t>può</w:t>
      </w:r>
      <w:r w:rsidRPr="00935A86">
        <w:rPr>
          <w:rFonts w:ascii="Garamond" w:hAnsi="Garamond"/>
          <w:sz w:val="24"/>
          <w:lang w:eastAsia="zh-CN"/>
        </w:rPr>
        <w:t xml:space="preserve"> essere fatto alcun invio dei dati di pagamento poiché questi non </w:t>
      </w:r>
      <w:r>
        <w:rPr>
          <w:rFonts w:ascii="Garamond" w:hAnsi="Garamond"/>
          <w:sz w:val="24"/>
          <w:lang w:eastAsia="zh-CN"/>
        </w:rPr>
        <w:t>fanno</w:t>
      </w:r>
      <w:r w:rsidRPr="00935A86">
        <w:rPr>
          <w:rFonts w:ascii="Garamond" w:hAnsi="Garamond"/>
          <w:sz w:val="24"/>
          <w:lang w:eastAsia="zh-CN"/>
        </w:rPr>
        <w:t xml:space="preserve"> parte del flusso che viene trasmesso al Dipartimento della Ragioneria generale dello Stato</w:t>
      </w:r>
      <w:r>
        <w:rPr>
          <w:rFonts w:ascii="Garamond" w:hAnsi="Garamond"/>
          <w:sz w:val="24"/>
          <w:lang w:eastAsia="zh-CN"/>
        </w:rPr>
        <w:t>. L</w:t>
      </w:r>
      <w:r w:rsidRPr="00935A86">
        <w:rPr>
          <w:rFonts w:ascii="Garamond" w:hAnsi="Garamond"/>
          <w:sz w:val="24"/>
          <w:lang w:eastAsia="zh-CN"/>
        </w:rPr>
        <w:t>e aziende sanitarie della regione Lazio riceveranno i dati direttamente da NoiPA.</w:t>
      </w:r>
      <w:r>
        <w:rPr>
          <w:rFonts w:ascii="Garamond" w:hAnsi="Garamond"/>
          <w:sz w:val="24"/>
          <w:lang w:eastAsia="zh-CN"/>
        </w:rPr>
        <w:t xml:space="preserve"> </w:t>
      </w:r>
      <w:r w:rsidRPr="00935A86">
        <w:rPr>
          <w:rFonts w:ascii="Garamond" w:hAnsi="Garamond"/>
          <w:sz w:val="24"/>
          <w:lang w:eastAsia="zh-CN"/>
        </w:rPr>
        <w:t xml:space="preserve">Analoga funzione di trattamento di dati elementari individuali viene svolta dall’Ufficio di statistica della Provincia Autonoma di Trento (ISPAT) che li elabora secondo le istruzioni previste dalla presente Circolare. Le tabelle di spesa così elaborate, nonché le tabelle 1, 7, 8, 9 e parte della 2, vengono poi trasmesse ai singoli Enti competenti che provvedono in modo autonomo a completare la rilevazione e a trasmettere il </w:t>
      </w:r>
      <w:r>
        <w:rPr>
          <w:rFonts w:ascii="Garamond" w:hAnsi="Garamond"/>
          <w:sz w:val="24"/>
          <w:lang w:eastAsia="zh-CN"/>
        </w:rPr>
        <w:t xml:space="preserve">modello </w:t>
      </w:r>
      <w:r w:rsidRPr="00935A86">
        <w:rPr>
          <w:rFonts w:ascii="Garamond" w:hAnsi="Garamond"/>
          <w:sz w:val="24"/>
          <w:lang w:eastAsia="zh-CN"/>
        </w:rPr>
        <w:t>nel sistema SICO.</w:t>
      </w:r>
    </w:p>
    <w:p w14:paraId="0B9FF87F" w14:textId="77777777" w:rsidR="00767237" w:rsidRPr="00935A86" w:rsidRDefault="00767237" w:rsidP="00767237">
      <w:pPr>
        <w:spacing w:line="360" w:lineRule="auto"/>
        <w:ind w:firstLine="0"/>
        <w:rPr>
          <w:rFonts w:ascii="Garamond" w:hAnsi="Garamond"/>
          <w:sz w:val="24"/>
          <w:lang w:eastAsia="zh-CN"/>
        </w:rPr>
      </w:pPr>
    </w:p>
    <w:p w14:paraId="130CD87C" w14:textId="77777777" w:rsidR="00767237" w:rsidRPr="00935A86" w:rsidRDefault="00767237" w:rsidP="00767237">
      <w:pPr>
        <w:pBdr>
          <w:top w:val="single" w:sz="4" w:space="1" w:color="auto"/>
          <w:bottom w:val="single" w:sz="4" w:space="1" w:color="auto"/>
        </w:pBdr>
        <w:ind w:firstLine="0"/>
        <w:rPr>
          <w:rFonts w:ascii="Garamond" w:hAnsi="Garamond"/>
          <w:b/>
          <w:sz w:val="24"/>
          <w:lang w:eastAsia="zh-CN"/>
        </w:rPr>
      </w:pPr>
      <w:r w:rsidRPr="00EF0AAE">
        <w:rPr>
          <w:rFonts w:ascii="Garamond" w:hAnsi="Garamond"/>
          <w:b/>
          <w:sz w:val="24"/>
          <w:lang w:eastAsia="zh-CN"/>
        </w:rPr>
        <w:t>Tetto ai trattamenti retributivi per l’anno 202</w:t>
      </w:r>
      <w:r>
        <w:rPr>
          <w:rFonts w:ascii="Garamond" w:hAnsi="Garamond"/>
          <w:b/>
          <w:sz w:val="24"/>
          <w:lang w:eastAsia="zh-CN"/>
        </w:rPr>
        <w:t>3</w:t>
      </w:r>
      <w:r w:rsidRPr="00EF0AAE">
        <w:rPr>
          <w:rFonts w:ascii="Garamond" w:hAnsi="Garamond"/>
          <w:b/>
          <w:sz w:val="24"/>
          <w:lang w:eastAsia="zh-CN"/>
        </w:rPr>
        <w:t>- Retribuzione del Primo Presidente della Corte di cassazione</w:t>
      </w:r>
    </w:p>
    <w:p w14:paraId="6ED9D74C"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In applicazione dell’art. 23 ter d.l. 201/2011, convertito dalla legge n. 214/2011, come da ultimo modificato dall’art.13 del d.l. 66/2014, a decorrere dal 1° maggio 2014, il limite massimo dei trattamenti retributivi annuali del personale pubblico, è fissato in euro 240.000, comprensivo di competenze fisse e accessorie al lordo dei contributi previdenziali, assistenziali e degli oneri fiscali a carico del lavoratore e al netto degli oneri riflessi.</w:t>
      </w:r>
      <w:r>
        <w:rPr>
          <w:rFonts w:ascii="Garamond" w:hAnsi="Garamond"/>
          <w:sz w:val="24"/>
          <w:lang w:eastAsia="zh-CN"/>
        </w:rPr>
        <w:t xml:space="preserve"> La legge di bilancio 2022, all’articolo 1, comma 68 ha previsto che detto</w:t>
      </w:r>
      <w:r w:rsidRPr="001F0B9E">
        <w:rPr>
          <w:rFonts w:ascii="Garamond" w:hAnsi="Garamond"/>
          <w:sz w:val="24"/>
          <w:lang w:eastAsia="zh-CN"/>
        </w:rPr>
        <w:t xml:space="preserve"> limite </w:t>
      </w:r>
      <w:r>
        <w:rPr>
          <w:rFonts w:ascii="Garamond" w:hAnsi="Garamond"/>
          <w:sz w:val="24"/>
          <w:lang w:eastAsia="zh-CN"/>
        </w:rPr>
        <w:t>sia</w:t>
      </w:r>
      <w:r w:rsidRPr="001F0B9E">
        <w:rPr>
          <w:rFonts w:ascii="Garamond" w:hAnsi="Garamond"/>
          <w:sz w:val="24"/>
          <w:lang w:eastAsia="zh-CN"/>
        </w:rPr>
        <w:t xml:space="preserve"> rideterminato</w:t>
      </w:r>
      <w:r>
        <w:rPr>
          <w:rFonts w:ascii="Garamond" w:hAnsi="Garamond"/>
          <w:sz w:val="24"/>
          <w:lang w:eastAsia="zh-CN"/>
        </w:rPr>
        <w:t xml:space="preserve"> secondo i</w:t>
      </w:r>
      <w:r w:rsidRPr="00D608E3">
        <w:rPr>
          <w:rFonts w:ascii="Garamond" w:hAnsi="Garamond"/>
          <w:sz w:val="24"/>
          <w:lang w:eastAsia="zh-CN"/>
        </w:rPr>
        <w:t xml:space="preserve"> meccanismi di adeguamento retributivo </w:t>
      </w:r>
      <w:r>
        <w:rPr>
          <w:rFonts w:ascii="Garamond" w:hAnsi="Garamond"/>
          <w:sz w:val="24"/>
          <w:lang w:eastAsia="zh-CN"/>
        </w:rPr>
        <w:t xml:space="preserve">previsti </w:t>
      </w:r>
      <w:r w:rsidRPr="00D608E3">
        <w:rPr>
          <w:rFonts w:ascii="Garamond" w:hAnsi="Garamond"/>
          <w:sz w:val="24"/>
          <w:lang w:eastAsia="zh-CN"/>
        </w:rPr>
        <w:t>per il personale non contrattualizzato</w:t>
      </w:r>
      <w:r>
        <w:rPr>
          <w:rFonts w:ascii="Garamond" w:hAnsi="Garamond"/>
          <w:sz w:val="24"/>
          <w:lang w:eastAsia="zh-CN"/>
        </w:rPr>
        <w:t xml:space="preserve">, in relazione </w:t>
      </w:r>
      <w:r w:rsidRPr="00D608E3">
        <w:rPr>
          <w:rFonts w:ascii="Garamond" w:hAnsi="Garamond"/>
          <w:sz w:val="24"/>
          <w:lang w:eastAsia="zh-CN"/>
        </w:rPr>
        <w:t>agli incrementi medi conseguiti nell'anno precedente dalle categorie di pubblic</w:t>
      </w:r>
      <w:r>
        <w:rPr>
          <w:rFonts w:ascii="Garamond" w:hAnsi="Garamond"/>
          <w:sz w:val="24"/>
          <w:lang w:eastAsia="zh-CN"/>
        </w:rPr>
        <w:t>i dipendenti contrattualizzati. A f</w:t>
      </w:r>
      <w:r w:rsidRPr="00D93FD3">
        <w:rPr>
          <w:rFonts w:ascii="Garamond" w:hAnsi="Garamond"/>
          <w:sz w:val="24"/>
          <w:lang w:eastAsia="zh-CN"/>
        </w:rPr>
        <w:t xml:space="preserve">issare la percentuale degli aumenti </w:t>
      </w:r>
      <w:r>
        <w:rPr>
          <w:rFonts w:ascii="Garamond" w:hAnsi="Garamond"/>
          <w:sz w:val="24"/>
          <w:lang w:eastAsia="zh-CN"/>
        </w:rPr>
        <w:t>è</w:t>
      </w:r>
      <w:r w:rsidRPr="00D93FD3">
        <w:rPr>
          <w:rFonts w:ascii="Garamond" w:hAnsi="Garamond"/>
          <w:sz w:val="24"/>
          <w:lang w:eastAsia="zh-CN"/>
        </w:rPr>
        <w:t xml:space="preserve"> l’Istat</w:t>
      </w:r>
      <w:r>
        <w:rPr>
          <w:rFonts w:ascii="Garamond" w:hAnsi="Garamond"/>
          <w:sz w:val="24"/>
          <w:lang w:eastAsia="zh-CN"/>
        </w:rPr>
        <w:t>.</w:t>
      </w:r>
    </w:p>
    <w:p w14:paraId="36257F0A" w14:textId="77777777" w:rsidR="00767237" w:rsidRPr="00935A86" w:rsidRDefault="00767237" w:rsidP="00767237">
      <w:pPr>
        <w:spacing w:line="360" w:lineRule="auto"/>
        <w:ind w:firstLine="0"/>
        <w:rPr>
          <w:rFonts w:ascii="Garamond" w:hAnsi="Garamond"/>
          <w:sz w:val="24"/>
          <w:lang w:eastAsia="zh-CN"/>
        </w:rPr>
      </w:pPr>
    </w:p>
    <w:p w14:paraId="578762FF" w14:textId="77777777" w:rsidR="00767237" w:rsidRDefault="00767237" w:rsidP="00767237">
      <w:pPr>
        <w:pStyle w:val="Titolo2"/>
        <w:rPr>
          <w:i/>
        </w:rPr>
      </w:pPr>
      <w:bookmarkStart w:id="34" w:name="_Toc7166501"/>
      <w:bookmarkStart w:id="35" w:name="_Toc169797084"/>
      <w:r w:rsidRPr="00100DB2">
        <w:lastRenderedPageBreak/>
        <w:t xml:space="preserve">Tabella 12 - Oneri annui per voci retributive a carattere </w:t>
      </w:r>
      <w:r w:rsidRPr="00A1552A">
        <w:t>stipendiale corrisposte al personale in servizio</w:t>
      </w:r>
      <w:bookmarkEnd w:id="34"/>
      <w:bookmarkEnd w:id="35"/>
    </w:p>
    <w:p w14:paraId="7FEDAB99" w14:textId="77777777" w:rsidR="00767237" w:rsidRDefault="00767237" w:rsidP="00767237">
      <w:pPr>
        <w:ind w:firstLine="0"/>
        <w:jc w:val="center"/>
        <w:rPr>
          <w:lang w:eastAsia="en-US"/>
        </w:rPr>
      </w:pPr>
      <w:r w:rsidRPr="009F0ADE">
        <w:rPr>
          <w:noProof/>
        </w:rPr>
        <w:drawing>
          <wp:inline distT="0" distB="0" distL="0" distR="0" wp14:anchorId="144E16CF" wp14:editId="12CDBBFF">
            <wp:extent cx="6120130" cy="1372150"/>
            <wp:effectExtent l="0" t="0" r="0" b="0"/>
            <wp:docPr id="53512471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3">
                      <a:extLst>
                        <a:ext uri="{28A0092B-C50C-407E-A947-70E740481C1C}">
                          <a14:useLocalDpi xmlns:a14="http://schemas.microsoft.com/office/drawing/2010/main" val="0"/>
                        </a:ext>
                      </a:extLst>
                    </a:blip>
                    <a:srcRect t="13357"/>
                    <a:stretch/>
                  </pic:blipFill>
                  <pic:spPr bwMode="auto">
                    <a:xfrm>
                      <a:off x="0" y="0"/>
                      <a:ext cx="6142625" cy="1377193"/>
                    </a:xfrm>
                    <a:prstGeom prst="rect">
                      <a:avLst/>
                    </a:prstGeom>
                    <a:noFill/>
                    <a:ln>
                      <a:noFill/>
                    </a:ln>
                    <a:extLst>
                      <a:ext uri="{53640926-AAD7-44D8-BBD7-CCE9431645EC}">
                        <a14:shadowObscured xmlns:a14="http://schemas.microsoft.com/office/drawing/2010/main"/>
                      </a:ext>
                    </a:extLst>
                  </pic:spPr>
                </pic:pic>
              </a:graphicData>
            </a:graphic>
          </wp:inline>
        </w:drawing>
      </w:r>
    </w:p>
    <w:p w14:paraId="5BDCFA0D" w14:textId="77777777" w:rsidR="00767237" w:rsidRPr="00911208" w:rsidRDefault="00767237" w:rsidP="00767237">
      <w:pPr>
        <w:ind w:firstLine="0"/>
        <w:jc w:val="center"/>
        <w:rPr>
          <w:lang w:eastAsia="en-US"/>
        </w:rPr>
      </w:pPr>
    </w:p>
    <w:p w14:paraId="4771AD19" w14:textId="77777777" w:rsidR="00767237" w:rsidRPr="00935A86"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935A86">
        <w:rPr>
          <w:rFonts w:ascii="Garamond" w:hAnsi="Garamond"/>
          <w:b/>
          <w:sz w:val="24"/>
          <w:lang w:eastAsia="zh-CN"/>
        </w:rPr>
        <w:t>Istruzioni di carattere generale</w:t>
      </w:r>
    </w:p>
    <w:p w14:paraId="6F0A72E4"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La tabella 12 chiede informazioni sul trattamento economico di carattere fondamentale e si riferisce al personale in servizio o cessato nel corso dell’anno.</w:t>
      </w:r>
    </w:p>
    <w:p w14:paraId="7EE69AB9" w14:textId="77777777" w:rsidR="00767237" w:rsidRPr="005B7268" w:rsidRDefault="00767237" w:rsidP="00767237">
      <w:pPr>
        <w:spacing w:line="360" w:lineRule="auto"/>
        <w:ind w:firstLine="0"/>
        <w:rPr>
          <w:rFonts w:ascii="Garamond" w:hAnsi="Garamond"/>
          <w:b/>
          <w:bCs/>
          <w:sz w:val="24"/>
          <w:lang w:eastAsia="zh-CN"/>
        </w:rPr>
      </w:pPr>
      <w:r>
        <w:rPr>
          <w:rFonts w:ascii="Garamond" w:hAnsi="Garamond"/>
          <w:b/>
          <w:bCs/>
          <w:sz w:val="24"/>
          <w:lang w:eastAsia="zh-CN"/>
        </w:rPr>
        <w:t>I</w:t>
      </w:r>
      <w:r w:rsidRPr="00F462A1">
        <w:rPr>
          <w:rFonts w:ascii="Garamond" w:hAnsi="Garamond"/>
          <w:b/>
          <w:bCs/>
          <w:sz w:val="24"/>
          <w:lang w:eastAsia="zh-CN"/>
        </w:rPr>
        <w:t xml:space="preserve">l </w:t>
      </w:r>
      <w:r>
        <w:rPr>
          <w:rFonts w:ascii="Garamond" w:hAnsi="Garamond"/>
          <w:b/>
          <w:bCs/>
          <w:sz w:val="24"/>
          <w:lang w:eastAsia="zh-CN"/>
        </w:rPr>
        <w:t>rinnovo contrattuale 2019-2021 del personale dei livelli ha reso necessario modificare la modalità di rilevazione del trattamento economico fondamentale</w:t>
      </w:r>
      <w:r w:rsidRPr="006E47A7">
        <w:rPr>
          <w:rFonts w:ascii="Garamond" w:hAnsi="Garamond"/>
          <w:b/>
          <w:bCs/>
          <w:sz w:val="24"/>
          <w:lang w:eastAsia="zh-CN"/>
        </w:rPr>
        <w:t xml:space="preserve">. </w:t>
      </w:r>
      <w:r w:rsidRPr="00693E49">
        <w:rPr>
          <w:rFonts w:ascii="Garamond" w:hAnsi="Garamond"/>
          <w:b/>
          <w:bCs/>
          <w:sz w:val="24"/>
          <w:lang w:eastAsia="zh-CN"/>
        </w:rPr>
        <w:t xml:space="preserve">Limitatamente ai contratti </w:t>
      </w:r>
      <w:r w:rsidRPr="006E47A7">
        <w:rPr>
          <w:rFonts w:ascii="Garamond" w:hAnsi="Garamond"/>
          <w:b/>
          <w:bCs/>
          <w:sz w:val="24"/>
          <w:lang w:eastAsia="zh-CN"/>
        </w:rPr>
        <w:t xml:space="preserve">Ministeri, Agenzie fiscali, Enti pubblici non economici e CNEL </w:t>
      </w:r>
      <w:r w:rsidRPr="00693E49">
        <w:rPr>
          <w:rFonts w:ascii="Garamond" w:hAnsi="Garamond"/>
          <w:b/>
          <w:bCs/>
          <w:sz w:val="24"/>
          <w:lang w:eastAsia="zh-CN"/>
        </w:rPr>
        <w:t>del comparto delle Funzioni centrali</w:t>
      </w:r>
      <w:r w:rsidRPr="006E47A7">
        <w:rPr>
          <w:rFonts w:ascii="Garamond" w:hAnsi="Garamond"/>
          <w:sz w:val="24"/>
          <w:lang w:eastAsia="zh-CN"/>
        </w:rPr>
        <w:t xml:space="preserve">, </w:t>
      </w:r>
      <w:r w:rsidRPr="006E47A7">
        <w:rPr>
          <w:rFonts w:ascii="Garamond" w:hAnsi="Garamond"/>
          <w:b/>
          <w:bCs/>
          <w:sz w:val="24"/>
          <w:lang w:eastAsia="zh-CN"/>
        </w:rPr>
        <w:t>del contratto nazionale delle Regioni ed autonomi</w:t>
      </w:r>
      <w:r>
        <w:rPr>
          <w:rFonts w:ascii="Garamond" w:hAnsi="Garamond"/>
          <w:b/>
          <w:bCs/>
          <w:sz w:val="24"/>
          <w:lang w:eastAsia="zh-CN"/>
        </w:rPr>
        <w:t>e locali e</w:t>
      </w:r>
      <w:r w:rsidRPr="009D0AD7">
        <w:rPr>
          <w:rFonts w:ascii="Garamond" w:hAnsi="Garamond"/>
          <w:b/>
          <w:bCs/>
          <w:sz w:val="24"/>
          <w:lang w:eastAsia="zh-CN"/>
        </w:rPr>
        <w:t xml:space="preserve"> </w:t>
      </w:r>
      <w:r>
        <w:rPr>
          <w:rFonts w:ascii="Garamond" w:hAnsi="Garamond"/>
          <w:b/>
          <w:bCs/>
          <w:sz w:val="24"/>
          <w:lang w:eastAsia="zh-CN"/>
        </w:rPr>
        <w:t xml:space="preserve">della </w:t>
      </w:r>
      <w:r w:rsidRPr="009D0AD7">
        <w:rPr>
          <w:rFonts w:ascii="Garamond" w:hAnsi="Garamond"/>
          <w:b/>
          <w:bCs/>
          <w:sz w:val="24"/>
          <w:lang w:eastAsia="zh-CN"/>
        </w:rPr>
        <w:t>Sanità</w:t>
      </w:r>
      <w:r>
        <w:rPr>
          <w:rFonts w:ascii="Garamond" w:hAnsi="Garamond"/>
          <w:b/>
          <w:bCs/>
          <w:sz w:val="24"/>
          <w:lang w:eastAsia="zh-CN"/>
        </w:rPr>
        <w:t>,</w:t>
      </w:r>
      <w:r w:rsidRPr="007E3C68">
        <w:rPr>
          <w:rFonts w:ascii="Garamond" w:hAnsi="Garamond"/>
          <w:sz w:val="24"/>
          <w:lang w:eastAsia="zh-CN"/>
        </w:rPr>
        <w:t xml:space="preserve"> </w:t>
      </w:r>
      <w:bookmarkStart w:id="36" w:name="_Hlk131157423"/>
      <w:r w:rsidRPr="009543BB">
        <w:rPr>
          <w:rFonts w:ascii="Garamond" w:hAnsi="Garamond"/>
          <w:b/>
          <w:bCs/>
          <w:sz w:val="24"/>
          <w:lang w:eastAsia="zh-CN"/>
        </w:rPr>
        <w:t>nella tabella 12 è stata inserita una nuova causale di spesa denominata “</w:t>
      </w:r>
      <w:r w:rsidRPr="003C7463">
        <w:rPr>
          <w:rFonts w:ascii="Garamond" w:hAnsi="Garamond"/>
          <w:b/>
          <w:bCs/>
          <w:sz w:val="24"/>
          <w:lang w:eastAsia="zh-CN"/>
        </w:rPr>
        <w:t>Differenziale stipendiale maturato</w:t>
      </w:r>
      <w:r w:rsidRPr="009543BB">
        <w:rPr>
          <w:rFonts w:ascii="Garamond" w:hAnsi="Garamond"/>
          <w:b/>
          <w:bCs/>
          <w:sz w:val="24"/>
          <w:lang w:eastAsia="zh-CN"/>
        </w:rPr>
        <w:t>” (</w:t>
      </w:r>
      <w:r>
        <w:rPr>
          <w:rFonts w:ascii="Garamond" w:hAnsi="Garamond"/>
          <w:b/>
          <w:bCs/>
          <w:sz w:val="24"/>
          <w:lang w:eastAsia="zh-CN"/>
        </w:rPr>
        <w:t xml:space="preserve">voce </w:t>
      </w:r>
      <w:r w:rsidRPr="009543BB">
        <w:rPr>
          <w:rFonts w:ascii="Garamond" w:hAnsi="Garamond"/>
          <w:b/>
          <w:bCs/>
          <w:sz w:val="24"/>
          <w:lang w:eastAsia="zh-CN"/>
        </w:rPr>
        <w:t>cod. A033)</w:t>
      </w:r>
      <w:r w:rsidRPr="007E3C68">
        <w:rPr>
          <w:rFonts w:ascii="Garamond" w:hAnsi="Garamond"/>
          <w:sz w:val="24"/>
          <w:lang w:eastAsia="zh-CN"/>
        </w:rPr>
        <w:t xml:space="preserve"> </w:t>
      </w:r>
      <w:r w:rsidRPr="00A56CD0">
        <w:rPr>
          <w:rFonts w:ascii="Garamond" w:hAnsi="Garamond"/>
          <w:b/>
          <w:bCs/>
          <w:sz w:val="24"/>
          <w:lang w:eastAsia="zh-CN"/>
        </w:rPr>
        <w:t xml:space="preserve">nella quale va rilevato il valore complessivo </w:t>
      </w:r>
      <w:r>
        <w:rPr>
          <w:rFonts w:ascii="Garamond" w:hAnsi="Garamond"/>
          <w:b/>
          <w:bCs/>
          <w:sz w:val="24"/>
          <w:lang w:eastAsia="zh-CN"/>
        </w:rPr>
        <w:t xml:space="preserve">di detto </w:t>
      </w:r>
      <w:r w:rsidRPr="00A56CD0">
        <w:rPr>
          <w:rFonts w:ascii="Garamond" w:hAnsi="Garamond"/>
          <w:b/>
          <w:bCs/>
          <w:sz w:val="24"/>
          <w:lang w:eastAsia="zh-CN"/>
        </w:rPr>
        <w:t>differenziale</w:t>
      </w:r>
      <w:bookmarkEnd w:id="36"/>
      <w:r w:rsidRPr="00693E49">
        <w:rPr>
          <w:rFonts w:ascii="Garamond" w:hAnsi="Garamond"/>
          <w:b/>
          <w:bCs/>
          <w:sz w:val="24"/>
          <w:lang w:eastAsia="zh-CN"/>
        </w:rPr>
        <w:t xml:space="preserve"> (vedi </w:t>
      </w:r>
      <w:r w:rsidRPr="00A43280">
        <w:rPr>
          <w:rFonts w:ascii="Garamond" w:hAnsi="Garamond"/>
          <w:b/>
          <w:bCs/>
          <w:sz w:val="24"/>
          <w:lang w:eastAsia="zh-CN"/>
        </w:rPr>
        <w:t>oltre)</w:t>
      </w:r>
      <w:r w:rsidRPr="00A56CD0">
        <w:rPr>
          <w:rFonts w:ascii="Garamond" w:hAnsi="Garamond"/>
          <w:b/>
          <w:bCs/>
          <w:sz w:val="24"/>
          <w:lang w:eastAsia="zh-CN"/>
        </w:rPr>
        <w:t>.</w:t>
      </w:r>
    </w:p>
    <w:p w14:paraId="6FCA9BD2"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Le somme corrisposte per “Arretrati anno corrente” vanno rilevate nelle singole voci di spesa presenti nella tabella </w:t>
      </w:r>
      <w:r>
        <w:rPr>
          <w:rFonts w:ascii="Garamond" w:hAnsi="Garamond"/>
          <w:sz w:val="24"/>
          <w:lang w:eastAsia="zh-CN"/>
        </w:rPr>
        <w:t>ripartendole</w:t>
      </w:r>
      <w:r w:rsidRPr="00935A86">
        <w:rPr>
          <w:rFonts w:ascii="Garamond" w:hAnsi="Garamond"/>
          <w:sz w:val="24"/>
          <w:lang w:eastAsia="zh-CN"/>
        </w:rPr>
        <w:t xml:space="preserve"> a seconda del tipo di compenso erogato (stipendio, IIS, RIA, ecc.).</w:t>
      </w:r>
    </w:p>
    <w:p w14:paraId="4AC8C7CA"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Le spese relative al personale cessato </w:t>
      </w:r>
      <w:r w:rsidRPr="00C1405E">
        <w:rPr>
          <w:rFonts w:ascii="Garamond" w:hAnsi="Garamond"/>
          <w:sz w:val="24"/>
          <w:u w:val="single"/>
          <w:lang w:eastAsia="zh-CN"/>
        </w:rPr>
        <w:t>prima</w:t>
      </w:r>
      <w:r w:rsidRPr="00935A86">
        <w:rPr>
          <w:rFonts w:ascii="Garamond" w:hAnsi="Garamond"/>
          <w:sz w:val="24"/>
          <w:lang w:eastAsia="zh-CN"/>
        </w:rPr>
        <w:t xml:space="preserve"> dell’anno di rilevazione vanno inserite nella tabella 14, voce “Altre spese” (cod. L110).</w:t>
      </w:r>
    </w:p>
    <w:p w14:paraId="13A57E02"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Le spese registrate nelle singole colonne </w:t>
      </w:r>
      <w:r w:rsidRPr="00935A86">
        <w:rPr>
          <w:rFonts w:ascii="Garamond" w:hAnsi="Garamond"/>
          <w:b/>
          <w:sz w:val="24"/>
          <w:lang w:eastAsia="zh-CN"/>
        </w:rPr>
        <w:t>non devono comprendere la 13ª mensilità</w:t>
      </w:r>
      <w:r w:rsidRPr="00935A86">
        <w:rPr>
          <w:rFonts w:ascii="Garamond" w:hAnsi="Garamond"/>
          <w:sz w:val="24"/>
          <w:lang w:eastAsia="zh-CN"/>
        </w:rPr>
        <w:t xml:space="preserve"> e le altre mensilità aggiuntive aventi stessa natura che </w:t>
      </w:r>
      <w:r>
        <w:rPr>
          <w:rFonts w:ascii="Garamond" w:hAnsi="Garamond"/>
          <w:sz w:val="24"/>
          <w:lang w:eastAsia="zh-CN"/>
        </w:rPr>
        <w:t>vanno</w:t>
      </w:r>
      <w:r w:rsidRPr="00935A86">
        <w:rPr>
          <w:rFonts w:ascii="Garamond" w:hAnsi="Garamond"/>
          <w:sz w:val="24"/>
          <w:lang w:eastAsia="zh-CN"/>
        </w:rPr>
        <w:t xml:space="preserve"> rilevate complessivamente nell’apposita colonna “Tredicesima mensilità”.</w:t>
      </w:r>
    </w:p>
    <w:p w14:paraId="4EDFBC3C" w14:textId="77777777" w:rsidR="00767237" w:rsidRPr="00935A86" w:rsidRDefault="00767237" w:rsidP="00767237">
      <w:pPr>
        <w:spacing w:line="360" w:lineRule="auto"/>
        <w:ind w:firstLine="0"/>
        <w:rPr>
          <w:rFonts w:ascii="Garamond" w:hAnsi="Garamond"/>
          <w:sz w:val="24"/>
          <w:lang w:eastAsia="zh-CN"/>
        </w:rPr>
      </w:pPr>
      <w:r w:rsidRPr="005320C4">
        <w:rPr>
          <w:rFonts w:ascii="Garamond" w:hAnsi="Garamond"/>
          <w:sz w:val="24"/>
          <w:lang w:eastAsia="zh-CN"/>
        </w:rPr>
        <w:t xml:space="preserve">In presenza di passaggio di qualifica/posizione economica/profilo, le spese </w:t>
      </w:r>
      <w:r>
        <w:rPr>
          <w:rFonts w:ascii="Garamond" w:hAnsi="Garamond"/>
          <w:sz w:val="24"/>
          <w:lang w:eastAsia="zh-CN"/>
        </w:rPr>
        <w:t>vanno</w:t>
      </w:r>
      <w:r w:rsidRPr="005320C4">
        <w:rPr>
          <w:rFonts w:ascii="Garamond" w:hAnsi="Garamond"/>
          <w:sz w:val="24"/>
          <w:lang w:eastAsia="zh-CN"/>
        </w:rPr>
        <w:t xml:space="preserve"> ripartite fra la qualifica di partenza e quella di arrivo. Si faccia comunque riferimento alle istruzioni impartite nel precedente</w:t>
      </w:r>
      <w:r w:rsidRPr="00935A86">
        <w:rPr>
          <w:rFonts w:ascii="Garamond" w:hAnsi="Garamond"/>
          <w:sz w:val="24"/>
          <w:lang w:eastAsia="zh-CN"/>
        </w:rPr>
        <w:t xml:space="preserve"> paragrafo “</w:t>
      </w:r>
      <w:r w:rsidRPr="00F02F32">
        <w:rPr>
          <w:rFonts w:ascii="Garamond" w:hAnsi="Garamond"/>
          <w:sz w:val="24"/>
          <w:lang w:eastAsia="zh-CN"/>
        </w:rPr>
        <w:t>Tabella 4 -: Passaggi di qualifica / posizione economica / differenziale stipendiale / differenziale economico di professionalità / profilo del personale a tempo indeterminato e dirigente nel corso dell'anno</w:t>
      </w:r>
      <w:r w:rsidRPr="00935A86">
        <w:rPr>
          <w:rFonts w:ascii="Garamond" w:hAnsi="Garamond"/>
          <w:sz w:val="24"/>
          <w:lang w:eastAsia="zh-CN"/>
        </w:rPr>
        <w:t>”.</w:t>
      </w:r>
    </w:p>
    <w:p w14:paraId="78453BC2"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Ad eccezione del numero di mensilità (vedi oltre), gli importi di spesa </w:t>
      </w:r>
      <w:r w:rsidRPr="00935A86">
        <w:rPr>
          <w:rFonts w:ascii="Garamond" w:hAnsi="Garamond"/>
          <w:sz w:val="24"/>
          <w:u w:val="single"/>
          <w:lang w:eastAsia="zh-CN"/>
        </w:rPr>
        <w:t xml:space="preserve">devono essere espressi in euro senza cifre decimali </w:t>
      </w:r>
      <w:r w:rsidRPr="00935A86">
        <w:rPr>
          <w:rFonts w:ascii="Garamond" w:hAnsi="Garamond"/>
          <w:sz w:val="24"/>
          <w:lang w:eastAsia="zh-CN"/>
        </w:rPr>
        <w:t>con arrotondamento per difetto in presenza di importi con cifre decimali da 0 a 49, e per eccesso in presenza di importi con cifre decimali da 50 a 99.</w:t>
      </w:r>
    </w:p>
    <w:p w14:paraId="13128C3F" w14:textId="77777777" w:rsidR="00767237" w:rsidRPr="00935A86" w:rsidRDefault="00767237" w:rsidP="00767237">
      <w:pPr>
        <w:spacing w:before="240" w:line="360" w:lineRule="auto"/>
        <w:rPr>
          <w:rFonts w:ascii="Garamond" w:hAnsi="Garamond"/>
          <w:b/>
          <w:sz w:val="24"/>
        </w:rPr>
      </w:pPr>
      <w:r>
        <w:rPr>
          <w:rFonts w:ascii="Garamond" w:hAnsi="Garamond"/>
          <w:b/>
          <w:sz w:val="24"/>
        </w:rPr>
        <w:lastRenderedPageBreak/>
        <w:t>Numero di mensilità</w:t>
      </w:r>
      <w:r w:rsidRPr="00935A86">
        <w:rPr>
          <w:rFonts w:ascii="Garamond" w:hAnsi="Garamond"/>
          <w:b/>
          <w:sz w:val="24"/>
        </w:rPr>
        <w:t xml:space="preserve"> (cedolini di stipendio)</w:t>
      </w:r>
    </w:p>
    <w:p w14:paraId="499B0FA6" w14:textId="77777777" w:rsidR="00767237" w:rsidRPr="00935A86" w:rsidRDefault="00767237" w:rsidP="00767237">
      <w:pPr>
        <w:spacing w:line="360" w:lineRule="auto"/>
        <w:ind w:firstLine="0"/>
        <w:rPr>
          <w:rFonts w:ascii="Garamond" w:hAnsi="Garamond"/>
          <w:b/>
          <w:sz w:val="24"/>
          <w:lang w:eastAsia="zh-CN"/>
        </w:rPr>
      </w:pPr>
      <w:r w:rsidRPr="00935A86">
        <w:rPr>
          <w:rFonts w:ascii="Garamond" w:hAnsi="Garamond"/>
          <w:sz w:val="24"/>
          <w:lang w:eastAsia="zh-CN"/>
        </w:rPr>
        <w:t>Va indicato, per ciascuna qualifica/posizione economica/profilo, il numero delle mensilità</w:t>
      </w:r>
      <w:r>
        <w:rPr>
          <w:rFonts w:ascii="Garamond" w:hAnsi="Garamond"/>
          <w:sz w:val="24"/>
          <w:lang w:eastAsia="zh-CN"/>
        </w:rPr>
        <w:t xml:space="preserve"> (</w:t>
      </w:r>
      <w:r w:rsidRPr="00935A86">
        <w:rPr>
          <w:rFonts w:ascii="Garamond" w:hAnsi="Garamond"/>
          <w:sz w:val="24"/>
          <w:lang w:eastAsia="zh-CN"/>
        </w:rPr>
        <w:t>cedolini</w:t>
      </w:r>
      <w:r>
        <w:rPr>
          <w:rFonts w:ascii="Garamond" w:hAnsi="Garamond"/>
          <w:sz w:val="24"/>
          <w:lang w:eastAsia="zh-CN"/>
        </w:rPr>
        <w:t>)</w:t>
      </w:r>
      <w:r w:rsidRPr="00935A86">
        <w:rPr>
          <w:rFonts w:ascii="Garamond" w:hAnsi="Garamond"/>
          <w:sz w:val="24"/>
          <w:lang w:eastAsia="zh-CN"/>
        </w:rPr>
        <w:t xml:space="preserve"> </w:t>
      </w:r>
      <w:r>
        <w:rPr>
          <w:rFonts w:ascii="Garamond" w:hAnsi="Garamond"/>
          <w:sz w:val="24"/>
          <w:lang w:eastAsia="zh-CN"/>
        </w:rPr>
        <w:t xml:space="preserve">effettivamente </w:t>
      </w:r>
      <w:r w:rsidRPr="00935A86">
        <w:rPr>
          <w:rFonts w:ascii="Garamond" w:hAnsi="Garamond"/>
          <w:sz w:val="24"/>
          <w:lang w:eastAsia="zh-CN"/>
        </w:rPr>
        <w:t xml:space="preserve">liquidate nell’anno per stipendi, con esclusione di quelle relative alla sola 13ª mensilità </w:t>
      </w:r>
      <w:r>
        <w:rPr>
          <w:rFonts w:ascii="Garamond" w:hAnsi="Garamond"/>
          <w:sz w:val="24"/>
          <w:lang w:eastAsia="zh-CN"/>
        </w:rPr>
        <w:t>o</w:t>
      </w:r>
      <w:r w:rsidRPr="00935A86">
        <w:rPr>
          <w:rFonts w:ascii="Garamond" w:hAnsi="Garamond"/>
          <w:sz w:val="24"/>
          <w:lang w:eastAsia="zh-CN"/>
        </w:rPr>
        <w:t xml:space="preserve"> mensilità analoghe, ovvero a sole competenze arretrate e/o accessorie.</w:t>
      </w:r>
      <w:r>
        <w:rPr>
          <w:rFonts w:ascii="Garamond" w:hAnsi="Garamond"/>
          <w:sz w:val="24"/>
          <w:lang w:eastAsia="zh-CN"/>
        </w:rPr>
        <w:t xml:space="preserve"> </w:t>
      </w:r>
      <w:r w:rsidRPr="00935A86">
        <w:rPr>
          <w:rFonts w:ascii="Garamond" w:hAnsi="Garamond"/>
          <w:b/>
          <w:sz w:val="24"/>
          <w:lang w:eastAsia="zh-CN"/>
        </w:rPr>
        <w:t>Il numero delle mensilità da indicare va espresso con 2 cifre decimali.</w:t>
      </w:r>
    </w:p>
    <w:p w14:paraId="5CB42713" w14:textId="77777777" w:rsidR="00767237" w:rsidRPr="00935A86" w:rsidRDefault="00767237" w:rsidP="00767237">
      <w:pPr>
        <w:spacing w:line="360" w:lineRule="auto"/>
        <w:ind w:firstLine="0"/>
        <w:rPr>
          <w:rFonts w:ascii="Garamond" w:hAnsi="Garamond"/>
          <w:sz w:val="24"/>
          <w:lang w:eastAsia="zh-CN"/>
        </w:rPr>
      </w:pPr>
      <w:r>
        <w:rPr>
          <w:rFonts w:ascii="Garamond" w:hAnsi="Garamond"/>
          <w:sz w:val="24"/>
          <w:lang w:eastAsia="zh-CN"/>
        </w:rPr>
        <w:t>L</w:t>
      </w:r>
      <w:r w:rsidRPr="00935A86">
        <w:rPr>
          <w:rFonts w:ascii="Garamond" w:hAnsi="Garamond"/>
          <w:sz w:val="24"/>
          <w:lang w:eastAsia="zh-CN"/>
        </w:rPr>
        <w:t xml:space="preserve">’informazione relativa al numero delle mensilità </w:t>
      </w:r>
      <w:r>
        <w:rPr>
          <w:rFonts w:ascii="Garamond" w:hAnsi="Garamond"/>
          <w:sz w:val="24"/>
          <w:lang w:eastAsia="zh-CN"/>
        </w:rPr>
        <w:t xml:space="preserve">è di fondamentale importanza </w:t>
      </w:r>
      <w:r w:rsidRPr="00935A86">
        <w:rPr>
          <w:rFonts w:ascii="Garamond" w:hAnsi="Garamond"/>
          <w:sz w:val="24"/>
          <w:lang w:eastAsia="zh-CN"/>
        </w:rPr>
        <w:t xml:space="preserve">per l’elaborazione dei dati di spesa </w:t>
      </w:r>
      <w:r>
        <w:rPr>
          <w:rFonts w:ascii="Garamond" w:hAnsi="Garamond"/>
          <w:sz w:val="24"/>
          <w:lang w:eastAsia="zh-CN"/>
        </w:rPr>
        <w:t xml:space="preserve">e, pertanto, </w:t>
      </w:r>
      <w:r w:rsidRPr="00935A86">
        <w:rPr>
          <w:rFonts w:ascii="Garamond" w:hAnsi="Garamond"/>
          <w:sz w:val="24"/>
          <w:lang w:eastAsia="zh-CN"/>
        </w:rPr>
        <w:t xml:space="preserve">si raccomanda di attenersi </w:t>
      </w:r>
      <w:r w:rsidRPr="009D0AD7">
        <w:rPr>
          <w:rFonts w:ascii="Garamond" w:hAnsi="Garamond"/>
          <w:b/>
          <w:bCs/>
          <w:sz w:val="24"/>
          <w:lang w:eastAsia="zh-CN"/>
        </w:rPr>
        <w:t>scrupolosamente</w:t>
      </w:r>
      <w:r w:rsidRPr="00935A86">
        <w:rPr>
          <w:rFonts w:ascii="Garamond" w:hAnsi="Garamond"/>
          <w:sz w:val="24"/>
          <w:lang w:eastAsia="zh-CN"/>
        </w:rPr>
        <w:t xml:space="preserve"> alle seguenti istruzioni:</w:t>
      </w:r>
    </w:p>
    <w:p w14:paraId="064BE098" w14:textId="77777777" w:rsidR="00767237" w:rsidRPr="00935A86" w:rsidRDefault="00767237" w:rsidP="00767237">
      <w:pPr>
        <w:pStyle w:val="Paragrafoelenco"/>
        <w:numPr>
          <w:ilvl w:val="0"/>
          <w:numId w:val="90"/>
        </w:numPr>
        <w:spacing w:line="360" w:lineRule="auto"/>
        <w:ind w:left="567"/>
        <w:rPr>
          <w:rFonts w:ascii="Garamond" w:hAnsi="Garamond"/>
          <w:sz w:val="24"/>
          <w:lang w:eastAsia="zh-CN"/>
        </w:rPr>
      </w:pPr>
      <w:r w:rsidRPr="00935A86">
        <w:rPr>
          <w:rFonts w:ascii="Garamond" w:hAnsi="Garamond"/>
          <w:sz w:val="24"/>
          <w:lang w:eastAsia="zh-CN"/>
        </w:rPr>
        <w:t xml:space="preserve">per un dipendente che ha percepito lo stipendio per un anno intero, a tempo pieno, vanno indicate 12 mensilità; quindi, ad esempio, per 3 persone della stessa qualifica sempre presenti a tempo pieno per tutto l’anno il numero di mensilità da indicare per quella qualifica </w:t>
      </w:r>
      <w:r>
        <w:rPr>
          <w:rFonts w:ascii="Garamond" w:hAnsi="Garamond"/>
          <w:sz w:val="24"/>
          <w:lang w:eastAsia="zh-CN"/>
        </w:rPr>
        <w:t>è</w:t>
      </w:r>
      <w:r w:rsidRPr="00935A86">
        <w:rPr>
          <w:rFonts w:ascii="Garamond" w:hAnsi="Garamond"/>
          <w:sz w:val="24"/>
          <w:lang w:eastAsia="zh-CN"/>
        </w:rPr>
        <w:t xml:space="preserve"> pari a 36;</w:t>
      </w:r>
    </w:p>
    <w:p w14:paraId="27F3CEC8" w14:textId="77777777" w:rsidR="00767237" w:rsidRPr="00935A86" w:rsidRDefault="00767237" w:rsidP="00767237">
      <w:pPr>
        <w:pStyle w:val="Paragrafoelenco"/>
        <w:numPr>
          <w:ilvl w:val="0"/>
          <w:numId w:val="90"/>
        </w:numPr>
        <w:spacing w:line="360" w:lineRule="auto"/>
        <w:ind w:left="567"/>
        <w:rPr>
          <w:rFonts w:ascii="Garamond" w:hAnsi="Garamond"/>
          <w:sz w:val="24"/>
          <w:lang w:eastAsia="zh-CN"/>
        </w:rPr>
      </w:pPr>
      <w:r w:rsidRPr="00935A86">
        <w:rPr>
          <w:rFonts w:ascii="Garamond" w:hAnsi="Garamond"/>
          <w:sz w:val="24"/>
          <w:lang w:eastAsia="zh-CN"/>
        </w:rPr>
        <w:t xml:space="preserve">qualora siano stati emessi cedolini per un numero di giorni lavorativi inferiori o superiori alla mensilità, il conteggio degli stessi deve essere effettuato rapportandoli al periodo retribuito. Pertanto, se un dipendente ha percepito lo stipendio per meno di un anno, a tempo pieno, il numero dei cedolini corrisponde al numero dei mesi interi e all’eventuale frazione di mese corrisposta (esempio: nel caso di emissione di 7 cedolini, di cui 6 corrispondenti </w:t>
      </w:r>
      <w:r>
        <w:rPr>
          <w:rFonts w:ascii="Garamond" w:hAnsi="Garamond"/>
          <w:sz w:val="24"/>
          <w:lang w:eastAsia="zh-CN"/>
        </w:rPr>
        <w:t xml:space="preserve">a </w:t>
      </w:r>
      <w:r w:rsidRPr="00935A86">
        <w:rPr>
          <w:rFonts w:ascii="Garamond" w:hAnsi="Garamond"/>
          <w:sz w:val="24"/>
          <w:lang w:eastAsia="zh-CN"/>
        </w:rPr>
        <w:t>mesi interi ed uno per 15 giorni, va indicato 6,50 nella colonna “Numero mensilità”);</w:t>
      </w:r>
    </w:p>
    <w:p w14:paraId="4F50A4E6" w14:textId="77777777" w:rsidR="00767237" w:rsidRPr="00935A86" w:rsidRDefault="00767237" w:rsidP="00767237">
      <w:pPr>
        <w:pStyle w:val="Paragrafoelenco"/>
        <w:numPr>
          <w:ilvl w:val="0"/>
          <w:numId w:val="90"/>
        </w:numPr>
        <w:spacing w:line="360" w:lineRule="auto"/>
        <w:ind w:left="567"/>
        <w:rPr>
          <w:rFonts w:ascii="Garamond" w:hAnsi="Garamond"/>
          <w:sz w:val="24"/>
          <w:lang w:eastAsia="zh-CN"/>
        </w:rPr>
      </w:pPr>
      <w:r w:rsidRPr="00935A86">
        <w:rPr>
          <w:rFonts w:ascii="Garamond" w:hAnsi="Garamond"/>
          <w:sz w:val="24"/>
          <w:lang w:eastAsia="zh-CN"/>
        </w:rPr>
        <w:t xml:space="preserve">per i dipendenti in posizione di </w:t>
      </w:r>
      <w:r w:rsidRPr="00935A86">
        <w:rPr>
          <w:rFonts w:ascii="Garamond" w:hAnsi="Garamond"/>
          <w:b/>
          <w:sz w:val="24"/>
          <w:lang w:eastAsia="zh-CN"/>
        </w:rPr>
        <w:t>part-time</w:t>
      </w:r>
      <w:r w:rsidRPr="00935A86">
        <w:rPr>
          <w:rFonts w:ascii="Garamond" w:hAnsi="Garamond"/>
          <w:sz w:val="24"/>
          <w:lang w:eastAsia="zh-CN"/>
        </w:rPr>
        <w:t xml:space="preserve"> il numero delle mensilità</w:t>
      </w:r>
      <w:r>
        <w:rPr>
          <w:rFonts w:ascii="Garamond" w:hAnsi="Garamond"/>
          <w:sz w:val="24"/>
          <w:lang w:eastAsia="zh-CN"/>
        </w:rPr>
        <w:t xml:space="preserve"> (</w:t>
      </w:r>
      <w:r w:rsidRPr="00935A86">
        <w:rPr>
          <w:rFonts w:ascii="Garamond" w:hAnsi="Garamond"/>
          <w:sz w:val="24"/>
          <w:lang w:eastAsia="zh-CN"/>
        </w:rPr>
        <w:t>cedolini</w:t>
      </w:r>
      <w:r>
        <w:rPr>
          <w:rFonts w:ascii="Garamond" w:hAnsi="Garamond"/>
          <w:sz w:val="24"/>
          <w:lang w:eastAsia="zh-CN"/>
        </w:rPr>
        <w:t>)</w:t>
      </w:r>
      <w:r w:rsidRPr="00935A86">
        <w:rPr>
          <w:rFonts w:ascii="Garamond" w:hAnsi="Garamond"/>
          <w:sz w:val="24"/>
          <w:lang w:eastAsia="zh-CN"/>
        </w:rPr>
        <w:t xml:space="preserve"> va rapportato alla percentuale di part-time (esempio: per un dipendente che ha lavorato tutto l’anno con rapporto di lavoro parziale al 50% si registr</w:t>
      </w:r>
      <w:r>
        <w:rPr>
          <w:rFonts w:ascii="Garamond" w:hAnsi="Garamond"/>
          <w:sz w:val="24"/>
          <w:lang w:eastAsia="zh-CN"/>
        </w:rPr>
        <w:t>ano</w:t>
      </w:r>
      <w:r w:rsidRPr="00935A86">
        <w:rPr>
          <w:rFonts w:ascii="Garamond" w:hAnsi="Garamond"/>
          <w:sz w:val="24"/>
          <w:lang w:eastAsia="zh-CN"/>
        </w:rPr>
        <w:t xml:space="preserve"> 6 cedolini, ancorché ne siano stati emessi 12);</w:t>
      </w:r>
    </w:p>
    <w:p w14:paraId="63D2E804" w14:textId="77777777" w:rsidR="00767237" w:rsidRPr="00935A86" w:rsidRDefault="00767237" w:rsidP="00767237">
      <w:pPr>
        <w:pStyle w:val="Paragrafoelenco"/>
        <w:numPr>
          <w:ilvl w:val="0"/>
          <w:numId w:val="90"/>
        </w:numPr>
        <w:spacing w:line="360" w:lineRule="auto"/>
        <w:ind w:left="567"/>
        <w:rPr>
          <w:rFonts w:ascii="Garamond" w:hAnsi="Garamond"/>
          <w:sz w:val="24"/>
          <w:lang w:eastAsia="zh-CN"/>
        </w:rPr>
      </w:pPr>
      <w:r w:rsidRPr="00935A86">
        <w:rPr>
          <w:rFonts w:ascii="Garamond" w:hAnsi="Garamond"/>
          <w:sz w:val="24"/>
          <w:lang w:eastAsia="zh-CN"/>
        </w:rPr>
        <w:t xml:space="preserve">nel caso in cui l’importo pagato in un mese corrisponda a più stipendi mensili (senza dar luogo ad arretrati) va riportato un numero di cedolini equivalenti alle mensilità erogate (ad esempio: al dipendente non è stato erogato lo stipendio per 3 mensilità nell’anno di rilevazione e successivamente, nel medesimo anno, sono state liquidate le corrispondenti mensilità con l’emissione di un unico cedolino; in tal caso il numero di mensilità da indicare </w:t>
      </w:r>
      <w:r>
        <w:rPr>
          <w:rFonts w:ascii="Garamond" w:hAnsi="Garamond"/>
          <w:sz w:val="24"/>
          <w:lang w:eastAsia="zh-CN"/>
        </w:rPr>
        <w:t>è</w:t>
      </w:r>
      <w:r w:rsidRPr="00935A86">
        <w:rPr>
          <w:rFonts w:ascii="Garamond" w:hAnsi="Garamond"/>
          <w:sz w:val="24"/>
          <w:lang w:eastAsia="zh-CN"/>
        </w:rPr>
        <w:t xml:space="preserve"> quattro: quella del mese corrente più le tre</w:t>
      </w:r>
      <w:r>
        <w:rPr>
          <w:rFonts w:ascii="Garamond" w:hAnsi="Garamond"/>
          <w:sz w:val="24"/>
          <w:lang w:eastAsia="zh-CN"/>
        </w:rPr>
        <w:t xml:space="preserve"> mensilità</w:t>
      </w:r>
      <w:r w:rsidRPr="00935A86">
        <w:rPr>
          <w:rFonts w:ascii="Garamond" w:hAnsi="Garamond"/>
          <w:sz w:val="24"/>
          <w:lang w:eastAsia="zh-CN"/>
        </w:rPr>
        <w:t xml:space="preserve"> dei mesi precedenti;</w:t>
      </w:r>
    </w:p>
    <w:p w14:paraId="2D1BC0D7" w14:textId="77777777" w:rsidR="00767237" w:rsidRPr="00935A86" w:rsidRDefault="00767237" w:rsidP="00767237">
      <w:pPr>
        <w:pStyle w:val="Paragrafoelenco"/>
        <w:numPr>
          <w:ilvl w:val="0"/>
          <w:numId w:val="90"/>
        </w:numPr>
        <w:spacing w:line="360" w:lineRule="auto"/>
        <w:ind w:left="567"/>
        <w:rPr>
          <w:rFonts w:ascii="Garamond" w:hAnsi="Garamond"/>
          <w:sz w:val="24"/>
          <w:lang w:eastAsia="zh-CN"/>
        </w:rPr>
      </w:pPr>
      <w:r w:rsidRPr="00935A86">
        <w:rPr>
          <w:rFonts w:ascii="Garamond" w:hAnsi="Garamond"/>
          <w:sz w:val="24"/>
          <w:lang w:eastAsia="zh-CN"/>
        </w:rPr>
        <w:t xml:space="preserve">nel caso di erogazione di una parte della retribuzione (come ad es. in presenza di astensione facoltativa per maternità), il numero delle mensilità da indicare deve corrispondere al valore economico delle mensilità stesse per il periodo in cui la retribuzione è stata erogata in misura parziale. Pertanto, nel caso di retribuzione erogata nella misura del 30% della retribuzione complessiva normalmente percepita, ciascuna mensilità </w:t>
      </w:r>
      <w:r>
        <w:rPr>
          <w:rFonts w:ascii="Garamond" w:hAnsi="Garamond"/>
          <w:sz w:val="24"/>
          <w:lang w:eastAsia="zh-CN"/>
        </w:rPr>
        <w:t>è</w:t>
      </w:r>
      <w:r w:rsidRPr="00935A86">
        <w:rPr>
          <w:rFonts w:ascii="Garamond" w:hAnsi="Garamond"/>
          <w:sz w:val="24"/>
          <w:lang w:eastAsia="zh-CN"/>
        </w:rPr>
        <w:t xml:space="preserve"> pari a 0,30. Qualora la riduzione della retribuzione al 30% si riferisca solo ad alcuni giorni e non all’intero mese, il calcolo della mensilità va effettuato come segue:</w:t>
      </w:r>
    </w:p>
    <w:p w14:paraId="1CC1B45A" w14:textId="77777777" w:rsidR="00767237" w:rsidRPr="00935A86" w:rsidRDefault="00767237" w:rsidP="00767237">
      <w:pPr>
        <w:spacing w:line="360" w:lineRule="auto"/>
        <w:ind w:left="567" w:firstLine="502"/>
        <w:rPr>
          <w:rFonts w:ascii="Garamond" w:hAnsi="Garamond"/>
          <w:sz w:val="24"/>
          <w:lang w:eastAsia="zh-CN"/>
        </w:rPr>
      </w:pPr>
      <w:r w:rsidRPr="00935A86">
        <w:rPr>
          <w:rFonts w:ascii="Garamond" w:hAnsi="Garamond"/>
          <w:sz w:val="24"/>
          <w:lang w:eastAsia="zh-CN"/>
        </w:rPr>
        <w:t>15 gg. percepiti al 30% e 15 gg. percepiti per intero = (15/30</w:t>
      </w:r>
      <w:r>
        <w:rPr>
          <w:rFonts w:ascii="Garamond" w:hAnsi="Garamond"/>
          <w:sz w:val="24"/>
          <w:lang w:eastAsia="zh-CN"/>
        </w:rPr>
        <w:t xml:space="preserve"> </w:t>
      </w:r>
      <w:r w:rsidRPr="00935A86">
        <w:rPr>
          <w:rFonts w:ascii="Garamond" w:hAnsi="Garamond"/>
          <w:sz w:val="24"/>
          <w:lang w:eastAsia="zh-CN"/>
        </w:rPr>
        <w:t>*</w:t>
      </w:r>
      <w:r>
        <w:rPr>
          <w:rFonts w:ascii="Garamond" w:hAnsi="Garamond"/>
          <w:sz w:val="24"/>
          <w:lang w:eastAsia="zh-CN"/>
        </w:rPr>
        <w:t xml:space="preserve"> </w:t>
      </w:r>
      <w:r w:rsidRPr="00935A86">
        <w:rPr>
          <w:rFonts w:ascii="Garamond" w:hAnsi="Garamond"/>
          <w:sz w:val="24"/>
          <w:lang w:eastAsia="zh-CN"/>
        </w:rPr>
        <w:t>0,30+15/30</w:t>
      </w:r>
      <w:r>
        <w:rPr>
          <w:rFonts w:ascii="Garamond" w:hAnsi="Garamond"/>
          <w:sz w:val="24"/>
          <w:lang w:eastAsia="zh-CN"/>
        </w:rPr>
        <w:t xml:space="preserve"> </w:t>
      </w:r>
      <w:r w:rsidRPr="00935A86">
        <w:rPr>
          <w:rFonts w:ascii="Garamond" w:hAnsi="Garamond"/>
          <w:sz w:val="24"/>
          <w:lang w:eastAsia="zh-CN"/>
        </w:rPr>
        <w:t>*</w:t>
      </w:r>
      <w:r>
        <w:rPr>
          <w:rFonts w:ascii="Garamond" w:hAnsi="Garamond"/>
          <w:sz w:val="24"/>
          <w:lang w:eastAsia="zh-CN"/>
        </w:rPr>
        <w:t xml:space="preserve"> </w:t>
      </w:r>
      <w:r w:rsidRPr="00935A86">
        <w:rPr>
          <w:rFonts w:ascii="Garamond" w:hAnsi="Garamond"/>
          <w:sz w:val="24"/>
          <w:lang w:eastAsia="zh-CN"/>
        </w:rPr>
        <w:t>1) = 0,65</w:t>
      </w:r>
    </w:p>
    <w:p w14:paraId="4E3095AB" w14:textId="77777777" w:rsidR="00767237" w:rsidRPr="00935A86" w:rsidRDefault="00767237" w:rsidP="00767237">
      <w:pPr>
        <w:pStyle w:val="Paragrafoelenco"/>
        <w:numPr>
          <w:ilvl w:val="0"/>
          <w:numId w:val="91"/>
        </w:numPr>
        <w:spacing w:line="360" w:lineRule="auto"/>
        <w:ind w:left="567"/>
        <w:rPr>
          <w:rFonts w:ascii="Garamond" w:hAnsi="Garamond"/>
          <w:sz w:val="24"/>
          <w:lang w:eastAsia="zh-CN"/>
        </w:rPr>
      </w:pPr>
      <w:r w:rsidRPr="00935A86">
        <w:rPr>
          <w:rFonts w:ascii="Garamond" w:hAnsi="Garamond"/>
          <w:sz w:val="24"/>
          <w:lang w:eastAsia="zh-CN"/>
        </w:rPr>
        <w:lastRenderedPageBreak/>
        <w:t>non vanno considerati i cedolini del personale in posizione di comando/distacco, fuori ruolo o convenzione cui viene corrisposta la sola parte accessoria della retribuzione (indennità fisse, compensi accessori e straordinario), mentre vanno considerati nel caso in cui a detto personale sia corrisposta l’intera retribuzione, comprensiva quindi anche degli emolumenti stipendiali (vedi oltre § “Tabella 13 - Approfondimenti”);</w:t>
      </w:r>
    </w:p>
    <w:p w14:paraId="38EAAB12" w14:textId="77777777" w:rsidR="00767237" w:rsidRDefault="00767237" w:rsidP="00767237">
      <w:pPr>
        <w:pStyle w:val="Paragrafoelenco"/>
        <w:numPr>
          <w:ilvl w:val="0"/>
          <w:numId w:val="91"/>
        </w:numPr>
        <w:spacing w:line="360" w:lineRule="auto"/>
        <w:ind w:left="567"/>
        <w:rPr>
          <w:rFonts w:ascii="Garamond" w:hAnsi="Garamond"/>
          <w:sz w:val="24"/>
          <w:lang w:eastAsia="zh-CN"/>
        </w:rPr>
      </w:pPr>
      <w:r w:rsidRPr="00935A86">
        <w:rPr>
          <w:rFonts w:ascii="Garamond" w:hAnsi="Garamond"/>
          <w:sz w:val="24"/>
          <w:lang w:eastAsia="zh-CN"/>
        </w:rPr>
        <w:t>per i dipendenti che usufruiscono del congedo previsto dall’articolo 42, comma 5 ter del d.lgs. 151/2001 vedi oltre § “Tabella 13 - Approfondimenti”.</w:t>
      </w:r>
    </w:p>
    <w:p w14:paraId="1DB1A53D" w14:textId="77777777" w:rsidR="00767237" w:rsidRPr="00935A86" w:rsidRDefault="00767237" w:rsidP="00767237">
      <w:pPr>
        <w:spacing w:before="240" w:line="360" w:lineRule="auto"/>
        <w:rPr>
          <w:rFonts w:ascii="Garamond" w:hAnsi="Garamond"/>
          <w:b/>
          <w:sz w:val="24"/>
        </w:rPr>
      </w:pPr>
      <w:r w:rsidRPr="00494F19">
        <w:rPr>
          <w:rFonts w:ascii="Garamond" w:hAnsi="Garamond"/>
          <w:b/>
          <w:sz w:val="24"/>
        </w:rPr>
        <w:t>Stipendio</w:t>
      </w:r>
    </w:p>
    <w:p w14:paraId="431CC484" w14:textId="77777777" w:rsidR="00767237" w:rsidRPr="00935A86" w:rsidRDefault="00767237" w:rsidP="00767237">
      <w:pPr>
        <w:spacing w:line="360" w:lineRule="auto"/>
        <w:ind w:firstLine="0"/>
        <w:rPr>
          <w:rFonts w:ascii="Garamond" w:hAnsi="Garamond"/>
          <w:sz w:val="24"/>
          <w:lang w:eastAsia="zh-CN"/>
        </w:rPr>
      </w:pPr>
      <w:r>
        <w:rPr>
          <w:rFonts w:ascii="Garamond" w:hAnsi="Garamond"/>
          <w:sz w:val="24"/>
          <w:lang w:eastAsia="zh-CN"/>
        </w:rPr>
        <w:t>La spesa annua da considerare</w:t>
      </w:r>
      <w:r w:rsidRPr="00935A86">
        <w:rPr>
          <w:rFonts w:ascii="Garamond" w:hAnsi="Garamond"/>
          <w:sz w:val="24"/>
          <w:lang w:eastAsia="zh-CN"/>
        </w:rPr>
        <w:t xml:space="preserve"> è quella per </w:t>
      </w:r>
      <w:r w:rsidRPr="00935A86">
        <w:rPr>
          <w:rFonts w:ascii="Garamond" w:hAnsi="Garamond"/>
          <w:b/>
          <w:sz w:val="24"/>
          <w:lang w:eastAsia="zh-CN"/>
        </w:rPr>
        <w:t>stipendio tabellare o iniziale</w:t>
      </w:r>
      <w:r w:rsidRPr="00935A86">
        <w:rPr>
          <w:rFonts w:ascii="Garamond" w:hAnsi="Garamond"/>
          <w:sz w:val="24"/>
          <w:lang w:eastAsia="zh-CN"/>
        </w:rPr>
        <w:t xml:space="preserve"> con esclusione della quota corrisposta a titolo di 13ª mensilità o altra mensilità aggiuntiva della stessa natura. Il termine </w:t>
      </w:r>
      <w:r w:rsidRPr="00935A86">
        <w:rPr>
          <w:rFonts w:ascii="Garamond" w:hAnsi="Garamond"/>
          <w:sz w:val="24"/>
          <w:u w:val="single"/>
          <w:lang w:eastAsia="zh-CN"/>
        </w:rPr>
        <w:t>“</w:t>
      </w:r>
      <w:r w:rsidRPr="00935A86">
        <w:rPr>
          <w:rFonts w:ascii="Garamond" w:hAnsi="Garamond"/>
          <w:b/>
          <w:sz w:val="24"/>
          <w:u w:val="single"/>
          <w:lang w:eastAsia="zh-CN"/>
        </w:rPr>
        <w:t>tabellare</w:t>
      </w:r>
      <w:r w:rsidRPr="00935A86">
        <w:rPr>
          <w:rFonts w:ascii="Garamond" w:hAnsi="Garamond"/>
          <w:sz w:val="24"/>
          <w:u w:val="single"/>
          <w:lang w:eastAsia="zh-CN"/>
        </w:rPr>
        <w:t>”</w:t>
      </w:r>
      <w:r w:rsidRPr="00935A86">
        <w:rPr>
          <w:rFonts w:ascii="Garamond" w:hAnsi="Garamond"/>
          <w:sz w:val="24"/>
          <w:lang w:eastAsia="zh-CN"/>
        </w:rPr>
        <w:t xml:space="preserve"> si riferisce allo stipendio individuato dai rispettivi contratti collettivi nazionali di lavoro per ciascuna qualifica/posizione economica.</w:t>
      </w:r>
    </w:p>
    <w:p w14:paraId="41ABCE00"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Il termine </w:t>
      </w:r>
      <w:r w:rsidRPr="00935A86">
        <w:rPr>
          <w:rFonts w:ascii="Garamond" w:hAnsi="Garamond"/>
          <w:sz w:val="24"/>
          <w:u w:val="single"/>
          <w:lang w:eastAsia="zh-CN"/>
        </w:rPr>
        <w:t>“</w:t>
      </w:r>
      <w:r w:rsidRPr="00935A86">
        <w:rPr>
          <w:rFonts w:ascii="Garamond" w:hAnsi="Garamond"/>
          <w:b/>
          <w:sz w:val="24"/>
          <w:u w:val="single"/>
          <w:lang w:eastAsia="zh-CN"/>
        </w:rPr>
        <w:t>iniziale</w:t>
      </w:r>
      <w:r w:rsidRPr="00935A86">
        <w:rPr>
          <w:rFonts w:ascii="Garamond" w:hAnsi="Garamond"/>
          <w:sz w:val="24"/>
          <w:u w:val="single"/>
          <w:lang w:eastAsia="zh-CN"/>
        </w:rPr>
        <w:t>”</w:t>
      </w:r>
      <w:r w:rsidRPr="00935A86">
        <w:rPr>
          <w:rFonts w:ascii="Garamond" w:hAnsi="Garamond"/>
          <w:sz w:val="24"/>
          <w:lang w:eastAsia="zh-CN"/>
        </w:rPr>
        <w:t xml:space="preserve"> si riferisce al solo personale il cui stipendio base è suscettibile di progressione automatica per classi e scatti di anzianità (magistrati, professori universitari, dirigenti dei Corpi di polizia, delle Forze armate, ecc.) o per altri sistemi di progressione quali: le </w:t>
      </w:r>
      <w:r w:rsidRPr="00935A86">
        <w:rPr>
          <w:rFonts w:ascii="Garamond" w:hAnsi="Garamond"/>
          <w:b/>
          <w:sz w:val="24"/>
          <w:lang w:eastAsia="zh-CN"/>
        </w:rPr>
        <w:t>posizioni stipendiali</w:t>
      </w:r>
      <w:r w:rsidRPr="00935A86">
        <w:rPr>
          <w:rFonts w:ascii="Garamond" w:hAnsi="Garamond"/>
          <w:sz w:val="24"/>
          <w:lang w:eastAsia="zh-CN"/>
        </w:rPr>
        <w:t xml:space="preserve"> (per il personale dei comparti Scuola e AFAM)</w:t>
      </w:r>
      <w:r>
        <w:rPr>
          <w:rFonts w:ascii="Garamond" w:hAnsi="Garamond"/>
          <w:sz w:val="24"/>
          <w:lang w:eastAsia="zh-CN"/>
        </w:rPr>
        <w:t>;</w:t>
      </w:r>
      <w:r w:rsidRPr="00935A86">
        <w:rPr>
          <w:rFonts w:ascii="Garamond" w:hAnsi="Garamond"/>
          <w:sz w:val="24"/>
          <w:lang w:eastAsia="zh-CN"/>
        </w:rPr>
        <w:t xml:space="preserve"> le </w:t>
      </w:r>
      <w:r w:rsidRPr="00935A86">
        <w:rPr>
          <w:rFonts w:ascii="Garamond" w:hAnsi="Garamond"/>
          <w:b/>
          <w:sz w:val="24"/>
          <w:lang w:eastAsia="zh-CN"/>
        </w:rPr>
        <w:t>fasce stipendiali</w:t>
      </w:r>
      <w:r w:rsidRPr="00935A86">
        <w:rPr>
          <w:rFonts w:ascii="Garamond" w:hAnsi="Garamond"/>
          <w:sz w:val="24"/>
          <w:lang w:eastAsia="zh-CN"/>
        </w:rPr>
        <w:t xml:space="preserve"> (per i ricercatori del contratto Enti di ricerca) e le </w:t>
      </w:r>
      <w:r>
        <w:rPr>
          <w:rFonts w:ascii="Garamond" w:hAnsi="Garamond"/>
          <w:sz w:val="24"/>
          <w:lang w:eastAsia="zh-CN"/>
        </w:rPr>
        <w:t xml:space="preserve">quattro </w:t>
      </w:r>
      <w:r w:rsidRPr="00935A86">
        <w:rPr>
          <w:rFonts w:ascii="Garamond" w:hAnsi="Garamond"/>
          <w:b/>
          <w:sz w:val="24"/>
          <w:lang w:eastAsia="zh-CN"/>
        </w:rPr>
        <w:t>posizioni super</w:t>
      </w:r>
      <w:r w:rsidRPr="00935A86">
        <w:rPr>
          <w:rFonts w:ascii="Garamond" w:hAnsi="Garamond"/>
          <w:sz w:val="24"/>
          <w:lang w:eastAsia="zh-CN"/>
        </w:rPr>
        <w:t xml:space="preserve"> (per il personale dei livelli IV- VIII del contratto Enti di ricerca)</w:t>
      </w:r>
      <w:r>
        <w:rPr>
          <w:rFonts w:ascii="Garamond" w:hAnsi="Garamond"/>
          <w:sz w:val="24"/>
          <w:lang w:eastAsia="zh-CN"/>
        </w:rPr>
        <w:t xml:space="preserve">; </w:t>
      </w:r>
      <w:r w:rsidRPr="00CB6A17">
        <w:rPr>
          <w:rFonts w:ascii="Garamond" w:hAnsi="Garamond"/>
          <w:sz w:val="24"/>
          <w:lang w:eastAsia="zh-CN"/>
        </w:rPr>
        <w:t>i</w:t>
      </w:r>
      <w:r w:rsidRPr="00252179">
        <w:rPr>
          <w:rFonts w:ascii="Garamond" w:hAnsi="Garamond"/>
          <w:sz w:val="24"/>
          <w:lang w:eastAsia="zh-CN"/>
        </w:rPr>
        <w:t xml:space="preserve"> </w:t>
      </w:r>
      <w:r w:rsidRPr="004C740F">
        <w:rPr>
          <w:rFonts w:ascii="Garamond" w:hAnsi="Garamond"/>
          <w:b/>
          <w:bCs/>
          <w:sz w:val="24"/>
          <w:lang w:eastAsia="zh-CN"/>
        </w:rPr>
        <w:t>differenziali retributivi</w:t>
      </w:r>
      <w:r w:rsidRPr="004C740F">
        <w:rPr>
          <w:rFonts w:ascii="Garamond" w:hAnsi="Garamond"/>
          <w:sz w:val="24"/>
          <w:lang w:eastAsia="zh-CN"/>
        </w:rPr>
        <w:t xml:space="preserve"> per il personale dei livelli del comparto delle Funzioni centrali e delle Funzioni locali (contratto nazionale); i </w:t>
      </w:r>
      <w:r w:rsidRPr="004C740F">
        <w:rPr>
          <w:rFonts w:ascii="Garamond" w:hAnsi="Garamond"/>
          <w:b/>
          <w:bCs/>
          <w:sz w:val="24"/>
          <w:lang w:eastAsia="zh-CN"/>
        </w:rPr>
        <w:t>differenziali economici di professionalità</w:t>
      </w:r>
      <w:r w:rsidRPr="004C740F">
        <w:rPr>
          <w:rFonts w:ascii="Garamond" w:hAnsi="Garamond"/>
          <w:sz w:val="24"/>
          <w:lang w:eastAsia="zh-CN"/>
        </w:rPr>
        <w:t xml:space="preserve"> per il personale del comparto della Sanità.</w:t>
      </w:r>
    </w:p>
    <w:p w14:paraId="770AABDD"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Per le suddette categorie di personale, </w:t>
      </w:r>
      <w:r>
        <w:rPr>
          <w:rFonts w:ascii="Garamond" w:hAnsi="Garamond"/>
          <w:sz w:val="24"/>
          <w:lang w:eastAsia="zh-CN"/>
        </w:rPr>
        <w:t>nella</w:t>
      </w:r>
      <w:r w:rsidRPr="00935A86">
        <w:rPr>
          <w:rFonts w:ascii="Garamond" w:hAnsi="Garamond"/>
          <w:sz w:val="24"/>
          <w:lang w:eastAsia="zh-CN"/>
        </w:rPr>
        <w:t xml:space="preserve"> colonna </w:t>
      </w:r>
      <w:r>
        <w:rPr>
          <w:rFonts w:ascii="Garamond" w:hAnsi="Garamond"/>
          <w:sz w:val="24"/>
          <w:lang w:eastAsia="zh-CN"/>
        </w:rPr>
        <w:t xml:space="preserve">“Stipendio” </w:t>
      </w:r>
      <w:r w:rsidRPr="00935A86">
        <w:rPr>
          <w:rFonts w:ascii="Garamond" w:hAnsi="Garamond"/>
          <w:sz w:val="24"/>
          <w:lang w:eastAsia="zh-CN"/>
        </w:rPr>
        <w:t>va riportata esclusivamente la spesa per stipendio iniziale mentre, nell</w:t>
      </w:r>
      <w:r>
        <w:rPr>
          <w:rFonts w:ascii="Garamond" w:hAnsi="Garamond"/>
          <w:sz w:val="24"/>
          <w:lang w:eastAsia="zh-CN"/>
        </w:rPr>
        <w:t>e</w:t>
      </w:r>
      <w:r w:rsidRPr="00935A86">
        <w:rPr>
          <w:rFonts w:ascii="Garamond" w:hAnsi="Garamond"/>
          <w:sz w:val="24"/>
          <w:lang w:eastAsia="zh-CN"/>
        </w:rPr>
        <w:t xml:space="preserve"> colonn</w:t>
      </w:r>
      <w:r>
        <w:rPr>
          <w:rFonts w:ascii="Garamond" w:hAnsi="Garamond"/>
          <w:sz w:val="24"/>
          <w:lang w:eastAsia="zh-CN"/>
        </w:rPr>
        <w:t>e</w:t>
      </w:r>
      <w:r w:rsidRPr="00935A86">
        <w:rPr>
          <w:rFonts w:ascii="Garamond" w:hAnsi="Garamond"/>
          <w:sz w:val="24"/>
          <w:lang w:eastAsia="zh-CN"/>
        </w:rPr>
        <w:t xml:space="preserve"> “Progressione per classi e scatti/fasce retributive”</w:t>
      </w:r>
      <w:r>
        <w:rPr>
          <w:rFonts w:ascii="Garamond" w:hAnsi="Garamond"/>
          <w:sz w:val="24"/>
          <w:lang w:eastAsia="zh-CN"/>
        </w:rPr>
        <w:t xml:space="preserve"> o “D</w:t>
      </w:r>
      <w:r w:rsidRPr="00CB6A17">
        <w:rPr>
          <w:rFonts w:ascii="Garamond" w:hAnsi="Garamond"/>
          <w:sz w:val="24"/>
          <w:lang w:eastAsia="zh-CN"/>
        </w:rPr>
        <w:t>ifferenziale stipendiale/economico di professionalità</w:t>
      </w:r>
      <w:r>
        <w:rPr>
          <w:rFonts w:ascii="Garamond" w:hAnsi="Garamond"/>
          <w:sz w:val="24"/>
          <w:lang w:eastAsia="zh-CN"/>
        </w:rPr>
        <w:t>”,</w:t>
      </w:r>
      <w:r w:rsidRPr="00935A86">
        <w:rPr>
          <w:rFonts w:ascii="Garamond" w:hAnsi="Garamond"/>
          <w:sz w:val="24"/>
          <w:lang w:eastAsia="zh-CN"/>
        </w:rPr>
        <w:t xml:space="preserve"> va rilevata la quota di stipendio erogata per classi e scatti di anzianità/fasce retributive</w:t>
      </w:r>
      <w:r>
        <w:rPr>
          <w:rFonts w:ascii="Garamond" w:hAnsi="Garamond"/>
          <w:sz w:val="24"/>
          <w:lang w:eastAsia="zh-CN"/>
        </w:rPr>
        <w:t xml:space="preserve"> o per i differenziali retributivi / economici di professionalità.</w:t>
      </w:r>
    </w:p>
    <w:p w14:paraId="6F7043A1"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L’importo stipendiale tabellare o iniziale da inserire </w:t>
      </w:r>
      <w:r>
        <w:rPr>
          <w:rFonts w:ascii="Garamond" w:hAnsi="Garamond"/>
          <w:sz w:val="24"/>
          <w:lang w:eastAsia="zh-CN"/>
        </w:rPr>
        <w:t>nella</w:t>
      </w:r>
      <w:r w:rsidRPr="00935A86">
        <w:rPr>
          <w:rFonts w:ascii="Garamond" w:hAnsi="Garamond"/>
          <w:sz w:val="24"/>
          <w:lang w:eastAsia="zh-CN"/>
        </w:rPr>
        <w:t xml:space="preserve"> colonna</w:t>
      </w:r>
      <w:r>
        <w:rPr>
          <w:rFonts w:ascii="Garamond" w:hAnsi="Garamond"/>
          <w:sz w:val="24"/>
          <w:lang w:eastAsia="zh-CN"/>
        </w:rPr>
        <w:t xml:space="preserve"> “stipendio”</w:t>
      </w:r>
      <w:r w:rsidRPr="00935A86">
        <w:rPr>
          <w:rFonts w:ascii="Garamond" w:hAnsi="Garamond"/>
          <w:sz w:val="24"/>
          <w:lang w:eastAsia="zh-CN"/>
        </w:rPr>
        <w:t xml:space="preserve"> deve essere proporzionale al numero delle mensilità nel caso di erogazione di una parte della retribuzione (part-time, erogazione di retribuzione ridotta per astensione facoltativa ovvero per superamento del periodo di malattia consentito dalle norme contrattuali vigenti).</w:t>
      </w:r>
    </w:p>
    <w:p w14:paraId="40DF6B8D" w14:textId="77777777" w:rsidR="00767237" w:rsidRPr="00935A86" w:rsidRDefault="00767237" w:rsidP="00767237">
      <w:pPr>
        <w:spacing w:line="360" w:lineRule="auto"/>
        <w:ind w:firstLine="0"/>
        <w:rPr>
          <w:rFonts w:ascii="Garamond" w:hAnsi="Garamond"/>
          <w:b/>
          <w:sz w:val="24"/>
          <w:lang w:eastAsia="zh-CN"/>
        </w:rPr>
      </w:pPr>
      <w:r w:rsidRPr="00935A86">
        <w:rPr>
          <w:rFonts w:ascii="Garamond" w:hAnsi="Garamond"/>
          <w:b/>
          <w:sz w:val="24"/>
          <w:u w:val="single"/>
          <w:lang w:eastAsia="zh-CN"/>
        </w:rPr>
        <w:t>Lo stipendio tabellare da registrare in tale colonna deve essere al lordo della trattenuta del 2% prevista per il personale in regime di TFR</w:t>
      </w:r>
      <w:r w:rsidRPr="00935A86">
        <w:rPr>
          <w:rFonts w:ascii="Garamond" w:hAnsi="Garamond"/>
          <w:b/>
          <w:sz w:val="24"/>
          <w:lang w:eastAsia="zh-CN"/>
        </w:rPr>
        <w:t>.</w:t>
      </w:r>
    </w:p>
    <w:p w14:paraId="562DE7FF"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La spesa sostenuta per l’indennità di vacanza contrattuale</w:t>
      </w:r>
      <w:r>
        <w:rPr>
          <w:rFonts w:ascii="Garamond" w:hAnsi="Garamond"/>
          <w:sz w:val="24"/>
          <w:lang w:eastAsia="zh-CN"/>
        </w:rPr>
        <w:t xml:space="preserve"> (</w:t>
      </w:r>
      <w:r w:rsidRPr="000650ED">
        <w:rPr>
          <w:rFonts w:ascii="Garamond" w:hAnsi="Garamond"/>
          <w:b/>
          <w:sz w:val="24"/>
          <w:lang w:eastAsia="zh-CN"/>
        </w:rPr>
        <w:t>IVC</w:t>
      </w:r>
      <w:r>
        <w:rPr>
          <w:rFonts w:ascii="Garamond" w:hAnsi="Garamond"/>
          <w:sz w:val="24"/>
          <w:lang w:eastAsia="zh-CN"/>
        </w:rPr>
        <w:t>)</w:t>
      </w:r>
      <w:r w:rsidRPr="00935A86">
        <w:rPr>
          <w:rFonts w:ascii="Garamond" w:hAnsi="Garamond"/>
          <w:sz w:val="24"/>
          <w:lang w:eastAsia="zh-CN"/>
        </w:rPr>
        <w:t xml:space="preserve"> va rilevata nella specifica voce della tabella 13 appositamente individuata e alle cui istruzioni si rimanda.</w:t>
      </w:r>
    </w:p>
    <w:p w14:paraId="3A2A116E"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lastRenderedPageBreak/>
        <w:t xml:space="preserve">Gli </w:t>
      </w:r>
      <w:r w:rsidRPr="00935A86">
        <w:rPr>
          <w:rFonts w:ascii="Garamond" w:hAnsi="Garamond"/>
          <w:b/>
          <w:sz w:val="24"/>
          <w:lang w:eastAsia="zh-CN"/>
        </w:rPr>
        <w:t>assegni ad personam</w:t>
      </w:r>
      <w:r w:rsidRPr="00935A86">
        <w:rPr>
          <w:rFonts w:ascii="Garamond" w:hAnsi="Garamond"/>
          <w:sz w:val="24"/>
          <w:lang w:eastAsia="zh-CN"/>
        </w:rPr>
        <w:t xml:space="preserve"> </w:t>
      </w:r>
      <w:r w:rsidRPr="00935A86">
        <w:rPr>
          <w:rFonts w:ascii="Garamond" w:hAnsi="Garamond"/>
          <w:b/>
          <w:sz w:val="24"/>
          <w:lang w:eastAsia="zh-CN"/>
        </w:rPr>
        <w:t>non devono</w:t>
      </w:r>
      <w:r w:rsidRPr="00935A86">
        <w:rPr>
          <w:rFonts w:ascii="Garamond" w:hAnsi="Garamond"/>
          <w:sz w:val="24"/>
          <w:lang w:eastAsia="zh-CN"/>
        </w:rPr>
        <w:t xml:space="preserve"> essere inseriti in alcuna delle voci di spesa della tabella 12, ma vanno comunicati nell’apposita voce della tabella 13 denominata “Assegno ad personam” (cod. I418).</w:t>
      </w:r>
    </w:p>
    <w:p w14:paraId="7AEB8319" w14:textId="77777777" w:rsidR="00767237" w:rsidRPr="00935A86" w:rsidRDefault="00767237" w:rsidP="00767237">
      <w:pPr>
        <w:spacing w:before="240" w:line="360" w:lineRule="auto"/>
        <w:rPr>
          <w:rFonts w:ascii="Garamond" w:hAnsi="Garamond"/>
          <w:b/>
          <w:sz w:val="24"/>
        </w:rPr>
      </w:pPr>
      <w:r>
        <w:rPr>
          <w:rFonts w:ascii="Garamond" w:hAnsi="Garamond"/>
          <w:b/>
          <w:sz w:val="24"/>
        </w:rPr>
        <w:t>Indennità integrativa speciale</w:t>
      </w:r>
    </w:p>
    <w:p w14:paraId="381143A1"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La spesa per I.I.S., o emolumento analogo, va indicata per il personale per il quale è ancora contrattualmente prevista, con esclusione della quota corrisposta a titolo di 13ª mensilità che va inclusa nell’apposita colonna.</w:t>
      </w:r>
    </w:p>
    <w:p w14:paraId="095C408C"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Per le categorie di personale i cui contratti hanno previsto il conglobamento dell’Indennità integrativa speciale nella voce stipendio, la colonna non è presente all’interno della tabella di rilevazione (sia nel kit excel, sia nella maschera web), in quanto il relativo importo deve essere considerato cumulativamente nella voce “Stipendio”. In tal caso, anche per l’eventuale qualifica “Personale contrattista a tempo indeterminato”, va osservato lo stesso criterio anche qualora il relativo contratto di tipo privatistico non abbia previsto il conglobamento dell’Indennità integrativa speciale.</w:t>
      </w:r>
    </w:p>
    <w:p w14:paraId="3324F228" w14:textId="77777777" w:rsidR="00767237" w:rsidRPr="00935A86" w:rsidRDefault="00767237" w:rsidP="00767237">
      <w:pPr>
        <w:spacing w:before="240" w:line="360" w:lineRule="auto"/>
        <w:rPr>
          <w:rFonts w:ascii="Garamond" w:hAnsi="Garamond"/>
          <w:b/>
          <w:sz w:val="24"/>
        </w:rPr>
      </w:pPr>
      <w:r>
        <w:rPr>
          <w:rFonts w:ascii="Garamond" w:hAnsi="Garamond"/>
          <w:b/>
          <w:sz w:val="24"/>
        </w:rPr>
        <w:t>R.I.A.</w:t>
      </w:r>
    </w:p>
    <w:p w14:paraId="2B6AC452" w14:textId="77777777" w:rsidR="00767237" w:rsidRDefault="00767237" w:rsidP="00767237">
      <w:pPr>
        <w:spacing w:line="360" w:lineRule="auto"/>
        <w:ind w:firstLine="0"/>
        <w:rPr>
          <w:rFonts w:ascii="Garamond" w:hAnsi="Garamond"/>
          <w:sz w:val="24"/>
          <w:lang w:eastAsia="en-US"/>
        </w:rPr>
      </w:pPr>
      <w:r w:rsidRPr="00935A86">
        <w:rPr>
          <w:rFonts w:ascii="Garamond" w:hAnsi="Garamond"/>
          <w:sz w:val="24"/>
          <w:lang w:eastAsia="en-US"/>
        </w:rPr>
        <w:t>Per ogni profilo, qualifica o posizione economica, va riportata la spesa riconducibile alla retribuzione individuale di anzianità propriamente detta, secondo le specifiche disposizioni quali, ad esempio per i Ministeri, l’articolo 13 del D.P.R. 494/1987, comprensiva della maggiorazione ex art. 9 del D.P.R. 44/1990.</w:t>
      </w:r>
    </w:p>
    <w:p w14:paraId="39FA44D2" w14:textId="77777777" w:rsidR="00767237" w:rsidRPr="00E06A67" w:rsidRDefault="00767237" w:rsidP="00767237">
      <w:pPr>
        <w:spacing w:before="240" w:line="360" w:lineRule="auto"/>
        <w:rPr>
          <w:rFonts w:ascii="Garamond" w:hAnsi="Garamond"/>
          <w:b/>
          <w:sz w:val="24"/>
        </w:rPr>
      </w:pPr>
      <w:r w:rsidRPr="00E06A67">
        <w:rPr>
          <w:rFonts w:ascii="Garamond" w:hAnsi="Garamond"/>
          <w:b/>
          <w:sz w:val="24"/>
        </w:rPr>
        <w:t>Progressione per classi e scatti/fasce retributive</w:t>
      </w:r>
    </w:p>
    <w:p w14:paraId="512F0D9F" w14:textId="77777777" w:rsidR="00767237" w:rsidRPr="00E06A67" w:rsidRDefault="00767237" w:rsidP="00767237">
      <w:pPr>
        <w:spacing w:line="360" w:lineRule="auto"/>
        <w:ind w:firstLine="0"/>
        <w:rPr>
          <w:rFonts w:ascii="Garamond" w:hAnsi="Garamond"/>
          <w:sz w:val="24"/>
          <w:lang w:eastAsia="zh-CN"/>
        </w:rPr>
      </w:pPr>
      <w:r w:rsidRPr="00E06A67">
        <w:rPr>
          <w:rFonts w:ascii="Garamond" w:hAnsi="Garamond"/>
          <w:sz w:val="24"/>
          <w:lang w:eastAsia="zh-CN"/>
        </w:rPr>
        <w:t>Questa voce di spesa va considerata esclusivamente per i contratti o per la tipologia di personale (elencati sotto) la cui retribuzione preveda un trattamento economico iniziale e uno sviluppo per fasce retributive/classi/scatti, automatico o con altre modalità di progressione. In questi casi, nella voce “Stipendio”, va considerato solo il trattamento economico iniziale, mentre la spesa correlata allo sviluppo per progressioni, classi e scatti, nonché quella per le fasce retributive, va registrata in questa specifica colonna.</w:t>
      </w:r>
    </w:p>
    <w:p w14:paraId="152A64BB" w14:textId="77777777" w:rsidR="00767237" w:rsidRPr="00E06A67" w:rsidRDefault="00767237" w:rsidP="00767237">
      <w:pPr>
        <w:spacing w:line="360" w:lineRule="auto"/>
        <w:ind w:firstLine="0"/>
        <w:rPr>
          <w:rFonts w:ascii="Garamond" w:hAnsi="Garamond"/>
          <w:sz w:val="24"/>
          <w:lang w:eastAsia="zh-CN"/>
        </w:rPr>
      </w:pPr>
      <w:r w:rsidRPr="00E06A67">
        <w:rPr>
          <w:rFonts w:ascii="Garamond" w:hAnsi="Garamond"/>
          <w:sz w:val="24"/>
          <w:lang w:eastAsia="zh-CN"/>
        </w:rPr>
        <w:t>Le categorie di personale che per ogni profilo, qualifica o posizione economica, riportano la spesa sostenuta per classi e scatti di anzianità e analoghe voci retributive riconducibili ad anzianità o ad altri sistemi di progressione, sono le seguenti:</w:t>
      </w:r>
    </w:p>
    <w:p w14:paraId="166716DA" w14:textId="77777777" w:rsidR="00767237" w:rsidRPr="00E06A67" w:rsidRDefault="00767237" w:rsidP="00767237">
      <w:pPr>
        <w:pStyle w:val="Paragrafoelenco"/>
        <w:numPr>
          <w:ilvl w:val="0"/>
          <w:numId w:val="107"/>
        </w:numPr>
        <w:spacing w:line="360" w:lineRule="auto"/>
        <w:ind w:left="426" w:hanging="283"/>
        <w:rPr>
          <w:rFonts w:ascii="Garamond" w:hAnsi="Garamond"/>
          <w:sz w:val="24"/>
          <w:lang w:eastAsia="zh-CN"/>
        </w:rPr>
      </w:pPr>
      <w:r w:rsidRPr="00E06A67">
        <w:rPr>
          <w:rFonts w:ascii="Garamond" w:hAnsi="Garamond"/>
          <w:sz w:val="24"/>
          <w:lang w:eastAsia="zh-CN"/>
        </w:rPr>
        <w:t xml:space="preserve">personale dirigente delle </w:t>
      </w:r>
      <w:r w:rsidRPr="00E06A67">
        <w:rPr>
          <w:rFonts w:ascii="Garamond" w:hAnsi="Garamond"/>
          <w:b/>
          <w:sz w:val="24"/>
          <w:lang w:eastAsia="zh-CN"/>
        </w:rPr>
        <w:t>Forze Armate</w:t>
      </w:r>
      <w:r w:rsidRPr="00E06A67">
        <w:rPr>
          <w:rFonts w:ascii="Garamond" w:hAnsi="Garamond"/>
          <w:sz w:val="24"/>
          <w:lang w:eastAsia="zh-CN"/>
        </w:rPr>
        <w:t xml:space="preserve"> e dei</w:t>
      </w:r>
      <w:r w:rsidRPr="00E06A67">
        <w:rPr>
          <w:rFonts w:ascii="Garamond" w:hAnsi="Garamond"/>
          <w:b/>
          <w:sz w:val="24"/>
          <w:lang w:eastAsia="zh-CN"/>
        </w:rPr>
        <w:t xml:space="preserve"> Corpi di polizia</w:t>
      </w:r>
      <w:r w:rsidRPr="00E06A67">
        <w:rPr>
          <w:rFonts w:ascii="Garamond" w:hAnsi="Garamond"/>
          <w:sz w:val="24"/>
          <w:lang w:eastAsia="zh-CN"/>
        </w:rPr>
        <w:t xml:space="preserve">, </w:t>
      </w:r>
      <w:r w:rsidRPr="00E06A67">
        <w:rPr>
          <w:rFonts w:ascii="Garamond" w:hAnsi="Garamond"/>
          <w:b/>
          <w:sz w:val="24"/>
          <w:lang w:eastAsia="zh-CN"/>
        </w:rPr>
        <w:t>Magistrati</w:t>
      </w:r>
      <w:r w:rsidRPr="00E06A67">
        <w:rPr>
          <w:rFonts w:ascii="Garamond" w:hAnsi="Garamond"/>
          <w:sz w:val="24"/>
          <w:lang w:eastAsia="zh-CN"/>
        </w:rPr>
        <w:t>,</w:t>
      </w:r>
      <w:r w:rsidRPr="00E06A67">
        <w:rPr>
          <w:rFonts w:ascii="Garamond" w:hAnsi="Garamond"/>
          <w:b/>
          <w:sz w:val="24"/>
          <w:lang w:eastAsia="zh-CN"/>
        </w:rPr>
        <w:t xml:space="preserve"> Professori e Ricercatori universitari </w:t>
      </w:r>
      <w:r w:rsidRPr="00E06A67">
        <w:rPr>
          <w:rFonts w:ascii="Garamond" w:hAnsi="Garamond"/>
          <w:sz w:val="24"/>
          <w:lang w:eastAsia="zh-CN"/>
        </w:rPr>
        <w:t>va riportata la spesa per classi e scatti di stipendio;</w:t>
      </w:r>
    </w:p>
    <w:p w14:paraId="0BE47686" w14:textId="77777777" w:rsidR="00767237" w:rsidRPr="00E06A67" w:rsidRDefault="00767237" w:rsidP="00767237">
      <w:pPr>
        <w:pStyle w:val="Paragrafoelenco"/>
        <w:numPr>
          <w:ilvl w:val="0"/>
          <w:numId w:val="107"/>
        </w:numPr>
        <w:spacing w:line="360" w:lineRule="auto"/>
        <w:ind w:left="426" w:hanging="283"/>
        <w:rPr>
          <w:rFonts w:ascii="Garamond" w:hAnsi="Garamond"/>
          <w:sz w:val="24"/>
          <w:lang w:eastAsia="zh-CN"/>
        </w:rPr>
      </w:pPr>
      <w:r w:rsidRPr="00E06A67">
        <w:rPr>
          <w:rFonts w:ascii="Garamond" w:hAnsi="Garamond"/>
          <w:sz w:val="24"/>
          <w:lang w:eastAsia="zh-CN"/>
        </w:rPr>
        <w:t>personale dell’</w:t>
      </w:r>
      <w:r w:rsidRPr="00E06A67">
        <w:rPr>
          <w:rFonts w:ascii="Garamond" w:hAnsi="Garamond"/>
          <w:b/>
          <w:sz w:val="24"/>
          <w:lang w:eastAsia="zh-CN"/>
        </w:rPr>
        <w:t>AFAM</w:t>
      </w:r>
      <w:r w:rsidRPr="00E06A67">
        <w:rPr>
          <w:rFonts w:ascii="Garamond" w:hAnsi="Garamond"/>
          <w:sz w:val="24"/>
          <w:lang w:eastAsia="zh-CN"/>
        </w:rPr>
        <w:t xml:space="preserve"> e della </w:t>
      </w:r>
      <w:r w:rsidRPr="00E06A67">
        <w:rPr>
          <w:rFonts w:ascii="Garamond" w:hAnsi="Garamond"/>
          <w:b/>
          <w:sz w:val="24"/>
          <w:lang w:eastAsia="zh-CN"/>
        </w:rPr>
        <w:t>Scuola</w:t>
      </w:r>
      <w:r w:rsidRPr="00E06A67">
        <w:rPr>
          <w:rFonts w:ascii="Garamond" w:hAnsi="Garamond"/>
          <w:sz w:val="24"/>
          <w:lang w:eastAsia="zh-CN"/>
        </w:rPr>
        <w:t xml:space="preserve"> (docenti e non docenti, con esclusione del personale dirigente) va riportata la spesa derivante dalla progressione economica di sviluppo professionale (posizioni stipendiali);</w:t>
      </w:r>
    </w:p>
    <w:p w14:paraId="56A3B78A" w14:textId="77777777" w:rsidR="00767237" w:rsidRPr="00E06A67" w:rsidRDefault="00767237" w:rsidP="00767237">
      <w:pPr>
        <w:pStyle w:val="Paragrafoelenco"/>
        <w:numPr>
          <w:ilvl w:val="0"/>
          <w:numId w:val="107"/>
        </w:numPr>
        <w:spacing w:line="360" w:lineRule="auto"/>
        <w:ind w:left="426" w:hanging="283"/>
        <w:rPr>
          <w:rFonts w:ascii="Garamond" w:hAnsi="Garamond"/>
          <w:sz w:val="24"/>
          <w:lang w:eastAsia="zh-CN"/>
        </w:rPr>
      </w:pPr>
      <w:r w:rsidRPr="00E06A67">
        <w:rPr>
          <w:rFonts w:ascii="Garamond" w:hAnsi="Garamond"/>
          <w:sz w:val="24"/>
          <w:lang w:eastAsia="zh-CN"/>
        </w:rPr>
        <w:lastRenderedPageBreak/>
        <w:t xml:space="preserve">Ricercatori degli </w:t>
      </w:r>
      <w:r w:rsidRPr="00E06A67">
        <w:rPr>
          <w:rFonts w:ascii="Garamond" w:hAnsi="Garamond"/>
          <w:b/>
          <w:sz w:val="24"/>
          <w:lang w:eastAsia="zh-CN"/>
        </w:rPr>
        <w:t>Enti di ricerca</w:t>
      </w:r>
      <w:r w:rsidRPr="00E06A67">
        <w:rPr>
          <w:rFonts w:ascii="Garamond" w:hAnsi="Garamond"/>
          <w:sz w:val="24"/>
          <w:lang w:eastAsia="zh-CN"/>
        </w:rPr>
        <w:t xml:space="preserve"> va riportata la spesa per le fasce stipendiali e quella delle quattro posizioni super del personale dei livelli IV - VIII;</w:t>
      </w:r>
    </w:p>
    <w:p w14:paraId="61C50033" w14:textId="77777777" w:rsidR="00767237" w:rsidRPr="00E06A67" w:rsidRDefault="00767237" w:rsidP="00767237">
      <w:pPr>
        <w:pStyle w:val="Paragrafoelenco"/>
        <w:numPr>
          <w:ilvl w:val="0"/>
          <w:numId w:val="107"/>
        </w:numPr>
        <w:spacing w:line="360" w:lineRule="auto"/>
        <w:ind w:left="426" w:hanging="283"/>
        <w:rPr>
          <w:rFonts w:ascii="Garamond" w:hAnsi="Garamond"/>
          <w:sz w:val="24"/>
          <w:lang w:eastAsia="zh-CN"/>
        </w:rPr>
      </w:pPr>
      <w:r w:rsidRPr="00E06A67">
        <w:rPr>
          <w:rFonts w:ascii="Garamond" w:hAnsi="Garamond"/>
          <w:sz w:val="24"/>
          <w:lang w:eastAsia="zh-CN"/>
        </w:rPr>
        <w:t xml:space="preserve">comparto </w:t>
      </w:r>
      <w:r w:rsidRPr="00E06A67">
        <w:rPr>
          <w:rFonts w:ascii="Garamond" w:hAnsi="Garamond"/>
          <w:b/>
          <w:sz w:val="24"/>
          <w:lang w:eastAsia="zh-CN"/>
        </w:rPr>
        <w:t>Regioni a Statuto speciale e Province autonome</w:t>
      </w:r>
      <w:r w:rsidRPr="00E06A67">
        <w:rPr>
          <w:rFonts w:ascii="Garamond" w:hAnsi="Garamond"/>
          <w:sz w:val="24"/>
          <w:lang w:eastAsia="zh-CN"/>
        </w:rPr>
        <w:t>, convenzionalmente e qualora previsti, vanno rilevati anche gli aumenti per classi e scatti biennali stabiliti dai Contratti collettivi Regionali e Provinciali.</w:t>
      </w:r>
    </w:p>
    <w:p w14:paraId="5DA580EA" w14:textId="77777777" w:rsidR="00767237" w:rsidRPr="00E06A67" w:rsidRDefault="00767237" w:rsidP="00767237">
      <w:pPr>
        <w:spacing w:before="240" w:line="360" w:lineRule="auto"/>
        <w:rPr>
          <w:rFonts w:ascii="Garamond" w:hAnsi="Garamond"/>
          <w:b/>
          <w:sz w:val="24"/>
        </w:rPr>
      </w:pPr>
      <w:r w:rsidRPr="00E06A67">
        <w:rPr>
          <w:rFonts w:ascii="Garamond" w:hAnsi="Garamond"/>
          <w:b/>
          <w:sz w:val="24"/>
        </w:rPr>
        <w:t>Differenziale stipendiale/economico di professionalità</w:t>
      </w:r>
    </w:p>
    <w:p w14:paraId="314F696D" w14:textId="77777777" w:rsidR="00767237" w:rsidRPr="00831429" w:rsidRDefault="00767237" w:rsidP="00767237">
      <w:pPr>
        <w:spacing w:line="360" w:lineRule="auto"/>
        <w:ind w:firstLine="0"/>
        <w:rPr>
          <w:rFonts w:ascii="Garamond" w:hAnsi="Garamond"/>
          <w:sz w:val="24"/>
          <w:lang w:eastAsia="zh-CN"/>
        </w:rPr>
      </w:pPr>
      <w:r w:rsidRPr="00831429">
        <w:rPr>
          <w:rFonts w:ascii="Garamond" w:hAnsi="Garamond"/>
          <w:sz w:val="24"/>
          <w:lang w:eastAsia="zh-CN"/>
        </w:rPr>
        <w:t>In questa nuova colonna che ha codice A034 va registrato il valore economico degli eventuali differenziali stipendiali / economici di professionalità attribuiti nel corso dell’anno ai sensi del relativo CCNL di comparto: i differenziali stipendiali dei contratti Ministeri, Agenzie fiscali, Enti pubblici non economici e CNEL del comparto Funzioni centrali (art.14 del CCNL 2019-2021), del contratto nazionale del comparto delle Funzioni locali (Art. 14 del CCNL 2019-2021) e i differenziali economici di professionalità della Sanità (Art. 19 del CCNL 2019-2021).</w:t>
      </w:r>
    </w:p>
    <w:p w14:paraId="4E8C3AF6" w14:textId="77777777" w:rsidR="00767237" w:rsidRPr="00A04DB8" w:rsidRDefault="00767237" w:rsidP="00767237">
      <w:pPr>
        <w:spacing w:before="240" w:line="360" w:lineRule="auto"/>
        <w:rPr>
          <w:rFonts w:ascii="Garamond" w:hAnsi="Garamond"/>
          <w:b/>
          <w:sz w:val="24"/>
        </w:rPr>
      </w:pPr>
      <w:r w:rsidRPr="00A04DB8">
        <w:rPr>
          <w:rFonts w:ascii="Garamond" w:hAnsi="Garamond"/>
          <w:b/>
          <w:sz w:val="24"/>
        </w:rPr>
        <w:t>Differenziale stipendiale maturato</w:t>
      </w:r>
    </w:p>
    <w:p w14:paraId="74BECA54" w14:textId="77777777" w:rsidR="00767237" w:rsidRPr="00A04DB8" w:rsidRDefault="00767237" w:rsidP="00767237">
      <w:pPr>
        <w:spacing w:line="360" w:lineRule="auto"/>
        <w:ind w:firstLine="0"/>
        <w:rPr>
          <w:rFonts w:ascii="Garamond" w:hAnsi="Garamond"/>
          <w:sz w:val="24"/>
          <w:lang w:eastAsia="zh-CN"/>
        </w:rPr>
      </w:pPr>
      <w:r w:rsidRPr="00CB6567">
        <w:rPr>
          <w:rFonts w:ascii="Garamond" w:hAnsi="Garamond"/>
          <w:sz w:val="24"/>
          <w:lang w:eastAsia="zh-CN"/>
        </w:rPr>
        <w:t>Il differenziale stipendiale maturato, relativo alle posizioni economiche in godimento derivanti dall’istituto delle progressioni economiche, è determinato dalla differenza tra il nuovo stipendio tabellare comune a tutte le qualifiche di ciascuna area e la posizione economica rivestita al momento dell’entrata in vigore del CCNL 2019-2021.</w:t>
      </w:r>
    </w:p>
    <w:p w14:paraId="5664E5FC" w14:textId="77777777" w:rsidR="00767237" w:rsidRDefault="00767237" w:rsidP="00767237">
      <w:pPr>
        <w:spacing w:line="360" w:lineRule="auto"/>
        <w:ind w:firstLine="0"/>
        <w:rPr>
          <w:rFonts w:ascii="Garamond" w:hAnsi="Garamond"/>
          <w:sz w:val="24"/>
          <w:lang w:eastAsia="zh-CN"/>
        </w:rPr>
      </w:pPr>
      <w:r>
        <w:rPr>
          <w:rFonts w:ascii="Garamond" w:hAnsi="Garamond"/>
          <w:sz w:val="24"/>
          <w:lang w:eastAsia="zh-CN"/>
        </w:rPr>
        <w:t>Per</w:t>
      </w:r>
      <w:r w:rsidRPr="00A04DB8">
        <w:rPr>
          <w:rFonts w:ascii="Garamond" w:hAnsi="Garamond"/>
          <w:sz w:val="24"/>
          <w:lang w:eastAsia="zh-CN"/>
        </w:rPr>
        <w:t xml:space="preserve"> i contratti </w:t>
      </w:r>
      <w:r>
        <w:rPr>
          <w:rFonts w:ascii="Garamond" w:hAnsi="Garamond"/>
          <w:sz w:val="24"/>
          <w:lang w:eastAsia="zh-CN"/>
        </w:rPr>
        <w:t xml:space="preserve">Ministeri, Agenzie fiscali, Enti pubblici non economici e CNEL </w:t>
      </w:r>
      <w:r w:rsidRPr="00A04DB8">
        <w:rPr>
          <w:rFonts w:ascii="Garamond" w:hAnsi="Garamond"/>
          <w:sz w:val="24"/>
          <w:lang w:eastAsia="zh-CN"/>
        </w:rPr>
        <w:t xml:space="preserve">del comparto delle Funzioni centrali vanno inseriti </w:t>
      </w:r>
      <w:r>
        <w:rPr>
          <w:rFonts w:ascii="Garamond" w:hAnsi="Garamond"/>
          <w:sz w:val="24"/>
          <w:lang w:eastAsia="zh-CN"/>
        </w:rPr>
        <w:t xml:space="preserve">in questa voce </w:t>
      </w:r>
      <w:r w:rsidRPr="00A04DB8">
        <w:rPr>
          <w:rFonts w:ascii="Garamond" w:hAnsi="Garamond"/>
          <w:sz w:val="24"/>
          <w:lang w:eastAsia="zh-CN"/>
        </w:rPr>
        <w:t>gli importi di cui all’art. 52 del CCNL 2019-2021</w:t>
      </w:r>
      <w:r>
        <w:rPr>
          <w:rFonts w:ascii="Garamond" w:hAnsi="Garamond"/>
          <w:sz w:val="24"/>
          <w:lang w:eastAsia="zh-CN"/>
        </w:rPr>
        <w:t xml:space="preserve">. Per il comparto Funzioni locali (contratto nazionale) </w:t>
      </w:r>
      <w:r w:rsidRPr="000E37D3">
        <w:rPr>
          <w:rFonts w:ascii="Garamond" w:hAnsi="Garamond"/>
          <w:sz w:val="24"/>
          <w:lang w:eastAsia="zh-CN"/>
        </w:rPr>
        <w:t xml:space="preserve">va registrato </w:t>
      </w:r>
      <w:r w:rsidRPr="004238DE">
        <w:rPr>
          <w:rFonts w:ascii="Garamond" w:hAnsi="Garamond"/>
          <w:sz w:val="24"/>
          <w:lang w:eastAsia="zh-CN"/>
        </w:rPr>
        <w:t xml:space="preserve">il valore </w:t>
      </w:r>
      <w:r>
        <w:rPr>
          <w:rFonts w:ascii="Garamond" w:hAnsi="Garamond"/>
          <w:sz w:val="24"/>
          <w:lang w:eastAsia="zh-CN"/>
        </w:rPr>
        <w:t xml:space="preserve">complessivo </w:t>
      </w:r>
      <w:r w:rsidRPr="004238DE">
        <w:rPr>
          <w:rFonts w:ascii="Garamond" w:hAnsi="Garamond"/>
          <w:sz w:val="24"/>
          <w:lang w:eastAsia="zh-CN"/>
        </w:rPr>
        <w:t>del differenziale di cui all’art. 78, comma 3, lettera b) del CCNL 2019-2021</w:t>
      </w:r>
      <w:r>
        <w:rPr>
          <w:rFonts w:ascii="Garamond" w:hAnsi="Garamond"/>
          <w:sz w:val="24"/>
          <w:lang w:eastAsia="zh-CN"/>
        </w:rPr>
        <w:t xml:space="preserve">. </w:t>
      </w:r>
      <w:bookmarkStart w:id="37" w:name="_Hlk160793146"/>
      <w:r>
        <w:rPr>
          <w:rFonts w:ascii="Garamond" w:hAnsi="Garamond"/>
          <w:sz w:val="24"/>
          <w:lang w:eastAsia="zh-CN"/>
        </w:rPr>
        <w:t xml:space="preserve">Per il comparto Sanità, ai sensi dell’articolo 99, comma 3, lettera b) </w:t>
      </w:r>
      <w:r w:rsidRPr="004238DE">
        <w:rPr>
          <w:rFonts w:ascii="Garamond" w:hAnsi="Garamond"/>
          <w:sz w:val="24"/>
          <w:lang w:eastAsia="zh-CN"/>
        </w:rPr>
        <w:t>del CCNL 2019-2021</w:t>
      </w:r>
      <w:r>
        <w:rPr>
          <w:rFonts w:ascii="Garamond" w:hAnsi="Garamond"/>
          <w:sz w:val="24"/>
          <w:lang w:eastAsia="zh-CN"/>
        </w:rPr>
        <w:t xml:space="preserve">, va rilevato l’importo </w:t>
      </w:r>
      <w:r w:rsidRPr="00F56316">
        <w:rPr>
          <w:rFonts w:ascii="Garamond" w:hAnsi="Garamond"/>
          <w:sz w:val="24"/>
          <w:lang w:eastAsia="zh-CN"/>
        </w:rPr>
        <w:t>del valore complessivo delle fasce in godimento al 31.12.2022, mantenuto a</w:t>
      </w:r>
      <w:r>
        <w:rPr>
          <w:rFonts w:ascii="Garamond" w:hAnsi="Garamond"/>
          <w:sz w:val="24"/>
          <w:lang w:eastAsia="zh-CN"/>
        </w:rPr>
        <w:t xml:space="preserve"> </w:t>
      </w:r>
      <w:r w:rsidRPr="00F56316">
        <w:rPr>
          <w:rFonts w:ascii="Garamond" w:hAnsi="Garamond"/>
          <w:sz w:val="24"/>
          <w:lang w:eastAsia="zh-CN"/>
        </w:rPr>
        <w:t>titolo di differenziale economico di professionalità cui si aggiunge, allo stesso</w:t>
      </w:r>
      <w:r>
        <w:rPr>
          <w:rFonts w:ascii="Garamond" w:hAnsi="Garamond"/>
          <w:sz w:val="24"/>
          <w:lang w:eastAsia="zh-CN"/>
        </w:rPr>
        <w:t xml:space="preserve"> </w:t>
      </w:r>
      <w:r w:rsidRPr="00F56316">
        <w:rPr>
          <w:rFonts w:ascii="Garamond" w:hAnsi="Garamond"/>
          <w:sz w:val="24"/>
          <w:lang w:eastAsia="zh-CN"/>
        </w:rPr>
        <w:t>titolo, per il personale inquadrato nell’area dei professionisti sanitari e dei</w:t>
      </w:r>
      <w:r>
        <w:rPr>
          <w:rFonts w:ascii="Garamond" w:hAnsi="Garamond"/>
          <w:sz w:val="24"/>
          <w:lang w:eastAsia="zh-CN"/>
        </w:rPr>
        <w:t xml:space="preserve"> </w:t>
      </w:r>
      <w:r w:rsidRPr="00F56316">
        <w:rPr>
          <w:rFonts w:ascii="Garamond" w:hAnsi="Garamond"/>
          <w:sz w:val="24"/>
          <w:lang w:eastAsia="zh-CN"/>
        </w:rPr>
        <w:t>funzionari, la differenza fra i tabellari iniziali dell’ex categoria D e dell’ex</w:t>
      </w:r>
      <w:r>
        <w:rPr>
          <w:rFonts w:ascii="Garamond" w:hAnsi="Garamond"/>
          <w:sz w:val="24"/>
          <w:lang w:eastAsia="zh-CN"/>
        </w:rPr>
        <w:t xml:space="preserve"> </w:t>
      </w:r>
      <w:r w:rsidRPr="00F56316">
        <w:rPr>
          <w:rFonts w:ascii="Garamond" w:hAnsi="Garamond"/>
          <w:sz w:val="24"/>
          <w:lang w:eastAsia="zh-CN"/>
        </w:rPr>
        <w:t>livello economico Ds</w:t>
      </w:r>
      <w:r>
        <w:rPr>
          <w:rFonts w:ascii="Garamond" w:hAnsi="Garamond"/>
          <w:sz w:val="24"/>
          <w:lang w:eastAsia="zh-CN"/>
        </w:rPr>
        <w:t>.</w:t>
      </w:r>
    </w:p>
    <w:bookmarkEnd w:id="37"/>
    <w:p w14:paraId="77D7DCEB" w14:textId="77777777" w:rsidR="00767237" w:rsidRPr="00935A86" w:rsidRDefault="00767237" w:rsidP="00767237">
      <w:pPr>
        <w:spacing w:before="240" w:line="360" w:lineRule="auto"/>
        <w:rPr>
          <w:rFonts w:ascii="Garamond" w:hAnsi="Garamond"/>
          <w:b/>
          <w:sz w:val="24"/>
        </w:rPr>
      </w:pPr>
      <w:r>
        <w:rPr>
          <w:rFonts w:ascii="Garamond" w:hAnsi="Garamond"/>
          <w:b/>
          <w:sz w:val="24"/>
        </w:rPr>
        <w:t>13ª mensilità</w:t>
      </w:r>
    </w:p>
    <w:p w14:paraId="2F43248C"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Va indicato per ogni profilo, qualifica o posizione economica, il totale di tutti gli emolumenti corrisposti a titolo di 13ª mensilità o altre mensilità aggiuntive, per stipendio tabellare/iniziale, progressione economica, indennità integrativa speciale, retribuzione individuale di anzianità, retribuzione di posizione ed altre indennità eventualmente utili a tali fini.</w:t>
      </w:r>
    </w:p>
    <w:p w14:paraId="3DDDEE65" w14:textId="77777777" w:rsidR="00767237" w:rsidRPr="00935A86" w:rsidRDefault="00767237" w:rsidP="00767237">
      <w:pPr>
        <w:spacing w:before="240" w:line="360" w:lineRule="auto"/>
        <w:rPr>
          <w:rFonts w:ascii="Garamond" w:hAnsi="Garamond"/>
          <w:b/>
          <w:sz w:val="24"/>
        </w:rPr>
      </w:pPr>
      <w:r>
        <w:rPr>
          <w:rFonts w:ascii="Garamond" w:hAnsi="Garamond"/>
          <w:b/>
          <w:sz w:val="24"/>
        </w:rPr>
        <w:t>Arretrati anni precedenti</w:t>
      </w:r>
    </w:p>
    <w:p w14:paraId="060F62E0"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lastRenderedPageBreak/>
        <w:t xml:space="preserve">Nella voce “Arretrati anni precedenti” vanno registrati gli emolumenti corrisposti a titolo di stipendio tabellare/iniziale, I.I.S., R.I.A., progressione per classi e scatti/fasce retributive, </w:t>
      </w:r>
      <w:r>
        <w:rPr>
          <w:rFonts w:ascii="Garamond" w:hAnsi="Garamond"/>
          <w:sz w:val="24"/>
          <w:lang w:eastAsia="zh-CN"/>
        </w:rPr>
        <w:t xml:space="preserve">differenziale retributivo, </w:t>
      </w:r>
      <w:r w:rsidRPr="00935A86">
        <w:rPr>
          <w:rFonts w:ascii="Garamond" w:hAnsi="Garamond"/>
          <w:sz w:val="24"/>
          <w:lang w:eastAsia="zh-CN"/>
        </w:rPr>
        <w:t>13ª mensilità relativi ad anni precedenti a quello di rilevazione dovuti a:</w:t>
      </w:r>
    </w:p>
    <w:p w14:paraId="1750D81C" w14:textId="77777777" w:rsidR="00767237" w:rsidRPr="00935A86" w:rsidRDefault="00767237" w:rsidP="00767237">
      <w:pPr>
        <w:pStyle w:val="Paragrafoelenco"/>
        <w:numPr>
          <w:ilvl w:val="0"/>
          <w:numId w:val="92"/>
        </w:numPr>
        <w:spacing w:line="360" w:lineRule="auto"/>
        <w:ind w:left="567"/>
        <w:rPr>
          <w:rFonts w:ascii="Garamond" w:hAnsi="Garamond"/>
          <w:sz w:val="24"/>
          <w:lang w:eastAsia="zh-CN"/>
        </w:rPr>
      </w:pPr>
      <w:r w:rsidRPr="00935A86">
        <w:rPr>
          <w:rFonts w:ascii="Garamond" w:hAnsi="Garamond"/>
          <w:sz w:val="24"/>
          <w:lang w:eastAsia="zh-CN"/>
        </w:rPr>
        <w:t>adeguamento dei valori stipendiali nelle misure previste da rinnovi contrattuali;</w:t>
      </w:r>
    </w:p>
    <w:p w14:paraId="137F6E82" w14:textId="77777777" w:rsidR="00767237" w:rsidRPr="00935A86" w:rsidRDefault="00767237" w:rsidP="00767237">
      <w:pPr>
        <w:pStyle w:val="Paragrafoelenco"/>
        <w:numPr>
          <w:ilvl w:val="0"/>
          <w:numId w:val="92"/>
        </w:numPr>
        <w:spacing w:line="360" w:lineRule="auto"/>
        <w:ind w:left="567"/>
        <w:rPr>
          <w:rFonts w:ascii="Garamond" w:hAnsi="Garamond"/>
          <w:sz w:val="24"/>
          <w:lang w:eastAsia="zh-CN"/>
        </w:rPr>
      </w:pPr>
      <w:r w:rsidRPr="00935A86">
        <w:rPr>
          <w:rFonts w:ascii="Garamond" w:hAnsi="Garamond"/>
          <w:sz w:val="24"/>
          <w:lang w:eastAsia="zh-CN"/>
        </w:rPr>
        <w:t xml:space="preserve">adeguamento dei valori stipendiali che scaturiscono da progressioni economiche del personale nel solo caso in cui </w:t>
      </w:r>
      <w:r>
        <w:rPr>
          <w:rFonts w:ascii="Garamond" w:hAnsi="Garamond"/>
          <w:sz w:val="24"/>
          <w:lang w:eastAsia="zh-CN"/>
        </w:rPr>
        <w:t xml:space="preserve">l’inquadramento si </w:t>
      </w:r>
      <w:r w:rsidRPr="00935A86">
        <w:rPr>
          <w:rFonts w:ascii="Garamond" w:hAnsi="Garamond"/>
          <w:sz w:val="24"/>
          <w:lang w:eastAsia="zh-CN"/>
        </w:rPr>
        <w:t>sia concluso nell’anno precedente, ma il pagamento sia stato effettuato nell’anno di rilevazione;</w:t>
      </w:r>
    </w:p>
    <w:p w14:paraId="1ABF3DE1" w14:textId="77777777" w:rsidR="00767237" w:rsidRPr="00935A86" w:rsidRDefault="00767237" w:rsidP="00767237">
      <w:pPr>
        <w:pStyle w:val="Paragrafoelenco"/>
        <w:numPr>
          <w:ilvl w:val="0"/>
          <w:numId w:val="92"/>
        </w:numPr>
        <w:spacing w:line="360" w:lineRule="auto"/>
        <w:ind w:left="567"/>
        <w:rPr>
          <w:rFonts w:ascii="Garamond" w:hAnsi="Garamond"/>
          <w:sz w:val="24"/>
          <w:lang w:eastAsia="zh-CN"/>
        </w:rPr>
      </w:pPr>
      <w:r w:rsidRPr="00935A86">
        <w:rPr>
          <w:rFonts w:ascii="Garamond" w:hAnsi="Garamond"/>
          <w:sz w:val="24"/>
          <w:lang w:eastAsia="zh-CN"/>
        </w:rPr>
        <w:t>ricostruzioni di carriera dei dipendenti mediante inquadramento in una diversa qualifica con effetto retroattivo, comportante il diritto ad un maggior trattamento economico;</w:t>
      </w:r>
    </w:p>
    <w:p w14:paraId="35B5B39C" w14:textId="77777777" w:rsidR="00767237" w:rsidRPr="00935A86" w:rsidRDefault="00767237" w:rsidP="00767237">
      <w:pPr>
        <w:pStyle w:val="Paragrafoelenco"/>
        <w:numPr>
          <w:ilvl w:val="0"/>
          <w:numId w:val="92"/>
        </w:numPr>
        <w:spacing w:line="360" w:lineRule="auto"/>
        <w:ind w:left="567"/>
        <w:rPr>
          <w:rFonts w:ascii="Garamond" w:hAnsi="Garamond"/>
          <w:sz w:val="24"/>
          <w:lang w:eastAsia="zh-CN"/>
        </w:rPr>
      </w:pPr>
      <w:r w:rsidRPr="00935A86">
        <w:rPr>
          <w:rFonts w:ascii="Garamond" w:hAnsi="Garamond"/>
          <w:sz w:val="24"/>
          <w:lang w:eastAsia="zh-CN"/>
        </w:rPr>
        <w:t>applicazione di sentenze, da cui nasce il diritto per i dipendenti in servizio, a percepire arretrati riferiti ad annualità pregresse;</w:t>
      </w:r>
    </w:p>
    <w:p w14:paraId="16B83D78" w14:textId="77777777" w:rsidR="00767237" w:rsidRPr="005B644D" w:rsidRDefault="00767237" w:rsidP="00767237">
      <w:pPr>
        <w:pStyle w:val="Paragrafoelenco"/>
        <w:numPr>
          <w:ilvl w:val="0"/>
          <w:numId w:val="92"/>
        </w:numPr>
        <w:spacing w:line="360" w:lineRule="auto"/>
        <w:ind w:left="567"/>
        <w:rPr>
          <w:rFonts w:ascii="Garamond" w:hAnsi="Garamond"/>
          <w:sz w:val="24"/>
          <w:lang w:eastAsia="zh-CN"/>
        </w:rPr>
      </w:pPr>
      <w:r w:rsidRPr="005B644D">
        <w:rPr>
          <w:rFonts w:ascii="Garamond" w:hAnsi="Garamond"/>
          <w:sz w:val="24"/>
          <w:lang w:eastAsia="zh-CN"/>
        </w:rPr>
        <w:t xml:space="preserve">arretrati per altre cause relativi agli anni precedenti nel </w:t>
      </w:r>
      <w:r w:rsidRPr="005B644D">
        <w:rPr>
          <w:rFonts w:ascii="Garamond" w:hAnsi="Garamond"/>
          <w:sz w:val="24"/>
          <w:u w:val="single"/>
          <w:lang w:eastAsia="zh-CN"/>
        </w:rPr>
        <w:t>solo caso</w:t>
      </w:r>
      <w:r w:rsidRPr="005B644D">
        <w:rPr>
          <w:rFonts w:ascii="Garamond" w:hAnsi="Garamond"/>
          <w:sz w:val="24"/>
          <w:lang w:eastAsia="zh-CN"/>
        </w:rPr>
        <w:t xml:space="preserve"> in cui non sia possibile imputarli </w:t>
      </w:r>
      <w:r>
        <w:rPr>
          <w:rFonts w:ascii="Garamond" w:hAnsi="Garamond"/>
          <w:sz w:val="24"/>
          <w:lang w:eastAsia="zh-CN"/>
        </w:rPr>
        <w:t>a</w:t>
      </w:r>
      <w:r w:rsidRPr="005B644D">
        <w:rPr>
          <w:rFonts w:ascii="Garamond" w:hAnsi="Garamond"/>
          <w:sz w:val="24"/>
          <w:lang w:eastAsia="zh-CN"/>
        </w:rPr>
        <w:t>lle singole voci cui sono riferiti.</w:t>
      </w:r>
    </w:p>
    <w:p w14:paraId="351AD73F"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Gli arretrati corrisposti al personale cessato prima dell’anno di rilevazione vanno inseriti nella tabella 14, voce “Altre spese” (cod. L110).</w:t>
      </w:r>
    </w:p>
    <w:p w14:paraId="61C05DA2" w14:textId="77777777" w:rsidR="00767237" w:rsidRPr="00935A86" w:rsidRDefault="00767237" w:rsidP="00767237">
      <w:pPr>
        <w:spacing w:before="240" w:line="360" w:lineRule="auto"/>
        <w:rPr>
          <w:rFonts w:ascii="Garamond" w:hAnsi="Garamond"/>
          <w:b/>
          <w:sz w:val="24"/>
        </w:rPr>
      </w:pPr>
      <w:r w:rsidRPr="00935A86">
        <w:rPr>
          <w:rFonts w:ascii="Garamond" w:hAnsi="Garamond"/>
          <w:b/>
          <w:sz w:val="24"/>
        </w:rPr>
        <w:t>Recuperi derivanti da a</w:t>
      </w:r>
      <w:r>
        <w:rPr>
          <w:rFonts w:ascii="Garamond" w:hAnsi="Garamond"/>
          <w:b/>
          <w:sz w:val="24"/>
        </w:rPr>
        <w:t>ssenze, ritardi, scioperi, ecc.</w:t>
      </w:r>
    </w:p>
    <w:p w14:paraId="2BD4F036"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Tale colonna rappresenta una rettifica delle spese indicate nelle colonne precedenti e va utilizzata esclusivamente nel caso in cui non sia possibile decurtare</w:t>
      </w:r>
      <w:r w:rsidRPr="00935A86">
        <w:rPr>
          <w:rFonts w:ascii="Garamond" w:hAnsi="Garamond"/>
          <w:sz w:val="24"/>
        </w:rPr>
        <w:t xml:space="preserve"> </w:t>
      </w:r>
      <w:r w:rsidRPr="00935A86">
        <w:rPr>
          <w:rFonts w:ascii="Garamond" w:hAnsi="Garamond"/>
          <w:sz w:val="24"/>
          <w:lang w:eastAsia="zh-CN"/>
        </w:rPr>
        <w:t xml:space="preserve">gli eventuali recuperi </w:t>
      </w:r>
      <w:r>
        <w:rPr>
          <w:rFonts w:ascii="Garamond" w:hAnsi="Garamond"/>
          <w:sz w:val="24"/>
          <w:lang w:eastAsia="zh-CN"/>
        </w:rPr>
        <w:t>dal</w:t>
      </w:r>
      <w:r w:rsidRPr="00935A86">
        <w:rPr>
          <w:rFonts w:ascii="Garamond" w:hAnsi="Garamond"/>
          <w:sz w:val="24"/>
          <w:lang w:eastAsia="zh-CN"/>
        </w:rPr>
        <w:t>le spese rilevate nelle singole voci stipendiali, riproporzionando anche il numero dei cedolini.</w:t>
      </w:r>
    </w:p>
    <w:p w14:paraId="231011B9"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Vanno riportate in tale colonna le somme (al lordo delle ritenute previdenziali, assistenziali ed erariali a carico del dipendente) che siano state trattenute ai dipendenti per cause che comportano una diminuzione del trattamento economico fondamentale (come per esempio aspettativa, ritardi, scioperi). L’Istituzione non d</w:t>
      </w:r>
      <w:r>
        <w:rPr>
          <w:rFonts w:ascii="Garamond" w:hAnsi="Garamond"/>
          <w:sz w:val="24"/>
          <w:lang w:eastAsia="zh-CN"/>
        </w:rPr>
        <w:t>eve</w:t>
      </w:r>
      <w:r w:rsidRPr="00935A86">
        <w:rPr>
          <w:rFonts w:ascii="Garamond" w:hAnsi="Garamond"/>
          <w:sz w:val="24"/>
          <w:lang w:eastAsia="zh-CN"/>
        </w:rPr>
        <w:t xml:space="preserve"> inserire il segno negativo davanti agli importi in quanto </w:t>
      </w:r>
      <w:r>
        <w:rPr>
          <w:rFonts w:ascii="Garamond" w:hAnsi="Garamond"/>
          <w:sz w:val="24"/>
          <w:lang w:eastAsia="zh-CN"/>
        </w:rPr>
        <w:t xml:space="preserve">è </w:t>
      </w:r>
      <w:r w:rsidRPr="00935A86">
        <w:rPr>
          <w:rFonts w:ascii="Garamond" w:hAnsi="Garamond"/>
          <w:sz w:val="24"/>
          <w:lang w:eastAsia="zh-CN"/>
        </w:rPr>
        <w:t>SICO a decurtarli dal totale della tabella.</w:t>
      </w:r>
    </w:p>
    <w:p w14:paraId="3A84B256"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Le somme trattenute per le assenze per malattia (art. 71 del d.l. n. 112 del 25.06.2008) non vanno, invece, indicate in tale colonna poiché incidono esclusivamente sul trattamento accessorio rilevato nella tabella 13 e </w:t>
      </w:r>
      <w:r>
        <w:rPr>
          <w:rFonts w:ascii="Garamond" w:hAnsi="Garamond"/>
          <w:sz w:val="24"/>
          <w:lang w:eastAsia="zh-CN"/>
        </w:rPr>
        <w:t>vanno</w:t>
      </w:r>
      <w:r w:rsidRPr="00935A86">
        <w:rPr>
          <w:rFonts w:ascii="Garamond" w:hAnsi="Garamond"/>
          <w:sz w:val="24"/>
          <w:lang w:eastAsia="zh-CN"/>
        </w:rPr>
        <w:t xml:space="preserve"> detratte dalle voci di spesa ivi censite. Il totale delle trattenute effettuate a tale titolo </w:t>
      </w:r>
      <w:r>
        <w:rPr>
          <w:rFonts w:ascii="Garamond" w:hAnsi="Garamond"/>
          <w:sz w:val="24"/>
          <w:lang w:eastAsia="zh-CN"/>
        </w:rPr>
        <w:t>va</w:t>
      </w:r>
      <w:r w:rsidRPr="00935A86">
        <w:rPr>
          <w:rFonts w:ascii="Garamond" w:hAnsi="Garamond"/>
          <w:sz w:val="24"/>
          <w:lang w:eastAsia="zh-CN"/>
        </w:rPr>
        <w:t xml:space="preserve"> indicato in risposta all’apposita domanda della scheda informativa 1 (vedi anche § “Tabella 13 - Istruzioni di carattere generale”).</w:t>
      </w:r>
    </w:p>
    <w:p w14:paraId="0FBA55B3" w14:textId="77777777" w:rsidR="00767237" w:rsidRPr="00914C9A"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914C9A">
        <w:rPr>
          <w:rFonts w:ascii="Garamond" w:hAnsi="Garamond"/>
          <w:b/>
          <w:sz w:val="24"/>
          <w:lang w:eastAsia="zh-CN"/>
        </w:rPr>
        <w:t>Controllo dei dati</w:t>
      </w:r>
    </w:p>
    <w:p w14:paraId="7A76804D" w14:textId="77777777" w:rsidR="00767237" w:rsidRDefault="00767237" w:rsidP="00767237">
      <w:pPr>
        <w:spacing w:line="360" w:lineRule="auto"/>
        <w:ind w:firstLine="0"/>
        <w:rPr>
          <w:rFonts w:ascii="Garamond" w:hAnsi="Garamond"/>
          <w:sz w:val="24"/>
          <w:lang w:eastAsia="zh-CN"/>
        </w:rPr>
      </w:pPr>
      <w:r w:rsidRPr="00914C9A">
        <w:rPr>
          <w:rFonts w:ascii="Garamond" w:hAnsi="Garamond"/>
          <w:sz w:val="24"/>
          <w:lang w:eastAsia="zh-CN"/>
        </w:rPr>
        <w:t xml:space="preserve">I dati comunicati nella tabella 12 partecipano al calcolo </w:t>
      </w:r>
      <w:r>
        <w:rPr>
          <w:rFonts w:ascii="Garamond" w:hAnsi="Garamond"/>
          <w:sz w:val="24"/>
          <w:lang w:eastAsia="zh-CN"/>
        </w:rPr>
        <w:t xml:space="preserve">della </w:t>
      </w:r>
      <w:r w:rsidRPr="00B722C4">
        <w:rPr>
          <w:rFonts w:ascii="Garamond" w:hAnsi="Garamond"/>
          <w:b/>
          <w:bCs/>
          <w:sz w:val="24"/>
          <w:lang w:eastAsia="zh-CN"/>
        </w:rPr>
        <w:t>SQ7</w:t>
      </w:r>
      <w:r>
        <w:rPr>
          <w:rFonts w:ascii="Garamond" w:hAnsi="Garamond"/>
          <w:sz w:val="24"/>
          <w:lang w:eastAsia="zh-CN"/>
        </w:rPr>
        <w:t xml:space="preserve"> (contratto SSNA e tipologie U, PU e J),  </w:t>
      </w:r>
      <w:r w:rsidRPr="00914C9A">
        <w:rPr>
          <w:rFonts w:ascii="Garamond" w:hAnsi="Garamond"/>
          <w:sz w:val="24"/>
          <w:lang w:eastAsia="zh-CN"/>
        </w:rPr>
        <w:t>dell’</w:t>
      </w:r>
      <w:r w:rsidRPr="00914C9A">
        <w:rPr>
          <w:rFonts w:ascii="Garamond" w:hAnsi="Garamond"/>
          <w:b/>
          <w:sz w:val="24"/>
          <w:lang w:eastAsia="zh-CN"/>
        </w:rPr>
        <w:t xml:space="preserve">IN2, </w:t>
      </w:r>
      <w:r>
        <w:rPr>
          <w:rFonts w:ascii="Garamond" w:hAnsi="Garamond"/>
          <w:b/>
          <w:sz w:val="24"/>
          <w:lang w:eastAsia="zh-CN"/>
        </w:rPr>
        <w:t xml:space="preserve">IN4, </w:t>
      </w:r>
      <w:r w:rsidRPr="00914C9A">
        <w:rPr>
          <w:rFonts w:ascii="Garamond" w:hAnsi="Garamond"/>
          <w:b/>
          <w:sz w:val="24"/>
          <w:lang w:eastAsia="zh-CN"/>
        </w:rPr>
        <w:t>IN5, IN6, IN14 e IN17</w:t>
      </w:r>
      <w:r w:rsidRPr="00914C9A">
        <w:rPr>
          <w:rFonts w:ascii="Garamond" w:hAnsi="Garamond"/>
          <w:sz w:val="24"/>
          <w:lang w:eastAsia="zh-CN"/>
        </w:rPr>
        <w:t xml:space="preserve"> (vedi § “Anomalie” del capitolo “Informazioni operative”).</w:t>
      </w:r>
    </w:p>
    <w:p w14:paraId="2F2506BB" w14:textId="77777777" w:rsidR="00767237" w:rsidRPr="002C4FC7" w:rsidRDefault="00767237" w:rsidP="00767237">
      <w:pPr>
        <w:pStyle w:val="Titolo2"/>
        <w:rPr>
          <w:i/>
        </w:rPr>
      </w:pPr>
      <w:bookmarkStart w:id="38" w:name="_Toc7166502"/>
      <w:bookmarkStart w:id="39" w:name="_Toc169797085"/>
      <w:r w:rsidRPr="00480027">
        <w:lastRenderedPageBreak/>
        <w:t>Tabella 13 - Indennità e compensi accessori corrisposti al personale in servizio</w:t>
      </w:r>
      <w:bookmarkEnd w:id="38"/>
      <w:bookmarkEnd w:id="39"/>
    </w:p>
    <w:p w14:paraId="3A7FF80B" w14:textId="77777777" w:rsidR="00767237" w:rsidRDefault="00767237" w:rsidP="00767237">
      <w:pPr>
        <w:ind w:firstLine="0"/>
        <w:jc w:val="center"/>
        <w:rPr>
          <w:sz w:val="24"/>
          <w:lang w:eastAsia="zh-CN"/>
        </w:rPr>
      </w:pPr>
      <w:r w:rsidRPr="00FA3ABE">
        <w:rPr>
          <w:noProof/>
        </w:rPr>
        <w:drawing>
          <wp:inline distT="0" distB="0" distL="0" distR="0" wp14:anchorId="79B1F356" wp14:editId="3AD111F2">
            <wp:extent cx="5603064" cy="2108911"/>
            <wp:effectExtent l="0" t="0" r="0" b="571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26125" cy="2117591"/>
                    </a:xfrm>
                    <a:prstGeom prst="rect">
                      <a:avLst/>
                    </a:prstGeom>
                    <a:noFill/>
                    <a:ln>
                      <a:noFill/>
                    </a:ln>
                  </pic:spPr>
                </pic:pic>
              </a:graphicData>
            </a:graphic>
          </wp:inline>
        </w:drawing>
      </w:r>
    </w:p>
    <w:p w14:paraId="5A5B9C1B" w14:textId="77777777" w:rsidR="00767237" w:rsidRPr="00FA3ABE" w:rsidRDefault="00767237" w:rsidP="00767237">
      <w:pPr>
        <w:rPr>
          <w:sz w:val="24"/>
          <w:lang w:eastAsia="zh-CN"/>
        </w:rPr>
      </w:pPr>
    </w:p>
    <w:p w14:paraId="0780970C" w14:textId="77777777" w:rsidR="00767237" w:rsidRPr="00935A86"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935A86">
        <w:rPr>
          <w:rFonts w:ascii="Garamond" w:hAnsi="Garamond"/>
          <w:b/>
          <w:sz w:val="24"/>
          <w:lang w:eastAsia="zh-CN"/>
        </w:rPr>
        <w:t>Istruzioni di carattere generale</w:t>
      </w:r>
    </w:p>
    <w:p w14:paraId="6B2F55AA" w14:textId="77777777" w:rsidR="00767237" w:rsidRPr="00935A86" w:rsidRDefault="00767237" w:rsidP="00767237">
      <w:pPr>
        <w:spacing w:line="360" w:lineRule="auto"/>
        <w:ind w:firstLine="0"/>
        <w:rPr>
          <w:rFonts w:ascii="Garamond" w:hAnsi="Garamond"/>
          <w:sz w:val="24"/>
          <w:lang w:eastAsia="zh-CN"/>
        </w:rPr>
      </w:pPr>
      <w:r w:rsidRPr="004E0973">
        <w:rPr>
          <w:rFonts w:ascii="Garamond" w:hAnsi="Garamond"/>
          <w:sz w:val="24"/>
          <w:lang w:eastAsia="zh-CN"/>
        </w:rPr>
        <w:t xml:space="preserve">Gli importi comunicati nella tabella 13 riguardano le spese sostenute nell’anno di rilevazione, </w:t>
      </w:r>
      <w:r w:rsidRPr="004E0973">
        <w:rPr>
          <w:rFonts w:ascii="Garamond" w:hAnsi="Garamond"/>
          <w:sz w:val="24"/>
          <w:u w:val="single"/>
          <w:lang w:eastAsia="zh-CN"/>
        </w:rPr>
        <w:t>secondo il criterio di cassa,</w:t>
      </w:r>
      <w:r w:rsidRPr="004E0973">
        <w:rPr>
          <w:rFonts w:ascii="Garamond" w:hAnsi="Garamond"/>
          <w:sz w:val="24"/>
          <w:lang w:eastAsia="zh-CN"/>
        </w:rPr>
        <w:t xml:space="preserve"> ad eccezione degli Enti e le Aziende del Servizio sanitario nazionale che inviano i dati per </w:t>
      </w:r>
      <w:r w:rsidRPr="004E0973">
        <w:rPr>
          <w:rFonts w:ascii="Garamond" w:hAnsi="Garamond"/>
          <w:sz w:val="24"/>
          <w:u w:val="single"/>
          <w:lang w:eastAsia="zh-CN"/>
        </w:rPr>
        <w:t>competenza economica</w:t>
      </w:r>
      <w:r w:rsidRPr="004E0973">
        <w:rPr>
          <w:rFonts w:ascii="Garamond" w:hAnsi="Garamond"/>
          <w:sz w:val="24"/>
          <w:lang w:eastAsia="zh-CN"/>
        </w:rPr>
        <w:t xml:space="preserve"> (costo).</w:t>
      </w:r>
    </w:p>
    <w:p w14:paraId="11F63E57"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Tutti gli emolumenti accessori corrisposti nell’anno di rilevazione vanno imputati nelle specifiche voci della tabella 13</w:t>
      </w:r>
      <w:r w:rsidRPr="00935A86">
        <w:rPr>
          <w:rFonts w:ascii="Garamond" w:hAnsi="Garamond"/>
          <w:sz w:val="24"/>
        </w:rPr>
        <w:t xml:space="preserve"> </w:t>
      </w:r>
      <w:r w:rsidRPr="00935A86">
        <w:rPr>
          <w:rFonts w:ascii="Garamond" w:hAnsi="Garamond"/>
          <w:sz w:val="24"/>
          <w:lang w:eastAsia="zh-CN"/>
        </w:rPr>
        <w:t>indipendentemente dall’esercizio di riferimento.</w:t>
      </w:r>
    </w:p>
    <w:p w14:paraId="2EC25285" w14:textId="77777777" w:rsidR="00767237" w:rsidRDefault="00767237" w:rsidP="00767237">
      <w:pPr>
        <w:spacing w:line="360" w:lineRule="auto"/>
        <w:ind w:firstLine="0"/>
        <w:rPr>
          <w:rFonts w:ascii="Garamond" w:hAnsi="Garamond"/>
          <w:sz w:val="24"/>
          <w:lang w:eastAsia="zh-CN"/>
        </w:rPr>
      </w:pPr>
      <w:r w:rsidRPr="000013B7">
        <w:rPr>
          <w:rFonts w:ascii="Garamond" w:hAnsi="Garamond"/>
          <w:sz w:val="24"/>
          <w:lang w:eastAsia="zh-CN"/>
        </w:rPr>
        <w:t xml:space="preserve">Nella colonna “Arretrati anni precedenti” vanno rilevate </w:t>
      </w:r>
      <w:r w:rsidRPr="000013B7">
        <w:rPr>
          <w:rFonts w:ascii="Garamond" w:hAnsi="Garamond"/>
          <w:sz w:val="24"/>
          <w:u w:val="single"/>
          <w:lang w:eastAsia="zh-CN"/>
        </w:rPr>
        <w:t>esclusivamente</w:t>
      </w:r>
      <w:r w:rsidRPr="000013B7">
        <w:rPr>
          <w:rFonts w:ascii="Garamond" w:hAnsi="Garamond"/>
          <w:sz w:val="24"/>
          <w:lang w:eastAsia="zh-CN"/>
        </w:rPr>
        <w:t xml:space="preserve"> le spese sostenute nell’anno di rilevazione ma di competenza dei precedenti esercizi, dovute a: </w:t>
      </w:r>
    </w:p>
    <w:p w14:paraId="6FE473A8" w14:textId="77777777" w:rsidR="00767237" w:rsidRPr="000013B7" w:rsidRDefault="00767237" w:rsidP="00767237">
      <w:pPr>
        <w:pStyle w:val="Paragrafoelenco"/>
        <w:numPr>
          <w:ilvl w:val="0"/>
          <w:numId w:val="93"/>
        </w:numPr>
        <w:spacing w:line="360" w:lineRule="auto"/>
        <w:ind w:left="567"/>
        <w:rPr>
          <w:rFonts w:ascii="Garamond" w:hAnsi="Garamond"/>
          <w:sz w:val="24"/>
          <w:lang w:eastAsia="zh-CN"/>
        </w:rPr>
      </w:pPr>
      <w:r w:rsidRPr="000013B7">
        <w:rPr>
          <w:rFonts w:ascii="Garamond" w:hAnsi="Garamond"/>
          <w:sz w:val="24"/>
          <w:lang w:eastAsia="zh-CN"/>
        </w:rPr>
        <w:t>adeguamento degli emolumenti accessori alle misure previste da rinnovi contrattuali;</w:t>
      </w:r>
    </w:p>
    <w:p w14:paraId="2A35EED7" w14:textId="77777777" w:rsidR="00767237" w:rsidRPr="00935A86" w:rsidRDefault="00767237" w:rsidP="00767237">
      <w:pPr>
        <w:pStyle w:val="Paragrafoelenco"/>
        <w:numPr>
          <w:ilvl w:val="0"/>
          <w:numId w:val="93"/>
        </w:numPr>
        <w:spacing w:line="360" w:lineRule="auto"/>
        <w:ind w:left="567"/>
        <w:rPr>
          <w:rFonts w:ascii="Garamond" w:hAnsi="Garamond"/>
          <w:sz w:val="24"/>
          <w:lang w:eastAsia="zh-CN"/>
        </w:rPr>
      </w:pPr>
      <w:r w:rsidRPr="00935A86">
        <w:rPr>
          <w:rFonts w:ascii="Garamond" w:hAnsi="Garamond"/>
          <w:sz w:val="24"/>
          <w:lang w:eastAsia="zh-CN"/>
        </w:rPr>
        <w:t>spese accessorie che scaturiscono da progressioni economiche del personale nel solo caso in cui il procedimento si sia concluso nell’anno precedente, ma il pagamento sia stato effettuato nell’anno di rilevazione;</w:t>
      </w:r>
    </w:p>
    <w:p w14:paraId="72187CDA" w14:textId="77777777" w:rsidR="00767237" w:rsidRPr="00935A86" w:rsidRDefault="00767237" w:rsidP="00767237">
      <w:pPr>
        <w:pStyle w:val="Paragrafoelenco"/>
        <w:numPr>
          <w:ilvl w:val="0"/>
          <w:numId w:val="93"/>
        </w:numPr>
        <w:spacing w:line="360" w:lineRule="auto"/>
        <w:ind w:left="567"/>
        <w:rPr>
          <w:rFonts w:ascii="Garamond" w:hAnsi="Garamond"/>
          <w:sz w:val="24"/>
          <w:lang w:eastAsia="zh-CN"/>
        </w:rPr>
      </w:pPr>
      <w:r w:rsidRPr="00935A86">
        <w:rPr>
          <w:rFonts w:ascii="Garamond" w:hAnsi="Garamond"/>
          <w:sz w:val="24"/>
          <w:lang w:eastAsia="zh-CN"/>
        </w:rPr>
        <w:t>ricostruzioni di carriera dei dipendenti mediante inquadramento in una diversa qualifica con effetto retroattivo, comportante il diritto ad un maggior trattamento economico anche di tipo accessorio;</w:t>
      </w:r>
    </w:p>
    <w:p w14:paraId="307AB3BA" w14:textId="77777777" w:rsidR="00767237" w:rsidRPr="00935A86" w:rsidRDefault="00767237" w:rsidP="00767237">
      <w:pPr>
        <w:pStyle w:val="Paragrafoelenco"/>
        <w:numPr>
          <w:ilvl w:val="0"/>
          <w:numId w:val="93"/>
        </w:numPr>
        <w:spacing w:line="360" w:lineRule="auto"/>
        <w:ind w:left="567"/>
        <w:rPr>
          <w:rFonts w:ascii="Garamond" w:hAnsi="Garamond"/>
          <w:sz w:val="24"/>
          <w:lang w:eastAsia="zh-CN"/>
        </w:rPr>
      </w:pPr>
      <w:r w:rsidRPr="00935A86">
        <w:rPr>
          <w:rFonts w:ascii="Garamond" w:hAnsi="Garamond"/>
          <w:sz w:val="24"/>
          <w:lang w:eastAsia="zh-CN"/>
        </w:rPr>
        <w:t>applicazione di sentenze, da cui nasce il diritto per i dipendenti in servizio a percepire arretrati riferiti ad annualità pregresse.</w:t>
      </w:r>
    </w:p>
    <w:p w14:paraId="6E4DBC36"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Gli importi </w:t>
      </w:r>
      <w:r w:rsidRPr="00935A86">
        <w:rPr>
          <w:rFonts w:ascii="Garamond" w:hAnsi="Garamond"/>
          <w:b/>
          <w:sz w:val="24"/>
          <w:u w:val="single"/>
          <w:lang w:eastAsia="zh-CN"/>
        </w:rPr>
        <w:t>devono essere espressi in euro senza cifre decimali</w:t>
      </w:r>
      <w:r w:rsidRPr="00935A86">
        <w:rPr>
          <w:rFonts w:ascii="Garamond" w:hAnsi="Garamond"/>
          <w:sz w:val="24"/>
          <w:lang w:eastAsia="zh-CN"/>
        </w:rPr>
        <w:t xml:space="preserve"> con arrotondamento per difetto in presenza di importi con cifre decimali da 0 a 49, e per eccesso in presenza di importi con cifre decimali da 50 a 99.</w:t>
      </w:r>
    </w:p>
    <w:p w14:paraId="373A550F" w14:textId="77777777" w:rsidR="00767237" w:rsidRPr="00935A86" w:rsidRDefault="00767237" w:rsidP="00767237">
      <w:pPr>
        <w:spacing w:line="360" w:lineRule="auto"/>
        <w:ind w:firstLine="0"/>
        <w:rPr>
          <w:rFonts w:ascii="Garamond" w:hAnsi="Garamond"/>
          <w:strike/>
          <w:sz w:val="24"/>
          <w:lang w:eastAsia="zh-CN"/>
        </w:rPr>
      </w:pPr>
      <w:r w:rsidRPr="00935A86">
        <w:rPr>
          <w:rFonts w:ascii="Garamond" w:hAnsi="Garamond"/>
          <w:sz w:val="24"/>
          <w:lang w:eastAsia="zh-CN"/>
        </w:rPr>
        <w:t xml:space="preserve">Le spese da indicare nelle singole colonne devono essere </w:t>
      </w:r>
      <w:r w:rsidRPr="00935A86">
        <w:rPr>
          <w:rFonts w:ascii="Garamond" w:hAnsi="Garamond"/>
          <w:b/>
          <w:sz w:val="24"/>
          <w:lang w:eastAsia="zh-CN"/>
        </w:rPr>
        <w:t>comunicate al netto degli eventuali importi negativi dovuti ai recuperi</w:t>
      </w:r>
      <w:r w:rsidRPr="00935A86">
        <w:rPr>
          <w:rFonts w:ascii="Garamond" w:hAnsi="Garamond"/>
          <w:sz w:val="24"/>
          <w:lang w:eastAsia="zh-CN"/>
        </w:rPr>
        <w:t xml:space="preserve"> operati dall’Istituzione</w:t>
      </w:r>
      <w:r w:rsidRPr="009B1FF8">
        <w:rPr>
          <w:rFonts w:ascii="Garamond" w:hAnsi="Garamond"/>
          <w:sz w:val="24"/>
          <w:lang w:eastAsia="zh-CN"/>
        </w:rPr>
        <w:t>, come ad esempio quelli derivanti dall’applicazione dell’art. 71 del d.l. 112/2008, convertito</w:t>
      </w:r>
      <w:r>
        <w:rPr>
          <w:rFonts w:ascii="Garamond" w:hAnsi="Garamond"/>
          <w:sz w:val="24"/>
          <w:lang w:eastAsia="zh-CN"/>
        </w:rPr>
        <w:t xml:space="preserve"> dalla</w:t>
      </w:r>
      <w:r w:rsidRPr="009B1FF8">
        <w:rPr>
          <w:rFonts w:ascii="Garamond" w:hAnsi="Garamond"/>
          <w:sz w:val="24"/>
          <w:lang w:eastAsia="zh-CN"/>
        </w:rPr>
        <w:t xml:space="preserve"> legge 133/2008 (trattenute per malattia</w:t>
      </w:r>
      <w:r>
        <w:rPr>
          <w:rFonts w:ascii="Garamond" w:hAnsi="Garamond"/>
          <w:sz w:val="24"/>
          <w:lang w:eastAsia="zh-CN"/>
        </w:rPr>
        <w:t xml:space="preserve">). </w:t>
      </w:r>
      <w:r>
        <w:rPr>
          <w:rFonts w:ascii="Garamond" w:hAnsi="Garamond"/>
          <w:sz w:val="24"/>
          <w:lang w:eastAsia="zh-CN"/>
        </w:rPr>
        <w:lastRenderedPageBreak/>
        <w:t>Gli importi recuperati per trattenuta per malattia vanno registrati in risposta alla specifica domanda presente nella scheda informativa 1 “</w:t>
      </w:r>
      <w:r w:rsidRPr="00221982">
        <w:rPr>
          <w:rFonts w:ascii="Garamond" w:hAnsi="Garamond"/>
          <w:sz w:val="24"/>
          <w:lang w:eastAsia="zh-CN"/>
        </w:rPr>
        <w:t>Indicare il totale delle somme trattenute ai dipendenti nell’anno di rilevazione per le assenze per malattia in applicazione dell’art. 71 del d.l. 112/2008 convertito in legge 133/2008</w:t>
      </w:r>
      <w:r>
        <w:rPr>
          <w:rFonts w:ascii="Garamond" w:hAnsi="Garamond"/>
          <w:sz w:val="24"/>
          <w:lang w:eastAsia="zh-CN"/>
        </w:rPr>
        <w:t>”.</w:t>
      </w:r>
    </w:p>
    <w:p w14:paraId="53DDFA96"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Nel caso in cui per una specifica voce di spesa della tabella 13 la compensazione tra le somme erogate e il recupero generi un valore negativo, nella colonna non </w:t>
      </w:r>
      <w:r>
        <w:rPr>
          <w:rFonts w:ascii="Garamond" w:hAnsi="Garamond"/>
          <w:sz w:val="24"/>
          <w:lang w:eastAsia="zh-CN"/>
        </w:rPr>
        <w:t>va</w:t>
      </w:r>
      <w:r w:rsidRPr="00935A86">
        <w:rPr>
          <w:rFonts w:ascii="Garamond" w:hAnsi="Garamond"/>
          <w:sz w:val="24"/>
          <w:lang w:eastAsia="zh-CN"/>
        </w:rPr>
        <w:t xml:space="preserve"> inserito </w:t>
      </w:r>
      <w:r w:rsidRPr="00935A86">
        <w:rPr>
          <w:rFonts w:ascii="Garamond" w:hAnsi="Garamond"/>
          <w:sz w:val="24"/>
          <w:u w:val="single"/>
          <w:lang w:eastAsia="zh-CN"/>
        </w:rPr>
        <w:t>nulla</w:t>
      </w:r>
      <w:r w:rsidRPr="00935A86">
        <w:rPr>
          <w:rFonts w:ascii="Garamond" w:hAnsi="Garamond"/>
          <w:sz w:val="24"/>
          <w:lang w:eastAsia="zh-CN"/>
        </w:rPr>
        <w:t xml:space="preserve">, mentre </w:t>
      </w:r>
      <w:r>
        <w:rPr>
          <w:rFonts w:ascii="Garamond" w:hAnsi="Garamond"/>
          <w:sz w:val="24"/>
          <w:lang w:eastAsia="zh-CN"/>
        </w:rPr>
        <w:t>può</w:t>
      </w:r>
      <w:r w:rsidRPr="00935A86">
        <w:rPr>
          <w:rFonts w:ascii="Garamond" w:hAnsi="Garamond"/>
          <w:sz w:val="24"/>
          <w:lang w:eastAsia="zh-CN"/>
        </w:rPr>
        <w:t xml:space="preserve"> essere registrata, </w:t>
      </w:r>
      <w:r w:rsidRPr="00935A86">
        <w:rPr>
          <w:rFonts w:ascii="Garamond" w:hAnsi="Garamond"/>
          <w:sz w:val="24"/>
          <w:u w:val="single"/>
          <w:lang w:eastAsia="zh-CN"/>
        </w:rPr>
        <w:t>eccezionalmente</w:t>
      </w:r>
      <w:r w:rsidRPr="00935A86">
        <w:rPr>
          <w:rFonts w:ascii="Garamond" w:hAnsi="Garamond"/>
          <w:sz w:val="24"/>
          <w:lang w:eastAsia="zh-CN"/>
        </w:rPr>
        <w:t>, la differenza negativa nella colonna “Recuperi” della tabella 12, essendo l’unica che il sistema registra in diminuzione.</w:t>
      </w:r>
    </w:p>
    <w:p w14:paraId="05E33A0B" w14:textId="77777777" w:rsidR="00767237"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In tale fattispecie, per evidenziare la problematica, è necessario inserire un’annotazione nella Scheda informativa 1 nel campo “Note”, indicando gli importi trattenuti ed i motivi che hanno determinato il </w:t>
      </w:r>
      <w:r w:rsidRPr="005F5C3E">
        <w:rPr>
          <w:rFonts w:ascii="Garamond" w:hAnsi="Garamond"/>
          <w:sz w:val="24"/>
          <w:lang w:eastAsia="zh-CN"/>
        </w:rPr>
        <w:t>recupero.</w:t>
      </w:r>
    </w:p>
    <w:p w14:paraId="79365A89" w14:textId="77777777" w:rsidR="00767237" w:rsidRPr="00B9247C" w:rsidRDefault="00767237" w:rsidP="00767237">
      <w:pPr>
        <w:spacing w:before="240" w:line="360" w:lineRule="auto"/>
        <w:ind w:firstLine="0"/>
        <w:rPr>
          <w:rFonts w:ascii="Garamond" w:hAnsi="Garamond"/>
          <w:b/>
          <w:sz w:val="24"/>
        </w:rPr>
      </w:pPr>
      <w:r w:rsidRPr="00D77E18">
        <w:rPr>
          <w:rFonts w:ascii="Garamond" w:hAnsi="Garamond"/>
          <w:b/>
          <w:sz w:val="24"/>
        </w:rPr>
        <w:t>Approfondiment</w:t>
      </w:r>
      <w:r>
        <w:rPr>
          <w:rFonts w:ascii="Garamond" w:hAnsi="Garamond"/>
          <w:b/>
          <w:sz w:val="24"/>
        </w:rPr>
        <w:t>i</w:t>
      </w:r>
    </w:p>
    <w:p w14:paraId="353C2FDC" w14:textId="77777777" w:rsidR="00767237" w:rsidRPr="00D77E18" w:rsidRDefault="00767237" w:rsidP="00767237">
      <w:pPr>
        <w:pStyle w:val="Paragrafoelenco"/>
        <w:numPr>
          <w:ilvl w:val="0"/>
          <w:numId w:val="108"/>
        </w:numPr>
        <w:spacing w:line="360" w:lineRule="auto"/>
        <w:ind w:left="567"/>
        <w:rPr>
          <w:rFonts w:ascii="Garamond" w:hAnsi="Garamond"/>
          <w:sz w:val="24"/>
          <w:lang w:eastAsia="zh-CN"/>
        </w:rPr>
      </w:pPr>
      <w:r w:rsidRPr="00D77E18">
        <w:rPr>
          <w:rFonts w:ascii="Garamond" w:hAnsi="Garamond"/>
          <w:sz w:val="24"/>
          <w:lang w:eastAsia="zh-CN"/>
        </w:rPr>
        <w:t>L’indennità spettante durante il periodo di congedo previsto dall’art. 42, comma 5-ter d.lgs. 151/2001</w:t>
      </w:r>
      <w:r>
        <w:rPr>
          <w:rFonts w:ascii="Garamond" w:hAnsi="Garamond"/>
          <w:sz w:val="24"/>
          <w:lang w:eastAsia="zh-CN"/>
        </w:rPr>
        <w:t>,</w:t>
      </w:r>
      <w:r w:rsidRPr="00D77E18">
        <w:rPr>
          <w:rFonts w:ascii="Garamond" w:hAnsi="Garamond"/>
          <w:sz w:val="24"/>
          <w:lang w:eastAsia="zh-CN"/>
        </w:rPr>
        <w:t xml:space="preserve"> corrisponde all’ultima retribuzione con riferimento alle voci fisse e continuative del trattamento economico ed è corrisposta dal datore di lavoro secondo le stesse modalità previste per la corresponsione dei trattamenti economici di maternità. Per i mesi in cui viene corrisposta tale indennità le Istituzioni ne indic</w:t>
      </w:r>
      <w:r>
        <w:rPr>
          <w:rFonts w:ascii="Garamond" w:hAnsi="Garamond"/>
          <w:sz w:val="24"/>
          <w:lang w:eastAsia="zh-CN"/>
        </w:rPr>
        <w:t>ano</w:t>
      </w:r>
      <w:r w:rsidRPr="00D77E18">
        <w:rPr>
          <w:rFonts w:ascii="Garamond" w:hAnsi="Garamond"/>
          <w:sz w:val="24"/>
          <w:lang w:eastAsia="zh-CN"/>
        </w:rPr>
        <w:t xml:space="preserve"> l’importo nella voce omonima con codice I424</w:t>
      </w:r>
      <w:r>
        <w:rPr>
          <w:rFonts w:ascii="Garamond" w:hAnsi="Garamond"/>
          <w:sz w:val="24"/>
          <w:lang w:eastAsia="zh-CN"/>
        </w:rPr>
        <w:t>,</w:t>
      </w:r>
      <w:r w:rsidRPr="00D77E18">
        <w:rPr>
          <w:rFonts w:ascii="Garamond" w:hAnsi="Garamond"/>
          <w:sz w:val="24"/>
          <w:lang w:eastAsia="zh-CN"/>
        </w:rPr>
        <w:t xml:space="preserve"> senza indicare</w:t>
      </w:r>
      <w:r>
        <w:rPr>
          <w:rFonts w:ascii="Garamond" w:hAnsi="Garamond"/>
          <w:sz w:val="24"/>
          <w:lang w:eastAsia="zh-CN"/>
        </w:rPr>
        <w:t>,</w:t>
      </w:r>
      <w:r w:rsidRPr="00D77E18">
        <w:rPr>
          <w:rFonts w:ascii="Garamond" w:hAnsi="Garamond"/>
          <w:sz w:val="24"/>
          <w:lang w:eastAsia="zh-CN"/>
        </w:rPr>
        <w:t xml:space="preserve"> per il periodo corrispondente</w:t>
      </w:r>
      <w:r>
        <w:rPr>
          <w:rFonts w:ascii="Garamond" w:hAnsi="Garamond"/>
          <w:sz w:val="24"/>
          <w:lang w:eastAsia="zh-CN"/>
        </w:rPr>
        <w:t>,</w:t>
      </w:r>
      <w:r w:rsidRPr="00D77E18">
        <w:rPr>
          <w:rFonts w:ascii="Garamond" w:hAnsi="Garamond"/>
          <w:sz w:val="24"/>
          <w:lang w:eastAsia="zh-CN"/>
        </w:rPr>
        <w:t xml:space="preserve"> alcuna mensilità nella tabella 12.</w:t>
      </w:r>
    </w:p>
    <w:p w14:paraId="6104C896" w14:textId="77777777" w:rsidR="00767237" w:rsidRPr="00CE67AD" w:rsidRDefault="00767237" w:rsidP="00767237">
      <w:pPr>
        <w:pStyle w:val="Paragrafoelenco"/>
        <w:spacing w:line="360" w:lineRule="auto"/>
        <w:ind w:left="567" w:firstLine="0"/>
        <w:rPr>
          <w:rFonts w:ascii="Garamond" w:hAnsi="Garamond"/>
          <w:sz w:val="24"/>
          <w:lang w:eastAsia="zh-CN"/>
        </w:rPr>
      </w:pPr>
      <w:r w:rsidRPr="00CE67AD">
        <w:rPr>
          <w:rFonts w:ascii="Garamond" w:hAnsi="Garamond"/>
          <w:sz w:val="24"/>
          <w:lang w:eastAsia="zh-CN"/>
        </w:rPr>
        <w:t>Qualora non sia possibile procedere ad una distinzione della suddetta indennità, ad esempio perché il periodo fruito dal dipendente non è continuativo e per il pagamento viene utilizzato un sistema di recuperi o decurtazioni, oppure perché nel sistema di elaborazione delle buste paga non è stata codificata la specifica indennità, la retribuzione va rilevata nella tabella 12 e nella tabella 13, imputando alle specifiche voci le somme erogate al dipendente anche nel periodo di fruizione del congedo. In tal</w:t>
      </w:r>
      <w:r>
        <w:rPr>
          <w:rFonts w:ascii="Garamond" w:hAnsi="Garamond"/>
          <w:sz w:val="24"/>
          <w:lang w:eastAsia="zh-CN"/>
        </w:rPr>
        <w:t>e</w:t>
      </w:r>
      <w:r w:rsidRPr="00CE67AD">
        <w:rPr>
          <w:rFonts w:ascii="Garamond" w:hAnsi="Garamond"/>
          <w:sz w:val="24"/>
          <w:lang w:eastAsia="zh-CN"/>
        </w:rPr>
        <w:t xml:space="preserve"> caso le mensilità vanno regolarmente indicate nella specifica colonna della tabella 12 provvedendo ad effettuarne un opportuno riproporzionamento.</w:t>
      </w:r>
    </w:p>
    <w:p w14:paraId="0F900F24" w14:textId="77777777" w:rsidR="00767237" w:rsidRPr="00935A86" w:rsidRDefault="00767237" w:rsidP="00767237">
      <w:pPr>
        <w:pStyle w:val="Paragrafoelenco"/>
        <w:numPr>
          <w:ilvl w:val="0"/>
          <w:numId w:val="94"/>
        </w:numPr>
        <w:spacing w:line="360" w:lineRule="auto"/>
        <w:ind w:left="567" w:hanging="283"/>
        <w:rPr>
          <w:rFonts w:ascii="Garamond" w:hAnsi="Garamond"/>
          <w:sz w:val="24"/>
          <w:lang w:eastAsia="zh-CN"/>
        </w:rPr>
      </w:pPr>
      <w:r w:rsidRPr="00935A86">
        <w:rPr>
          <w:rFonts w:ascii="Garamond" w:hAnsi="Garamond"/>
          <w:sz w:val="24"/>
          <w:lang w:eastAsia="zh-CN"/>
        </w:rPr>
        <w:t xml:space="preserve">Le </w:t>
      </w:r>
      <w:r w:rsidRPr="00935A86">
        <w:rPr>
          <w:rFonts w:ascii="Garamond" w:hAnsi="Garamond"/>
          <w:b/>
          <w:sz w:val="24"/>
          <w:lang w:eastAsia="zh-CN"/>
        </w:rPr>
        <w:t>competenze erogate direttamente al personale esterno comandato/distaccato/fuori ruolo</w:t>
      </w:r>
      <w:r>
        <w:rPr>
          <w:rFonts w:ascii="Garamond" w:hAnsi="Garamond"/>
          <w:b/>
          <w:sz w:val="24"/>
          <w:lang w:eastAsia="zh-CN"/>
        </w:rPr>
        <w:t>/convenzione</w:t>
      </w:r>
      <w:r w:rsidRPr="00935A86">
        <w:rPr>
          <w:rFonts w:ascii="Garamond" w:hAnsi="Garamond"/>
          <w:sz w:val="24"/>
          <w:lang w:eastAsia="zh-CN"/>
        </w:rPr>
        <w:t xml:space="preserve"> presso l’amministrazione che invia i dati vanno rilevate secondo i seguenti criteri:</w:t>
      </w:r>
    </w:p>
    <w:p w14:paraId="24A19A18" w14:textId="77777777" w:rsidR="00767237" w:rsidRPr="00935A86" w:rsidRDefault="00767237" w:rsidP="00767237">
      <w:pPr>
        <w:pStyle w:val="Paragrafoelenco"/>
        <w:numPr>
          <w:ilvl w:val="0"/>
          <w:numId w:val="95"/>
        </w:numPr>
        <w:spacing w:line="360" w:lineRule="auto"/>
        <w:ind w:left="993"/>
        <w:rPr>
          <w:rFonts w:ascii="Garamond" w:hAnsi="Garamond"/>
          <w:sz w:val="24"/>
          <w:lang w:eastAsia="zh-CN"/>
        </w:rPr>
      </w:pPr>
      <w:r w:rsidRPr="00935A86">
        <w:rPr>
          <w:rFonts w:ascii="Garamond" w:hAnsi="Garamond"/>
          <w:sz w:val="24"/>
          <w:lang w:eastAsia="zh-CN"/>
        </w:rPr>
        <w:t xml:space="preserve">Caso A): l’Amministrazione che utilizza tale personale, registrato nella specifica colonna della tabella 3, eroga al dipendente </w:t>
      </w:r>
      <w:r w:rsidRPr="00935A86">
        <w:rPr>
          <w:rFonts w:ascii="Garamond" w:hAnsi="Garamond"/>
          <w:sz w:val="24"/>
          <w:u w:val="single"/>
          <w:lang w:eastAsia="zh-CN"/>
        </w:rPr>
        <w:t>solo emolumenti accessori</w:t>
      </w:r>
      <w:r w:rsidRPr="00935A86">
        <w:rPr>
          <w:rFonts w:ascii="Garamond" w:hAnsi="Garamond"/>
          <w:sz w:val="24"/>
          <w:lang w:eastAsia="zh-CN"/>
        </w:rPr>
        <w:t xml:space="preserve">. Questi emolumenti </w:t>
      </w:r>
      <w:r>
        <w:rPr>
          <w:rFonts w:ascii="Garamond" w:hAnsi="Garamond"/>
          <w:sz w:val="24"/>
          <w:lang w:eastAsia="zh-CN"/>
        </w:rPr>
        <w:t>vanno</w:t>
      </w:r>
      <w:r w:rsidRPr="00935A86">
        <w:rPr>
          <w:rFonts w:ascii="Garamond" w:hAnsi="Garamond"/>
          <w:sz w:val="24"/>
          <w:lang w:eastAsia="zh-CN"/>
        </w:rPr>
        <w:t xml:space="preserve"> rilevati nella voce “Competenze personale comandato/distaccato presso l’amministrazione” (cod. S761). I rimborsi all’amministrazione di appartenenza che ha sostenuto la spesa per la restante parte della retribuzione </w:t>
      </w:r>
      <w:r>
        <w:rPr>
          <w:rFonts w:ascii="Garamond" w:hAnsi="Garamond"/>
          <w:sz w:val="24"/>
          <w:lang w:eastAsia="zh-CN"/>
        </w:rPr>
        <w:t>devono essere</w:t>
      </w:r>
      <w:r w:rsidRPr="00935A86">
        <w:rPr>
          <w:rFonts w:ascii="Garamond" w:hAnsi="Garamond"/>
          <w:sz w:val="24"/>
          <w:lang w:eastAsia="zh-CN"/>
        </w:rPr>
        <w:t xml:space="preserve"> registrati nell’apposita voce</w:t>
      </w:r>
      <w:r w:rsidRPr="00F4276A">
        <w:rPr>
          <w:rFonts w:ascii="Garamond" w:hAnsi="Garamond"/>
          <w:sz w:val="24"/>
          <w:lang w:eastAsia="zh-CN"/>
        </w:rPr>
        <w:t xml:space="preserve"> </w:t>
      </w:r>
      <w:r w:rsidRPr="00935A86">
        <w:rPr>
          <w:rFonts w:ascii="Garamond" w:hAnsi="Garamond"/>
          <w:sz w:val="24"/>
          <w:lang w:eastAsia="zh-CN"/>
        </w:rPr>
        <w:t>presente nella tabella 14 relativa ai rimborsi per il personale comandato.</w:t>
      </w:r>
    </w:p>
    <w:p w14:paraId="66A13F2B" w14:textId="77777777" w:rsidR="00767237" w:rsidRPr="00935A86" w:rsidRDefault="00767237" w:rsidP="00767237">
      <w:pPr>
        <w:pStyle w:val="Paragrafoelenco"/>
        <w:numPr>
          <w:ilvl w:val="0"/>
          <w:numId w:val="95"/>
        </w:numPr>
        <w:spacing w:line="360" w:lineRule="auto"/>
        <w:ind w:left="993"/>
        <w:rPr>
          <w:rFonts w:ascii="Garamond" w:hAnsi="Garamond"/>
          <w:sz w:val="24"/>
          <w:lang w:eastAsia="zh-CN"/>
        </w:rPr>
      </w:pPr>
      <w:r w:rsidRPr="00935A86">
        <w:rPr>
          <w:rFonts w:ascii="Garamond" w:hAnsi="Garamond"/>
          <w:sz w:val="24"/>
          <w:lang w:eastAsia="zh-CN"/>
        </w:rPr>
        <w:lastRenderedPageBreak/>
        <w:t xml:space="preserve">Caso B): l’Amministrazione di destinazione eroga al dipendente, registrato nella specifica colonna della tabella 3, </w:t>
      </w:r>
      <w:r w:rsidRPr="00935A86">
        <w:rPr>
          <w:rFonts w:ascii="Garamond" w:hAnsi="Garamond"/>
          <w:sz w:val="24"/>
          <w:u w:val="single"/>
          <w:lang w:eastAsia="zh-CN"/>
        </w:rPr>
        <w:t>tutto il trattamento economico</w:t>
      </w:r>
      <w:r w:rsidRPr="00935A86">
        <w:rPr>
          <w:rFonts w:ascii="Garamond" w:hAnsi="Garamond"/>
          <w:sz w:val="24"/>
          <w:lang w:eastAsia="zh-CN"/>
        </w:rPr>
        <w:t xml:space="preserve">. In questo caso tutte le spese fisse ed accessorie </w:t>
      </w:r>
      <w:r>
        <w:rPr>
          <w:rFonts w:ascii="Garamond" w:hAnsi="Garamond"/>
          <w:sz w:val="24"/>
          <w:lang w:eastAsia="zh-CN"/>
        </w:rPr>
        <w:t>vanno</w:t>
      </w:r>
      <w:r w:rsidRPr="00935A86">
        <w:rPr>
          <w:rFonts w:ascii="Garamond" w:hAnsi="Garamond"/>
          <w:sz w:val="24"/>
          <w:lang w:eastAsia="zh-CN"/>
        </w:rPr>
        <w:t xml:space="preserve"> regolarmente registrate nelle singole voci delle tabelle 12, 13 e 14.</w:t>
      </w:r>
    </w:p>
    <w:p w14:paraId="53013427" w14:textId="77777777" w:rsidR="00767237" w:rsidRPr="00935A86" w:rsidRDefault="00767237" w:rsidP="00767237">
      <w:pPr>
        <w:pStyle w:val="Paragrafoelenco"/>
        <w:spacing w:line="360" w:lineRule="auto"/>
        <w:ind w:left="1287" w:firstLine="0"/>
        <w:rPr>
          <w:rFonts w:ascii="Garamond" w:hAnsi="Garamond"/>
          <w:sz w:val="24"/>
          <w:lang w:eastAsia="zh-CN"/>
        </w:rPr>
      </w:pPr>
    </w:p>
    <w:p w14:paraId="703AACB5" w14:textId="77777777" w:rsidR="00767237" w:rsidRPr="00935A86" w:rsidRDefault="00767237" w:rsidP="00767237">
      <w:pPr>
        <w:spacing w:line="360" w:lineRule="auto"/>
        <w:ind w:firstLine="0"/>
        <w:rPr>
          <w:rFonts w:ascii="Garamond" w:hAnsi="Garamond"/>
          <w:sz w:val="24"/>
          <w:lang w:eastAsia="zh-CN"/>
        </w:rPr>
      </w:pPr>
      <w:r w:rsidRPr="00935A86">
        <w:rPr>
          <w:rFonts w:ascii="Garamond" w:hAnsi="Garamond"/>
          <w:sz w:val="24"/>
          <w:lang w:eastAsia="zh-CN"/>
        </w:rPr>
        <w:t xml:space="preserve">Nel quadro sinottico che segue sono riportate le voci di spesa comuni alla maggior parte dei comparti. Nelle “Istruzioni specifiche di comparto” è riportato un analogo quadro con l’elenco delle </w:t>
      </w:r>
      <w:r w:rsidRPr="00935A86">
        <w:rPr>
          <w:rFonts w:ascii="Garamond" w:hAnsi="Garamond"/>
          <w:sz w:val="24"/>
          <w:u w:val="single"/>
          <w:lang w:eastAsia="zh-CN"/>
        </w:rPr>
        <w:t>ulteriori</w:t>
      </w:r>
      <w:r w:rsidRPr="00935A86">
        <w:rPr>
          <w:rFonts w:ascii="Garamond" w:hAnsi="Garamond"/>
          <w:sz w:val="24"/>
          <w:lang w:eastAsia="zh-CN"/>
        </w:rPr>
        <w:t xml:space="preserve"> voci retributive di carattere accessorio inserite nella tabella 13 per ciascun settore di contrattazione. Per ogni voce di spesa è indicato il corrispondente riferimento normativo.</w:t>
      </w:r>
    </w:p>
    <w:p w14:paraId="16009537" w14:textId="77777777" w:rsidR="00767237" w:rsidRPr="00935A86" w:rsidRDefault="00767237" w:rsidP="00767237">
      <w:pPr>
        <w:jc w:val="center"/>
        <w:rPr>
          <w:rFonts w:ascii="Garamond" w:hAnsi="Garamond"/>
          <w:b/>
          <w:sz w:val="24"/>
          <w:lang w:eastAsia="zh-CN"/>
        </w:rPr>
      </w:pPr>
      <w:r w:rsidRPr="00935A86">
        <w:rPr>
          <w:rFonts w:ascii="Garamond" w:hAnsi="Garamond"/>
          <w:b/>
          <w:sz w:val="24"/>
          <w:lang w:eastAsia="zh-CN"/>
        </w:rPr>
        <w:t>Voci di spesa comuni a tutti i comparti di contrattazione</w:t>
      </w:r>
    </w:p>
    <w:tbl>
      <w:tblPr>
        <w:tblW w:w="9553" w:type="dxa"/>
        <w:jc w:val="center"/>
        <w:tblLayout w:type="fixed"/>
        <w:tblCellMar>
          <w:left w:w="10" w:type="dxa"/>
          <w:right w:w="10" w:type="dxa"/>
        </w:tblCellMar>
        <w:tblLook w:val="0000" w:firstRow="0" w:lastRow="0" w:firstColumn="0" w:lastColumn="0" w:noHBand="0" w:noVBand="0"/>
      </w:tblPr>
      <w:tblGrid>
        <w:gridCol w:w="1128"/>
        <w:gridCol w:w="2580"/>
        <w:gridCol w:w="5845"/>
      </w:tblGrid>
      <w:tr w:rsidR="00767237" w:rsidRPr="00935A86" w14:paraId="7573CDC8" w14:textId="77777777" w:rsidTr="003D33D7">
        <w:trPr>
          <w:trHeight w:val="308"/>
          <w:tblHeader/>
          <w:jc w:val="center"/>
        </w:trPr>
        <w:tc>
          <w:tcPr>
            <w:tcW w:w="1128"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tcPr>
          <w:p w14:paraId="2F692364" w14:textId="77777777" w:rsidR="00767237" w:rsidRPr="00935A86" w:rsidRDefault="00767237" w:rsidP="003D33D7">
            <w:pPr>
              <w:ind w:firstLine="0"/>
              <w:rPr>
                <w:rFonts w:ascii="Garamond" w:hAnsi="Garamond"/>
                <w:b/>
                <w:sz w:val="24"/>
                <w:lang w:eastAsia="zh-CN"/>
              </w:rPr>
            </w:pPr>
            <w:r w:rsidRPr="00935A86">
              <w:rPr>
                <w:rFonts w:ascii="Garamond" w:hAnsi="Garamond"/>
                <w:b/>
                <w:sz w:val="24"/>
                <w:lang w:eastAsia="zh-CN"/>
              </w:rPr>
              <w:t>Codice</w:t>
            </w:r>
          </w:p>
        </w:tc>
        <w:tc>
          <w:tcPr>
            <w:tcW w:w="2580"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tcPr>
          <w:p w14:paraId="6F7F86F2" w14:textId="77777777" w:rsidR="00767237" w:rsidRPr="00935A86" w:rsidRDefault="00767237" w:rsidP="003D33D7">
            <w:pPr>
              <w:rPr>
                <w:rFonts w:ascii="Garamond" w:hAnsi="Garamond"/>
                <w:b/>
                <w:sz w:val="24"/>
                <w:lang w:eastAsia="zh-CN"/>
              </w:rPr>
            </w:pPr>
            <w:r w:rsidRPr="00935A86">
              <w:rPr>
                <w:rFonts w:ascii="Garamond" w:hAnsi="Garamond"/>
                <w:b/>
                <w:sz w:val="24"/>
                <w:lang w:eastAsia="zh-CN"/>
              </w:rPr>
              <w:t>Voci di spesa</w:t>
            </w:r>
          </w:p>
        </w:tc>
        <w:tc>
          <w:tcPr>
            <w:tcW w:w="5845"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tcPr>
          <w:p w14:paraId="0A68E708" w14:textId="77777777" w:rsidR="00767237" w:rsidRPr="00935A86" w:rsidRDefault="00767237" w:rsidP="003D33D7">
            <w:pPr>
              <w:rPr>
                <w:rFonts w:ascii="Garamond" w:hAnsi="Garamond"/>
                <w:b/>
                <w:sz w:val="24"/>
                <w:lang w:eastAsia="zh-CN"/>
              </w:rPr>
            </w:pPr>
            <w:r w:rsidRPr="00935A86">
              <w:rPr>
                <w:rFonts w:ascii="Garamond" w:hAnsi="Garamond"/>
                <w:b/>
                <w:sz w:val="24"/>
                <w:lang w:eastAsia="zh-CN"/>
              </w:rPr>
              <w:t>Descrizione</w:t>
            </w:r>
          </w:p>
        </w:tc>
      </w:tr>
      <w:tr w:rsidR="00767237" w:rsidRPr="00935A86" w14:paraId="48C7FFA5" w14:textId="77777777" w:rsidTr="003D33D7">
        <w:trPr>
          <w:jc w:val="center"/>
        </w:trPr>
        <w:tc>
          <w:tcPr>
            <w:tcW w:w="11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6AA747A" w14:textId="77777777" w:rsidR="00767237" w:rsidRPr="00935A86" w:rsidRDefault="00767237" w:rsidP="003D33D7">
            <w:pPr>
              <w:ind w:firstLine="0"/>
              <w:rPr>
                <w:rFonts w:ascii="Garamond" w:hAnsi="Garamond"/>
                <w:b/>
                <w:sz w:val="24"/>
                <w:lang w:eastAsia="zh-CN"/>
              </w:rPr>
            </w:pPr>
            <w:r w:rsidRPr="00935A86">
              <w:rPr>
                <w:rFonts w:ascii="Garamond" w:hAnsi="Garamond"/>
                <w:b/>
                <w:sz w:val="24"/>
                <w:lang w:eastAsia="zh-CN"/>
              </w:rPr>
              <w:t>I422</w:t>
            </w:r>
          </w:p>
        </w:tc>
        <w:tc>
          <w:tcPr>
            <w:tcW w:w="25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437239" w14:textId="77777777" w:rsidR="00767237" w:rsidRPr="00935A86" w:rsidRDefault="00767237" w:rsidP="003D33D7">
            <w:pPr>
              <w:ind w:firstLine="0"/>
              <w:rPr>
                <w:rFonts w:ascii="Garamond" w:hAnsi="Garamond"/>
                <w:b/>
                <w:sz w:val="24"/>
                <w:lang w:eastAsia="zh-CN"/>
              </w:rPr>
            </w:pPr>
            <w:r w:rsidRPr="00935A86">
              <w:rPr>
                <w:rFonts w:ascii="Garamond" w:hAnsi="Garamond"/>
                <w:b/>
                <w:sz w:val="24"/>
                <w:lang w:eastAsia="zh-CN"/>
              </w:rPr>
              <w:t>Indennità di vacanza contrattuale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19899" w14:textId="77777777" w:rsidR="00767237" w:rsidRPr="00935A86" w:rsidRDefault="00767237" w:rsidP="003D33D7">
            <w:pPr>
              <w:ind w:firstLine="0"/>
              <w:rPr>
                <w:rFonts w:ascii="Garamond" w:hAnsi="Garamond"/>
                <w:sz w:val="24"/>
                <w:lang w:eastAsia="zh-CN"/>
              </w:rPr>
            </w:pPr>
            <w:r w:rsidRPr="00935A86">
              <w:rPr>
                <w:rFonts w:ascii="Garamond" w:hAnsi="Garamond"/>
                <w:sz w:val="24"/>
                <w:lang w:eastAsia="zh-CN"/>
              </w:rPr>
              <w:t>In questa voce va rilevata la spesa per IVC pagata nell’anno di rilevazione.</w:t>
            </w:r>
          </w:p>
        </w:tc>
      </w:tr>
      <w:tr w:rsidR="00767237" w:rsidRPr="00935A86" w14:paraId="5AC2CFFA" w14:textId="77777777" w:rsidTr="003D33D7">
        <w:trPr>
          <w:jc w:val="center"/>
        </w:trPr>
        <w:tc>
          <w:tcPr>
            <w:tcW w:w="11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BA74385" w14:textId="77777777" w:rsidR="00767237" w:rsidRPr="00935A86" w:rsidRDefault="00767237" w:rsidP="003D33D7">
            <w:pPr>
              <w:ind w:firstLine="0"/>
              <w:rPr>
                <w:rFonts w:ascii="Garamond" w:hAnsi="Garamond"/>
                <w:b/>
                <w:sz w:val="24"/>
                <w:lang w:eastAsia="zh-CN"/>
              </w:rPr>
            </w:pPr>
            <w:r w:rsidRPr="00935A86">
              <w:rPr>
                <w:rFonts w:ascii="Garamond" w:hAnsi="Garamond"/>
                <w:b/>
                <w:sz w:val="24"/>
                <w:lang w:eastAsia="zh-CN"/>
              </w:rPr>
              <w:t>I424</w:t>
            </w:r>
          </w:p>
        </w:tc>
        <w:tc>
          <w:tcPr>
            <w:tcW w:w="25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AD61258" w14:textId="77777777" w:rsidR="00767237" w:rsidRPr="00935A86" w:rsidRDefault="00767237" w:rsidP="003D33D7">
            <w:pPr>
              <w:ind w:firstLine="0"/>
              <w:rPr>
                <w:rFonts w:ascii="Garamond" w:hAnsi="Garamond"/>
                <w:b/>
                <w:sz w:val="24"/>
                <w:lang w:eastAsia="zh-CN"/>
              </w:rPr>
            </w:pPr>
            <w:r w:rsidRPr="00935A86">
              <w:rPr>
                <w:rFonts w:ascii="Garamond" w:hAnsi="Garamond"/>
                <w:b/>
                <w:sz w:val="24"/>
                <w:lang w:eastAsia="zh-CN"/>
              </w:rPr>
              <w:t>Indennità art.42, comma 5-ter, d.lgs. 151/2001</w:t>
            </w:r>
          </w:p>
        </w:tc>
        <w:tc>
          <w:tcPr>
            <w:tcW w:w="5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A8952" w14:textId="77777777" w:rsidR="00767237" w:rsidRPr="00935A86" w:rsidRDefault="00767237" w:rsidP="003D33D7">
            <w:pPr>
              <w:ind w:firstLine="0"/>
              <w:rPr>
                <w:rFonts w:ascii="Garamond" w:hAnsi="Garamond"/>
                <w:sz w:val="24"/>
                <w:lang w:eastAsia="zh-CN"/>
              </w:rPr>
            </w:pPr>
            <w:r w:rsidRPr="00935A86">
              <w:rPr>
                <w:rFonts w:ascii="Garamond" w:hAnsi="Garamond"/>
                <w:sz w:val="24"/>
                <w:lang w:eastAsia="zh-CN"/>
              </w:rPr>
              <w:t>Vedi quanto de</w:t>
            </w:r>
            <w:r>
              <w:rPr>
                <w:rFonts w:ascii="Garamond" w:hAnsi="Garamond"/>
                <w:sz w:val="24"/>
                <w:lang w:eastAsia="zh-CN"/>
              </w:rPr>
              <w:t>tto sopra negli approfondimenti.</w:t>
            </w:r>
          </w:p>
        </w:tc>
      </w:tr>
      <w:tr w:rsidR="00767237" w:rsidRPr="00935A86" w14:paraId="1CF838D1" w14:textId="77777777" w:rsidTr="003D33D7">
        <w:trPr>
          <w:jc w:val="center"/>
        </w:trPr>
        <w:tc>
          <w:tcPr>
            <w:tcW w:w="11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EB184B4" w14:textId="77777777" w:rsidR="00767237" w:rsidRPr="00935A86" w:rsidRDefault="00767237" w:rsidP="003D33D7">
            <w:pPr>
              <w:ind w:firstLine="0"/>
              <w:rPr>
                <w:rFonts w:ascii="Garamond" w:hAnsi="Garamond"/>
                <w:b/>
                <w:sz w:val="24"/>
                <w:lang w:eastAsia="zh-CN"/>
              </w:rPr>
            </w:pPr>
            <w:r w:rsidRPr="00935A86">
              <w:rPr>
                <w:rFonts w:ascii="Garamond" w:hAnsi="Garamond"/>
                <w:b/>
                <w:sz w:val="24"/>
                <w:lang w:eastAsia="zh-CN"/>
              </w:rPr>
              <w:t>I418</w:t>
            </w:r>
          </w:p>
        </w:tc>
        <w:tc>
          <w:tcPr>
            <w:tcW w:w="25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B3CFA41" w14:textId="77777777" w:rsidR="00767237" w:rsidRPr="00935A86" w:rsidRDefault="00767237" w:rsidP="003D33D7">
            <w:pPr>
              <w:ind w:firstLine="0"/>
              <w:rPr>
                <w:rFonts w:ascii="Garamond" w:hAnsi="Garamond"/>
                <w:b/>
                <w:sz w:val="24"/>
                <w:lang w:eastAsia="zh-CN"/>
              </w:rPr>
            </w:pPr>
            <w:r w:rsidRPr="00935A86">
              <w:rPr>
                <w:rFonts w:ascii="Garamond" w:hAnsi="Garamond"/>
                <w:b/>
                <w:sz w:val="24"/>
                <w:lang w:eastAsia="zh-CN"/>
              </w:rPr>
              <w:t>Assegno ad personam</w:t>
            </w:r>
          </w:p>
        </w:tc>
        <w:tc>
          <w:tcPr>
            <w:tcW w:w="5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97C08" w14:textId="77777777" w:rsidR="00767237" w:rsidRPr="00935A86" w:rsidRDefault="00767237" w:rsidP="003D33D7">
            <w:pPr>
              <w:ind w:firstLine="0"/>
              <w:rPr>
                <w:rFonts w:ascii="Garamond" w:hAnsi="Garamond"/>
                <w:sz w:val="24"/>
                <w:lang w:eastAsia="zh-CN"/>
              </w:rPr>
            </w:pPr>
            <w:r w:rsidRPr="00935A86">
              <w:rPr>
                <w:rFonts w:ascii="Garamond" w:hAnsi="Garamond"/>
                <w:sz w:val="24"/>
                <w:lang w:eastAsia="zh-CN"/>
              </w:rPr>
              <w:t>Spesa sostenuta per l’erogazione di assegni ad personam, riassorbibili e non riassorbibili, pensionabili e non pensionabili.</w:t>
            </w:r>
          </w:p>
        </w:tc>
      </w:tr>
      <w:tr w:rsidR="00767237" w:rsidRPr="00935A86" w14:paraId="106F7D82" w14:textId="77777777" w:rsidTr="003D33D7">
        <w:trPr>
          <w:jc w:val="center"/>
        </w:trPr>
        <w:tc>
          <w:tcPr>
            <w:tcW w:w="11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9A871C7" w14:textId="77777777" w:rsidR="00767237" w:rsidRPr="00935A86" w:rsidRDefault="00767237" w:rsidP="003D33D7">
            <w:pPr>
              <w:ind w:firstLine="0"/>
              <w:rPr>
                <w:rFonts w:ascii="Garamond" w:hAnsi="Garamond"/>
                <w:b/>
                <w:sz w:val="24"/>
                <w:lang w:eastAsia="zh-CN"/>
              </w:rPr>
            </w:pPr>
            <w:r w:rsidRPr="00935A86">
              <w:rPr>
                <w:rFonts w:ascii="Garamond" w:hAnsi="Garamond"/>
                <w:b/>
                <w:sz w:val="24"/>
                <w:lang w:eastAsia="zh-CN"/>
              </w:rPr>
              <w:t>S761</w:t>
            </w:r>
          </w:p>
        </w:tc>
        <w:tc>
          <w:tcPr>
            <w:tcW w:w="25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21E6EA" w14:textId="77777777" w:rsidR="00767237" w:rsidRPr="00935A86" w:rsidRDefault="00767237" w:rsidP="003D33D7">
            <w:pPr>
              <w:ind w:firstLine="0"/>
              <w:rPr>
                <w:rFonts w:ascii="Garamond" w:hAnsi="Garamond"/>
                <w:b/>
                <w:sz w:val="24"/>
                <w:lang w:eastAsia="zh-CN"/>
              </w:rPr>
            </w:pPr>
            <w:r w:rsidRPr="00935A86">
              <w:rPr>
                <w:rFonts w:ascii="Garamond" w:hAnsi="Garamond"/>
                <w:b/>
                <w:sz w:val="24"/>
                <w:lang w:eastAsia="zh-CN"/>
              </w:rPr>
              <w:t>Competenze personale comandato/distaccato presso l’amministrazione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47029" w14:textId="77777777" w:rsidR="00767237" w:rsidRPr="00935A86" w:rsidRDefault="00767237" w:rsidP="003D33D7">
            <w:pPr>
              <w:ind w:firstLine="0"/>
              <w:rPr>
                <w:rFonts w:ascii="Garamond" w:hAnsi="Garamond"/>
                <w:sz w:val="24"/>
                <w:lang w:eastAsia="zh-CN"/>
              </w:rPr>
            </w:pPr>
            <w:r w:rsidRPr="00935A86">
              <w:rPr>
                <w:rFonts w:ascii="Garamond" w:hAnsi="Garamond"/>
                <w:sz w:val="24"/>
                <w:lang w:eastAsia="zh-CN"/>
              </w:rPr>
              <w:t>Vedi quanto detto sopra negli approfondimenti.</w:t>
            </w:r>
          </w:p>
        </w:tc>
      </w:tr>
      <w:tr w:rsidR="00767237" w:rsidRPr="00935A86" w14:paraId="4A691385" w14:textId="77777777" w:rsidTr="003D33D7">
        <w:trPr>
          <w:jc w:val="center"/>
        </w:trPr>
        <w:tc>
          <w:tcPr>
            <w:tcW w:w="11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02EA8F0" w14:textId="77777777" w:rsidR="00767237" w:rsidRPr="00935A86" w:rsidRDefault="00767237" w:rsidP="003D33D7">
            <w:pPr>
              <w:ind w:firstLine="0"/>
              <w:rPr>
                <w:rFonts w:ascii="Garamond" w:hAnsi="Garamond"/>
                <w:b/>
                <w:sz w:val="24"/>
                <w:lang w:eastAsia="zh-CN"/>
              </w:rPr>
            </w:pPr>
            <w:r w:rsidRPr="00935A86">
              <w:rPr>
                <w:rFonts w:ascii="Garamond" w:hAnsi="Garamond"/>
                <w:b/>
                <w:sz w:val="24"/>
                <w:lang w:eastAsia="zh-CN"/>
              </w:rPr>
              <w:t>S998</w:t>
            </w:r>
          </w:p>
        </w:tc>
        <w:tc>
          <w:tcPr>
            <w:tcW w:w="25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913C851" w14:textId="77777777" w:rsidR="00767237" w:rsidRPr="00935A86" w:rsidRDefault="00767237" w:rsidP="003D33D7">
            <w:pPr>
              <w:ind w:firstLine="0"/>
              <w:rPr>
                <w:rFonts w:ascii="Garamond" w:hAnsi="Garamond"/>
                <w:b/>
                <w:sz w:val="24"/>
                <w:lang w:eastAsia="zh-CN"/>
              </w:rPr>
            </w:pPr>
            <w:r>
              <w:rPr>
                <w:rFonts w:ascii="Garamond" w:hAnsi="Garamond"/>
                <w:b/>
                <w:sz w:val="24"/>
                <w:lang w:eastAsia="zh-CN"/>
              </w:rPr>
              <w:t>Arretrati anni precedenti</w:t>
            </w:r>
          </w:p>
        </w:tc>
        <w:tc>
          <w:tcPr>
            <w:tcW w:w="5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8B00E" w14:textId="77777777" w:rsidR="00767237" w:rsidRDefault="00767237" w:rsidP="003D33D7">
            <w:pPr>
              <w:ind w:firstLine="0"/>
              <w:rPr>
                <w:rFonts w:ascii="Garamond" w:hAnsi="Garamond"/>
                <w:sz w:val="24"/>
                <w:lang w:eastAsia="zh-CN"/>
              </w:rPr>
            </w:pPr>
            <w:r w:rsidRPr="00935A86">
              <w:rPr>
                <w:rFonts w:ascii="Garamond" w:hAnsi="Garamond"/>
                <w:sz w:val="24"/>
                <w:lang w:eastAsia="zh-CN"/>
              </w:rPr>
              <w:t>Vedi quanto detto sopra nelle “Istruzioni di carattere generale”.</w:t>
            </w:r>
          </w:p>
          <w:p w14:paraId="4D86E0C0" w14:textId="77777777" w:rsidR="00767237" w:rsidRPr="00935A86" w:rsidRDefault="00767237" w:rsidP="003D33D7">
            <w:pPr>
              <w:ind w:firstLine="0"/>
              <w:rPr>
                <w:rFonts w:ascii="Garamond" w:hAnsi="Garamond"/>
                <w:sz w:val="24"/>
                <w:lang w:eastAsia="zh-CN"/>
              </w:rPr>
            </w:pPr>
            <w:r w:rsidRPr="00935A86">
              <w:rPr>
                <w:rFonts w:ascii="Garamond" w:hAnsi="Garamond"/>
                <w:sz w:val="24"/>
                <w:lang w:eastAsia="zh-CN"/>
              </w:rPr>
              <w:t>Per gli enti del SSN, che inviano i dati secondo il principio della competenza economica, in tale colonna vanno indicate solo le somme collocate tra le sopravvenienze passive. Riguardo alle somme relative ad anni precedenti, corrisposte nell’anno di rilevazione, le stesse non vanno indicate se già rilevate tra i costi di competenza dell’anno di riferimento.</w:t>
            </w:r>
          </w:p>
        </w:tc>
      </w:tr>
      <w:tr w:rsidR="00767237" w:rsidRPr="00935A86" w14:paraId="68628221" w14:textId="77777777" w:rsidTr="003D33D7">
        <w:trPr>
          <w:jc w:val="center"/>
        </w:trPr>
        <w:tc>
          <w:tcPr>
            <w:tcW w:w="11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C1EB321" w14:textId="77777777" w:rsidR="00767237" w:rsidRPr="00935A86" w:rsidRDefault="00767237" w:rsidP="003D33D7">
            <w:pPr>
              <w:ind w:firstLine="0"/>
              <w:rPr>
                <w:rFonts w:ascii="Garamond" w:hAnsi="Garamond"/>
                <w:b/>
                <w:sz w:val="24"/>
                <w:lang w:eastAsia="zh-CN"/>
              </w:rPr>
            </w:pPr>
            <w:r w:rsidRPr="00935A86">
              <w:rPr>
                <w:rFonts w:ascii="Garamond" w:hAnsi="Garamond"/>
                <w:b/>
                <w:sz w:val="24"/>
                <w:lang w:eastAsia="zh-CN"/>
              </w:rPr>
              <w:t>S999</w:t>
            </w:r>
          </w:p>
        </w:tc>
        <w:tc>
          <w:tcPr>
            <w:tcW w:w="25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0CABC5A" w14:textId="77777777" w:rsidR="00767237" w:rsidRPr="00935A86" w:rsidRDefault="00767237" w:rsidP="003D33D7">
            <w:pPr>
              <w:ind w:firstLine="0"/>
              <w:rPr>
                <w:rFonts w:ascii="Garamond" w:hAnsi="Garamond"/>
                <w:b/>
                <w:sz w:val="24"/>
                <w:lang w:eastAsia="zh-CN"/>
              </w:rPr>
            </w:pPr>
            <w:r w:rsidRPr="00935A86">
              <w:rPr>
                <w:rFonts w:ascii="Garamond" w:hAnsi="Garamond"/>
                <w:b/>
                <w:sz w:val="24"/>
                <w:lang w:eastAsia="zh-CN"/>
              </w:rPr>
              <w:t>Altre spese accessorie e indennità varie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8877B" w14:textId="77777777" w:rsidR="00767237" w:rsidRPr="00935A86" w:rsidRDefault="00767237" w:rsidP="003D33D7">
            <w:pPr>
              <w:ind w:firstLine="0"/>
              <w:rPr>
                <w:rFonts w:ascii="Garamond" w:hAnsi="Garamond"/>
                <w:sz w:val="24"/>
                <w:lang w:eastAsia="zh-CN"/>
              </w:rPr>
            </w:pPr>
            <w:r w:rsidRPr="00935A86">
              <w:rPr>
                <w:rFonts w:ascii="Garamond" w:hAnsi="Garamond"/>
                <w:sz w:val="24"/>
                <w:lang w:eastAsia="zh-CN"/>
              </w:rPr>
              <w:t xml:space="preserve">Spesa per ogni altra indennità o emolumento accessorio non compresi nelle specifiche voci della tabella 13, come ad esempio le somme corrisposte a titolo di </w:t>
            </w:r>
            <w:r w:rsidRPr="00935A86">
              <w:rPr>
                <w:rFonts w:ascii="Garamond" w:hAnsi="Garamond"/>
                <w:b/>
                <w:sz w:val="24"/>
                <w:lang w:eastAsia="zh-CN"/>
              </w:rPr>
              <w:t>assegno alimentare</w:t>
            </w:r>
            <w:r w:rsidRPr="00935A86">
              <w:rPr>
                <w:rFonts w:ascii="Garamond" w:hAnsi="Garamond"/>
                <w:sz w:val="24"/>
                <w:lang w:eastAsia="zh-CN"/>
              </w:rPr>
              <w:t xml:space="preserve"> spettante al personale sospeso dal servizio, in attesa di sentenza definitiva.</w:t>
            </w:r>
            <w:r>
              <w:rPr>
                <w:rFonts w:ascii="Garamond" w:hAnsi="Garamond"/>
                <w:sz w:val="24"/>
                <w:lang w:eastAsia="zh-CN"/>
              </w:rPr>
              <w:t xml:space="preserve"> In tale voce va rilevato anche l’Una Tantum 2023 previsto dall’articolo 1, comma 330 della legge 197/2022 (legge di Bilancio 2023)</w:t>
            </w:r>
          </w:p>
        </w:tc>
      </w:tr>
      <w:tr w:rsidR="00767237" w:rsidRPr="00935A86" w14:paraId="45F5400A" w14:textId="77777777" w:rsidTr="003D33D7">
        <w:trPr>
          <w:jc w:val="center"/>
        </w:trPr>
        <w:tc>
          <w:tcPr>
            <w:tcW w:w="11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6270887" w14:textId="77777777" w:rsidR="00767237" w:rsidRPr="00935A86" w:rsidRDefault="00767237" w:rsidP="003D33D7">
            <w:pPr>
              <w:ind w:firstLine="0"/>
              <w:rPr>
                <w:rFonts w:ascii="Garamond" w:hAnsi="Garamond"/>
                <w:b/>
                <w:sz w:val="24"/>
                <w:lang w:eastAsia="zh-CN"/>
              </w:rPr>
            </w:pPr>
            <w:r w:rsidRPr="00935A86">
              <w:rPr>
                <w:rFonts w:ascii="Garamond" w:hAnsi="Garamond"/>
                <w:b/>
                <w:sz w:val="24"/>
                <w:lang w:eastAsia="zh-CN"/>
              </w:rPr>
              <w:t>T101</w:t>
            </w:r>
          </w:p>
        </w:tc>
        <w:tc>
          <w:tcPr>
            <w:tcW w:w="25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7EE308" w14:textId="77777777" w:rsidR="00767237" w:rsidRPr="00935A86" w:rsidRDefault="00767237" w:rsidP="003D33D7">
            <w:pPr>
              <w:ind w:firstLine="0"/>
              <w:rPr>
                <w:rFonts w:ascii="Garamond" w:hAnsi="Garamond"/>
                <w:b/>
                <w:sz w:val="24"/>
                <w:lang w:eastAsia="zh-CN"/>
              </w:rPr>
            </w:pPr>
            <w:r w:rsidRPr="00935A86">
              <w:rPr>
                <w:rFonts w:ascii="Garamond" w:hAnsi="Garamond"/>
                <w:b/>
                <w:sz w:val="24"/>
                <w:lang w:eastAsia="zh-CN"/>
              </w:rPr>
              <w:t>Straordinario</w:t>
            </w:r>
          </w:p>
        </w:tc>
        <w:tc>
          <w:tcPr>
            <w:tcW w:w="5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D88865" w14:textId="77777777" w:rsidR="00767237" w:rsidRPr="00935A86" w:rsidRDefault="00767237" w:rsidP="003D33D7">
            <w:pPr>
              <w:ind w:firstLine="0"/>
              <w:rPr>
                <w:rFonts w:ascii="Garamond" w:hAnsi="Garamond"/>
                <w:sz w:val="24"/>
                <w:lang w:eastAsia="zh-CN"/>
              </w:rPr>
            </w:pPr>
            <w:r w:rsidRPr="00935A86">
              <w:rPr>
                <w:rFonts w:ascii="Garamond" w:hAnsi="Garamond"/>
                <w:sz w:val="24"/>
                <w:lang w:eastAsia="zh-CN"/>
              </w:rPr>
              <w:t>Compensi per lavoro straordinario.</w:t>
            </w:r>
          </w:p>
        </w:tc>
      </w:tr>
    </w:tbl>
    <w:p w14:paraId="6CA6A60F" w14:textId="77777777" w:rsidR="00767237" w:rsidRDefault="00000000" w:rsidP="00767237">
      <w:pPr>
        <w:pBdr>
          <w:bottom w:val="single" w:sz="4" w:space="1" w:color="auto"/>
        </w:pBdr>
        <w:ind w:firstLine="0"/>
        <w:rPr>
          <w:rFonts w:ascii="Garamond" w:hAnsi="Garamond"/>
          <w:b/>
          <w:sz w:val="24"/>
          <w:lang w:eastAsia="zh-CN"/>
        </w:rPr>
      </w:pPr>
      <w:r>
        <w:rPr>
          <w:noProof/>
        </w:rPr>
        <w:pict w14:anchorId="0459E70E">
          <v:line id="Connettore diritto 5" o:spid="_x0000_s2050"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9pt,14.8pt" to="479.25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" strokecolor="black [3040]"/>
        </w:pict>
      </w:r>
    </w:p>
    <w:p w14:paraId="503D72E7" w14:textId="77777777" w:rsidR="00767237" w:rsidRPr="00AB45BA" w:rsidRDefault="00767237" w:rsidP="00767237">
      <w:pPr>
        <w:pBdr>
          <w:bottom w:val="single" w:sz="4" w:space="1" w:color="auto"/>
        </w:pBdr>
        <w:ind w:firstLine="0"/>
        <w:rPr>
          <w:rFonts w:ascii="Garamond" w:hAnsi="Garamond"/>
          <w:b/>
          <w:sz w:val="24"/>
          <w:lang w:eastAsia="zh-CN"/>
        </w:rPr>
      </w:pPr>
      <w:r w:rsidRPr="00AB45BA">
        <w:rPr>
          <w:rFonts w:ascii="Garamond" w:hAnsi="Garamond"/>
          <w:b/>
          <w:sz w:val="24"/>
          <w:lang w:eastAsia="zh-CN"/>
        </w:rPr>
        <w:t xml:space="preserve">Controllo dei dati </w:t>
      </w:r>
    </w:p>
    <w:p w14:paraId="606DDFA8" w14:textId="77777777" w:rsidR="00767237" w:rsidRDefault="00767237" w:rsidP="00767237">
      <w:pPr>
        <w:spacing w:line="360" w:lineRule="auto"/>
        <w:ind w:firstLine="0"/>
        <w:rPr>
          <w:rFonts w:ascii="Garamond" w:hAnsi="Garamond"/>
          <w:sz w:val="24"/>
          <w:lang w:eastAsia="zh-CN"/>
        </w:rPr>
      </w:pPr>
      <w:r w:rsidRPr="002E494A">
        <w:rPr>
          <w:rFonts w:ascii="Garamond" w:hAnsi="Garamond"/>
          <w:sz w:val="24"/>
          <w:lang w:eastAsia="zh-CN"/>
        </w:rPr>
        <w:t xml:space="preserve">I dati comunicati nella tabella 13 partecipano al calcolo </w:t>
      </w:r>
      <w:r>
        <w:rPr>
          <w:rFonts w:ascii="Garamond" w:hAnsi="Garamond"/>
          <w:sz w:val="24"/>
          <w:lang w:eastAsia="zh-CN"/>
        </w:rPr>
        <w:t xml:space="preserve">della </w:t>
      </w:r>
      <w:r w:rsidRPr="00B722C4">
        <w:rPr>
          <w:rFonts w:ascii="Garamond" w:hAnsi="Garamond"/>
          <w:b/>
          <w:bCs/>
          <w:sz w:val="24"/>
          <w:lang w:eastAsia="zh-CN"/>
        </w:rPr>
        <w:t>SQ7</w:t>
      </w:r>
      <w:r>
        <w:rPr>
          <w:rFonts w:ascii="Garamond" w:hAnsi="Garamond"/>
          <w:sz w:val="24"/>
          <w:lang w:eastAsia="zh-CN"/>
        </w:rPr>
        <w:t xml:space="preserve"> (contratto SSNA e tipologie U, PU e J), </w:t>
      </w:r>
      <w:r w:rsidRPr="002E494A">
        <w:rPr>
          <w:rFonts w:ascii="Garamond" w:hAnsi="Garamond"/>
          <w:sz w:val="24"/>
          <w:lang w:eastAsia="zh-CN"/>
        </w:rPr>
        <w:t>dell’</w:t>
      </w:r>
      <w:r>
        <w:rPr>
          <w:rFonts w:ascii="Garamond" w:hAnsi="Garamond"/>
          <w:b/>
          <w:sz w:val="24"/>
          <w:lang w:eastAsia="zh-CN"/>
        </w:rPr>
        <w:t xml:space="preserve">IN3, IN4, </w:t>
      </w:r>
      <w:r w:rsidRPr="002E494A">
        <w:rPr>
          <w:rFonts w:ascii="Garamond" w:hAnsi="Garamond"/>
          <w:b/>
          <w:sz w:val="24"/>
          <w:lang w:eastAsia="zh-CN"/>
        </w:rPr>
        <w:t>IN6</w:t>
      </w:r>
      <w:r w:rsidRPr="002E494A">
        <w:rPr>
          <w:rFonts w:ascii="Garamond" w:hAnsi="Garamond"/>
          <w:sz w:val="24"/>
          <w:lang w:eastAsia="zh-CN"/>
        </w:rPr>
        <w:t xml:space="preserve"> e dell’</w:t>
      </w:r>
      <w:r w:rsidRPr="002E494A">
        <w:rPr>
          <w:rFonts w:ascii="Garamond" w:hAnsi="Garamond"/>
          <w:b/>
          <w:sz w:val="24"/>
          <w:lang w:eastAsia="zh-CN"/>
        </w:rPr>
        <w:t>IN8</w:t>
      </w:r>
      <w:r w:rsidRPr="002E494A">
        <w:rPr>
          <w:rFonts w:ascii="Garamond" w:hAnsi="Garamond"/>
          <w:sz w:val="24"/>
          <w:lang w:eastAsia="zh-CN"/>
        </w:rPr>
        <w:t xml:space="preserve"> (vedi § “Anomalie” del</w:t>
      </w:r>
      <w:r w:rsidRPr="00AD3F46">
        <w:rPr>
          <w:rFonts w:ascii="Garamond" w:hAnsi="Garamond"/>
          <w:sz w:val="24"/>
          <w:lang w:eastAsia="zh-CN"/>
        </w:rPr>
        <w:t xml:space="preserve"> capitolo</w:t>
      </w:r>
      <w:r w:rsidRPr="00C03678">
        <w:rPr>
          <w:rFonts w:ascii="Garamond" w:hAnsi="Garamond"/>
          <w:sz w:val="24"/>
          <w:lang w:eastAsia="zh-CN"/>
        </w:rPr>
        <w:t xml:space="preserve"> </w:t>
      </w:r>
      <w:r>
        <w:rPr>
          <w:rFonts w:ascii="Garamond" w:hAnsi="Garamond"/>
          <w:sz w:val="24"/>
          <w:lang w:eastAsia="zh-CN"/>
        </w:rPr>
        <w:t>“</w:t>
      </w:r>
      <w:r w:rsidRPr="00C03678">
        <w:rPr>
          <w:rFonts w:ascii="Garamond" w:hAnsi="Garamond"/>
          <w:sz w:val="24"/>
          <w:lang w:eastAsia="zh-CN"/>
        </w:rPr>
        <w:t>Informazioni operative</w:t>
      </w:r>
      <w:r>
        <w:rPr>
          <w:rFonts w:ascii="Garamond" w:hAnsi="Garamond"/>
          <w:sz w:val="24"/>
          <w:lang w:eastAsia="zh-CN"/>
        </w:rPr>
        <w:t>”</w:t>
      </w:r>
      <w:r w:rsidRPr="00C03678">
        <w:rPr>
          <w:rFonts w:ascii="Garamond" w:hAnsi="Garamond"/>
          <w:sz w:val="24"/>
          <w:lang w:eastAsia="zh-CN"/>
        </w:rPr>
        <w:t>).</w:t>
      </w:r>
    </w:p>
    <w:p w14:paraId="722A24C4" w14:textId="77777777" w:rsidR="00767237" w:rsidRPr="007A3D94" w:rsidRDefault="00767237" w:rsidP="00767237">
      <w:pPr>
        <w:pStyle w:val="Titolo2"/>
        <w:rPr>
          <w:i/>
        </w:rPr>
      </w:pPr>
      <w:bookmarkStart w:id="40" w:name="_Toc7166503"/>
      <w:bookmarkStart w:id="41" w:name="_Toc169797086"/>
      <w:r w:rsidRPr="007A3D94">
        <w:lastRenderedPageBreak/>
        <w:t xml:space="preserve">Tabella 14 - </w:t>
      </w:r>
      <w:r w:rsidRPr="00F71539">
        <w:t>Altri oneri che concorrono a formare il costo del lavoro</w:t>
      </w:r>
      <w:bookmarkEnd w:id="40"/>
      <w:bookmarkEnd w:id="41"/>
    </w:p>
    <w:p w14:paraId="55D17341" w14:textId="77777777" w:rsidR="00767237" w:rsidRPr="00911208" w:rsidRDefault="00767237" w:rsidP="00767237">
      <w:pPr>
        <w:ind w:firstLine="0"/>
        <w:jc w:val="center"/>
        <w:rPr>
          <w:lang w:eastAsia="zh-CN"/>
        </w:rPr>
      </w:pPr>
      <w:r w:rsidRPr="00F16EA1">
        <w:rPr>
          <w:noProof/>
        </w:rPr>
        <w:drawing>
          <wp:inline distT="0" distB="0" distL="0" distR="0" wp14:anchorId="01AA3361" wp14:editId="7981C822">
            <wp:extent cx="4034435" cy="6349088"/>
            <wp:effectExtent l="0" t="0" r="0" b="0"/>
            <wp:docPr id="9173533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a:extLst>
                        <a:ext uri="{28A0092B-C50C-407E-A947-70E740481C1C}">
                          <a14:useLocalDpi xmlns:a14="http://schemas.microsoft.com/office/drawing/2010/main" val="0"/>
                        </a:ext>
                      </a:extLst>
                    </a:blip>
                    <a:srcRect t="4348"/>
                    <a:stretch/>
                  </pic:blipFill>
                  <pic:spPr bwMode="auto">
                    <a:xfrm>
                      <a:off x="0" y="0"/>
                      <a:ext cx="4041393" cy="6360039"/>
                    </a:xfrm>
                    <a:prstGeom prst="rect">
                      <a:avLst/>
                    </a:prstGeom>
                    <a:noFill/>
                    <a:ln>
                      <a:noFill/>
                    </a:ln>
                    <a:extLst>
                      <a:ext uri="{53640926-AAD7-44D8-BBD7-CCE9431645EC}">
                        <a14:shadowObscured xmlns:a14="http://schemas.microsoft.com/office/drawing/2010/main"/>
                      </a:ext>
                    </a:extLst>
                  </pic:spPr>
                </pic:pic>
              </a:graphicData>
            </a:graphic>
          </wp:inline>
        </w:drawing>
      </w:r>
    </w:p>
    <w:p w14:paraId="5F3F6EC9" w14:textId="77777777" w:rsidR="00767237" w:rsidRPr="0091598A"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7045E5">
        <w:rPr>
          <w:rFonts w:ascii="Garamond" w:hAnsi="Garamond"/>
          <w:b/>
          <w:sz w:val="24"/>
          <w:lang w:eastAsia="zh-CN"/>
        </w:rPr>
        <w:t>Istruzioni di carattere generale</w:t>
      </w:r>
    </w:p>
    <w:p w14:paraId="1F89FD9F"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Ai fini della completa determinazione del costo del lavoro, in aggiunta alle informazioni delle tabelle 12 e 13, nella tabella 14 vanno indicate le spese sostenute nell’anno di rilevazione per altri oneri inerenti il personale dipendente rilevate secondo il criterio di cassa, ad eccezione delle aziende ed enti del Servizio Sanitario Nazionale che inviano i dati di costo in termini di competenza economica.</w:t>
      </w:r>
    </w:p>
    <w:p w14:paraId="0BD3861F" w14:textId="77777777" w:rsidR="00767237" w:rsidRPr="0091598A" w:rsidRDefault="00767237" w:rsidP="00767237">
      <w:pPr>
        <w:spacing w:line="360" w:lineRule="auto"/>
        <w:ind w:firstLine="0"/>
        <w:rPr>
          <w:rFonts w:ascii="Garamond" w:hAnsi="Garamond"/>
          <w:b/>
          <w:sz w:val="24"/>
          <w:lang w:eastAsia="zh-CN"/>
        </w:rPr>
      </w:pPr>
      <w:r w:rsidRPr="0091598A">
        <w:rPr>
          <w:rFonts w:ascii="Garamond" w:hAnsi="Garamond"/>
          <w:b/>
          <w:sz w:val="24"/>
          <w:lang w:eastAsia="zh-CN"/>
        </w:rPr>
        <w:t xml:space="preserve">Non vanno riportate nel </w:t>
      </w:r>
      <w:r>
        <w:rPr>
          <w:rFonts w:ascii="Garamond" w:hAnsi="Garamond"/>
          <w:b/>
          <w:sz w:val="24"/>
          <w:lang w:eastAsia="zh-CN"/>
        </w:rPr>
        <w:t>C</w:t>
      </w:r>
      <w:r w:rsidRPr="0091598A">
        <w:rPr>
          <w:rFonts w:ascii="Garamond" w:hAnsi="Garamond"/>
          <w:b/>
          <w:sz w:val="24"/>
          <w:lang w:eastAsia="zh-CN"/>
        </w:rPr>
        <w:t>onto annuale le spese sostenute per il funzionamento degli organi</w:t>
      </w:r>
      <w:r>
        <w:rPr>
          <w:rFonts w:ascii="Garamond" w:hAnsi="Garamond"/>
          <w:b/>
          <w:sz w:val="24"/>
          <w:lang w:eastAsia="zh-CN"/>
        </w:rPr>
        <w:t>,</w:t>
      </w:r>
      <w:r w:rsidRPr="0091598A">
        <w:rPr>
          <w:rFonts w:ascii="Garamond" w:hAnsi="Garamond"/>
          <w:b/>
          <w:sz w:val="24"/>
          <w:lang w:eastAsia="zh-CN"/>
        </w:rPr>
        <w:t xml:space="preserve"> quali i collegi sindacali o altri organi di controllo, l’organismo interno di valutazione, e</w:t>
      </w:r>
      <w:r>
        <w:rPr>
          <w:rFonts w:ascii="Garamond" w:hAnsi="Garamond"/>
          <w:b/>
          <w:sz w:val="24"/>
          <w:lang w:eastAsia="zh-CN"/>
        </w:rPr>
        <w:t>c</w:t>
      </w:r>
      <w:r w:rsidRPr="0091598A">
        <w:rPr>
          <w:rFonts w:ascii="Garamond" w:hAnsi="Garamond"/>
          <w:b/>
          <w:sz w:val="24"/>
          <w:lang w:eastAsia="zh-CN"/>
        </w:rPr>
        <w:t>c.</w:t>
      </w:r>
    </w:p>
    <w:p w14:paraId="4CCD0012"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lastRenderedPageBreak/>
        <w:t xml:space="preserve">Gli importi di spesa devono essere espressi in euro </w:t>
      </w:r>
      <w:r w:rsidRPr="0091598A">
        <w:rPr>
          <w:rFonts w:ascii="Garamond" w:hAnsi="Garamond"/>
          <w:b/>
          <w:sz w:val="24"/>
          <w:lang w:eastAsia="zh-CN"/>
        </w:rPr>
        <w:t>senza cifre decimali</w:t>
      </w:r>
      <w:r w:rsidRPr="0091598A">
        <w:rPr>
          <w:rFonts w:ascii="Garamond" w:hAnsi="Garamond"/>
          <w:sz w:val="24"/>
          <w:lang w:eastAsia="zh-CN"/>
        </w:rPr>
        <w:t xml:space="preserve"> con arrotondamento per difetto in presenza di importi con cifre decimali da 0 a 49, e per eccesso in presenza di importi con cifre decimali da 50 a 99.</w:t>
      </w:r>
    </w:p>
    <w:p w14:paraId="6F887DD7"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I campi note presenti nella tabella devono essere obbligatoriamente compilati con testo libero nel caso in cui si inseriscano degli importi nelle voci sotto riportate. In assenza di chiarimenti nel campo note dedicato, un controllo bloccante impedi</w:t>
      </w:r>
      <w:r>
        <w:rPr>
          <w:rFonts w:ascii="Garamond" w:hAnsi="Garamond"/>
          <w:sz w:val="24"/>
          <w:lang w:eastAsia="zh-CN"/>
        </w:rPr>
        <w:t>sce</w:t>
      </w:r>
      <w:r w:rsidRPr="0091598A">
        <w:rPr>
          <w:rFonts w:ascii="Garamond" w:hAnsi="Garamond"/>
          <w:sz w:val="24"/>
          <w:lang w:eastAsia="zh-CN"/>
        </w:rPr>
        <w:t xml:space="preserve"> il salvataggio della tabella 14.</w:t>
      </w:r>
    </w:p>
    <w:p w14:paraId="62508FFF" w14:textId="77777777" w:rsidR="00767237" w:rsidRPr="0091598A" w:rsidRDefault="00767237" w:rsidP="00767237">
      <w:pPr>
        <w:pStyle w:val="Paragrafoelenco"/>
        <w:numPr>
          <w:ilvl w:val="0"/>
          <w:numId w:val="96"/>
        </w:numPr>
        <w:spacing w:line="360" w:lineRule="auto"/>
        <w:ind w:left="567"/>
        <w:rPr>
          <w:rFonts w:ascii="Garamond" w:hAnsi="Garamond"/>
          <w:sz w:val="24"/>
          <w:lang w:eastAsia="zh-CN"/>
        </w:rPr>
      </w:pPr>
      <w:r w:rsidRPr="0091598A">
        <w:rPr>
          <w:rFonts w:ascii="Garamond" w:hAnsi="Garamond"/>
          <w:b/>
          <w:sz w:val="24"/>
          <w:lang w:eastAsia="zh-CN"/>
        </w:rPr>
        <w:t>“Elenco Istituzioni ed importi dei rimborsi effettuati”</w:t>
      </w:r>
      <w:r w:rsidRPr="0091598A">
        <w:rPr>
          <w:rFonts w:ascii="Garamond" w:hAnsi="Garamond"/>
          <w:sz w:val="24"/>
          <w:lang w:eastAsia="zh-CN"/>
        </w:rPr>
        <w:t xml:space="preserve"> è il campo note dedicato al caso in cui sia valorizzata almeno una delle voci relative alle somme rimborsate ad altre amministrazioni (codici P071 e P074) nonché quella di cui al cod. P072 per il solo contratto del SSN (vedi istruzioni specifiche di comparto);</w:t>
      </w:r>
    </w:p>
    <w:p w14:paraId="47B1233F" w14:textId="77777777" w:rsidR="00767237" w:rsidRDefault="00767237" w:rsidP="00767237">
      <w:pPr>
        <w:pStyle w:val="Paragrafoelenco"/>
        <w:numPr>
          <w:ilvl w:val="0"/>
          <w:numId w:val="96"/>
        </w:numPr>
        <w:spacing w:line="360" w:lineRule="auto"/>
        <w:ind w:left="567"/>
        <w:rPr>
          <w:rFonts w:ascii="Garamond" w:hAnsi="Garamond"/>
          <w:sz w:val="24"/>
          <w:lang w:eastAsia="zh-CN"/>
        </w:rPr>
      </w:pPr>
      <w:r w:rsidRPr="0091598A">
        <w:rPr>
          <w:rFonts w:ascii="Garamond" w:hAnsi="Garamond"/>
          <w:b/>
          <w:sz w:val="24"/>
          <w:lang w:eastAsia="zh-CN"/>
        </w:rPr>
        <w:t>“Elenco Istituzioni ed importi dei rimborsi ricevuti”</w:t>
      </w:r>
      <w:r w:rsidRPr="0091598A">
        <w:rPr>
          <w:rFonts w:ascii="Garamond" w:hAnsi="Garamond"/>
          <w:sz w:val="24"/>
          <w:lang w:eastAsia="zh-CN"/>
        </w:rPr>
        <w:t xml:space="preserve"> è il campo note relativo ai rimborsi ricevuti da altre amministrazioni, da privati o da UE (codici P098, P090, P099) e ai rimborsi specifici di comparto descritti più avanti, cod. P096 per il contratto Università e cod. P095 per il contratto degli enti locali del Friuli Venezia Giulia.</w:t>
      </w:r>
    </w:p>
    <w:p w14:paraId="71A1FA28"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L005 - Assegni per il nucleo familiare</w:t>
      </w:r>
    </w:p>
    <w:p w14:paraId="6E06BB4D"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 xml:space="preserve">Va indicata la spesa complessiva </w:t>
      </w:r>
      <w:r>
        <w:rPr>
          <w:rFonts w:ascii="Garamond" w:hAnsi="Garamond"/>
          <w:sz w:val="24"/>
          <w:lang w:eastAsia="zh-CN"/>
        </w:rPr>
        <w:t xml:space="preserve">ancora </w:t>
      </w:r>
      <w:r w:rsidRPr="0091598A">
        <w:rPr>
          <w:rFonts w:ascii="Garamond" w:hAnsi="Garamond"/>
          <w:sz w:val="24"/>
          <w:lang w:eastAsia="zh-CN"/>
        </w:rPr>
        <w:t xml:space="preserve">sostenuta dall’Istituzione nel corso dell’anno di rilevazione per l’erogazione di assegni per il nucleo familiare al personale dipendente </w:t>
      </w:r>
      <w:r>
        <w:rPr>
          <w:rFonts w:ascii="Garamond" w:hAnsi="Garamond"/>
          <w:sz w:val="24"/>
          <w:lang w:eastAsia="zh-CN"/>
        </w:rPr>
        <w:t xml:space="preserve">che non sono passati alla gestione INPS </w:t>
      </w:r>
      <w:r w:rsidRPr="0091598A">
        <w:rPr>
          <w:rFonts w:ascii="Garamond" w:hAnsi="Garamond"/>
          <w:sz w:val="24"/>
          <w:lang w:eastAsia="zh-CN"/>
        </w:rPr>
        <w:t>(per il personale in servizio all’estero vanno incluse anche le eventuali maggiorazioni per carichi familiari).</w:t>
      </w:r>
    </w:p>
    <w:p w14:paraId="134C7309"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L010 - Gestione mense</w:t>
      </w:r>
    </w:p>
    <w:p w14:paraId="76E5CFB2"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Vanno indicate le spese sostenute per la gestione del servizio mensa esclusivamente in relazione al personale dell’Istituzione. In particolare, se il servizio mensa è gestito direttamente, la spesa da rilevare è quella relativa all’acquisto di materie prime; se invece la gestione della mensa è affidata ad una società esterna in tale voce va rilevata, oltre alla spesa per l’acquisto delle materie prime, anche la spesa sostenuta dall’amministrazione per il servizio mensa.</w:t>
      </w:r>
      <w:r>
        <w:rPr>
          <w:rFonts w:ascii="Garamond" w:hAnsi="Garamond"/>
          <w:sz w:val="24"/>
          <w:lang w:eastAsia="zh-CN"/>
        </w:rPr>
        <w:t xml:space="preserve"> In tale voce vanno registrate anche le spese sostenute per le </w:t>
      </w:r>
      <w:r w:rsidRPr="00CB4C93">
        <w:rPr>
          <w:rFonts w:ascii="Garamond" w:hAnsi="Garamond"/>
          <w:sz w:val="24"/>
          <w:lang w:eastAsia="zh-CN"/>
        </w:rPr>
        <w:t>forme sostitutive alla mensa aziendal</w:t>
      </w:r>
      <w:r>
        <w:rPr>
          <w:rFonts w:ascii="Garamond" w:hAnsi="Garamond"/>
          <w:sz w:val="24"/>
          <w:lang w:eastAsia="zh-CN"/>
        </w:rPr>
        <w:t>e per le quali non è prevista l’erogazione di alcuna indennità sostitutiva o di consegna di buoni pasto. Trattasi di forme alternative che prevedono la possibilità per i dipendenti di fruire del servizio presso ristoratori del luogo convenzionati con l’amministrazione. In tal caso sono da registrare le sole spese a carico dell’Istituzione.</w:t>
      </w:r>
    </w:p>
    <w:p w14:paraId="695DDF0A"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L011 - Erogazione buoni pasto</w:t>
      </w:r>
    </w:p>
    <w:p w14:paraId="51427ABE"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 xml:space="preserve">Vanno indicate le spese sostenute nell’anno per l’erogazione dei buoni pasto al personale dipendente, al netto degli sconti ottenuti rispetto al valore facciale dei buoni. Vanno riportate le spese corrispondenti </w:t>
      </w:r>
      <w:r w:rsidRPr="0091598A">
        <w:rPr>
          <w:rFonts w:ascii="Garamond" w:hAnsi="Garamond"/>
          <w:sz w:val="24"/>
          <w:lang w:eastAsia="zh-CN"/>
        </w:rPr>
        <w:lastRenderedPageBreak/>
        <w:t>alla sola quota a carico dall’Istituzione (restano escluse le eventuali quote a carico dei dipendenti) al lordo degli eventuali oneri riflessi (contributi e IRAP) erogati sui buoni pasto per fini pensionistici.</w:t>
      </w:r>
    </w:p>
    <w:p w14:paraId="7E6BAB61"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Va comunque indicata la spesa relativa ai soli buoni effettivamente assegnati al personale, con esclusione di quelli acquistati e non ancora ripartiti.</w:t>
      </w:r>
    </w:p>
    <w:p w14:paraId="039A98B6"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L020 - Formazione del personale</w:t>
      </w:r>
    </w:p>
    <w:p w14:paraId="5CE123F4"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Va indicato l’ammontare complessivo delle spese sostenute per la formazione del personale, come gli onorari ai docenti, le spese per i locali, il materiale didattico, forniture varie, ecc., comprese quelle per partecipazioni a convegni e giornate di studio. Le spese devono comprendere l’eventuale IVA pagata sulla fatturazione. Le spese per missioni, qualora previste, vanno invece indicate nella specifica voce (cod. P030).</w:t>
      </w:r>
    </w:p>
    <w:p w14:paraId="442D3D6E"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L090 - Benessere del personale</w:t>
      </w:r>
    </w:p>
    <w:p w14:paraId="169A6D1F"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Vanno indicate le eventuali spese per il benessere del personale, quali contributi per spese sanitarie, protesi, sussidi, rimborsi della tassa di iscrizione ad albi professionali, rimborsi rette asili nido, rimborsi per gli abbonamenti al trasporto pubblico, rimborsi per l’acquisto di testi scolastici dei figli,</w:t>
      </w:r>
      <w:r>
        <w:rPr>
          <w:rFonts w:ascii="Garamond" w:hAnsi="Garamond"/>
          <w:sz w:val="24"/>
          <w:lang w:eastAsia="zh-CN"/>
        </w:rPr>
        <w:t xml:space="preserve"> assicurazioni sanitarie a favore dei dipendenti,</w:t>
      </w:r>
      <w:r w:rsidRPr="0091598A">
        <w:rPr>
          <w:rFonts w:ascii="Garamond" w:hAnsi="Garamond"/>
          <w:sz w:val="24"/>
          <w:lang w:eastAsia="zh-CN"/>
        </w:rPr>
        <w:t xml:space="preserve"> etc.</w:t>
      </w:r>
    </w:p>
    <w:p w14:paraId="3D58EEAA" w14:textId="77777777" w:rsidR="00767237" w:rsidRPr="0091598A" w:rsidRDefault="00767237" w:rsidP="00767237">
      <w:pPr>
        <w:spacing w:before="240" w:line="360" w:lineRule="auto"/>
        <w:rPr>
          <w:rFonts w:ascii="Garamond" w:hAnsi="Garamond"/>
          <w:b/>
          <w:sz w:val="24"/>
          <w:lang w:eastAsia="zh-CN"/>
        </w:rPr>
      </w:pPr>
      <w:r w:rsidRPr="00E27407">
        <w:rPr>
          <w:rFonts w:ascii="Garamond" w:hAnsi="Garamond"/>
          <w:b/>
          <w:sz w:val="24"/>
          <w:lang w:eastAsia="zh-CN"/>
        </w:rPr>
        <w:t>Cod. L100 - Equo indennizzo al personale</w:t>
      </w:r>
    </w:p>
    <w:p w14:paraId="17C8D6A3"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Vanno indicate le spese sostenute per il pagamento di somme a titolo di equo indennizzo al personale dipendente ove la corresponsione di tale beneficio sia ancora prevista.</w:t>
      </w:r>
    </w:p>
    <w:p w14:paraId="0EDEEDC1"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L105 - Somme corrisposte all’agenzia di somministrazione (Interinale)</w:t>
      </w:r>
    </w:p>
    <w:p w14:paraId="1953C3FB"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Indipendentemente dai criteri di contabilizzazione adottati, vanno riportate in tale campo esclusivamente le spese sostenute dall’Ente a titolo di corrispettivo per il servizio reso dall’agenzia di somministrazione di personale a tempo determinato (lavoro interinale) indicato nella tabella 2. Va rilevata la somma comprensiva dell’IVA calcolata sull’entità del corrispettivo, in quanto facente parte del costo sostenuto dall’ente. Se la quota pagata all’agenzia supera il 30% dell’importo erogato a titolo di emolumento al personale interinale, viene segnalata l’incongruenza 11.</w:t>
      </w:r>
    </w:p>
    <w:p w14:paraId="3D9236DF"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L107 - Coperture assicurative</w:t>
      </w:r>
    </w:p>
    <w:p w14:paraId="2D4FD5D1"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Vanno riportate tutte le spese sostenute dall’Istituzione per la stipula di polizze assicurative per la tutela da danni o fatti dannosi posti in essere dal proprio personale per “colpa lieve”.</w:t>
      </w:r>
    </w:p>
    <w:p w14:paraId="6ACA6D5E"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L110 - Altre spese</w:t>
      </w:r>
    </w:p>
    <w:p w14:paraId="72D2A30F"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Vanno indicate:</w:t>
      </w:r>
    </w:p>
    <w:p w14:paraId="15C676A8" w14:textId="77777777" w:rsidR="00767237" w:rsidRPr="0091598A" w:rsidRDefault="00767237" w:rsidP="00767237">
      <w:pPr>
        <w:pStyle w:val="Paragrafoelenco"/>
        <w:numPr>
          <w:ilvl w:val="0"/>
          <w:numId w:val="100"/>
        </w:numPr>
        <w:spacing w:line="360" w:lineRule="auto"/>
        <w:ind w:left="567"/>
        <w:rPr>
          <w:rFonts w:ascii="Garamond" w:hAnsi="Garamond"/>
          <w:sz w:val="24"/>
          <w:lang w:eastAsia="zh-CN"/>
        </w:rPr>
      </w:pPr>
      <w:r w:rsidRPr="0091598A">
        <w:rPr>
          <w:rFonts w:ascii="Garamond" w:hAnsi="Garamond"/>
          <w:sz w:val="24"/>
          <w:lang w:eastAsia="zh-CN"/>
        </w:rPr>
        <w:lastRenderedPageBreak/>
        <w:t xml:space="preserve">gli emolumenti corrisposti al personale cessato dal servizio prima del 1° gennaio dell’anno di rilevazione comprensivi dei contributi e degli oneri riflessi a carico dell’amministrazione (non </w:t>
      </w:r>
      <w:r>
        <w:rPr>
          <w:rFonts w:ascii="Garamond" w:hAnsi="Garamond"/>
          <w:sz w:val="24"/>
          <w:lang w:eastAsia="zh-CN"/>
        </w:rPr>
        <w:t>va</w:t>
      </w:r>
      <w:r w:rsidRPr="0091598A">
        <w:rPr>
          <w:rFonts w:ascii="Garamond" w:hAnsi="Garamond"/>
          <w:sz w:val="24"/>
          <w:lang w:eastAsia="zh-CN"/>
        </w:rPr>
        <w:t xml:space="preserve"> rilevata l’una tantum erogata in luogo di pensione);</w:t>
      </w:r>
    </w:p>
    <w:p w14:paraId="79C2B669" w14:textId="77777777" w:rsidR="00767237" w:rsidRPr="0091598A" w:rsidRDefault="00767237" w:rsidP="00767237">
      <w:pPr>
        <w:pStyle w:val="Paragrafoelenco"/>
        <w:numPr>
          <w:ilvl w:val="0"/>
          <w:numId w:val="100"/>
        </w:numPr>
        <w:spacing w:line="360" w:lineRule="auto"/>
        <w:ind w:left="567"/>
        <w:rPr>
          <w:rFonts w:ascii="Garamond" w:hAnsi="Garamond"/>
          <w:sz w:val="24"/>
          <w:lang w:eastAsia="zh-CN"/>
        </w:rPr>
      </w:pPr>
      <w:r w:rsidRPr="0091598A">
        <w:rPr>
          <w:rFonts w:ascii="Garamond" w:hAnsi="Garamond"/>
          <w:sz w:val="24"/>
          <w:lang w:eastAsia="zh-CN"/>
        </w:rPr>
        <w:t>pagamento ferie non godute (nei casi ancora consentiti dalla normativa vigente) e indennità di mancato preavviso;</w:t>
      </w:r>
    </w:p>
    <w:p w14:paraId="3DDCE0DE" w14:textId="77777777" w:rsidR="00767237" w:rsidRPr="0091598A" w:rsidRDefault="00767237" w:rsidP="00767237">
      <w:pPr>
        <w:pStyle w:val="Paragrafoelenco"/>
        <w:numPr>
          <w:ilvl w:val="0"/>
          <w:numId w:val="100"/>
        </w:numPr>
        <w:spacing w:line="360" w:lineRule="auto"/>
        <w:ind w:left="567"/>
        <w:rPr>
          <w:rFonts w:ascii="Garamond" w:hAnsi="Garamond"/>
          <w:sz w:val="24"/>
          <w:lang w:eastAsia="zh-CN"/>
        </w:rPr>
      </w:pPr>
      <w:r w:rsidRPr="0091598A">
        <w:rPr>
          <w:rFonts w:ascii="Garamond" w:hAnsi="Garamond"/>
          <w:sz w:val="24"/>
          <w:lang w:eastAsia="zh-CN"/>
        </w:rPr>
        <w:t>indennità di risoluzione consensuale;</w:t>
      </w:r>
    </w:p>
    <w:p w14:paraId="5DAB6EE7" w14:textId="77777777" w:rsidR="00767237" w:rsidRPr="0091598A" w:rsidRDefault="00767237" w:rsidP="00767237">
      <w:pPr>
        <w:pStyle w:val="Paragrafoelenco"/>
        <w:numPr>
          <w:ilvl w:val="0"/>
          <w:numId w:val="100"/>
        </w:numPr>
        <w:spacing w:line="360" w:lineRule="auto"/>
        <w:ind w:left="567"/>
        <w:rPr>
          <w:rFonts w:ascii="Garamond" w:hAnsi="Garamond"/>
          <w:sz w:val="24"/>
          <w:lang w:eastAsia="zh-CN"/>
        </w:rPr>
      </w:pPr>
      <w:r w:rsidRPr="0091598A">
        <w:rPr>
          <w:rFonts w:ascii="Garamond" w:hAnsi="Garamond"/>
          <w:sz w:val="24"/>
          <w:lang w:eastAsia="zh-CN"/>
        </w:rPr>
        <w:t>spese relative a tirocini o stage, ad esclusione dei medici specializzandi e dei dottorati di ricerca;</w:t>
      </w:r>
    </w:p>
    <w:p w14:paraId="14CA6DFC" w14:textId="77777777" w:rsidR="00767237" w:rsidRPr="0091598A" w:rsidRDefault="00767237" w:rsidP="00767237">
      <w:pPr>
        <w:pStyle w:val="Paragrafoelenco"/>
        <w:numPr>
          <w:ilvl w:val="0"/>
          <w:numId w:val="100"/>
        </w:numPr>
        <w:spacing w:line="360" w:lineRule="auto"/>
        <w:ind w:left="567"/>
        <w:rPr>
          <w:rFonts w:ascii="Garamond" w:hAnsi="Garamond"/>
          <w:sz w:val="24"/>
          <w:lang w:eastAsia="zh-CN"/>
        </w:rPr>
      </w:pPr>
      <w:r w:rsidRPr="0091598A">
        <w:rPr>
          <w:rFonts w:ascii="Garamond" w:hAnsi="Garamond"/>
          <w:sz w:val="24"/>
          <w:lang w:eastAsia="zh-CN"/>
        </w:rPr>
        <w:t>spese sostenute per emolumenti di carattere stipendiale liquidati a favore degli eredi del personale deceduto;</w:t>
      </w:r>
    </w:p>
    <w:p w14:paraId="34EA1CC3" w14:textId="77777777" w:rsidR="00767237" w:rsidRPr="0091598A" w:rsidRDefault="00767237" w:rsidP="00767237">
      <w:pPr>
        <w:pStyle w:val="Paragrafoelenco"/>
        <w:numPr>
          <w:ilvl w:val="0"/>
          <w:numId w:val="100"/>
        </w:numPr>
        <w:spacing w:line="360" w:lineRule="auto"/>
        <w:ind w:left="567"/>
        <w:rPr>
          <w:rFonts w:ascii="Garamond" w:hAnsi="Garamond"/>
          <w:sz w:val="24"/>
          <w:lang w:eastAsia="zh-CN"/>
        </w:rPr>
      </w:pPr>
      <w:r w:rsidRPr="0091598A">
        <w:rPr>
          <w:rFonts w:ascii="Garamond" w:hAnsi="Garamond"/>
          <w:sz w:val="24"/>
          <w:lang w:eastAsia="zh-CN"/>
        </w:rPr>
        <w:t>pagamento di compensi dovuti al proprio personale per consulenze, incarichi autorizzati, ovvero docenze prestate a terzi. Eventuali rimborsi vanno rilevati nell’apposita voce cod. P099 qualora la consulenza/incarico/docenza sia stata prestata presso altra Pubblica amministrazione (quest’ultima provvede</w:t>
      </w:r>
      <w:r>
        <w:rPr>
          <w:rFonts w:ascii="Garamond" w:hAnsi="Garamond"/>
          <w:sz w:val="24"/>
          <w:lang w:eastAsia="zh-CN"/>
        </w:rPr>
        <w:t xml:space="preserve"> </w:t>
      </w:r>
      <w:r w:rsidRPr="0091598A">
        <w:rPr>
          <w:rFonts w:ascii="Garamond" w:hAnsi="Garamond"/>
          <w:sz w:val="24"/>
          <w:lang w:eastAsia="zh-CN"/>
        </w:rPr>
        <w:t>a registrarne il relativo rimborso nella voce cod. P074). Nel caso</w:t>
      </w:r>
      <w:r w:rsidRPr="00C84667">
        <w:rPr>
          <w:rFonts w:ascii="Garamond" w:hAnsi="Garamond"/>
          <w:sz w:val="24"/>
          <w:lang w:eastAsia="zh-CN"/>
        </w:rPr>
        <w:t xml:space="preserve"> </w:t>
      </w:r>
      <w:r>
        <w:rPr>
          <w:rFonts w:ascii="Garamond" w:hAnsi="Garamond"/>
          <w:sz w:val="24"/>
          <w:lang w:eastAsia="zh-CN"/>
        </w:rPr>
        <w:t>in cui</w:t>
      </w:r>
      <w:r w:rsidRPr="0091598A">
        <w:rPr>
          <w:rFonts w:ascii="Garamond" w:hAnsi="Garamond"/>
          <w:sz w:val="24"/>
          <w:lang w:eastAsia="zh-CN"/>
        </w:rPr>
        <w:t>, invece, la consulenza/incarico/docenza sia stata somministrata a privati il rimborso ricevuto deve essere rilevato nella voce cod. P098 “Somme ricevute da U.E. e/o privati”;</w:t>
      </w:r>
    </w:p>
    <w:p w14:paraId="145E31DE" w14:textId="77777777" w:rsidR="00767237" w:rsidRPr="0091598A" w:rsidRDefault="00767237" w:rsidP="00767237">
      <w:pPr>
        <w:pStyle w:val="Paragrafoelenco"/>
        <w:numPr>
          <w:ilvl w:val="0"/>
          <w:numId w:val="100"/>
        </w:numPr>
        <w:spacing w:line="360" w:lineRule="auto"/>
        <w:ind w:left="567"/>
        <w:rPr>
          <w:rFonts w:ascii="Garamond" w:hAnsi="Garamond"/>
          <w:sz w:val="24"/>
          <w:lang w:eastAsia="zh-CN"/>
        </w:rPr>
      </w:pPr>
      <w:r w:rsidRPr="0091598A">
        <w:rPr>
          <w:rFonts w:ascii="Garamond" w:hAnsi="Garamond"/>
          <w:sz w:val="24"/>
          <w:lang w:eastAsia="zh-CN"/>
        </w:rPr>
        <w:t>spese sostenute per il personale addetto ai cantieri scuola lavoro e/o contratti scuola lavoro (in base a leggi regionali);</w:t>
      </w:r>
    </w:p>
    <w:p w14:paraId="7CABE0FE" w14:textId="77777777" w:rsidR="00767237" w:rsidRPr="001506B1" w:rsidRDefault="00767237" w:rsidP="00767237">
      <w:pPr>
        <w:pStyle w:val="Paragrafoelenco"/>
        <w:numPr>
          <w:ilvl w:val="0"/>
          <w:numId w:val="100"/>
        </w:numPr>
        <w:spacing w:line="360" w:lineRule="auto"/>
        <w:ind w:left="567"/>
        <w:rPr>
          <w:rFonts w:ascii="Garamond" w:hAnsi="Garamond"/>
          <w:sz w:val="24"/>
          <w:lang w:eastAsia="zh-CN"/>
        </w:rPr>
      </w:pPr>
      <w:r w:rsidRPr="001506B1">
        <w:rPr>
          <w:rFonts w:ascii="Garamond" w:hAnsi="Garamond"/>
          <w:sz w:val="24"/>
          <w:lang w:eastAsia="zh-CN"/>
        </w:rPr>
        <w:t>i contributi versati all’Aran previsti dal d.lgs. 165/2001 (art. 46, commi 8 e 9);</w:t>
      </w:r>
    </w:p>
    <w:p w14:paraId="68E37E2F" w14:textId="77777777" w:rsidR="00767237" w:rsidRPr="0091598A" w:rsidRDefault="00767237" w:rsidP="00767237">
      <w:pPr>
        <w:pStyle w:val="Paragrafoelenco"/>
        <w:numPr>
          <w:ilvl w:val="0"/>
          <w:numId w:val="100"/>
        </w:numPr>
        <w:spacing w:line="360" w:lineRule="auto"/>
        <w:ind w:left="567"/>
        <w:rPr>
          <w:rFonts w:ascii="Garamond" w:hAnsi="Garamond"/>
          <w:sz w:val="24"/>
          <w:lang w:eastAsia="zh-CN"/>
        </w:rPr>
      </w:pPr>
      <w:r w:rsidRPr="0091598A">
        <w:rPr>
          <w:rFonts w:ascii="Garamond" w:hAnsi="Garamond"/>
          <w:sz w:val="24"/>
          <w:lang w:eastAsia="zh-CN"/>
        </w:rPr>
        <w:t>le spese sostenute per le prestazioni occasionali di cui all’articolo 54-bis del d.l. 50/2017 convertito dalla legge n. 96/2017 di cui l’Istituzione si è avvalsa nel corso dell’anno di rilevazione</w:t>
      </w:r>
      <w:r>
        <w:rPr>
          <w:rFonts w:ascii="Garamond" w:hAnsi="Garamond"/>
          <w:sz w:val="24"/>
          <w:lang w:eastAsia="zh-CN"/>
        </w:rPr>
        <w:t>;</w:t>
      </w:r>
    </w:p>
    <w:p w14:paraId="7A6CD279" w14:textId="77777777" w:rsidR="00767237" w:rsidRDefault="00767237" w:rsidP="00767237">
      <w:pPr>
        <w:pStyle w:val="Paragrafoelenco"/>
        <w:numPr>
          <w:ilvl w:val="0"/>
          <w:numId w:val="100"/>
        </w:numPr>
        <w:spacing w:line="360" w:lineRule="auto"/>
        <w:ind w:left="567"/>
        <w:rPr>
          <w:rFonts w:ascii="Garamond" w:hAnsi="Garamond"/>
          <w:sz w:val="24"/>
          <w:lang w:eastAsia="zh-CN"/>
        </w:rPr>
      </w:pPr>
      <w:r w:rsidRPr="0091598A">
        <w:rPr>
          <w:rFonts w:ascii="Garamond" w:hAnsi="Garamond"/>
          <w:sz w:val="24"/>
          <w:lang w:eastAsia="zh-CN"/>
        </w:rPr>
        <w:t xml:space="preserve">tutte le altre spese non riportate nelle voci precedenti e non espressamente escluse dalla rilevazione del Conto annuale, come ad esempio interessi legali e rivalutazione monetaria. Nel caso di sentenza passata in giudicato, il pagamento dell’eventuale risarcimento del danno va rilevato in questa voce. Qualora le spese erogate a seguito di sentenza afferiscano a voci retributive stipendiali/accessorie riferibili a personale ancora in servizio nell’anno di rilevazione, vanno registrate nelle tabelle 12 e 13 e se relative ad anni precedenti, devono essere registrate nella voce “arretrati anni precedenti” di dette tabelle. Apposita annotazione va inserita nel campo </w:t>
      </w:r>
      <w:r>
        <w:rPr>
          <w:rFonts w:ascii="Garamond" w:hAnsi="Garamond"/>
          <w:sz w:val="24"/>
          <w:lang w:eastAsia="zh-CN"/>
        </w:rPr>
        <w:t>note della Scheda informativa 1.</w:t>
      </w:r>
    </w:p>
    <w:p w14:paraId="3BD36065" w14:textId="77777777" w:rsidR="00767237" w:rsidRPr="0091598A" w:rsidRDefault="00767237" w:rsidP="00767237">
      <w:pPr>
        <w:spacing w:before="240" w:line="360" w:lineRule="auto"/>
        <w:rPr>
          <w:rFonts w:ascii="Garamond" w:hAnsi="Garamond"/>
          <w:b/>
          <w:sz w:val="24"/>
          <w:lang w:eastAsia="zh-CN"/>
        </w:rPr>
      </w:pPr>
      <w:r w:rsidRPr="00067423">
        <w:rPr>
          <w:rFonts w:ascii="Garamond" w:hAnsi="Garamond"/>
          <w:b/>
          <w:sz w:val="24"/>
          <w:lang w:eastAsia="zh-CN"/>
        </w:rPr>
        <w:t>Cod. L111 - Contratti di collaborazione professionale</w:t>
      </w:r>
    </w:p>
    <w:p w14:paraId="3725E705"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 xml:space="preserve">Vanno riportate tutte le spese sostenute nell’anno di rilevazione per contratti di collaborazione </w:t>
      </w:r>
      <w:r>
        <w:rPr>
          <w:rFonts w:ascii="Garamond" w:hAnsi="Garamond"/>
          <w:sz w:val="24"/>
          <w:lang w:eastAsia="zh-CN"/>
        </w:rPr>
        <w:t>professionale</w:t>
      </w:r>
      <w:r w:rsidRPr="0091598A">
        <w:rPr>
          <w:rFonts w:ascii="Garamond" w:hAnsi="Garamond"/>
          <w:sz w:val="24"/>
          <w:lang w:eastAsia="zh-CN"/>
        </w:rPr>
        <w:t xml:space="preserve"> individuati secondo i criteri esposti nelle istruzioni relative alla Scheda Informativa 1. Vanno compresi anche i contributi obbligatori e l’IRAP eventualmente a carico delle Istituzion</w:t>
      </w:r>
      <w:r>
        <w:rPr>
          <w:rFonts w:ascii="Garamond" w:hAnsi="Garamond"/>
          <w:sz w:val="24"/>
          <w:lang w:eastAsia="zh-CN"/>
        </w:rPr>
        <w:t>i</w:t>
      </w:r>
      <w:r w:rsidRPr="0091598A">
        <w:rPr>
          <w:rFonts w:ascii="Garamond" w:hAnsi="Garamond"/>
          <w:sz w:val="24"/>
          <w:lang w:eastAsia="zh-CN"/>
        </w:rPr>
        <w:t>.</w:t>
      </w:r>
    </w:p>
    <w:p w14:paraId="441C8CF9"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Vanno escluse le spese per:</w:t>
      </w:r>
    </w:p>
    <w:p w14:paraId="1659045A" w14:textId="77777777" w:rsidR="00767237" w:rsidRPr="0091598A" w:rsidRDefault="00767237" w:rsidP="00767237">
      <w:pPr>
        <w:pStyle w:val="Paragrafoelenco"/>
        <w:numPr>
          <w:ilvl w:val="0"/>
          <w:numId w:val="97"/>
        </w:numPr>
        <w:spacing w:line="360" w:lineRule="auto"/>
        <w:ind w:left="567"/>
        <w:rPr>
          <w:rFonts w:ascii="Garamond" w:hAnsi="Garamond"/>
          <w:sz w:val="24"/>
          <w:lang w:eastAsia="zh-CN"/>
        </w:rPr>
      </w:pPr>
      <w:r w:rsidRPr="0091598A">
        <w:rPr>
          <w:rFonts w:ascii="Garamond" w:hAnsi="Garamond"/>
          <w:sz w:val="24"/>
          <w:lang w:eastAsia="zh-CN"/>
        </w:rPr>
        <w:t>le attività di amministratore, sindaco o revisore, componente dell’OIV in quanto organi dell’ente</w:t>
      </w:r>
    </w:p>
    <w:p w14:paraId="7008A6A4" w14:textId="77777777" w:rsidR="00767237" w:rsidRPr="0091598A" w:rsidRDefault="00767237" w:rsidP="00767237">
      <w:pPr>
        <w:pStyle w:val="Paragrafoelenco"/>
        <w:numPr>
          <w:ilvl w:val="0"/>
          <w:numId w:val="97"/>
        </w:numPr>
        <w:spacing w:line="360" w:lineRule="auto"/>
        <w:ind w:left="567"/>
        <w:rPr>
          <w:rFonts w:ascii="Garamond" w:hAnsi="Garamond"/>
          <w:sz w:val="24"/>
          <w:lang w:eastAsia="zh-CN"/>
        </w:rPr>
      </w:pPr>
      <w:r w:rsidRPr="0091598A">
        <w:rPr>
          <w:rFonts w:ascii="Garamond" w:hAnsi="Garamond"/>
          <w:sz w:val="24"/>
          <w:lang w:eastAsia="zh-CN"/>
        </w:rPr>
        <w:lastRenderedPageBreak/>
        <w:t>le partecipazioni a collegi e commissioni</w:t>
      </w:r>
    </w:p>
    <w:p w14:paraId="16EDD964" w14:textId="77777777" w:rsidR="00767237" w:rsidRDefault="00767237" w:rsidP="00767237">
      <w:pPr>
        <w:pStyle w:val="Paragrafoelenco"/>
        <w:numPr>
          <w:ilvl w:val="0"/>
          <w:numId w:val="97"/>
        </w:numPr>
        <w:spacing w:line="360" w:lineRule="auto"/>
        <w:ind w:left="567"/>
        <w:rPr>
          <w:rFonts w:ascii="Garamond" w:hAnsi="Garamond"/>
          <w:sz w:val="24"/>
          <w:lang w:eastAsia="zh-CN"/>
        </w:rPr>
      </w:pPr>
      <w:r w:rsidRPr="0091598A">
        <w:rPr>
          <w:rFonts w:ascii="Garamond" w:hAnsi="Garamond"/>
          <w:sz w:val="24"/>
          <w:lang w:eastAsia="zh-CN"/>
        </w:rPr>
        <w:t>le borse di studio per la frequenza di corsi di dot</w:t>
      </w:r>
      <w:r>
        <w:rPr>
          <w:rFonts w:ascii="Garamond" w:hAnsi="Garamond"/>
          <w:sz w:val="24"/>
          <w:lang w:eastAsia="zh-CN"/>
        </w:rPr>
        <w:t>torato.</w:t>
      </w:r>
    </w:p>
    <w:p w14:paraId="3DB995E3"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L1</w:t>
      </w:r>
      <w:r>
        <w:rPr>
          <w:rFonts w:ascii="Garamond" w:hAnsi="Garamond"/>
          <w:b/>
          <w:sz w:val="24"/>
          <w:lang w:eastAsia="zh-CN"/>
        </w:rPr>
        <w:t>12</w:t>
      </w:r>
      <w:r w:rsidRPr="0091598A">
        <w:rPr>
          <w:rFonts w:ascii="Garamond" w:hAnsi="Garamond"/>
          <w:b/>
          <w:sz w:val="24"/>
          <w:lang w:eastAsia="zh-CN"/>
        </w:rPr>
        <w:t xml:space="preserve"> - Incarichi di studio/ricerca o di consulenza</w:t>
      </w:r>
    </w:p>
    <w:p w14:paraId="13B80706"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 xml:space="preserve">Vanno riportate tutte le spese sostenute nell’anno di rilevazione per incarichi di studio/ricerca o di consulenza conferiti secondo quanto già specificato nelle istruzioni impartite </w:t>
      </w:r>
      <w:r>
        <w:rPr>
          <w:rFonts w:ascii="Garamond" w:hAnsi="Garamond"/>
          <w:sz w:val="24"/>
          <w:lang w:eastAsia="zh-CN"/>
        </w:rPr>
        <w:t xml:space="preserve">per la </w:t>
      </w:r>
      <w:r w:rsidRPr="0091598A">
        <w:rPr>
          <w:rFonts w:ascii="Garamond" w:hAnsi="Garamond"/>
          <w:sz w:val="24"/>
          <w:lang w:eastAsia="zh-CN"/>
        </w:rPr>
        <w:t>Scheda informativa 1. Vanno compresi anche i contributi obbligatori e l’IRAP eventualmente a carico delle Istituzioni.</w:t>
      </w:r>
    </w:p>
    <w:p w14:paraId="15F237B1"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Vanno escluse le spese per:</w:t>
      </w:r>
    </w:p>
    <w:p w14:paraId="084F31DC" w14:textId="77777777" w:rsidR="00767237" w:rsidRPr="0091598A" w:rsidRDefault="00767237" w:rsidP="00767237">
      <w:pPr>
        <w:pStyle w:val="Paragrafoelenco"/>
        <w:numPr>
          <w:ilvl w:val="0"/>
          <w:numId w:val="98"/>
        </w:numPr>
        <w:spacing w:line="360" w:lineRule="auto"/>
        <w:ind w:left="567"/>
        <w:rPr>
          <w:rFonts w:ascii="Garamond" w:hAnsi="Garamond"/>
          <w:sz w:val="24"/>
          <w:lang w:eastAsia="zh-CN"/>
        </w:rPr>
      </w:pPr>
      <w:r w:rsidRPr="0091598A">
        <w:rPr>
          <w:rFonts w:ascii="Garamond" w:hAnsi="Garamond"/>
          <w:sz w:val="24"/>
          <w:lang w:eastAsia="zh-CN"/>
        </w:rPr>
        <w:t>le attività di amministratore, sindaco o revisore, componente dell’OIV in quanto organi dell’ente</w:t>
      </w:r>
    </w:p>
    <w:p w14:paraId="61386D02" w14:textId="77777777" w:rsidR="00767237" w:rsidRPr="0091598A" w:rsidRDefault="00767237" w:rsidP="00767237">
      <w:pPr>
        <w:pStyle w:val="Paragrafoelenco"/>
        <w:numPr>
          <w:ilvl w:val="0"/>
          <w:numId w:val="98"/>
        </w:numPr>
        <w:spacing w:line="360" w:lineRule="auto"/>
        <w:ind w:left="567"/>
        <w:rPr>
          <w:rFonts w:ascii="Garamond" w:hAnsi="Garamond"/>
          <w:sz w:val="24"/>
          <w:lang w:eastAsia="zh-CN"/>
        </w:rPr>
      </w:pPr>
      <w:r w:rsidRPr="0091598A">
        <w:rPr>
          <w:rFonts w:ascii="Garamond" w:hAnsi="Garamond"/>
          <w:sz w:val="24"/>
          <w:lang w:eastAsia="zh-CN"/>
        </w:rPr>
        <w:t>le partecipazioni a collegi e commissioni</w:t>
      </w:r>
    </w:p>
    <w:p w14:paraId="4CBAC662" w14:textId="77777777" w:rsidR="00767237" w:rsidRDefault="00767237" w:rsidP="00767237">
      <w:pPr>
        <w:pStyle w:val="Paragrafoelenco"/>
        <w:numPr>
          <w:ilvl w:val="0"/>
          <w:numId w:val="98"/>
        </w:numPr>
        <w:spacing w:line="360" w:lineRule="auto"/>
        <w:ind w:left="567"/>
        <w:rPr>
          <w:rFonts w:ascii="Garamond" w:hAnsi="Garamond"/>
          <w:sz w:val="24"/>
          <w:lang w:eastAsia="zh-CN"/>
        </w:rPr>
      </w:pPr>
      <w:r w:rsidRPr="0091598A">
        <w:rPr>
          <w:rFonts w:ascii="Garamond" w:hAnsi="Garamond"/>
          <w:sz w:val="24"/>
          <w:lang w:eastAsia="zh-CN"/>
        </w:rPr>
        <w:t>le borse di studio per la frequenza di corsi di dottorato, assegni di ricerca</w:t>
      </w:r>
    </w:p>
    <w:p w14:paraId="34598394"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L115 - Contratti per resa servizi/adempimenti obbligatori per legge</w:t>
      </w:r>
    </w:p>
    <w:p w14:paraId="6919A6C5"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Vanno indicate le spese sostenute in relazione agli incarichi conferiti per la resa di servizi ed adempimenti obbligatori per legge indicati nella Scheda Informativa 1. Vanno compresi anche i contributi obbligatori e l’IRAP eventualmente a carico delle Istituzioni.</w:t>
      </w:r>
    </w:p>
    <w:p w14:paraId="181FC3E3"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Vanno escluse le spese per:</w:t>
      </w:r>
    </w:p>
    <w:p w14:paraId="15AA99A9" w14:textId="77777777" w:rsidR="00767237" w:rsidRPr="0091598A" w:rsidRDefault="00767237" w:rsidP="00767237">
      <w:pPr>
        <w:pStyle w:val="Paragrafoelenco"/>
        <w:numPr>
          <w:ilvl w:val="0"/>
          <w:numId w:val="99"/>
        </w:numPr>
        <w:spacing w:line="360" w:lineRule="auto"/>
        <w:ind w:left="567"/>
        <w:rPr>
          <w:rFonts w:ascii="Garamond" w:hAnsi="Garamond"/>
          <w:sz w:val="24"/>
          <w:lang w:eastAsia="zh-CN"/>
        </w:rPr>
      </w:pPr>
      <w:r w:rsidRPr="0091598A">
        <w:rPr>
          <w:rFonts w:ascii="Garamond" w:hAnsi="Garamond"/>
          <w:sz w:val="24"/>
          <w:lang w:eastAsia="zh-CN"/>
        </w:rPr>
        <w:t>le attività di amministratore, sindaco o revisore, componente dell’OIV o organismi analoghi in quanto organi dell’ente</w:t>
      </w:r>
    </w:p>
    <w:p w14:paraId="4CD592BB" w14:textId="77777777" w:rsidR="00767237" w:rsidRPr="0091598A" w:rsidRDefault="00767237" w:rsidP="00767237">
      <w:pPr>
        <w:pStyle w:val="Paragrafoelenco"/>
        <w:numPr>
          <w:ilvl w:val="0"/>
          <w:numId w:val="99"/>
        </w:numPr>
        <w:spacing w:line="360" w:lineRule="auto"/>
        <w:ind w:left="567"/>
        <w:rPr>
          <w:rFonts w:ascii="Garamond" w:hAnsi="Garamond"/>
          <w:sz w:val="24"/>
          <w:lang w:eastAsia="zh-CN"/>
        </w:rPr>
      </w:pPr>
      <w:r w:rsidRPr="0091598A">
        <w:rPr>
          <w:rFonts w:ascii="Garamond" w:hAnsi="Garamond"/>
          <w:sz w:val="24"/>
          <w:lang w:eastAsia="zh-CN"/>
        </w:rPr>
        <w:t>le partecipazioni a collegi e commissioni</w:t>
      </w:r>
    </w:p>
    <w:p w14:paraId="386ADB76" w14:textId="77777777" w:rsidR="00767237" w:rsidRDefault="00767237" w:rsidP="00767237">
      <w:pPr>
        <w:pStyle w:val="Paragrafoelenco"/>
        <w:numPr>
          <w:ilvl w:val="0"/>
          <w:numId w:val="99"/>
        </w:numPr>
        <w:spacing w:line="360" w:lineRule="auto"/>
        <w:ind w:left="567"/>
        <w:rPr>
          <w:rFonts w:ascii="Garamond" w:hAnsi="Garamond"/>
          <w:sz w:val="24"/>
          <w:lang w:eastAsia="zh-CN"/>
        </w:rPr>
      </w:pPr>
      <w:r w:rsidRPr="0091598A">
        <w:rPr>
          <w:rFonts w:ascii="Garamond" w:hAnsi="Garamond"/>
          <w:sz w:val="24"/>
          <w:lang w:eastAsia="zh-CN"/>
        </w:rPr>
        <w:t>le borse di studio per la frequenza di corsi di dottorato.</w:t>
      </w:r>
    </w:p>
    <w:p w14:paraId="76721B4D"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P015 - Retribuzioni del personale a tempo determinato</w:t>
      </w:r>
    </w:p>
    <w:p w14:paraId="128E4639"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 xml:space="preserve">Va indicata esclusivamente la spesa complessiva sostenuta per le retribuzioni lordo dipendente corrisposte al personale a tempo determinato indicato nella tabella 2. Gli importi vanno comunicati </w:t>
      </w:r>
      <w:r w:rsidRPr="0091598A">
        <w:rPr>
          <w:rFonts w:ascii="Garamond" w:hAnsi="Garamond"/>
          <w:b/>
          <w:sz w:val="24"/>
          <w:lang w:eastAsia="zh-CN"/>
        </w:rPr>
        <w:t xml:space="preserve">al netto </w:t>
      </w:r>
      <w:r w:rsidRPr="0091598A">
        <w:rPr>
          <w:rFonts w:ascii="Garamond" w:hAnsi="Garamond"/>
          <w:sz w:val="24"/>
          <w:lang w:eastAsia="zh-CN"/>
        </w:rPr>
        <w:t>degli oneri riflessi a carico dell’Istituzione per il versamento di contributi previdenziali e per l’IRAP (da riportare invece nelle specifiche voci). Gli oneri a carico dell’amministrazione nonché gli assegni per nucleo familiare, buoni pasto, ecc. vanno rilevati nelle specifiche voci di spesa della tabella 14.</w:t>
      </w:r>
    </w:p>
    <w:p w14:paraId="7728A5E3" w14:textId="77777777" w:rsidR="00767237" w:rsidRPr="0091598A" w:rsidRDefault="00767237" w:rsidP="00767237">
      <w:pPr>
        <w:spacing w:before="240" w:line="360" w:lineRule="auto"/>
        <w:rPr>
          <w:rFonts w:ascii="Garamond" w:hAnsi="Garamond"/>
          <w:b/>
          <w:sz w:val="24"/>
          <w:lang w:eastAsia="zh-CN"/>
        </w:rPr>
      </w:pPr>
      <w:r w:rsidRPr="00523F3D">
        <w:rPr>
          <w:rFonts w:ascii="Garamond" w:hAnsi="Garamond"/>
          <w:b/>
          <w:sz w:val="24"/>
          <w:lang w:eastAsia="zh-CN"/>
        </w:rPr>
        <w:t>Cod. P016 - Retribuzioni del personale con contratto di formazione e lavoro</w:t>
      </w:r>
    </w:p>
    <w:p w14:paraId="6D70E39B"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 xml:space="preserve">Va indicata la spesa complessiva sostenuta per le retribuzioni lordo dipendente corrisposte al personale con contratto di formazione e lavoro indicato nella tabella 2. Gli importi vanno comunicati </w:t>
      </w:r>
      <w:r w:rsidRPr="0091598A">
        <w:rPr>
          <w:rFonts w:ascii="Garamond" w:hAnsi="Garamond"/>
          <w:b/>
          <w:sz w:val="24"/>
          <w:lang w:eastAsia="zh-CN"/>
        </w:rPr>
        <w:t>al netto</w:t>
      </w:r>
      <w:r w:rsidRPr="0091598A">
        <w:rPr>
          <w:rFonts w:ascii="Garamond" w:hAnsi="Garamond"/>
          <w:sz w:val="24"/>
          <w:lang w:eastAsia="zh-CN"/>
        </w:rPr>
        <w:t xml:space="preserve"> degli oneri riflessi a carico dell’Istituzione per il versamento di contributi previdenziali e per l’IRAP (da </w:t>
      </w:r>
      <w:r w:rsidRPr="0091598A">
        <w:rPr>
          <w:rFonts w:ascii="Garamond" w:hAnsi="Garamond"/>
          <w:sz w:val="24"/>
          <w:lang w:eastAsia="zh-CN"/>
        </w:rPr>
        <w:lastRenderedPageBreak/>
        <w:t>riportare invece nelle specifiche voci). Gli oneri a carico dell’amministrazione nonché gli assegni per nucleo familiare, buoni pasto, ecc. vanno rilevati nelle specifiche voci di spesa della tabella 14.</w:t>
      </w:r>
    </w:p>
    <w:p w14:paraId="1ED8B21D"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P030 - Indennità di missione e trasferimento</w:t>
      </w:r>
    </w:p>
    <w:p w14:paraId="7A35BF4C"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Vanno indicati i rimborsi spese (es. vitto, alloggio, viaggio) ed indennità (ove previste) per missioni/servizio nel territorio nazionale e all’estero, nonché le indennità e rimborsi spese di trasferimento per il personale in servizio. In tale voce vanno inserite anche le indennità di trasferta del personale a tempo determinato.</w:t>
      </w:r>
    </w:p>
    <w:p w14:paraId="7AF8D2B9" w14:textId="77777777" w:rsidR="00767237" w:rsidRPr="0091598A" w:rsidRDefault="00767237" w:rsidP="00767237">
      <w:pPr>
        <w:spacing w:before="240" w:line="360" w:lineRule="auto"/>
        <w:ind w:left="567" w:firstLine="0"/>
        <w:rPr>
          <w:rFonts w:ascii="Garamond" w:hAnsi="Garamond"/>
          <w:b/>
          <w:sz w:val="24"/>
          <w:lang w:eastAsia="zh-CN"/>
        </w:rPr>
      </w:pPr>
      <w:r w:rsidRPr="0091598A">
        <w:rPr>
          <w:rFonts w:ascii="Garamond" w:hAnsi="Garamond"/>
          <w:b/>
          <w:sz w:val="24"/>
          <w:lang w:eastAsia="zh-CN"/>
        </w:rPr>
        <w:t>Cod. P035 - Contributi a carico dell’Amministrazione per fondi previdenza complementare</w:t>
      </w:r>
    </w:p>
    <w:p w14:paraId="36B8F6D3"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Vanno rilevati i versamenti delle quote di contributo per previdenza complementare a carico dell’Amministrazione, con riferimento alle adesioni ai Fondi ESPERO</w:t>
      </w:r>
      <w:r>
        <w:rPr>
          <w:rFonts w:ascii="Garamond" w:hAnsi="Garamond"/>
          <w:sz w:val="24"/>
          <w:lang w:eastAsia="zh-CN"/>
        </w:rPr>
        <w:t>, PERSEO SIRIO</w:t>
      </w:r>
      <w:r w:rsidRPr="0091598A">
        <w:rPr>
          <w:rFonts w:ascii="Garamond" w:hAnsi="Garamond"/>
          <w:sz w:val="24"/>
          <w:lang w:eastAsia="zh-CN"/>
        </w:rPr>
        <w:t xml:space="preserve"> ed altri Fondi esistenti nelle Regioni a statuto speciale e Province autonome.</w:t>
      </w:r>
    </w:p>
    <w:p w14:paraId="70E1BA9E"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In tale voce va rilevata anche la quota parte dei proventi ex art. 208, commi 4, lettera c e 5 del d.lgs. 285/1992 (Codice della Strada), destinata a forme di assistenza e previdenza complementare a favore del personale del Corpo di polizia municipale.</w:t>
      </w:r>
    </w:p>
    <w:p w14:paraId="1EC1218F"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P055 - Contributi a carico dell’amministrazione su competenze fisse ed accessorie</w:t>
      </w:r>
    </w:p>
    <w:p w14:paraId="72311CA0"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 xml:space="preserve">Va riportato il complesso dei contributi a carico dell’amministrazione (compresi eventuali premi per assicurazione contro gli infortuni - INAIL e le somme per TFR/TFS) versati nell’anno di rilevazione sulle competenze fisse ed accessorie indicate nelle tabelle 12 e 13, nonché in tabella 14 nelle voci con codici P015, P016, e P065. Va rilevato in tale voce di spesa </w:t>
      </w:r>
      <w:r w:rsidRPr="00AF4BBE">
        <w:rPr>
          <w:rFonts w:ascii="Garamond" w:hAnsi="Garamond"/>
          <w:sz w:val="24"/>
          <w:lang w:eastAsia="zh-CN"/>
        </w:rPr>
        <w:t>anche il versamento del contributo di solidarietà all’INPS a carico delle Amministrazioni.</w:t>
      </w:r>
    </w:p>
    <w:p w14:paraId="6124105F"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Le Amministrazioni, in qualità di datori di lavoro, devono trasferire all’INPS le risorse necessarie ad erogare le indennità, comunque denominate, per il pagamento del TFR/TFS da liquidare a ciascun dipendente che cessa dal servizio.</w:t>
      </w:r>
      <w:r>
        <w:rPr>
          <w:rFonts w:ascii="Garamond" w:hAnsi="Garamond"/>
          <w:sz w:val="24"/>
          <w:lang w:eastAsia="zh-CN"/>
        </w:rPr>
        <w:t xml:space="preserve"> </w:t>
      </w:r>
      <w:r w:rsidRPr="00C52428">
        <w:rPr>
          <w:rFonts w:ascii="Garamond" w:hAnsi="Garamond"/>
          <w:sz w:val="24"/>
          <w:lang w:eastAsia="zh-CN"/>
        </w:rPr>
        <w:t>Tale contributo è variabile a seconda dell’amministrazione di appartenenza del dipendente, iscritto all’Opera di previdenza, in caso di pub</w:t>
      </w:r>
      <w:r>
        <w:rPr>
          <w:rFonts w:ascii="Garamond" w:hAnsi="Garamond"/>
          <w:sz w:val="24"/>
          <w:lang w:eastAsia="zh-CN"/>
        </w:rPr>
        <w:t>bliche amministrazioni centrali (Ministeri) o</w:t>
      </w:r>
      <w:r w:rsidRPr="00C52428">
        <w:rPr>
          <w:rFonts w:ascii="Garamond" w:hAnsi="Garamond"/>
          <w:sz w:val="24"/>
          <w:lang w:eastAsia="zh-CN"/>
        </w:rPr>
        <w:t xml:space="preserve"> iscritto all’INADEL, in caso di ente territoriale e locale (Regioni, Comuni ecc.) ed è calcol</w:t>
      </w:r>
      <w:r>
        <w:rPr>
          <w:rFonts w:ascii="Garamond" w:hAnsi="Garamond"/>
          <w:sz w:val="24"/>
          <w:lang w:eastAsia="zh-CN"/>
        </w:rPr>
        <w:t>ato sul 100% della retribuzione.</w:t>
      </w:r>
    </w:p>
    <w:p w14:paraId="3F94FC3B" w14:textId="77777777" w:rsidR="00767237" w:rsidRPr="0091598A" w:rsidRDefault="00767237" w:rsidP="00767237">
      <w:pPr>
        <w:spacing w:line="360" w:lineRule="auto"/>
        <w:ind w:firstLine="0"/>
        <w:rPr>
          <w:rFonts w:ascii="Garamond" w:hAnsi="Garamond"/>
          <w:sz w:val="24"/>
          <w:lang w:eastAsia="zh-CN"/>
        </w:rPr>
      </w:pPr>
      <w:r w:rsidRPr="00C52428">
        <w:rPr>
          <w:rFonts w:ascii="Garamond" w:hAnsi="Garamond"/>
          <w:sz w:val="24"/>
          <w:lang w:eastAsia="zh-CN"/>
        </w:rPr>
        <w:t xml:space="preserve">Le Amministrazioni devono indicare in questa voce </w:t>
      </w:r>
      <w:r w:rsidRPr="00C52428">
        <w:rPr>
          <w:rFonts w:ascii="Garamond" w:hAnsi="Garamond"/>
          <w:b/>
          <w:sz w:val="24"/>
          <w:lang w:eastAsia="zh-CN"/>
        </w:rPr>
        <w:t>esclusivamente</w:t>
      </w:r>
      <w:r w:rsidRPr="00C52428">
        <w:rPr>
          <w:rFonts w:ascii="Garamond" w:hAnsi="Garamond"/>
          <w:sz w:val="24"/>
          <w:lang w:eastAsia="zh-CN"/>
        </w:rPr>
        <w:t xml:space="preserve"> la quota </w:t>
      </w:r>
      <w:r>
        <w:rPr>
          <w:rFonts w:ascii="Garamond" w:hAnsi="Garamond"/>
          <w:sz w:val="24"/>
          <w:lang w:eastAsia="zh-CN"/>
        </w:rPr>
        <w:t xml:space="preserve">a loro carico </w:t>
      </w:r>
      <w:r w:rsidRPr="00C52428">
        <w:rPr>
          <w:rFonts w:ascii="Garamond" w:hAnsi="Garamond"/>
          <w:sz w:val="24"/>
          <w:lang w:eastAsia="zh-CN"/>
        </w:rPr>
        <w:t>dei contributi in</w:t>
      </w:r>
      <w:r w:rsidRPr="0091598A">
        <w:rPr>
          <w:rFonts w:ascii="Garamond" w:hAnsi="Garamond"/>
          <w:sz w:val="24"/>
          <w:lang w:eastAsia="zh-CN"/>
        </w:rPr>
        <w:t xml:space="preserve"> quanto la quota residua</w:t>
      </w:r>
      <w:r>
        <w:rPr>
          <w:rFonts w:ascii="Garamond" w:hAnsi="Garamond"/>
          <w:sz w:val="24"/>
          <w:lang w:eastAsia="zh-CN"/>
        </w:rPr>
        <w:t xml:space="preserve">, </w:t>
      </w:r>
      <w:r w:rsidRPr="0091598A">
        <w:rPr>
          <w:rFonts w:ascii="Garamond" w:hAnsi="Garamond"/>
          <w:sz w:val="24"/>
          <w:lang w:eastAsia="zh-CN"/>
        </w:rPr>
        <w:t xml:space="preserve">a carico dei dipendenti, </w:t>
      </w:r>
      <w:r>
        <w:rPr>
          <w:rFonts w:ascii="Garamond" w:hAnsi="Garamond"/>
          <w:sz w:val="24"/>
          <w:lang w:eastAsia="zh-CN"/>
        </w:rPr>
        <w:t>va</w:t>
      </w:r>
      <w:r w:rsidRPr="0091598A">
        <w:rPr>
          <w:rFonts w:ascii="Garamond" w:hAnsi="Garamond"/>
          <w:sz w:val="24"/>
          <w:lang w:eastAsia="zh-CN"/>
        </w:rPr>
        <w:t xml:space="preserve"> </w:t>
      </w:r>
      <w:r w:rsidRPr="00D77E18">
        <w:rPr>
          <w:rFonts w:ascii="Garamond" w:hAnsi="Garamond"/>
          <w:b/>
          <w:sz w:val="24"/>
          <w:lang w:eastAsia="zh-CN"/>
        </w:rPr>
        <w:t>compresa e rilevata</w:t>
      </w:r>
      <w:r w:rsidRPr="0091598A">
        <w:rPr>
          <w:rFonts w:ascii="Garamond" w:hAnsi="Garamond"/>
          <w:sz w:val="24"/>
          <w:lang w:eastAsia="zh-CN"/>
        </w:rPr>
        <w:t xml:space="preserve"> nella voce “stipendio” della tabella 12.</w:t>
      </w:r>
    </w:p>
    <w:p w14:paraId="519D369A"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 xml:space="preserve">In tale voce va registrata anche l’indennità di disoccupazione NASpI, introdotta dal d.lgs. 22/2015 per il personale dipendente con contratto a tempo determinato in servizio presso le pubbliche </w:t>
      </w:r>
      <w:r w:rsidRPr="0091598A">
        <w:rPr>
          <w:rFonts w:ascii="Garamond" w:hAnsi="Garamond"/>
          <w:sz w:val="24"/>
          <w:lang w:eastAsia="zh-CN"/>
        </w:rPr>
        <w:lastRenderedPageBreak/>
        <w:t>amministrazioni di cui all’articolo 1, comma 2, del d.lgs. 165/2001 e successive modificazioni, e la Cassa integrazione guadagni o CIG, ammortizzatore sociale utilizzato per i rapporti di lavoro di tipo privatistico (</w:t>
      </w:r>
      <w:r>
        <w:rPr>
          <w:rFonts w:ascii="Garamond" w:hAnsi="Garamond"/>
          <w:sz w:val="24"/>
          <w:lang w:eastAsia="zh-CN"/>
        </w:rPr>
        <w:t>f</w:t>
      </w:r>
      <w:r w:rsidRPr="0091598A">
        <w:rPr>
          <w:rFonts w:ascii="Garamond" w:hAnsi="Garamond"/>
          <w:sz w:val="24"/>
          <w:lang w:eastAsia="zh-CN"/>
        </w:rPr>
        <w:t>orestali, operai, ecc.).</w:t>
      </w:r>
    </w:p>
    <w:p w14:paraId="1744A39D" w14:textId="77777777" w:rsidR="00767237" w:rsidRDefault="00767237" w:rsidP="00767237">
      <w:pPr>
        <w:spacing w:line="360" w:lineRule="auto"/>
        <w:ind w:firstLine="0"/>
        <w:rPr>
          <w:rFonts w:ascii="Garamond" w:hAnsi="Garamond"/>
          <w:sz w:val="24"/>
          <w:lang w:eastAsia="zh-CN"/>
        </w:rPr>
      </w:pPr>
      <w:r w:rsidRPr="00365052">
        <w:rPr>
          <w:rFonts w:ascii="Garamond" w:hAnsi="Garamond"/>
          <w:sz w:val="24"/>
          <w:lang w:eastAsia="zh-CN"/>
        </w:rPr>
        <w:t>I contributi previdenziali a carico dell’Istituzione relativamente ai compensi arretrati corrisposti ai dipendenti cessati dal servizio prima dell’anno di rilevazione vanno considerati nella voce “Altre spese” (cod. L110).</w:t>
      </w:r>
    </w:p>
    <w:p w14:paraId="3F458691"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P058 - Quote annue di accantonamento del TFR o altre indennità di fine servizio</w:t>
      </w:r>
    </w:p>
    <w:p w14:paraId="69483BEB"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 xml:space="preserve">Tale campo va utilizzato </w:t>
      </w:r>
      <w:r w:rsidRPr="0091598A">
        <w:rPr>
          <w:rFonts w:ascii="Garamond" w:hAnsi="Garamond"/>
          <w:b/>
          <w:sz w:val="24"/>
          <w:u w:val="single"/>
          <w:lang w:eastAsia="zh-CN"/>
        </w:rPr>
        <w:t>esclusivamente</w:t>
      </w:r>
      <w:r w:rsidRPr="0091598A">
        <w:rPr>
          <w:rFonts w:ascii="Garamond" w:hAnsi="Garamond"/>
          <w:sz w:val="24"/>
          <w:lang w:eastAsia="zh-CN"/>
        </w:rPr>
        <w:t xml:space="preserve"> dalle Istituzioni che </w:t>
      </w:r>
      <w:r w:rsidRPr="00693E49">
        <w:rPr>
          <w:rFonts w:ascii="Garamond" w:hAnsi="Garamond"/>
          <w:b/>
          <w:sz w:val="24"/>
        </w:rPr>
        <w:t>accantonano in un fondo</w:t>
      </w:r>
      <w:r w:rsidRPr="00693E49">
        <w:rPr>
          <w:rFonts w:ascii="Garamond" w:hAnsi="Garamond"/>
          <w:sz w:val="24"/>
        </w:rPr>
        <w:t xml:space="preserve"> del loro bilancio le quote annue da destinare al</w:t>
      </w:r>
      <w:r w:rsidRPr="0091598A">
        <w:rPr>
          <w:rFonts w:ascii="Garamond" w:hAnsi="Garamond"/>
          <w:sz w:val="24"/>
          <w:lang w:eastAsia="zh-CN"/>
        </w:rPr>
        <w:t xml:space="preserve"> </w:t>
      </w:r>
      <w:r w:rsidRPr="000A4ACC">
        <w:rPr>
          <w:rFonts w:ascii="Garamond" w:hAnsi="Garamond"/>
          <w:b/>
          <w:sz w:val="24"/>
          <w:u w:val="single"/>
          <w:lang w:eastAsia="zh-CN"/>
        </w:rPr>
        <w:t>pagamento diretto delle indennità di fine rapporto dei propri dipendenti</w:t>
      </w:r>
      <w:r w:rsidRPr="0091598A">
        <w:rPr>
          <w:rFonts w:ascii="Garamond" w:hAnsi="Garamond"/>
          <w:sz w:val="24"/>
          <w:lang w:eastAsia="zh-CN"/>
        </w:rPr>
        <w:t>. Vanno indicati gli importi relativi a quote di accantonamento annuo e di rivalutazione del fondo per il trattamento di fine rapporto.</w:t>
      </w:r>
    </w:p>
    <w:p w14:paraId="132F9F02" w14:textId="77777777" w:rsidR="00767237" w:rsidRPr="0091598A" w:rsidRDefault="00767237" w:rsidP="00767237">
      <w:pPr>
        <w:spacing w:line="360" w:lineRule="auto"/>
        <w:ind w:firstLine="0"/>
        <w:rPr>
          <w:rFonts w:ascii="Garamond" w:hAnsi="Garamond"/>
          <w:b/>
          <w:sz w:val="24"/>
          <w:lang w:eastAsia="zh-CN"/>
        </w:rPr>
      </w:pPr>
      <w:r w:rsidRPr="000A4ACC">
        <w:rPr>
          <w:rFonts w:ascii="Garamond" w:hAnsi="Garamond"/>
          <w:b/>
          <w:sz w:val="24"/>
          <w:u w:val="single"/>
          <w:lang w:eastAsia="zh-CN"/>
        </w:rPr>
        <w:t>In tale voce di spesa NON vanno registrati i contributi per TFR/TFS versati all’INPS che vanno indicati nella voce cod. P055</w:t>
      </w:r>
      <w:r w:rsidRPr="0091598A">
        <w:rPr>
          <w:rFonts w:ascii="Garamond" w:hAnsi="Garamond"/>
          <w:b/>
          <w:sz w:val="24"/>
          <w:lang w:eastAsia="zh-CN"/>
        </w:rPr>
        <w:t>.</w:t>
      </w:r>
    </w:p>
    <w:p w14:paraId="24F3D423"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 xml:space="preserve">Quelle Amministrazioni che non procedono a detti accantonamenti annui, ma che imputano nel proprio bilancio l’intera spesa al momento dell’erogazione dell’indennità di fine rapporto al dipendente cessato dal servizio, debbono inserire in questa voce la </w:t>
      </w:r>
      <w:r w:rsidRPr="0091598A">
        <w:rPr>
          <w:rFonts w:ascii="Garamond" w:hAnsi="Garamond"/>
          <w:b/>
          <w:sz w:val="24"/>
          <w:lang w:eastAsia="zh-CN"/>
        </w:rPr>
        <w:t>quota annua ipotetica</w:t>
      </w:r>
      <w:r w:rsidRPr="0091598A">
        <w:rPr>
          <w:rFonts w:ascii="Garamond" w:hAnsi="Garamond"/>
          <w:sz w:val="24"/>
          <w:lang w:eastAsia="zh-CN"/>
        </w:rPr>
        <w:t xml:space="preserve"> che l’ente avrebbe dovuto accantonare per erogare in una unica soluzione il TFR spettante al dipendente cessato. Ciò, al fine di consentire l’omogeneità del confronto del costo del personale con le altre amministrazioni pubbliche che invece accantonano con cadenza annuale quote di TFR nel loro bilancio o versano agli enti di previdenza contributi annui. L’Ente d</w:t>
      </w:r>
      <w:r>
        <w:rPr>
          <w:rFonts w:ascii="Garamond" w:hAnsi="Garamond"/>
          <w:sz w:val="24"/>
          <w:lang w:eastAsia="zh-CN"/>
        </w:rPr>
        <w:t>eve</w:t>
      </w:r>
      <w:r w:rsidRPr="0091598A">
        <w:rPr>
          <w:rFonts w:ascii="Garamond" w:hAnsi="Garamond"/>
          <w:sz w:val="24"/>
          <w:lang w:eastAsia="zh-CN"/>
        </w:rPr>
        <w:t xml:space="preserve"> poi darne notizia nella scheda informativa 1.</w:t>
      </w:r>
    </w:p>
    <w:p w14:paraId="391E1656" w14:textId="77777777" w:rsidR="00767237" w:rsidRDefault="00767237" w:rsidP="00767237">
      <w:pPr>
        <w:spacing w:line="360" w:lineRule="auto"/>
        <w:ind w:firstLine="0"/>
        <w:rPr>
          <w:rFonts w:ascii="Garamond" w:hAnsi="Garamond"/>
          <w:b/>
          <w:sz w:val="24"/>
          <w:lang w:eastAsia="zh-CN"/>
        </w:rPr>
      </w:pPr>
      <w:r w:rsidRPr="0091598A">
        <w:rPr>
          <w:rFonts w:ascii="Garamond" w:hAnsi="Garamond"/>
          <w:b/>
          <w:sz w:val="24"/>
          <w:lang w:eastAsia="zh-CN"/>
        </w:rPr>
        <w:t>Non vanno, dunque, indicati gli importi corrisposti ai dipendenti a titolo di indennità o trattamenti di fine rapporto.</w:t>
      </w:r>
    </w:p>
    <w:p w14:paraId="524BAFFE"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P061 - IRAP</w:t>
      </w:r>
    </w:p>
    <w:p w14:paraId="3CAB7971"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Vanno indicate le somme pagate per IRAP sulle retribuzioni corrisposte al personale dipendente indicate nelle tabelle 12 e 13, nonché nella tabella 14 nelle voci di cui ai codici P015, P016 e P065. Nel caso l’Ente applichi l’IRAP commerciale, anche solo parzialmente, dovrà spuntare l’apposita casella. L’informazione evit</w:t>
      </w:r>
      <w:r>
        <w:rPr>
          <w:rFonts w:ascii="Garamond" w:hAnsi="Garamond"/>
          <w:sz w:val="24"/>
          <w:lang w:eastAsia="zh-CN"/>
        </w:rPr>
        <w:t>a</w:t>
      </w:r>
      <w:r w:rsidRPr="0091598A">
        <w:rPr>
          <w:rFonts w:ascii="Garamond" w:hAnsi="Garamond"/>
          <w:sz w:val="24"/>
          <w:lang w:eastAsia="zh-CN"/>
        </w:rPr>
        <w:t xml:space="preserve"> la segnalazione dell’incongruenza 4 se il rapporto IRAP/retribuzioni lorde risulta inferiore alla percentuale dell’8,5%. SICO verific</w:t>
      </w:r>
      <w:r>
        <w:rPr>
          <w:rFonts w:ascii="Garamond" w:hAnsi="Garamond"/>
          <w:sz w:val="24"/>
          <w:lang w:eastAsia="zh-CN"/>
        </w:rPr>
        <w:t>a</w:t>
      </w:r>
      <w:r w:rsidRPr="0091598A">
        <w:rPr>
          <w:rFonts w:ascii="Garamond" w:hAnsi="Garamond"/>
          <w:sz w:val="24"/>
          <w:lang w:eastAsia="zh-CN"/>
        </w:rPr>
        <w:t xml:space="preserve"> anche che siano indicate somme in corrispondenza</w:t>
      </w:r>
      <w:r>
        <w:rPr>
          <w:rFonts w:ascii="Garamond" w:hAnsi="Garamond"/>
          <w:sz w:val="24"/>
          <w:lang w:eastAsia="zh-CN"/>
        </w:rPr>
        <w:t xml:space="preserve"> della voce “IRAP” (cod. P061).</w:t>
      </w:r>
    </w:p>
    <w:p w14:paraId="195EB98C"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P062 – Oneri per i contratti di somministrazione (Interinali)</w:t>
      </w:r>
    </w:p>
    <w:p w14:paraId="6200ED00"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 xml:space="preserve">Indipendentemente dai criteri di contabilizzazione adottati dagli Enti, ai fini del </w:t>
      </w:r>
      <w:r>
        <w:rPr>
          <w:rFonts w:ascii="Garamond" w:hAnsi="Garamond"/>
          <w:sz w:val="24"/>
          <w:lang w:eastAsia="zh-CN"/>
        </w:rPr>
        <w:t>C</w:t>
      </w:r>
      <w:r w:rsidRPr="0091598A">
        <w:rPr>
          <w:rFonts w:ascii="Garamond" w:hAnsi="Garamond"/>
          <w:sz w:val="24"/>
          <w:lang w:eastAsia="zh-CN"/>
        </w:rPr>
        <w:t xml:space="preserve">onto annuale vanno riportate in tale campo le spese per le retribuzioni lorde (a carattere fondamentale ed accessorio) </w:t>
      </w:r>
      <w:r w:rsidRPr="0091598A">
        <w:rPr>
          <w:rFonts w:ascii="Garamond" w:hAnsi="Garamond"/>
          <w:sz w:val="24"/>
          <w:lang w:eastAsia="zh-CN"/>
        </w:rPr>
        <w:lastRenderedPageBreak/>
        <w:t>corrisposte ai lavoratori utilizzati dalle amministrazioni pubbliche sulla base di contratti di somministrazione (ex interinali) indicati nella tabella 2.</w:t>
      </w:r>
    </w:p>
    <w:p w14:paraId="5890FB3B"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b/>
          <w:sz w:val="24"/>
          <w:lang w:eastAsia="zh-CN"/>
        </w:rPr>
        <w:t xml:space="preserve">L’importo da inserire nel campo </w:t>
      </w:r>
      <w:r>
        <w:rPr>
          <w:rFonts w:ascii="Garamond" w:hAnsi="Garamond"/>
          <w:b/>
          <w:sz w:val="24"/>
          <w:lang w:eastAsia="zh-CN"/>
        </w:rPr>
        <w:t>con il</w:t>
      </w:r>
      <w:r w:rsidRPr="0091598A">
        <w:rPr>
          <w:rFonts w:ascii="Garamond" w:hAnsi="Garamond"/>
          <w:b/>
          <w:sz w:val="24"/>
          <w:lang w:eastAsia="zh-CN"/>
        </w:rPr>
        <w:t xml:space="preserve"> codice P062 va indicato al lordo degli oneri riflessi a carico dell’Istituzione</w:t>
      </w:r>
      <w:r w:rsidRPr="0091598A">
        <w:rPr>
          <w:rFonts w:ascii="Garamond" w:hAnsi="Garamond"/>
          <w:sz w:val="24"/>
          <w:lang w:eastAsia="zh-CN"/>
        </w:rPr>
        <w:t xml:space="preserve"> erogati a titolo di contributi previdenziali e IRAP, poiché non è sempre agevole per le Istituzioni scorporare gli oneri riflessi dal costo complessivo presente nella fattura emessa dall’Agenzia.</w:t>
      </w:r>
    </w:p>
    <w:p w14:paraId="4D02E54B"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Le ulteriori spese sostenute a titolo di corrispettivo per il servizio reso dall’Agenzia che fornisce il personale vanno rilevate nell’apposita voce “Somme corrisposte all’Agenzia fornitrice di lavoro temporaneo” (cod. L105).</w:t>
      </w:r>
    </w:p>
    <w:p w14:paraId="03234671" w14:textId="77777777" w:rsidR="00767237" w:rsidRPr="0091598A" w:rsidRDefault="00767237" w:rsidP="00767237">
      <w:pPr>
        <w:spacing w:before="240" w:line="360" w:lineRule="auto"/>
        <w:ind w:left="567" w:firstLine="0"/>
        <w:rPr>
          <w:rFonts w:ascii="Garamond" w:hAnsi="Garamond"/>
          <w:b/>
          <w:sz w:val="24"/>
          <w:lang w:eastAsia="zh-CN"/>
        </w:rPr>
      </w:pPr>
      <w:r w:rsidRPr="0091598A">
        <w:rPr>
          <w:rFonts w:ascii="Garamond" w:hAnsi="Garamond"/>
          <w:b/>
          <w:sz w:val="24"/>
          <w:lang w:eastAsia="zh-CN"/>
        </w:rPr>
        <w:t>Cod. P065 - Compensi al personale addetto ai lavori socialmente utili o lavori di pubblica utilità</w:t>
      </w:r>
    </w:p>
    <w:p w14:paraId="7B520882"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 xml:space="preserve">Vanno indicate in tale campo esclusivamente le spese per i compensi lordo dipendente corrisposti al personale addetto a lavori socialmente utili o di pubblica utilità poste a carico dell’Istituzione che invia i dati. Gli importi vanno comunicati </w:t>
      </w:r>
      <w:r w:rsidRPr="0091598A">
        <w:rPr>
          <w:rFonts w:ascii="Garamond" w:hAnsi="Garamond"/>
          <w:b/>
          <w:sz w:val="24"/>
          <w:lang w:eastAsia="zh-CN"/>
        </w:rPr>
        <w:t>al netto</w:t>
      </w:r>
      <w:r w:rsidRPr="0091598A">
        <w:rPr>
          <w:rFonts w:ascii="Garamond" w:hAnsi="Garamond"/>
          <w:sz w:val="24"/>
          <w:lang w:eastAsia="zh-CN"/>
        </w:rPr>
        <w:t xml:space="preserve"> degli oneri riflessi a carico dell’Istituzione per versamento di contributi previdenziali e per IRAP che </w:t>
      </w:r>
      <w:r>
        <w:rPr>
          <w:rFonts w:ascii="Garamond" w:hAnsi="Garamond"/>
          <w:sz w:val="24"/>
          <w:lang w:eastAsia="zh-CN"/>
        </w:rPr>
        <w:t>vanno</w:t>
      </w:r>
      <w:r w:rsidRPr="0091598A">
        <w:rPr>
          <w:rFonts w:ascii="Garamond" w:hAnsi="Garamond"/>
          <w:sz w:val="24"/>
          <w:lang w:eastAsia="zh-CN"/>
        </w:rPr>
        <w:t xml:space="preserve"> inseriti nelle apposite voci cod. P055 e P061.</w:t>
      </w:r>
    </w:p>
    <w:p w14:paraId="151D4A8F"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P071 - Somme rimborsate per personale comandato/fuori ruolo/in convenzione</w:t>
      </w:r>
    </w:p>
    <w:p w14:paraId="1FC20693"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Vanno riportate le somme, comprensive degli oneri riflessi, che l’Istituzione ha rimborsato ad altre amministrazioni per il personale da queste proveniente, che presta servizio in posizione di comando/distacco/fuori ruolo o convenzione “Personale esterno - in”.</w:t>
      </w:r>
    </w:p>
    <w:p w14:paraId="7182F8D6"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P074 Altre somme rimborsate alle amministrazioni</w:t>
      </w:r>
    </w:p>
    <w:p w14:paraId="489115DD"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In tale voce vanno registrate le somme rimborsate ad altre amministrazioni, inerenti il personale ma a titolo differente rispetto ai rimborsi dovuti per il personale in posizione di comando/distacco/fuori ruolo o convenzione di cui alla voce cod. P071.</w:t>
      </w:r>
    </w:p>
    <w:p w14:paraId="01009D53"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P090 - Rimborsi ricevuti per personale comandato/fuori ruolo/in convenzione</w:t>
      </w:r>
    </w:p>
    <w:p w14:paraId="0FA02B0F"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Vanno riportate le somme, comprensive degli oneri riflessi, che l’Istituzione ha ricevuto da altre amministrazioni a titolo di rimborso per il proprio personale, ivi destinato a prestare servizio in posizione di comando/distacco/fuori ruolo o convenzione “Personale dell’amministrazione - out”.</w:t>
      </w:r>
    </w:p>
    <w:p w14:paraId="0EA090E1" w14:textId="77777777" w:rsidR="00767237" w:rsidRPr="0091598A" w:rsidRDefault="00767237" w:rsidP="00767237">
      <w:pPr>
        <w:spacing w:before="240" w:line="360" w:lineRule="auto"/>
        <w:rPr>
          <w:rFonts w:ascii="Garamond" w:hAnsi="Garamond"/>
          <w:b/>
          <w:sz w:val="24"/>
          <w:lang w:eastAsia="zh-CN"/>
        </w:rPr>
      </w:pPr>
      <w:r w:rsidRPr="0091598A">
        <w:rPr>
          <w:rFonts w:ascii="Garamond" w:hAnsi="Garamond"/>
          <w:b/>
          <w:sz w:val="24"/>
          <w:lang w:eastAsia="zh-CN"/>
        </w:rPr>
        <w:t>Cod. P098 - Somme ricevute da U.E. e/o privati</w:t>
      </w:r>
    </w:p>
    <w:p w14:paraId="40E2D015" w14:textId="77777777" w:rsidR="00767237" w:rsidRDefault="00767237" w:rsidP="00767237">
      <w:pPr>
        <w:spacing w:line="360" w:lineRule="auto"/>
        <w:ind w:firstLine="0"/>
        <w:rPr>
          <w:rFonts w:ascii="Garamond" w:hAnsi="Garamond"/>
          <w:sz w:val="24"/>
          <w:lang w:eastAsia="zh-CN"/>
        </w:rPr>
      </w:pPr>
      <w:r w:rsidRPr="0091598A">
        <w:rPr>
          <w:rFonts w:ascii="Garamond" w:hAnsi="Garamond"/>
          <w:sz w:val="24"/>
          <w:lang w:eastAsia="zh-CN"/>
        </w:rPr>
        <w:t>Tale voce rileva i rimborsi ricevuti dall’Unione Europea e/o da privati a copertura di quota parte della spesa sostenuta per il proprio personale a tempo indeterminato, compresi i comandati/distaccati “In”, o con contratti di lavoro flessibile</w:t>
      </w:r>
      <w:r>
        <w:rPr>
          <w:rFonts w:ascii="Garamond" w:hAnsi="Garamond"/>
          <w:sz w:val="24"/>
          <w:lang w:eastAsia="zh-CN"/>
        </w:rPr>
        <w:t xml:space="preserve"> già impiegato presso l’ente e assegnato allo svolgimento di </w:t>
      </w:r>
      <w:r w:rsidRPr="0091598A">
        <w:rPr>
          <w:rFonts w:ascii="Garamond" w:hAnsi="Garamond"/>
          <w:sz w:val="24"/>
          <w:lang w:eastAsia="zh-CN"/>
        </w:rPr>
        <w:t xml:space="preserve">progetti </w:t>
      </w:r>
      <w:r w:rsidRPr="0091598A">
        <w:rPr>
          <w:rFonts w:ascii="Garamond" w:hAnsi="Garamond"/>
          <w:sz w:val="24"/>
          <w:lang w:eastAsia="zh-CN"/>
        </w:rPr>
        <w:lastRenderedPageBreak/>
        <w:t>finanziati dall’esterno. Detto personale è rilevato secondo le modalità ordinarie nelle tabelle di organico e nelle tabelle di spesa.</w:t>
      </w:r>
    </w:p>
    <w:p w14:paraId="58558AA2" w14:textId="77777777" w:rsidR="00767237" w:rsidRPr="0091598A" w:rsidRDefault="00767237" w:rsidP="00767237">
      <w:pPr>
        <w:spacing w:before="240" w:line="360" w:lineRule="auto"/>
        <w:rPr>
          <w:rFonts w:ascii="Garamond" w:hAnsi="Garamond"/>
          <w:b/>
          <w:sz w:val="24"/>
          <w:lang w:eastAsia="zh-CN"/>
        </w:rPr>
      </w:pPr>
      <w:r w:rsidRPr="00C75CC9">
        <w:rPr>
          <w:rFonts w:ascii="Garamond" w:hAnsi="Garamond"/>
          <w:b/>
          <w:sz w:val="24"/>
          <w:lang w:eastAsia="zh-CN"/>
        </w:rPr>
        <w:t>Cod. P099 - Altri rimborsi ricevuti dalle amministrazioni</w:t>
      </w:r>
    </w:p>
    <w:p w14:paraId="64B458A5"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sz w:val="24"/>
          <w:lang w:eastAsia="zh-CN"/>
        </w:rPr>
        <w:t>Vanno indicati i rimborsi ricevuti dalle amministrazioni per spese di personale che non rientrano nelle altre causali di rimborso, fra i quali:</w:t>
      </w:r>
    </w:p>
    <w:p w14:paraId="75B98C14" w14:textId="77777777" w:rsidR="00767237" w:rsidRPr="0091598A" w:rsidRDefault="00767237" w:rsidP="00767237">
      <w:pPr>
        <w:pStyle w:val="Paragrafoelenco"/>
        <w:numPr>
          <w:ilvl w:val="0"/>
          <w:numId w:val="101"/>
        </w:numPr>
        <w:spacing w:line="360" w:lineRule="auto"/>
        <w:ind w:left="567"/>
        <w:rPr>
          <w:rFonts w:ascii="Garamond" w:hAnsi="Garamond"/>
          <w:sz w:val="24"/>
          <w:lang w:eastAsia="zh-CN"/>
        </w:rPr>
      </w:pPr>
      <w:r w:rsidRPr="0091598A">
        <w:rPr>
          <w:rFonts w:ascii="Garamond" w:hAnsi="Garamond"/>
          <w:sz w:val="24"/>
          <w:lang w:eastAsia="zh-CN"/>
        </w:rPr>
        <w:t>rimborsi per straordinario elettorale;</w:t>
      </w:r>
    </w:p>
    <w:p w14:paraId="6A3FC8CF" w14:textId="77777777" w:rsidR="00767237" w:rsidRPr="0091598A" w:rsidRDefault="00767237" w:rsidP="00767237">
      <w:pPr>
        <w:pStyle w:val="Paragrafoelenco"/>
        <w:numPr>
          <w:ilvl w:val="0"/>
          <w:numId w:val="101"/>
        </w:numPr>
        <w:spacing w:line="360" w:lineRule="auto"/>
        <w:ind w:left="567"/>
        <w:rPr>
          <w:rFonts w:ascii="Garamond" w:hAnsi="Garamond"/>
          <w:sz w:val="24"/>
          <w:lang w:eastAsia="zh-CN"/>
        </w:rPr>
      </w:pPr>
      <w:r w:rsidRPr="0091598A">
        <w:rPr>
          <w:rFonts w:ascii="Garamond" w:hAnsi="Garamond"/>
          <w:sz w:val="24"/>
          <w:lang w:eastAsia="zh-CN"/>
        </w:rPr>
        <w:t>rimborsi per calamità naturali (con riferimento alle sole somme corrisposte al personale);</w:t>
      </w:r>
    </w:p>
    <w:p w14:paraId="2C079C9E" w14:textId="77777777" w:rsidR="00767237" w:rsidRPr="0091598A" w:rsidRDefault="00767237" w:rsidP="00767237">
      <w:pPr>
        <w:pStyle w:val="Paragrafoelenco"/>
        <w:numPr>
          <w:ilvl w:val="0"/>
          <w:numId w:val="101"/>
        </w:numPr>
        <w:spacing w:line="360" w:lineRule="auto"/>
        <w:ind w:left="567"/>
        <w:rPr>
          <w:rFonts w:ascii="Garamond" w:hAnsi="Garamond"/>
          <w:sz w:val="24"/>
          <w:lang w:eastAsia="zh-CN"/>
        </w:rPr>
      </w:pPr>
      <w:r w:rsidRPr="0091598A">
        <w:rPr>
          <w:rFonts w:ascii="Garamond" w:hAnsi="Garamond"/>
          <w:sz w:val="24"/>
          <w:lang w:eastAsia="zh-CN"/>
        </w:rPr>
        <w:t>compensi per i dipendenti che hanno collaborato alle rilevazioni ISTAT;</w:t>
      </w:r>
    </w:p>
    <w:p w14:paraId="3B10370F" w14:textId="77777777" w:rsidR="00767237" w:rsidRPr="0091598A" w:rsidRDefault="00767237" w:rsidP="00767237">
      <w:pPr>
        <w:pStyle w:val="Paragrafoelenco"/>
        <w:numPr>
          <w:ilvl w:val="0"/>
          <w:numId w:val="101"/>
        </w:numPr>
        <w:spacing w:line="360" w:lineRule="auto"/>
        <w:ind w:left="567"/>
        <w:rPr>
          <w:rFonts w:ascii="Garamond" w:hAnsi="Garamond"/>
          <w:sz w:val="24"/>
          <w:lang w:eastAsia="zh-CN"/>
        </w:rPr>
      </w:pPr>
      <w:r w:rsidRPr="0091598A">
        <w:rPr>
          <w:rFonts w:ascii="Garamond" w:hAnsi="Garamond"/>
          <w:sz w:val="24"/>
          <w:lang w:eastAsia="zh-CN"/>
        </w:rPr>
        <w:t>rimborsi per aspettativa sindacale (Camere di commercio – Unioncamere);</w:t>
      </w:r>
    </w:p>
    <w:p w14:paraId="781D163C" w14:textId="77777777" w:rsidR="00767237" w:rsidRPr="0091598A" w:rsidRDefault="00767237" w:rsidP="00767237">
      <w:pPr>
        <w:pStyle w:val="Paragrafoelenco"/>
        <w:numPr>
          <w:ilvl w:val="0"/>
          <w:numId w:val="101"/>
        </w:numPr>
        <w:spacing w:line="360" w:lineRule="auto"/>
        <w:ind w:left="567"/>
        <w:rPr>
          <w:rFonts w:ascii="Garamond" w:hAnsi="Garamond"/>
          <w:sz w:val="24"/>
          <w:lang w:eastAsia="zh-CN"/>
        </w:rPr>
      </w:pPr>
      <w:r w:rsidRPr="0091598A">
        <w:rPr>
          <w:rFonts w:ascii="Garamond" w:hAnsi="Garamond"/>
          <w:sz w:val="24"/>
          <w:lang w:eastAsia="zh-CN"/>
        </w:rPr>
        <w:t>rimborsi ricevuti per i cantieri scuola lavoro;</w:t>
      </w:r>
    </w:p>
    <w:p w14:paraId="0EEAE932" w14:textId="77777777" w:rsidR="00767237" w:rsidRPr="0091598A" w:rsidRDefault="00767237" w:rsidP="00767237">
      <w:pPr>
        <w:pStyle w:val="Paragrafoelenco"/>
        <w:numPr>
          <w:ilvl w:val="0"/>
          <w:numId w:val="101"/>
        </w:numPr>
        <w:spacing w:line="360" w:lineRule="auto"/>
        <w:ind w:left="567"/>
        <w:rPr>
          <w:rFonts w:ascii="Garamond" w:hAnsi="Garamond"/>
          <w:sz w:val="24"/>
          <w:lang w:eastAsia="zh-CN"/>
        </w:rPr>
      </w:pPr>
      <w:r w:rsidRPr="0091598A">
        <w:rPr>
          <w:rFonts w:ascii="Garamond" w:hAnsi="Garamond"/>
          <w:sz w:val="24"/>
          <w:lang w:eastAsia="zh-CN"/>
        </w:rPr>
        <w:t>rimborsi ricevuti dall’INAIL per le retribuzioni corrisposte a seguito di infortunio sul lavoro;</w:t>
      </w:r>
    </w:p>
    <w:p w14:paraId="6500DE21" w14:textId="77777777" w:rsidR="00767237" w:rsidRPr="0091598A" w:rsidRDefault="00767237" w:rsidP="00767237">
      <w:pPr>
        <w:pStyle w:val="Paragrafoelenco"/>
        <w:numPr>
          <w:ilvl w:val="0"/>
          <w:numId w:val="101"/>
        </w:numPr>
        <w:spacing w:line="360" w:lineRule="auto"/>
        <w:ind w:left="567"/>
        <w:rPr>
          <w:rFonts w:ascii="Garamond" w:hAnsi="Garamond"/>
          <w:sz w:val="24"/>
          <w:lang w:eastAsia="zh-CN"/>
        </w:rPr>
      </w:pPr>
      <w:r w:rsidRPr="0091598A">
        <w:rPr>
          <w:rFonts w:ascii="Garamond" w:hAnsi="Garamond"/>
          <w:sz w:val="24"/>
          <w:lang w:eastAsia="zh-CN"/>
        </w:rPr>
        <w:t>rimborsi ricevuti dalle Assicurazioni a seguito di azione di rivalsa dell’Amministrazione datrice di lavoro per infortunio del proprio dipendente causato da terzi.</w:t>
      </w:r>
    </w:p>
    <w:p w14:paraId="6D569651" w14:textId="77777777" w:rsidR="00767237" w:rsidRPr="0091598A" w:rsidRDefault="00767237" w:rsidP="00767237">
      <w:pPr>
        <w:spacing w:line="360" w:lineRule="auto"/>
        <w:ind w:firstLine="0"/>
        <w:rPr>
          <w:rFonts w:ascii="Garamond" w:hAnsi="Garamond"/>
          <w:sz w:val="24"/>
          <w:lang w:eastAsia="zh-CN"/>
        </w:rPr>
      </w:pPr>
      <w:r w:rsidRPr="0091598A">
        <w:rPr>
          <w:rFonts w:ascii="Garamond" w:hAnsi="Garamond"/>
          <w:b/>
          <w:sz w:val="24"/>
          <w:u w:val="single"/>
          <w:lang w:eastAsia="zh-CN"/>
        </w:rPr>
        <w:t>Non vanno rilevate</w:t>
      </w:r>
      <w:r w:rsidRPr="0091598A">
        <w:rPr>
          <w:rFonts w:ascii="Garamond" w:hAnsi="Garamond"/>
          <w:sz w:val="24"/>
          <w:lang w:eastAsia="zh-CN"/>
        </w:rPr>
        <w:t xml:space="preserve"> le seguenti somme sia trasferite </w:t>
      </w:r>
      <w:r>
        <w:rPr>
          <w:rFonts w:ascii="Garamond" w:hAnsi="Garamond"/>
          <w:sz w:val="24"/>
          <w:lang w:eastAsia="zh-CN"/>
        </w:rPr>
        <w:t>sia</w:t>
      </w:r>
      <w:r w:rsidRPr="0091598A">
        <w:rPr>
          <w:rFonts w:ascii="Garamond" w:hAnsi="Garamond"/>
          <w:sz w:val="24"/>
          <w:lang w:eastAsia="zh-CN"/>
        </w:rPr>
        <w:t xml:space="preserve"> ricevute:</w:t>
      </w:r>
    </w:p>
    <w:p w14:paraId="2DD184B5" w14:textId="77777777" w:rsidR="00767237" w:rsidRPr="0091598A" w:rsidRDefault="00767237" w:rsidP="00767237">
      <w:pPr>
        <w:pStyle w:val="Paragrafoelenco"/>
        <w:numPr>
          <w:ilvl w:val="0"/>
          <w:numId w:val="102"/>
        </w:numPr>
        <w:spacing w:line="360" w:lineRule="auto"/>
        <w:ind w:left="567"/>
        <w:rPr>
          <w:rFonts w:ascii="Garamond" w:hAnsi="Garamond"/>
          <w:sz w:val="24"/>
          <w:lang w:eastAsia="zh-CN"/>
        </w:rPr>
      </w:pPr>
      <w:r w:rsidRPr="0091598A">
        <w:rPr>
          <w:rFonts w:ascii="Garamond" w:hAnsi="Garamond"/>
          <w:sz w:val="24"/>
          <w:lang w:eastAsia="zh-CN"/>
        </w:rPr>
        <w:t>le somme relative al decentramento amministrativo (che ha trasferito personale e funzioni, c.d. funzioni delegate);</w:t>
      </w:r>
    </w:p>
    <w:p w14:paraId="59DCE127" w14:textId="77777777" w:rsidR="00767237" w:rsidRPr="0091598A" w:rsidRDefault="00767237" w:rsidP="00767237">
      <w:pPr>
        <w:pStyle w:val="Paragrafoelenco"/>
        <w:numPr>
          <w:ilvl w:val="0"/>
          <w:numId w:val="102"/>
        </w:numPr>
        <w:spacing w:line="360" w:lineRule="auto"/>
        <w:ind w:left="567"/>
        <w:rPr>
          <w:rFonts w:ascii="Garamond" w:hAnsi="Garamond"/>
          <w:sz w:val="24"/>
          <w:lang w:eastAsia="zh-CN"/>
        </w:rPr>
      </w:pPr>
      <w:r w:rsidRPr="0091598A">
        <w:rPr>
          <w:rFonts w:ascii="Garamond" w:hAnsi="Garamond"/>
          <w:sz w:val="24"/>
          <w:lang w:eastAsia="zh-CN"/>
        </w:rPr>
        <w:t>le somme erogate a titolo di trasferimento per la costituzione di una nuova Istituzione (fusione, accorpamento, ecc.) con conseguente passaggio di risorse economiche necessarie per il personale che entra nella dotazione organica del nuovo Ente;</w:t>
      </w:r>
    </w:p>
    <w:p w14:paraId="09B6875D" w14:textId="77777777" w:rsidR="00767237" w:rsidRDefault="00767237" w:rsidP="00767237">
      <w:pPr>
        <w:pStyle w:val="Paragrafoelenco"/>
        <w:numPr>
          <w:ilvl w:val="0"/>
          <w:numId w:val="102"/>
        </w:numPr>
        <w:spacing w:line="360" w:lineRule="auto"/>
        <w:ind w:left="567"/>
        <w:rPr>
          <w:rFonts w:ascii="Garamond" w:hAnsi="Garamond"/>
          <w:sz w:val="24"/>
          <w:lang w:eastAsia="zh-CN"/>
        </w:rPr>
      </w:pPr>
      <w:r w:rsidRPr="0091598A">
        <w:rPr>
          <w:rFonts w:ascii="Garamond" w:hAnsi="Garamond"/>
          <w:sz w:val="24"/>
          <w:lang w:eastAsia="zh-CN"/>
        </w:rPr>
        <w:t>le somme erogate all’Istituzione per la stabilizzazione del personale.</w:t>
      </w:r>
    </w:p>
    <w:p w14:paraId="3A73A75E" w14:textId="77777777" w:rsidR="00767237" w:rsidRPr="00951C4A"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951C4A">
        <w:rPr>
          <w:rFonts w:ascii="Garamond" w:hAnsi="Garamond"/>
          <w:b/>
          <w:sz w:val="24"/>
          <w:lang w:eastAsia="zh-CN"/>
        </w:rPr>
        <w:t>Controllo dei dati in SICO</w:t>
      </w:r>
    </w:p>
    <w:p w14:paraId="01E89DEA" w14:textId="77777777" w:rsidR="00767237" w:rsidRDefault="00767237" w:rsidP="00767237">
      <w:pPr>
        <w:spacing w:line="360" w:lineRule="auto"/>
        <w:ind w:firstLine="0"/>
        <w:rPr>
          <w:rFonts w:ascii="Garamond" w:hAnsi="Garamond"/>
          <w:sz w:val="24"/>
          <w:lang w:eastAsia="zh-CN"/>
        </w:rPr>
      </w:pPr>
      <w:r w:rsidRPr="00951C4A">
        <w:rPr>
          <w:rFonts w:ascii="Garamond" w:hAnsi="Garamond"/>
          <w:sz w:val="24"/>
          <w:lang w:eastAsia="zh-CN"/>
        </w:rPr>
        <w:t xml:space="preserve">I dati comunicati nella tabella 14 partecipano al calcolo </w:t>
      </w:r>
      <w:r>
        <w:rPr>
          <w:rFonts w:ascii="Garamond" w:hAnsi="Garamond"/>
          <w:sz w:val="24"/>
          <w:lang w:eastAsia="zh-CN"/>
        </w:rPr>
        <w:t xml:space="preserve">della </w:t>
      </w:r>
      <w:r w:rsidRPr="00B722C4">
        <w:rPr>
          <w:rFonts w:ascii="Garamond" w:hAnsi="Garamond"/>
          <w:b/>
          <w:bCs/>
          <w:sz w:val="24"/>
          <w:lang w:eastAsia="zh-CN"/>
        </w:rPr>
        <w:t>SQ7</w:t>
      </w:r>
      <w:r>
        <w:rPr>
          <w:rFonts w:ascii="Garamond" w:hAnsi="Garamond"/>
          <w:sz w:val="24"/>
          <w:lang w:eastAsia="zh-CN"/>
        </w:rPr>
        <w:t xml:space="preserve"> (contratto SSNA e tipologie U, PU e J), </w:t>
      </w:r>
      <w:r w:rsidRPr="00951C4A">
        <w:rPr>
          <w:rFonts w:ascii="Garamond" w:hAnsi="Garamond"/>
          <w:b/>
          <w:sz w:val="24"/>
          <w:lang w:eastAsia="zh-CN"/>
        </w:rPr>
        <w:t xml:space="preserve">dell’IN1, IN4 </w:t>
      </w:r>
      <w:r w:rsidRPr="00951C4A">
        <w:rPr>
          <w:rFonts w:ascii="Garamond" w:hAnsi="Garamond"/>
          <w:sz w:val="24"/>
          <w:lang w:eastAsia="zh-CN"/>
        </w:rPr>
        <w:t>e</w:t>
      </w:r>
      <w:r w:rsidRPr="00951C4A">
        <w:rPr>
          <w:rFonts w:ascii="Garamond" w:hAnsi="Garamond"/>
          <w:b/>
          <w:sz w:val="24"/>
          <w:lang w:eastAsia="zh-CN"/>
        </w:rPr>
        <w:t xml:space="preserve"> IN11</w:t>
      </w:r>
      <w:r w:rsidRPr="00951C4A">
        <w:rPr>
          <w:rFonts w:ascii="Garamond" w:hAnsi="Garamond"/>
          <w:sz w:val="24"/>
          <w:lang w:eastAsia="zh-CN"/>
        </w:rPr>
        <w:t xml:space="preserve"> (vedi § “Anomalie” e “Acquisizione via web - Controlli </w:t>
      </w:r>
      <w:r>
        <w:rPr>
          <w:rFonts w:ascii="Garamond" w:hAnsi="Garamond"/>
          <w:sz w:val="24"/>
          <w:lang w:eastAsia="zh-CN"/>
        </w:rPr>
        <w:t>bloccanti”</w:t>
      </w:r>
      <w:r w:rsidRPr="00951C4A">
        <w:rPr>
          <w:rFonts w:ascii="Garamond" w:hAnsi="Garamond"/>
          <w:sz w:val="24"/>
          <w:lang w:eastAsia="zh-CN"/>
        </w:rPr>
        <w:t xml:space="preserve"> del capitolo “Informazioni operative”).</w:t>
      </w:r>
    </w:p>
    <w:p w14:paraId="53FEC88A" w14:textId="77777777" w:rsidR="00767237" w:rsidRPr="00951C4A" w:rsidRDefault="00767237" w:rsidP="00767237">
      <w:pPr>
        <w:pBdr>
          <w:top w:val="single" w:sz="4" w:space="1" w:color="auto"/>
          <w:bottom w:val="single" w:sz="4" w:space="1" w:color="auto"/>
        </w:pBdr>
        <w:spacing w:line="360" w:lineRule="auto"/>
        <w:ind w:firstLine="0"/>
        <w:rPr>
          <w:rFonts w:ascii="Garamond" w:hAnsi="Garamond"/>
          <w:b/>
          <w:sz w:val="24"/>
          <w:lang w:eastAsia="zh-CN"/>
        </w:rPr>
      </w:pPr>
      <w:r w:rsidRPr="00951C4A">
        <w:rPr>
          <w:rFonts w:ascii="Garamond" w:hAnsi="Garamond"/>
          <w:b/>
          <w:sz w:val="24"/>
          <w:lang w:eastAsia="zh-CN"/>
        </w:rPr>
        <w:t>Controllo dei dati nel kit excel</w:t>
      </w:r>
    </w:p>
    <w:p w14:paraId="70602841" w14:textId="77777777" w:rsidR="00767237" w:rsidRPr="00951C4A" w:rsidRDefault="00767237" w:rsidP="00767237">
      <w:pPr>
        <w:spacing w:line="360" w:lineRule="auto"/>
        <w:ind w:firstLine="0"/>
        <w:rPr>
          <w:rFonts w:ascii="Garamond" w:hAnsi="Garamond"/>
          <w:sz w:val="24"/>
          <w:lang w:eastAsia="zh-CN"/>
        </w:rPr>
      </w:pPr>
      <w:r w:rsidRPr="00951C4A">
        <w:rPr>
          <w:rFonts w:ascii="Garamond" w:hAnsi="Garamond"/>
          <w:sz w:val="24"/>
          <w:lang w:eastAsia="zh-CN"/>
        </w:rPr>
        <w:t>Nel foglio di lavoro “Incongruenza 4 e controlli T14” è presente la “Tavola di controllo dei valori di spesa della tabella 14: incidenza % di ciascun valore sul totale delle spese di tabella 12 + tabella 13” che riporta, oltre ai valori comunicati nella stessa tabella 14, anche le seguenti informazioni:</w:t>
      </w:r>
    </w:p>
    <w:p w14:paraId="33F53974" w14:textId="77777777" w:rsidR="00767237" w:rsidRPr="00951C4A" w:rsidRDefault="00767237" w:rsidP="00767237">
      <w:pPr>
        <w:pStyle w:val="Paragrafoelenco"/>
        <w:numPr>
          <w:ilvl w:val="0"/>
          <w:numId w:val="103"/>
        </w:numPr>
        <w:spacing w:line="360" w:lineRule="auto"/>
        <w:ind w:left="567"/>
        <w:rPr>
          <w:rFonts w:ascii="Garamond" w:hAnsi="Garamond"/>
          <w:sz w:val="24"/>
          <w:lang w:eastAsia="zh-CN"/>
        </w:rPr>
      </w:pPr>
      <w:r w:rsidRPr="00951C4A">
        <w:rPr>
          <w:rFonts w:ascii="Garamond" w:hAnsi="Garamond"/>
          <w:b/>
          <w:sz w:val="24"/>
          <w:lang w:eastAsia="zh-CN"/>
        </w:rPr>
        <w:t>incidenza percentuale</w:t>
      </w:r>
      <w:r w:rsidRPr="00951C4A">
        <w:rPr>
          <w:rFonts w:ascii="Garamond" w:hAnsi="Garamond"/>
          <w:sz w:val="24"/>
          <w:lang w:eastAsia="zh-CN"/>
        </w:rPr>
        <w:t xml:space="preserve"> dei singoli importi della tabella 14 sul totale delle spese delle tabelle 12 e 13 (che viene visualizzato automaticamente nella sezione superiore della tavola al momento della compilazione delle due tabelle interessate). L’incidenza percentuale permette di verificare la </w:t>
      </w:r>
      <w:r w:rsidRPr="00951C4A">
        <w:rPr>
          <w:rFonts w:ascii="Garamond" w:hAnsi="Garamond"/>
          <w:sz w:val="24"/>
          <w:lang w:eastAsia="zh-CN"/>
        </w:rPr>
        <w:lastRenderedPageBreak/>
        <w:t>presenza di eventuali errori rilevabili soltanto attraverso il confronto fra le grandezze economiche che compongono il costo del lavoro;</w:t>
      </w:r>
    </w:p>
    <w:p w14:paraId="61A9EA16" w14:textId="77777777" w:rsidR="00767237" w:rsidRPr="00951C4A" w:rsidRDefault="00767237" w:rsidP="00767237">
      <w:pPr>
        <w:pStyle w:val="Paragrafoelenco"/>
        <w:numPr>
          <w:ilvl w:val="0"/>
          <w:numId w:val="103"/>
        </w:numPr>
        <w:spacing w:line="360" w:lineRule="auto"/>
        <w:ind w:left="567"/>
        <w:rPr>
          <w:rFonts w:ascii="Garamond" w:hAnsi="Garamond"/>
          <w:sz w:val="24"/>
          <w:lang w:eastAsia="zh-CN"/>
        </w:rPr>
      </w:pPr>
      <w:r w:rsidRPr="00951C4A">
        <w:rPr>
          <w:rFonts w:ascii="Garamond" w:hAnsi="Garamond"/>
          <w:b/>
          <w:sz w:val="24"/>
          <w:lang w:eastAsia="zh-CN"/>
        </w:rPr>
        <w:t>controlli di coerenza</w:t>
      </w:r>
      <w:r w:rsidRPr="00951C4A">
        <w:rPr>
          <w:rFonts w:ascii="Garamond" w:hAnsi="Garamond"/>
          <w:sz w:val="24"/>
          <w:lang w:eastAsia="zh-CN"/>
        </w:rPr>
        <w:t xml:space="preserve"> per alcuni valori della tabella 14:</w:t>
      </w:r>
    </w:p>
    <w:p w14:paraId="4E862AC1" w14:textId="77777777" w:rsidR="00767237" w:rsidRPr="00951C4A" w:rsidRDefault="00767237" w:rsidP="00767237">
      <w:pPr>
        <w:pStyle w:val="Paragrafoelenco"/>
        <w:numPr>
          <w:ilvl w:val="0"/>
          <w:numId w:val="105"/>
        </w:numPr>
        <w:spacing w:line="360" w:lineRule="auto"/>
        <w:ind w:left="993"/>
        <w:rPr>
          <w:rFonts w:ascii="Garamond" w:hAnsi="Garamond"/>
          <w:sz w:val="24"/>
          <w:u w:val="single"/>
          <w:lang w:eastAsia="zh-CN"/>
        </w:rPr>
      </w:pPr>
      <w:r w:rsidRPr="00951C4A">
        <w:rPr>
          <w:rFonts w:ascii="Garamond" w:hAnsi="Garamond"/>
          <w:sz w:val="24"/>
          <w:u w:val="single"/>
          <w:lang w:eastAsia="zh-CN"/>
        </w:rPr>
        <w:t>Lavoro interinale:</w:t>
      </w:r>
    </w:p>
    <w:p w14:paraId="0C230303" w14:textId="77777777" w:rsidR="00767237" w:rsidRPr="00951C4A" w:rsidRDefault="00767237" w:rsidP="00767237">
      <w:pPr>
        <w:pStyle w:val="Paragrafoelenco"/>
        <w:numPr>
          <w:ilvl w:val="0"/>
          <w:numId w:val="104"/>
        </w:numPr>
        <w:spacing w:line="360" w:lineRule="auto"/>
        <w:ind w:left="1418"/>
        <w:rPr>
          <w:rFonts w:ascii="Garamond" w:hAnsi="Garamond"/>
          <w:sz w:val="24"/>
          <w:lang w:eastAsia="zh-CN"/>
        </w:rPr>
      </w:pPr>
      <w:r w:rsidRPr="00951C4A">
        <w:rPr>
          <w:rFonts w:ascii="Garamond" w:hAnsi="Garamond"/>
          <w:sz w:val="24"/>
          <w:lang w:eastAsia="zh-CN"/>
        </w:rPr>
        <w:t xml:space="preserve">nel caso in cui a fronte dell’inserimento del </w:t>
      </w:r>
      <w:r w:rsidRPr="00951C4A">
        <w:rPr>
          <w:rFonts w:ascii="Garamond" w:hAnsi="Garamond"/>
          <w:sz w:val="24"/>
          <w:u w:val="single"/>
          <w:lang w:eastAsia="zh-CN"/>
        </w:rPr>
        <w:t>compenso per l’Agenzia fornitrice</w:t>
      </w:r>
      <w:r w:rsidRPr="00951C4A">
        <w:rPr>
          <w:rFonts w:ascii="Garamond" w:hAnsi="Garamond"/>
          <w:sz w:val="24"/>
          <w:lang w:eastAsia="zh-CN"/>
        </w:rPr>
        <w:t xml:space="preserve"> di lavoro interinale (cod. L105) non siano stati indicati gli </w:t>
      </w:r>
      <w:r w:rsidRPr="00951C4A">
        <w:rPr>
          <w:rFonts w:ascii="Garamond" w:hAnsi="Garamond"/>
          <w:sz w:val="24"/>
          <w:u w:val="single"/>
          <w:lang w:eastAsia="zh-CN"/>
        </w:rPr>
        <w:t>oneri retributivi</w:t>
      </w:r>
      <w:r w:rsidRPr="00951C4A">
        <w:rPr>
          <w:rFonts w:ascii="Garamond" w:hAnsi="Garamond"/>
          <w:sz w:val="24"/>
          <w:lang w:eastAsia="zh-CN"/>
        </w:rPr>
        <w:t xml:space="preserve"> per lo stesso personale (cod. P062), e viceversa, appare uno dei seguenti messaggi: “Inserire somme spettanti all’agenzia” oppure “Inserire retribuzioni per Interinali”;</w:t>
      </w:r>
    </w:p>
    <w:p w14:paraId="363735D9" w14:textId="77777777" w:rsidR="00767237" w:rsidRPr="00951C4A" w:rsidRDefault="00767237" w:rsidP="00767237">
      <w:pPr>
        <w:pStyle w:val="Paragrafoelenco"/>
        <w:numPr>
          <w:ilvl w:val="0"/>
          <w:numId w:val="104"/>
        </w:numPr>
        <w:spacing w:line="360" w:lineRule="auto"/>
        <w:ind w:left="1418"/>
        <w:rPr>
          <w:rFonts w:ascii="Garamond" w:hAnsi="Garamond"/>
          <w:sz w:val="24"/>
          <w:lang w:eastAsia="zh-CN"/>
        </w:rPr>
      </w:pPr>
      <w:r w:rsidRPr="00951C4A">
        <w:rPr>
          <w:rFonts w:ascii="Garamond" w:hAnsi="Garamond"/>
          <w:sz w:val="24"/>
          <w:lang w:eastAsia="zh-CN"/>
        </w:rPr>
        <w:t xml:space="preserve">nel caso in cui il </w:t>
      </w:r>
      <w:r w:rsidRPr="00951C4A">
        <w:rPr>
          <w:rFonts w:ascii="Garamond" w:hAnsi="Garamond"/>
          <w:sz w:val="24"/>
          <w:u w:val="single"/>
          <w:lang w:eastAsia="zh-CN"/>
        </w:rPr>
        <w:t>compenso per l’Agenzia</w:t>
      </w:r>
      <w:r w:rsidRPr="00951C4A">
        <w:rPr>
          <w:rFonts w:ascii="Garamond" w:hAnsi="Garamond"/>
          <w:sz w:val="24"/>
          <w:lang w:eastAsia="zh-CN"/>
        </w:rPr>
        <w:t xml:space="preserve"> (comprensivo di IVA) rapportato agli </w:t>
      </w:r>
      <w:r w:rsidRPr="00951C4A">
        <w:rPr>
          <w:rFonts w:ascii="Garamond" w:hAnsi="Garamond"/>
          <w:sz w:val="24"/>
          <w:u w:val="single"/>
          <w:lang w:eastAsia="zh-CN"/>
        </w:rPr>
        <w:t>oneri retributivi</w:t>
      </w:r>
      <w:r w:rsidRPr="00951C4A">
        <w:rPr>
          <w:rFonts w:ascii="Garamond" w:hAnsi="Garamond"/>
          <w:sz w:val="24"/>
          <w:lang w:eastAsia="zh-CN"/>
        </w:rPr>
        <w:t xml:space="preserve"> (comprensivi degli oneri sociali) superi il valore del 30%, appare un messaggio che invita alla verifica degli importi immessi.</w:t>
      </w:r>
    </w:p>
    <w:p w14:paraId="7F19A2AA" w14:textId="77777777" w:rsidR="00767237" w:rsidRPr="00951C4A" w:rsidRDefault="00767237" w:rsidP="00767237">
      <w:pPr>
        <w:pStyle w:val="Paragrafoelenco"/>
        <w:numPr>
          <w:ilvl w:val="0"/>
          <w:numId w:val="105"/>
        </w:numPr>
        <w:spacing w:line="360" w:lineRule="auto"/>
        <w:ind w:left="993"/>
        <w:rPr>
          <w:rFonts w:ascii="Garamond" w:hAnsi="Garamond"/>
          <w:sz w:val="24"/>
          <w:lang w:eastAsia="zh-CN"/>
        </w:rPr>
      </w:pPr>
      <w:r w:rsidRPr="00951C4A">
        <w:rPr>
          <w:rFonts w:ascii="Garamond" w:hAnsi="Garamond"/>
          <w:sz w:val="24"/>
          <w:u w:val="single"/>
          <w:lang w:eastAsia="zh-CN"/>
        </w:rPr>
        <w:t>Contributi a carico dell’Amministrazione su competenze fisse ed accessorie (cod. P055) ed IRAP (cod. P061)</w:t>
      </w:r>
      <w:r w:rsidRPr="00951C4A">
        <w:rPr>
          <w:rFonts w:ascii="Garamond" w:hAnsi="Garamond"/>
          <w:sz w:val="24"/>
          <w:lang w:eastAsia="zh-CN"/>
        </w:rPr>
        <w:t>: nel caso in cui non siano stati inseriti i corrispondenti valori, nell’apposito riquadro appare la richiesta di inserimento del valore mancante. È previsto, inoltre, il controllo dell’Incongruenza 4 (vedi § “Anomalie” delle Informazioni operative). La segnalazione dell’IN4 non viene effettuata per le Istituzioni che dichiarano l’applicazione dell’IRAP commerciale nella casella prevista in tabella 14 se il rapporto IRAP/retribuzioni lorde non supera la percentuale dell’8,5%.</w:t>
      </w:r>
    </w:p>
    <w:p w14:paraId="158255FC" w14:textId="77777777" w:rsidR="00767237" w:rsidRPr="00951C4A" w:rsidRDefault="00767237" w:rsidP="00767237">
      <w:pPr>
        <w:pStyle w:val="Paragrafoelenco"/>
        <w:numPr>
          <w:ilvl w:val="0"/>
          <w:numId w:val="105"/>
        </w:numPr>
        <w:spacing w:line="360" w:lineRule="auto"/>
        <w:ind w:left="993"/>
        <w:rPr>
          <w:rFonts w:ascii="Garamond" w:hAnsi="Garamond"/>
          <w:sz w:val="24"/>
          <w:lang w:eastAsia="zh-CN"/>
        </w:rPr>
      </w:pPr>
      <w:r w:rsidRPr="00951C4A">
        <w:rPr>
          <w:rFonts w:ascii="Garamond" w:hAnsi="Garamond"/>
          <w:sz w:val="24"/>
          <w:u w:val="single"/>
          <w:lang w:eastAsia="zh-CN"/>
        </w:rPr>
        <w:t xml:space="preserve">Contratti </w:t>
      </w:r>
      <w:r w:rsidRPr="008A2080">
        <w:rPr>
          <w:rFonts w:ascii="Garamond" w:hAnsi="Garamond"/>
          <w:sz w:val="24"/>
          <w:u w:val="single"/>
          <w:lang w:eastAsia="zh-CN"/>
        </w:rPr>
        <w:t xml:space="preserve">di </w:t>
      </w:r>
      <w:r>
        <w:rPr>
          <w:rFonts w:ascii="Garamond" w:hAnsi="Garamond"/>
          <w:sz w:val="24"/>
          <w:u w:val="single"/>
          <w:lang w:eastAsia="zh-CN"/>
        </w:rPr>
        <w:t>collaborazione professionale</w:t>
      </w:r>
      <w:r w:rsidRPr="00951C4A">
        <w:rPr>
          <w:rFonts w:ascii="Garamond" w:hAnsi="Garamond"/>
          <w:sz w:val="24"/>
          <w:u w:val="single"/>
          <w:lang w:eastAsia="zh-CN"/>
        </w:rPr>
        <w:t xml:space="preserve"> (cod. L</w:t>
      </w:r>
      <w:r>
        <w:rPr>
          <w:rFonts w:ascii="Garamond" w:hAnsi="Garamond"/>
          <w:sz w:val="24"/>
          <w:u w:val="single"/>
          <w:lang w:eastAsia="zh-CN"/>
        </w:rPr>
        <w:t>111</w:t>
      </w:r>
      <w:r w:rsidRPr="00951C4A">
        <w:rPr>
          <w:rFonts w:ascii="Garamond" w:hAnsi="Garamond"/>
          <w:sz w:val="24"/>
          <w:u w:val="single"/>
          <w:lang w:eastAsia="zh-CN"/>
        </w:rPr>
        <w:t>), incarichi di studio/ricerca o di consulenza (cod. L</w:t>
      </w:r>
      <w:r>
        <w:rPr>
          <w:rFonts w:ascii="Garamond" w:hAnsi="Garamond"/>
          <w:sz w:val="24"/>
          <w:u w:val="single"/>
          <w:lang w:eastAsia="zh-CN"/>
        </w:rPr>
        <w:t>112</w:t>
      </w:r>
      <w:r w:rsidRPr="00951C4A">
        <w:rPr>
          <w:rFonts w:ascii="Garamond" w:hAnsi="Garamond"/>
          <w:sz w:val="24"/>
          <w:u w:val="single"/>
          <w:lang w:eastAsia="zh-CN"/>
        </w:rPr>
        <w:t>) e contratti per resa servizi/adempimenti obbligatori per legge (cod. L115)</w:t>
      </w:r>
      <w:r w:rsidRPr="00951C4A">
        <w:rPr>
          <w:rFonts w:ascii="Garamond" w:hAnsi="Garamond"/>
          <w:sz w:val="24"/>
          <w:lang w:eastAsia="zh-CN"/>
        </w:rPr>
        <w:t>: viene controllata la presenza del numero dei contratti inseriti nella scheda informativa 1 e delle corrispondenti spese della tabella 14. In caso di presenza di entrambi i valori, nel riquadro laterale viene visualizzato il valore medio unitario di spesa per la verifica di eventuali errori.</w:t>
      </w:r>
    </w:p>
    <w:p w14:paraId="442972B2" w14:textId="77777777" w:rsidR="00767237" w:rsidRPr="00951C4A" w:rsidRDefault="00767237" w:rsidP="00767237">
      <w:pPr>
        <w:spacing w:line="360" w:lineRule="auto"/>
        <w:ind w:firstLine="0"/>
        <w:rPr>
          <w:rFonts w:ascii="Garamond" w:hAnsi="Garamond"/>
          <w:sz w:val="24"/>
          <w:lang w:eastAsia="zh-CN"/>
        </w:rPr>
      </w:pPr>
      <w:r w:rsidRPr="00951C4A">
        <w:rPr>
          <w:rFonts w:ascii="Garamond" w:hAnsi="Garamond"/>
          <w:sz w:val="24"/>
          <w:lang w:eastAsia="zh-CN"/>
        </w:rPr>
        <w:t>Nella tabella 14 viene inoltre segnalata l’assenza di note nei campi Rimborsi effettuati e Rimborsi ricevuti nel caso in cui sia stato valorizzato almeno una delle voci dedicate ai diversi tipi di rimborso.</w:t>
      </w:r>
    </w:p>
    <w:p w14:paraId="052201D1" w14:textId="77777777" w:rsidR="00767237" w:rsidRPr="00AD72C0" w:rsidRDefault="00767237" w:rsidP="00767237">
      <w:pPr>
        <w:keepNext/>
        <w:pBdr>
          <w:bottom w:val="single" w:sz="4" w:space="1" w:color="C0C0C0"/>
        </w:pBdr>
        <w:spacing w:before="360" w:after="360"/>
        <w:ind w:firstLine="0"/>
        <w:outlineLvl w:val="1"/>
        <w:rPr>
          <w:rFonts w:cs="Arial"/>
          <w:b/>
          <w:iCs/>
          <w:color w:val="000000"/>
          <w:sz w:val="28"/>
          <w:szCs w:val="22"/>
          <w:lang w:eastAsia="en-US"/>
        </w:rPr>
      </w:pPr>
      <w:bookmarkStart w:id="42" w:name="_Toc7166504"/>
      <w:bookmarkStart w:id="43" w:name="_Toc169797087"/>
      <w:r w:rsidRPr="003B70A9">
        <w:rPr>
          <w:rFonts w:cs="Arial"/>
          <w:b/>
          <w:iCs/>
          <w:color w:val="000000"/>
          <w:sz w:val="28"/>
          <w:szCs w:val="22"/>
          <w:lang w:eastAsia="en-US"/>
        </w:rPr>
        <w:t>Tabella di riconciliazione conto annuale</w:t>
      </w:r>
      <w:r>
        <w:rPr>
          <w:rFonts w:cs="Arial"/>
          <w:b/>
          <w:iCs/>
          <w:color w:val="000000"/>
          <w:sz w:val="28"/>
          <w:szCs w:val="22"/>
          <w:lang w:eastAsia="en-US"/>
        </w:rPr>
        <w:t xml:space="preserve"> </w:t>
      </w:r>
      <w:r w:rsidRPr="003B70A9">
        <w:rPr>
          <w:rFonts w:cs="Arial"/>
          <w:b/>
          <w:iCs/>
          <w:color w:val="000000"/>
          <w:sz w:val="28"/>
          <w:szCs w:val="22"/>
          <w:lang w:eastAsia="en-US"/>
        </w:rPr>
        <w:t>/</w:t>
      </w:r>
      <w:r>
        <w:rPr>
          <w:rFonts w:cs="Arial"/>
          <w:b/>
          <w:iCs/>
          <w:color w:val="000000"/>
          <w:sz w:val="28"/>
          <w:szCs w:val="22"/>
          <w:lang w:eastAsia="en-US"/>
        </w:rPr>
        <w:t xml:space="preserve"> </w:t>
      </w:r>
      <w:r w:rsidRPr="003B70A9">
        <w:rPr>
          <w:rFonts w:cs="Arial"/>
          <w:b/>
          <w:iCs/>
          <w:color w:val="000000"/>
          <w:sz w:val="28"/>
          <w:szCs w:val="22"/>
          <w:lang w:eastAsia="en-US"/>
        </w:rPr>
        <w:t>bilancio</w:t>
      </w:r>
      <w:r>
        <w:rPr>
          <w:rFonts w:cs="Arial"/>
          <w:b/>
          <w:iCs/>
          <w:color w:val="000000"/>
          <w:sz w:val="28"/>
          <w:szCs w:val="22"/>
          <w:lang w:eastAsia="en-US"/>
        </w:rPr>
        <w:t xml:space="preserve"> </w:t>
      </w:r>
      <w:r w:rsidRPr="003B70A9">
        <w:rPr>
          <w:rFonts w:cs="Arial"/>
          <w:b/>
          <w:iCs/>
          <w:color w:val="000000"/>
          <w:sz w:val="28"/>
          <w:szCs w:val="22"/>
          <w:lang w:eastAsia="en-US"/>
        </w:rPr>
        <w:t>/</w:t>
      </w:r>
      <w:r>
        <w:rPr>
          <w:rFonts w:cs="Arial"/>
          <w:b/>
          <w:iCs/>
          <w:color w:val="000000"/>
          <w:sz w:val="28"/>
          <w:szCs w:val="22"/>
          <w:lang w:eastAsia="en-US"/>
        </w:rPr>
        <w:t xml:space="preserve"> </w:t>
      </w:r>
      <w:r w:rsidRPr="003B70A9">
        <w:rPr>
          <w:rFonts w:cs="Arial"/>
          <w:b/>
          <w:iCs/>
          <w:color w:val="000000"/>
          <w:sz w:val="28"/>
          <w:szCs w:val="22"/>
          <w:lang w:eastAsia="en-US"/>
        </w:rPr>
        <w:t>SIOPE</w:t>
      </w:r>
      <w:bookmarkEnd w:id="42"/>
      <w:bookmarkEnd w:id="43"/>
    </w:p>
    <w:p w14:paraId="04AC58AA" w14:textId="77777777" w:rsidR="00767237" w:rsidRPr="00AD72C0" w:rsidRDefault="00767237" w:rsidP="00767237">
      <w:pPr>
        <w:spacing w:line="360" w:lineRule="auto"/>
        <w:ind w:firstLine="0"/>
        <w:rPr>
          <w:rFonts w:ascii="Garamond" w:hAnsi="Garamond"/>
          <w:sz w:val="24"/>
          <w:lang w:eastAsia="zh-CN"/>
        </w:rPr>
      </w:pPr>
      <w:r w:rsidRPr="00AD72C0">
        <w:rPr>
          <w:rFonts w:ascii="Garamond" w:hAnsi="Garamond"/>
          <w:sz w:val="24"/>
          <w:lang w:eastAsia="zh-CN"/>
        </w:rPr>
        <w:t xml:space="preserve">La tabella di riconciliazione è finalizzata a raffrontare i dati di spesa/costo comunicati nel </w:t>
      </w:r>
      <w:r>
        <w:rPr>
          <w:rFonts w:ascii="Garamond" w:hAnsi="Garamond"/>
          <w:sz w:val="24"/>
          <w:lang w:eastAsia="zh-CN"/>
        </w:rPr>
        <w:t>C</w:t>
      </w:r>
      <w:r w:rsidRPr="00AD72C0">
        <w:rPr>
          <w:rFonts w:ascii="Garamond" w:hAnsi="Garamond"/>
          <w:sz w:val="24"/>
          <w:lang w:eastAsia="zh-CN"/>
        </w:rPr>
        <w:t>onto annuale con quelli presenti nel bilancio dell’Istituzione che, pur nella diversità delle rappresentazioni, non dovrebbero presentare eccessive differenze riguardando lo stesso oggetto (il costo del personale). Dal confronto sono escluse alcune voci poco significative o difficilmente isolabili nel bilancio delle diverse tipologie di amministrazioni quali ad esempio l’equo indennizzo, le indennità di missione e trasferimento, le coperture assicurative, ecc.</w:t>
      </w:r>
    </w:p>
    <w:p w14:paraId="62D22BE6" w14:textId="77777777" w:rsidR="00767237" w:rsidRPr="00AD72C0" w:rsidRDefault="00767237" w:rsidP="00767237">
      <w:pPr>
        <w:spacing w:line="360" w:lineRule="auto"/>
        <w:ind w:firstLine="0"/>
        <w:rPr>
          <w:rFonts w:ascii="Garamond" w:hAnsi="Garamond"/>
          <w:sz w:val="24"/>
          <w:lang w:eastAsia="zh-CN"/>
        </w:rPr>
      </w:pPr>
      <w:r w:rsidRPr="00AD72C0">
        <w:rPr>
          <w:rFonts w:ascii="Garamond" w:hAnsi="Garamond"/>
          <w:sz w:val="24"/>
          <w:lang w:eastAsia="zh-CN"/>
        </w:rPr>
        <w:lastRenderedPageBreak/>
        <w:t>Sia sul kit excel sia sulla maschera web sono inibite le voci per cui non è richiesto il confronto.</w:t>
      </w:r>
    </w:p>
    <w:p w14:paraId="33EB14F6" w14:textId="77777777" w:rsidR="00767237" w:rsidRDefault="00767237" w:rsidP="00767237">
      <w:pPr>
        <w:spacing w:line="360" w:lineRule="auto"/>
        <w:ind w:firstLine="0"/>
        <w:rPr>
          <w:rFonts w:ascii="Garamond" w:hAnsi="Garamond"/>
          <w:sz w:val="24"/>
          <w:lang w:eastAsia="zh-CN"/>
        </w:rPr>
      </w:pPr>
      <w:r w:rsidRPr="00AD72C0">
        <w:rPr>
          <w:rFonts w:ascii="Garamond" w:hAnsi="Garamond"/>
          <w:sz w:val="24"/>
          <w:lang w:eastAsia="zh-CN"/>
        </w:rPr>
        <w:t xml:space="preserve">Nell’ultima colonna </w:t>
      </w:r>
      <w:r w:rsidRPr="00AD72C0">
        <w:rPr>
          <w:rFonts w:ascii="Garamond" w:hAnsi="Garamond"/>
          <w:b/>
          <w:sz w:val="24"/>
          <w:lang w:eastAsia="zh-CN"/>
        </w:rPr>
        <w:t>“Note”</w:t>
      </w:r>
      <w:r w:rsidRPr="00AD72C0">
        <w:rPr>
          <w:rFonts w:ascii="Garamond" w:hAnsi="Garamond"/>
          <w:sz w:val="24"/>
          <w:lang w:eastAsia="zh-CN"/>
        </w:rPr>
        <w:t xml:space="preserve"> della tabella </w:t>
      </w:r>
      <w:r>
        <w:rPr>
          <w:rFonts w:ascii="Garamond" w:hAnsi="Garamond"/>
          <w:sz w:val="24"/>
          <w:lang w:eastAsia="zh-CN"/>
        </w:rPr>
        <w:t>vanno</w:t>
      </w:r>
      <w:r w:rsidRPr="00AD72C0">
        <w:rPr>
          <w:rFonts w:ascii="Garamond" w:hAnsi="Garamond"/>
          <w:sz w:val="24"/>
          <w:lang w:eastAsia="zh-CN"/>
        </w:rPr>
        <w:t xml:space="preserve"> inserite tutte le informazioni volte a riconciliare le differenze tra i dati del </w:t>
      </w:r>
      <w:r>
        <w:rPr>
          <w:rFonts w:ascii="Garamond" w:hAnsi="Garamond"/>
          <w:sz w:val="24"/>
          <w:lang w:eastAsia="zh-CN"/>
        </w:rPr>
        <w:t>C</w:t>
      </w:r>
      <w:r w:rsidRPr="00AD72C0">
        <w:rPr>
          <w:rFonts w:ascii="Garamond" w:hAnsi="Garamond"/>
          <w:sz w:val="24"/>
          <w:lang w:eastAsia="zh-CN"/>
        </w:rPr>
        <w:t>onto annuale e quelli di SIOPE o del bilancio.</w:t>
      </w:r>
    </w:p>
    <w:p w14:paraId="5C8FE540" w14:textId="77777777" w:rsidR="00767237" w:rsidRPr="005C4844" w:rsidRDefault="00767237" w:rsidP="00767237">
      <w:pPr>
        <w:keepNext/>
        <w:pBdr>
          <w:bottom w:val="single" w:sz="4" w:space="1" w:color="C0C0C0"/>
        </w:pBdr>
        <w:spacing w:before="360" w:after="360"/>
        <w:ind w:firstLine="0"/>
        <w:outlineLvl w:val="1"/>
        <w:rPr>
          <w:rFonts w:cs="Arial"/>
          <w:b/>
          <w:iCs/>
          <w:color w:val="000000"/>
          <w:sz w:val="28"/>
          <w:szCs w:val="22"/>
          <w:lang w:eastAsia="en-US"/>
        </w:rPr>
      </w:pPr>
      <w:bookmarkStart w:id="44" w:name="_Toc169797088"/>
      <w:r w:rsidRPr="005C4844">
        <w:rPr>
          <w:rFonts w:cs="Arial"/>
          <w:b/>
          <w:iCs/>
          <w:color w:val="000000"/>
          <w:sz w:val="28"/>
          <w:szCs w:val="22"/>
          <w:lang w:eastAsia="en-US"/>
        </w:rPr>
        <w:t>Tabella di riconciliazione SICO/SIOPE</w:t>
      </w:r>
      <w:bookmarkEnd w:id="44"/>
    </w:p>
    <w:p w14:paraId="175AB7D2" w14:textId="77777777" w:rsidR="00767237" w:rsidRPr="00AD72C0" w:rsidRDefault="00767237" w:rsidP="00767237">
      <w:pPr>
        <w:spacing w:line="360" w:lineRule="auto"/>
        <w:ind w:firstLine="0"/>
        <w:rPr>
          <w:rFonts w:ascii="Garamond" w:hAnsi="Garamond"/>
          <w:sz w:val="24"/>
          <w:lang w:eastAsia="zh-CN"/>
        </w:rPr>
      </w:pPr>
      <w:r>
        <w:rPr>
          <w:rFonts w:ascii="Garamond" w:hAnsi="Garamond"/>
          <w:b/>
          <w:sz w:val="24"/>
          <w:lang w:eastAsia="zh-CN"/>
        </w:rPr>
        <w:t>Le seguenti i</w:t>
      </w:r>
      <w:r w:rsidRPr="00AD72C0">
        <w:rPr>
          <w:rFonts w:ascii="Garamond" w:hAnsi="Garamond"/>
          <w:b/>
          <w:sz w:val="24"/>
          <w:lang w:eastAsia="zh-CN"/>
        </w:rPr>
        <w:t xml:space="preserve">struzioni </w:t>
      </w:r>
      <w:r>
        <w:rPr>
          <w:rFonts w:ascii="Garamond" w:hAnsi="Garamond"/>
          <w:b/>
          <w:sz w:val="24"/>
          <w:lang w:eastAsia="zh-CN"/>
        </w:rPr>
        <w:t xml:space="preserve">sono valide </w:t>
      </w:r>
      <w:r w:rsidRPr="00AD72C0">
        <w:rPr>
          <w:rFonts w:ascii="Garamond" w:hAnsi="Garamond"/>
          <w:b/>
          <w:sz w:val="24"/>
          <w:lang w:eastAsia="zh-CN"/>
        </w:rPr>
        <w:t>per gli enti per i quali so</w:t>
      </w:r>
      <w:r>
        <w:rPr>
          <w:rFonts w:ascii="Garamond" w:hAnsi="Garamond"/>
          <w:b/>
          <w:sz w:val="24"/>
          <w:lang w:eastAsia="zh-CN"/>
        </w:rPr>
        <w:t>no stati elaborati i dati SIOPE</w:t>
      </w:r>
      <w:r w:rsidRPr="00C673C9">
        <w:rPr>
          <w:rFonts w:ascii="Garamond" w:hAnsi="Garamond"/>
          <w:sz w:val="24"/>
          <w:lang w:eastAsia="zh-CN"/>
        </w:rPr>
        <w:t xml:space="preserve">. </w:t>
      </w:r>
      <w:r>
        <w:rPr>
          <w:rFonts w:ascii="Garamond" w:hAnsi="Garamond"/>
          <w:sz w:val="24"/>
          <w:lang w:eastAsia="zh-CN"/>
        </w:rPr>
        <w:t>In SICO i</w:t>
      </w:r>
      <w:r w:rsidRPr="00AD72C0">
        <w:rPr>
          <w:rFonts w:ascii="Garamond" w:hAnsi="Garamond"/>
          <w:sz w:val="24"/>
          <w:lang w:eastAsia="zh-CN"/>
        </w:rPr>
        <w:t xml:space="preserve"> valori inseriti nelle colonne “Importo SICO” e “Importo SIOPE” non sono modificabili</w:t>
      </w:r>
      <w:r>
        <w:rPr>
          <w:rFonts w:ascii="Garamond" w:hAnsi="Garamond"/>
          <w:sz w:val="24"/>
          <w:lang w:eastAsia="zh-CN"/>
        </w:rPr>
        <w:t>.</w:t>
      </w:r>
    </w:p>
    <w:p w14:paraId="0E4AB887" w14:textId="77777777" w:rsidR="00767237" w:rsidRPr="00AD72C0" w:rsidRDefault="00767237" w:rsidP="00767237">
      <w:pPr>
        <w:numPr>
          <w:ilvl w:val="0"/>
          <w:numId w:val="110"/>
        </w:numPr>
        <w:spacing w:line="360" w:lineRule="auto"/>
        <w:contextualSpacing/>
        <w:rPr>
          <w:rFonts w:ascii="Garamond" w:hAnsi="Garamond"/>
          <w:sz w:val="24"/>
          <w:lang w:eastAsia="zh-CN"/>
        </w:rPr>
      </w:pPr>
      <w:r w:rsidRPr="00AD72C0">
        <w:rPr>
          <w:rFonts w:ascii="Garamond" w:hAnsi="Garamond"/>
          <w:b/>
          <w:sz w:val="24"/>
          <w:lang w:eastAsia="zh-CN"/>
        </w:rPr>
        <w:t>nella modalità web</w:t>
      </w:r>
      <w:r w:rsidRPr="00AD72C0">
        <w:rPr>
          <w:rFonts w:ascii="Garamond" w:hAnsi="Garamond"/>
          <w:sz w:val="24"/>
          <w:lang w:eastAsia="zh-CN"/>
        </w:rPr>
        <w:t>, gli enti trov</w:t>
      </w:r>
      <w:r>
        <w:rPr>
          <w:rFonts w:ascii="Garamond" w:hAnsi="Garamond"/>
          <w:sz w:val="24"/>
          <w:lang w:eastAsia="zh-CN"/>
        </w:rPr>
        <w:t>ano</w:t>
      </w:r>
      <w:r w:rsidRPr="00AD72C0">
        <w:rPr>
          <w:rFonts w:ascii="Garamond" w:hAnsi="Garamond"/>
          <w:sz w:val="24"/>
          <w:lang w:eastAsia="zh-CN"/>
        </w:rPr>
        <w:t xml:space="preserve"> i dati già caricati; nel campo note </w:t>
      </w:r>
      <w:r>
        <w:rPr>
          <w:rFonts w:ascii="Garamond" w:hAnsi="Garamond"/>
          <w:sz w:val="24"/>
          <w:lang w:eastAsia="zh-CN"/>
        </w:rPr>
        <w:t>vanno</w:t>
      </w:r>
      <w:r w:rsidRPr="00AD72C0">
        <w:rPr>
          <w:rFonts w:ascii="Garamond" w:hAnsi="Garamond"/>
          <w:sz w:val="24"/>
          <w:lang w:eastAsia="zh-CN"/>
        </w:rPr>
        <w:t xml:space="preserve"> motivati gli scostamenti di rilevante entità.</w:t>
      </w:r>
    </w:p>
    <w:p w14:paraId="6395C039" w14:textId="77777777" w:rsidR="00767237" w:rsidRDefault="00767237" w:rsidP="00767237">
      <w:pPr>
        <w:numPr>
          <w:ilvl w:val="0"/>
          <w:numId w:val="110"/>
        </w:numPr>
        <w:spacing w:line="360" w:lineRule="auto"/>
        <w:contextualSpacing/>
        <w:rPr>
          <w:rFonts w:ascii="Garamond" w:hAnsi="Garamond"/>
          <w:sz w:val="24"/>
          <w:lang w:eastAsia="zh-CN"/>
        </w:rPr>
      </w:pPr>
      <w:r w:rsidRPr="00AD72C0">
        <w:rPr>
          <w:rFonts w:ascii="Garamond" w:hAnsi="Garamond"/>
          <w:b/>
          <w:sz w:val="24"/>
          <w:lang w:eastAsia="zh-CN"/>
        </w:rPr>
        <w:t>nella modalità kit excel/FTP</w:t>
      </w:r>
      <w:r w:rsidRPr="00AD72C0">
        <w:rPr>
          <w:rFonts w:ascii="Garamond" w:hAnsi="Garamond"/>
          <w:sz w:val="24"/>
          <w:lang w:eastAsia="zh-CN"/>
        </w:rPr>
        <w:t>, una volta scaricati da SICO i dati SIOPE con la procedura descritta nel § “Acquisizione con il kit excel” del</w:t>
      </w:r>
      <w:r>
        <w:rPr>
          <w:rFonts w:ascii="Garamond" w:hAnsi="Garamond"/>
          <w:sz w:val="24"/>
          <w:lang w:eastAsia="zh-CN"/>
        </w:rPr>
        <w:t xml:space="preserve"> capitolo “</w:t>
      </w:r>
      <w:r w:rsidRPr="00AD72C0">
        <w:rPr>
          <w:rFonts w:ascii="Garamond" w:hAnsi="Garamond"/>
          <w:sz w:val="24"/>
          <w:lang w:eastAsia="zh-CN"/>
        </w:rPr>
        <w:t>Istruzioni operative</w:t>
      </w:r>
      <w:r>
        <w:rPr>
          <w:rFonts w:ascii="Garamond" w:hAnsi="Garamond"/>
          <w:sz w:val="24"/>
          <w:lang w:eastAsia="zh-CN"/>
        </w:rPr>
        <w:t>”</w:t>
      </w:r>
      <w:r w:rsidRPr="00AD72C0">
        <w:rPr>
          <w:rFonts w:ascii="Garamond" w:hAnsi="Garamond"/>
          <w:sz w:val="24"/>
          <w:lang w:eastAsia="zh-CN"/>
        </w:rPr>
        <w:t>, gli enti po</w:t>
      </w:r>
      <w:r>
        <w:rPr>
          <w:rFonts w:ascii="Garamond" w:hAnsi="Garamond"/>
          <w:sz w:val="24"/>
          <w:lang w:eastAsia="zh-CN"/>
        </w:rPr>
        <w:t>ssono</w:t>
      </w:r>
      <w:r w:rsidRPr="00AD72C0">
        <w:rPr>
          <w:rFonts w:ascii="Garamond" w:hAnsi="Garamond"/>
          <w:sz w:val="24"/>
          <w:lang w:eastAsia="zh-CN"/>
        </w:rPr>
        <w:t xml:space="preserve">, per comodità, inserirli nel kit in modo da avere un immediato riscontro con la sintesi di quanto inserito nelle tabelle di spesa e poter così compilare agevolmente i campi note. Quando il kit viene inviato a SICO </w:t>
      </w:r>
      <w:r>
        <w:rPr>
          <w:rFonts w:ascii="Garamond" w:hAnsi="Garamond"/>
          <w:sz w:val="24"/>
          <w:lang w:eastAsia="zh-CN"/>
        </w:rPr>
        <w:t xml:space="preserve">vengono </w:t>
      </w:r>
      <w:r w:rsidRPr="00AD72C0">
        <w:rPr>
          <w:rFonts w:ascii="Garamond" w:hAnsi="Garamond"/>
          <w:sz w:val="24"/>
          <w:lang w:eastAsia="zh-CN"/>
        </w:rPr>
        <w:t xml:space="preserve">acquisite solo le informazioni inserite nei campi note. Questa casistica </w:t>
      </w:r>
      <w:r>
        <w:rPr>
          <w:rFonts w:ascii="Garamond" w:hAnsi="Garamond"/>
          <w:sz w:val="24"/>
          <w:lang w:eastAsia="zh-CN"/>
        </w:rPr>
        <w:t>è</w:t>
      </w:r>
      <w:r w:rsidRPr="00AD72C0">
        <w:rPr>
          <w:rFonts w:ascii="Garamond" w:hAnsi="Garamond"/>
          <w:sz w:val="24"/>
          <w:lang w:eastAsia="zh-CN"/>
        </w:rPr>
        <w:t xml:space="preserve"> segnalata con uno specifico messaggio di scarto. In presenza di dati SIOPE non d</w:t>
      </w:r>
      <w:r>
        <w:rPr>
          <w:rFonts w:ascii="Garamond" w:hAnsi="Garamond"/>
          <w:sz w:val="24"/>
          <w:lang w:eastAsia="zh-CN"/>
        </w:rPr>
        <w:t>e</w:t>
      </w:r>
      <w:r w:rsidRPr="00AD72C0">
        <w:rPr>
          <w:rFonts w:ascii="Garamond" w:hAnsi="Garamond"/>
          <w:sz w:val="24"/>
          <w:lang w:eastAsia="zh-CN"/>
        </w:rPr>
        <w:t>v</w:t>
      </w:r>
      <w:r>
        <w:rPr>
          <w:rFonts w:ascii="Garamond" w:hAnsi="Garamond"/>
          <w:sz w:val="24"/>
          <w:lang w:eastAsia="zh-CN"/>
        </w:rPr>
        <w:t>e</w:t>
      </w:r>
      <w:r w:rsidRPr="00AD72C0">
        <w:rPr>
          <w:rFonts w:ascii="Garamond" w:hAnsi="Garamond"/>
          <w:sz w:val="24"/>
          <w:lang w:eastAsia="zh-CN"/>
        </w:rPr>
        <w:t xml:space="preserve"> essere inserita alcuna informazione nella colonna “Importo Bilancio” che comunque non </w:t>
      </w:r>
      <w:r>
        <w:rPr>
          <w:rFonts w:ascii="Garamond" w:hAnsi="Garamond"/>
          <w:sz w:val="24"/>
          <w:lang w:eastAsia="zh-CN"/>
        </w:rPr>
        <w:t xml:space="preserve">viene </w:t>
      </w:r>
      <w:r w:rsidRPr="00AD72C0">
        <w:rPr>
          <w:rFonts w:ascii="Garamond" w:hAnsi="Garamond"/>
          <w:sz w:val="24"/>
          <w:lang w:eastAsia="zh-CN"/>
        </w:rPr>
        <w:t xml:space="preserve">trasferita in SICO. Della mancata acquisizione di tali dati </w:t>
      </w:r>
      <w:r>
        <w:rPr>
          <w:rFonts w:ascii="Garamond" w:hAnsi="Garamond"/>
          <w:sz w:val="24"/>
          <w:lang w:eastAsia="zh-CN"/>
        </w:rPr>
        <w:t>è</w:t>
      </w:r>
      <w:r w:rsidRPr="00AD72C0">
        <w:rPr>
          <w:rFonts w:ascii="Garamond" w:hAnsi="Garamond"/>
          <w:sz w:val="24"/>
          <w:lang w:eastAsia="zh-CN"/>
        </w:rPr>
        <w:t xml:space="preserve"> data informazione con uno scarto che, in ogni caso, non impedi</w:t>
      </w:r>
      <w:r>
        <w:rPr>
          <w:rFonts w:ascii="Garamond" w:hAnsi="Garamond"/>
          <w:sz w:val="24"/>
          <w:lang w:eastAsia="zh-CN"/>
        </w:rPr>
        <w:t>sce</w:t>
      </w:r>
      <w:r w:rsidRPr="00AD72C0">
        <w:rPr>
          <w:rFonts w:ascii="Garamond" w:hAnsi="Garamond"/>
          <w:sz w:val="24"/>
          <w:lang w:eastAsia="zh-CN"/>
        </w:rPr>
        <w:t xml:space="preserve"> l’acquisizione e </w:t>
      </w:r>
      <w:r>
        <w:rPr>
          <w:rFonts w:ascii="Garamond" w:hAnsi="Garamond"/>
          <w:sz w:val="24"/>
          <w:lang w:eastAsia="zh-CN"/>
        </w:rPr>
        <w:t xml:space="preserve">la </w:t>
      </w:r>
      <w:r w:rsidRPr="00AD72C0">
        <w:rPr>
          <w:rFonts w:ascii="Garamond" w:hAnsi="Garamond"/>
          <w:sz w:val="24"/>
          <w:lang w:eastAsia="zh-CN"/>
        </w:rPr>
        <w:t>conclusione del modello.</w:t>
      </w:r>
    </w:p>
    <w:p w14:paraId="02FC38DB" w14:textId="77777777" w:rsidR="00767237" w:rsidRDefault="00767237" w:rsidP="00767237">
      <w:pPr>
        <w:spacing w:line="360" w:lineRule="auto"/>
        <w:ind w:firstLine="0"/>
        <w:rPr>
          <w:rFonts w:ascii="Garamond" w:hAnsi="Garamond"/>
          <w:sz w:val="24"/>
          <w:lang w:eastAsia="zh-CN"/>
        </w:rPr>
      </w:pPr>
    </w:p>
    <w:p w14:paraId="211DDD7C" w14:textId="77777777" w:rsidR="00767237" w:rsidRPr="00AD72C0" w:rsidRDefault="00767237" w:rsidP="00767237">
      <w:pPr>
        <w:spacing w:line="360" w:lineRule="auto"/>
        <w:ind w:firstLine="0"/>
        <w:rPr>
          <w:rFonts w:ascii="Garamond" w:hAnsi="Garamond"/>
          <w:sz w:val="24"/>
          <w:lang w:eastAsia="zh-CN"/>
        </w:rPr>
      </w:pPr>
      <w:r w:rsidRPr="00AD72C0">
        <w:rPr>
          <w:rFonts w:ascii="Garamond" w:hAnsi="Garamond"/>
          <w:sz w:val="24"/>
          <w:lang w:eastAsia="zh-CN"/>
        </w:rPr>
        <w:t xml:space="preserve">Per effettuare il confronto, i dati sono acquisiti in modo centralizzato dal Sistema Informativo delle Operazioni degli Enti Pubblici (SIOPE), selezionando le voci riconducibili a quelle di interesse del </w:t>
      </w:r>
      <w:r>
        <w:rPr>
          <w:rFonts w:ascii="Garamond" w:hAnsi="Garamond"/>
          <w:sz w:val="24"/>
          <w:lang w:eastAsia="zh-CN"/>
        </w:rPr>
        <w:t>C</w:t>
      </w:r>
      <w:r w:rsidRPr="00AD72C0">
        <w:rPr>
          <w:rFonts w:ascii="Garamond" w:hAnsi="Garamond"/>
          <w:sz w:val="24"/>
          <w:lang w:eastAsia="zh-CN"/>
        </w:rPr>
        <w:t>onto annuale</w:t>
      </w:r>
      <w:r>
        <w:rPr>
          <w:rFonts w:ascii="Garamond" w:hAnsi="Garamond"/>
          <w:sz w:val="24"/>
          <w:lang w:eastAsia="zh-CN"/>
        </w:rPr>
        <w:t xml:space="preserve"> </w:t>
      </w:r>
      <w:r w:rsidRPr="00AD72C0">
        <w:rPr>
          <w:rFonts w:ascii="Garamond" w:hAnsi="Garamond"/>
          <w:sz w:val="24"/>
          <w:lang w:eastAsia="zh-CN"/>
        </w:rPr>
        <w:t xml:space="preserve">per la quasi totalità </w:t>
      </w:r>
      <w:r>
        <w:rPr>
          <w:rFonts w:ascii="Garamond" w:hAnsi="Garamond"/>
          <w:sz w:val="24"/>
          <w:lang w:eastAsia="zh-CN"/>
        </w:rPr>
        <w:t>delle Istituzioni, escluse quelle che applicano il contratto della sanità.</w:t>
      </w:r>
      <w:r w:rsidRPr="00AD72C0">
        <w:rPr>
          <w:rFonts w:ascii="Garamond" w:hAnsi="Garamond"/>
          <w:sz w:val="24"/>
          <w:lang w:eastAsia="zh-CN"/>
        </w:rPr>
        <w:t xml:space="preserve"> Su </w:t>
      </w:r>
      <w:r>
        <w:rPr>
          <w:rFonts w:ascii="Garamond" w:hAnsi="Garamond"/>
          <w:sz w:val="24"/>
          <w:lang w:eastAsia="zh-CN"/>
        </w:rPr>
        <w:t>tali</w:t>
      </w:r>
      <w:r w:rsidRPr="00AD72C0">
        <w:rPr>
          <w:rFonts w:ascii="Garamond" w:hAnsi="Garamond"/>
          <w:sz w:val="24"/>
          <w:lang w:eastAsia="zh-CN"/>
        </w:rPr>
        <w:t xml:space="preserve"> enti SIOPE assicura per definizione la riconciliazione delle entrate e delle spese con quanto rappresentato in bilancio e ne permette quindi il diretto confront</w:t>
      </w:r>
      <w:r>
        <w:rPr>
          <w:rFonts w:ascii="Garamond" w:hAnsi="Garamond"/>
          <w:sz w:val="24"/>
          <w:lang w:eastAsia="zh-CN"/>
        </w:rPr>
        <w:t>o con le informazioni inviate a</w:t>
      </w:r>
      <w:r w:rsidRPr="00AD72C0">
        <w:rPr>
          <w:rFonts w:ascii="Garamond" w:hAnsi="Garamond"/>
          <w:sz w:val="24"/>
          <w:lang w:eastAsia="zh-CN"/>
        </w:rPr>
        <w:t xml:space="preserve"> SICO.</w:t>
      </w:r>
    </w:p>
    <w:p w14:paraId="11C6B32C" w14:textId="77777777" w:rsidR="00767237" w:rsidRPr="00AD72C0" w:rsidRDefault="00767237" w:rsidP="00767237">
      <w:pPr>
        <w:spacing w:line="360" w:lineRule="auto"/>
        <w:ind w:firstLine="0"/>
        <w:rPr>
          <w:rFonts w:ascii="Garamond" w:hAnsi="Garamond"/>
          <w:b/>
          <w:sz w:val="24"/>
          <w:lang w:eastAsia="zh-CN"/>
        </w:rPr>
      </w:pPr>
      <w:r w:rsidRPr="00AD72C0">
        <w:rPr>
          <w:rFonts w:ascii="Garamond" w:hAnsi="Garamond"/>
          <w:b/>
          <w:sz w:val="24"/>
          <w:lang w:eastAsia="zh-CN"/>
        </w:rPr>
        <w:t>Come per gli anni precedenti, è possibile che per alcuni enti non si riesca a rendere disponibili i dati estratti da SIOPE</w:t>
      </w:r>
      <w:r>
        <w:rPr>
          <w:rFonts w:ascii="Garamond" w:hAnsi="Garamond"/>
          <w:b/>
          <w:sz w:val="24"/>
          <w:lang w:eastAsia="zh-CN"/>
        </w:rPr>
        <w:t xml:space="preserve"> (l’estrazione avviene collegando il codice fiscale dell’amministrazione presente in SIOPE con quello presente in SICO)</w:t>
      </w:r>
      <w:r w:rsidRPr="00AD72C0">
        <w:rPr>
          <w:rFonts w:ascii="Garamond" w:hAnsi="Garamond"/>
          <w:b/>
          <w:sz w:val="24"/>
          <w:lang w:eastAsia="zh-CN"/>
        </w:rPr>
        <w:t xml:space="preserve">; in tali casi, che </w:t>
      </w:r>
      <w:r>
        <w:rPr>
          <w:rFonts w:ascii="Garamond" w:hAnsi="Garamond"/>
          <w:b/>
          <w:sz w:val="24"/>
          <w:lang w:eastAsia="zh-CN"/>
        </w:rPr>
        <w:t>vanno</w:t>
      </w:r>
      <w:r w:rsidRPr="00AD72C0">
        <w:rPr>
          <w:rFonts w:ascii="Garamond" w:hAnsi="Garamond"/>
          <w:b/>
          <w:sz w:val="24"/>
          <w:lang w:eastAsia="zh-CN"/>
        </w:rPr>
        <w:t xml:space="preserve"> segnalati all’assistenza SICO, </w:t>
      </w:r>
      <w:r>
        <w:rPr>
          <w:rFonts w:ascii="Garamond" w:hAnsi="Garamond"/>
          <w:b/>
          <w:sz w:val="24"/>
          <w:lang w:eastAsia="zh-CN"/>
        </w:rPr>
        <w:t xml:space="preserve">qualora non sia possibile effettuare delle estrazioni mirate dei dati SIOPE, </w:t>
      </w:r>
      <w:r w:rsidRPr="00AD72C0">
        <w:rPr>
          <w:rFonts w:ascii="Garamond" w:hAnsi="Garamond"/>
          <w:b/>
          <w:sz w:val="24"/>
          <w:lang w:eastAsia="zh-CN"/>
        </w:rPr>
        <w:t>occorre procedere alla tradizionale riconciliazione con i</w:t>
      </w:r>
      <w:r>
        <w:rPr>
          <w:rFonts w:ascii="Garamond" w:hAnsi="Garamond"/>
          <w:b/>
          <w:sz w:val="24"/>
          <w:lang w:eastAsia="zh-CN"/>
        </w:rPr>
        <w:t xml:space="preserve"> dati di</w:t>
      </w:r>
      <w:r w:rsidRPr="00AD72C0">
        <w:rPr>
          <w:rFonts w:ascii="Garamond" w:hAnsi="Garamond"/>
          <w:b/>
          <w:sz w:val="24"/>
          <w:lang w:eastAsia="zh-CN"/>
        </w:rPr>
        <w:t xml:space="preserve"> bilancio.</w:t>
      </w:r>
    </w:p>
    <w:p w14:paraId="0ED4504A" w14:textId="77777777" w:rsidR="00767237" w:rsidRDefault="00767237" w:rsidP="00767237">
      <w:pPr>
        <w:spacing w:line="360" w:lineRule="auto"/>
        <w:ind w:firstLine="0"/>
        <w:rPr>
          <w:rFonts w:ascii="Garamond" w:hAnsi="Garamond"/>
          <w:sz w:val="24"/>
          <w:lang w:eastAsia="zh-CN"/>
        </w:rPr>
      </w:pPr>
      <w:r w:rsidRPr="00210C8C">
        <w:rPr>
          <w:rFonts w:ascii="Garamond" w:hAnsi="Garamond"/>
          <w:sz w:val="24"/>
          <w:lang w:eastAsia="zh-CN"/>
        </w:rPr>
        <w:t xml:space="preserve">I dati SIOPE acquisiti in SICO sono quelli riferiti alla </w:t>
      </w:r>
      <w:r w:rsidRPr="00D90A86">
        <w:rPr>
          <w:rFonts w:ascii="Garamond" w:hAnsi="Garamond"/>
          <w:sz w:val="24"/>
          <w:lang w:eastAsia="zh-CN"/>
        </w:rPr>
        <w:t xml:space="preserve">data </w:t>
      </w:r>
      <w:r w:rsidRPr="00C05116">
        <w:rPr>
          <w:rFonts w:ascii="Garamond" w:hAnsi="Garamond"/>
          <w:sz w:val="24"/>
          <w:lang w:eastAsia="zh-CN"/>
        </w:rPr>
        <w:t xml:space="preserve">9 </w:t>
      </w:r>
      <w:r w:rsidRPr="00001B93">
        <w:rPr>
          <w:rFonts w:ascii="Garamond" w:hAnsi="Garamond"/>
          <w:sz w:val="24"/>
          <w:lang w:eastAsia="zh-CN"/>
        </w:rPr>
        <w:t>maggio 2024</w:t>
      </w:r>
      <w:r>
        <w:rPr>
          <w:rFonts w:ascii="Garamond" w:hAnsi="Garamond"/>
          <w:sz w:val="24"/>
          <w:lang w:eastAsia="zh-CN"/>
        </w:rPr>
        <w:t xml:space="preserve"> </w:t>
      </w:r>
      <w:r w:rsidRPr="00AD72C0">
        <w:rPr>
          <w:rFonts w:ascii="Garamond" w:hAnsi="Garamond"/>
          <w:sz w:val="24"/>
          <w:lang w:eastAsia="zh-CN"/>
        </w:rPr>
        <w:t xml:space="preserve">scaricati dal sito </w:t>
      </w:r>
      <w:hyperlink r:id="rId26" w:history="1">
        <w:r w:rsidRPr="00AD72C0">
          <w:rPr>
            <w:rFonts w:ascii="Garamond" w:hAnsi="Garamond"/>
            <w:sz w:val="24"/>
            <w:lang w:eastAsia="zh-CN"/>
          </w:rPr>
          <w:t>www.siope.it</w:t>
        </w:r>
      </w:hyperlink>
      <w:r w:rsidRPr="00AD72C0">
        <w:rPr>
          <w:rFonts w:ascii="Garamond" w:hAnsi="Garamond"/>
          <w:sz w:val="24"/>
          <w:lang w:eastAsia="zh-CN"/>
        </w:rPr>
        <w:t>. L’allineamento dei codici che è riportato</w:t>
      </w:r>
      <w:r>
        <w:rPr>
          <w:rFonts w:ascii="Garamond" w:hAnsi="Garamond"/>
          <w:sz w:val="24"/>
          <w:lang w:eastAsia="zh-CN"/>
        </w:rPr>
        <w:t xml:space="preserve"> nei successivi quadri sinottici</w:t>
      </w:r>
      <w:r w:rsidRPr="00AD72C0">
        <w:rPr>
          <w:rFonts w:ascii="Garamond" w:hAnsi="Garamond"/>
          <w:sz w:val="24"/>
          <w:lang w:eastAsia="zh-CN"/>
        </w:rPr>
        <w:t xml:space="preserve">, sconta necessariamente delle approssimazioni legate alle differenti definizioni utilizzate nei due sistemi. Alcune </w:t>
      </w:r>
      <w:r w:rsidRPr="00AD72C0">
        <w:rPr>
          <w:rFonts w:ascii="Garamond" w:hAnsi="Garamond"/>
          <w:sz w:val="24"/>
          <w:lang w:eastAsia="zh-CN"/>
        </w:rPr>
        <w:lastRenderedPageBreak/>
        <w:t>voci SIOPE corrispondono a più voci SICO presenti nella tabella di riconciliazione e pertanto sono state caricate in corrispondenza di quella maggiormente utilizzata.</w:t>
      </w:r>
    </w:p>
    <w:p w14:paraId="0218EE4B" w14:textId="77777777" w:rsidR="00767237" w:rsidRPr="00AD72C0" w:rsidRDefault="00767237" w:rsidP="00767237">
      <w:pPr>
        <w:spacing w:line="360" w:lineRule="auto"/>
        <w:ind w:firstLine="0"/>
        <w:rPr>
          <w:rFonts w:ascii="Garamond" w:hAnsi="Garamond"/>
          <w:sz w:val="24"/>
          <w:lang w:eastAsia="zh-CN"/>
        </w:rPr>
      </w:pPr>
      <w:r w:rsidRPr="00AD72C0">
        <w:rPr>
          <w:rFonts w:ascii="Garamond" w:hAnsi="Garamond"/>
          <w:sz w:val="24"/>
          <w:lang w:eastAsia="zh-CN"/>
        </w:rPr>
        <w:t>Nell’acquisizione web la tabella di riconciliazione non d</w:t>
      </w:r>
      <w:r>
        <w:rPr>
          <w:rFonts w:ascii="Garamond" w:hAnsi="Garamond"/>
          <w:sz w:val="24"/>
          <w:lang w:eastAsia="zh-CN"/>
        </w:rPr>
        <w:t>eve</w:t>
      </w:r>
      <w:r w:rsidRPr="00AD72C0">
        <w:rPr>
          <w:rFonts w:ascii="Garamond" w:hAnsi="Garamond"/>
          <w:sz w:val="24"/>
          <w:lang w:eastAsia="zh-CN"/>
        </w:rPr>
        <w:t xml:space="preserve"> essere dichiarata nella Scheda informativa 1, ma divent</w:t>
      </w:r>
      <w:r>
        <w:rPr>
          <w:rFonts w:ascii="Garamond" w:hAnsi="Garamond"/>
          <w:sz w:val="24"/>
          <w:lang w:eastAsia="zh-CN"/>
        </w:rPr>
        <w:t>a</w:t>
      </w:r>
      <w:r w:rsidRPr="00AD72C0">
        <w:rPr>
          <w:rFonts w:ascii="Garamond" w:hAnsi="Garamond"/>
          <w:sz w:val="24"/>
          <w:lang w:eastAsia="zh-CN"/>
        </w:rPr>
        <w:t xml:space="preserve"> accessibile e</w:t>
      </w:r>
      <w:r>
        <w:rPr>
          <w:rFonts w:ascii="Garamond" w:hAnsi="Garamond"/>
          <w:sz w:val="24"/>
          <w:lang w:eastAsia="zh-CN"/>
        </w:rPr>
        <w:t>d è</w:t>
      </w:r>
      <w:r w:rsidRPr="00AD72C0">
        <w:rPr>
          <w:rFonts w:ascii="Garamond" w:hAnsi="Garamond"/>
          <w:sz w:val="24"/>
          <w:lang w:eastAsia="zh-CN"/>
        </w:rPr>
        <w:t xml:space="preserve"> considerata obbligatoria per la rilevazione al momento del salvataggio di almeno una delle tabelle di spesa 12, 13 e 14.</w:t>
      </w:r>
    </w:p>
    <w:p w14:paraId="117A6AB2" w14:textId="77777777" w:rsidR="00767237" w:rsidRDefault="00767237" w:rsidP="00767237">
      <w:pPr>
        <w:spacing w:line="360" w:lineRule="auto"/>
        <w:ind w:firstLine="0"/>
        <w:rPr>
          <w:rFonts w:ascii="Garamond" w:hAnsi="Garamond"/>
          <w:sz w:val="24"/>
          <w:lang w:eastAsia="zh-CN"/>
        </w:rPr>
      </w:pPr>
      <w:r w:rsidRPr="00AD72C0">
        <w:rPr>
          <w:rFonts w:ascii="Garamond" w:hAnsi="Garamond"/>
          <w:sz w:val="24"/>
          <w:lang w:eastAsia="zh-CN"/>
        </w:rPr>
        <w:t xml:space="preserve">Per </w:t>
      </w:r>
      <w:r>
        <w:rPr>
          <w:rFonts w:ascii="Garamond" w:hAnsi="Garamond"/>
          <w:sz w:val="24"/>
          <w:lang w:eastAsia="zh-CN"/>
        </w:rPr>
        <w:t>tutte le</w:t>
      </w:r>
      <w:r w:rsidRPr="00AD72C0">
        <w:rPr>
          <w:rFonts w:ascii="Garamond" w:hAnsi="Garamond"/>
          <w:sz w:val="24"/>
          <w:lang w:eastAsia="zh-CN"/>
        </w:rPr>
        <w:t xml:space="preserve"> Istituzioni </w:t>
      </w:r>
      <w:r>
        <w:rPr>
          <w:rFonts w:ascii="Garamond" w:hAnsi="Garamond"/>
          <w:sz w:val="24"/>
          <w:lang w:eastAsia="zh-CN"/>
        </w:rPr>
        <w:t>per cui l’estrazione dei dati SIOPE è andata a buon fine,</w:t>
      </w:r>
      <w:r w:rsidRPr="00AD72C0">
        <w:rPr>
          <w:rFonts w:ascii="Garamond" w:hAnsi="Garamond"/>
          <w:sz w:val="24"/>
          <w:lang w:eastAsia="zh-CN"/>
        </w:rPr>
        <w:t xml:space="preserve"> la tabella riport</w:t>
      </w:r>
      <w:r>
        <w:rPr>
          <w:rFonts w:ascii="Garamond" w:hAnsi="Garamond"/>
          <w:sz w:val="24"/>
          <w:lang w:eastAsia="zh-CN"/>
        </w:rPr>
        <w:t>a</w:t>
      </w:r>
      <w:r w:rsidRPr="00AD72C0">
        <w:rPr>
          <w:rFonts w:ascii="Garamond" w:hAnsi="Garamond"/>
          <w:sz w:val="24"/>
          <w:lang w:eastAsia="zh-CN"/>
        </w:rPr>
        <w:t xml:space="preserve"> in automatico nella colonna “Importo SICO” i valori inseriti nelle tabelle di spesa</w:t>
      </w:r>
      <w:r>
        <w:rPr>
          <w:rFonts w:ascii="Garamond" w:hAnsi="Garamond"/>
          <w:sz w:val="24"/>
          <w:lang w:eastAsia="zh-CN"/>
        </w:rPr>
        <w:t>; nella colonna “Importo SIOPE”</w:t>
      </w:r>
      <w:r w:rsidRPr="00AD72C0">
        <w:rPr>
          <w:rFonts w:ascii="Garamond" w:hAnsi="Garamond"/>
          <w:sz w:val="24"/>
          <w:lang w:eastAsia="zh-CN"/>
        </w:rPr>
        <w:t xml:space="preserve"> </w:t>
      </w:r>
      <w:r>
        <w:rPr>
          <w:rFonts w:ascii="Garamond" w:hAnsi="Garamond"/>
          <w:sz w:val="24"/>
          <w:lang w:eastAsia="zh-CN"/>
        </w:rPr>
        <w:t>viene</w:t>
      </w:r>
      <w:r w:rsidRPr="00AD72C0">
        <w:rPr>
          <w:rFonts w:ascii="Garamond" w:hAnsi="Garamond"/>
          <w:sz w:val="24"/>
          <w:lang w:eastAsia="zh-CN"/>
        </w:rPr>
        <w:t xml:space="preserve"> visualizzato in automatico il valore proveniente da SIOPE, secondo la corrispondenza riportata nei quadri sinottici che seguono. Nel caso di mancato recupero dei dati provenienti da SIOPE, la procedura descritta per la loro visualizzazione nel § “Acquisizione con il kit excel” del</w:t>
      </w:r>
      <w:r>
        <w:rPr>
          <w:rFonts w:ascii="Garamond" w:hAnsi="Garamond"/>
          <w:sz w:val="24"/>
          <w:lang w:eastAsia="zh-CN"/>
        </w:rPr>
        <w:t xml:space="preserve"> capitolo</w:t>
      </w:r>
      <w:r w:rsidRPr="00AD72C0">
        <w:rPr>
          <w:rFonts w:ascii="Garamond" w:hAnsi="Garamond"/>
          <w:sz w:val="24"/>
          <w:lang w:eastAsia="zh-CN"/>
        </w:rPr>
        <w:t xml:space="preserve"> </w:t>
      </w:r>
      <w:r>
        <w:rPr>
          <w:rFonts w:ascii="Garamond" w:hAnsi="Garamond"/>
          <w:sz w:val="24"/>
          <w:lang w:eastAsia="zh-CN"/>
        </w:rPr>
        <w:t>“</w:t>
      </w:r>
      <w:r w:rsidRPr="00AD72C0">
        <w:rPr>
          <w:rFonts w:ascii="Garamond" w:hAnsi="Garamond"/>
          <w:sz w:val="24"/>
          <w:lang w:eastAsia="zh-CN"/>
        </w:rPr>
        <w:t>Istruzioni operative</w:t>
      </w:r>
      <w:r>
        <w:rPr>
          <w:rFonts w:ascii="Garamond" w:hAnsi="Garamond"/>
          <w:sz w:val="24"/>
          <w:lang w:eastAsia="zh-CN"/>
        </w:rPr>
        <w:t>”</w:t>
      </w:r>
      <w:r w:rsidRPr="00AD72C0">
        <w:rPr>
          <w:rFonts w:ascii="Garamond" w:hAnsi="Garamond"/>
          <w:sz w:val="24"/>
          <w:lang w:eastAsia="zh-CN"/>
        </w:rPr>
        <w:t>, prospett</w:t>
      </w:r>
      <w:r>
        <w:rPr>
          <w:rFonts w:ascii="Garamond" w:hAnsi="Garamond"/>
          <w:sz w:val="24"/>
          <w:lang w:eastAsia="zh-CN"/>
        </w:rPr>
        <w:t>a</w:t>
      </w:r>
      <w:r w:rsidRPr="00AD72C0">
        <w:rPr>
          <w:rFonts w:ascii="Garamond" w:hAnsi="Garamond"/>
          <w:sz w:val="24"/>
          <w:lang w:eastAsia="zh-CN"/>
        </w:rPr>
        <w:t xml:space="preserve"> il messaggio “Dati non presenti”.</w:t>
      </w:r>
    </w:p>
    <w:p w14:paraId="205BF207" w14:textId="77777777" w:rsidR="00767237" w:rsidRPr="005C4844" w:rsidRDefault="00767237" w:rsidP="00767237">
      <w:pPr>
        <w:keepNext/>
        <w:pBdr>
          <w:bottom w:val="single" w:sz="4" w:space="1" w:color="C0C0C0"/>
        </w:pBdr>
        <w:spacing w:before="360" w:after="360"/>
        <w:ind w:firstLine="0"/>
        <w:outlineLvl w:val="1"/>
        <w:rPr>
          <w:rFonts w:cs="Arial"/>
          <w:b/>
          <w:iCs/>
          <w:color w:val="000000"/>
          <w:sz w:val="28"/>
          <w:szCs w:val="22"/>
          <w:lang w:eastAsia="en-US"/>
        </w:rPr>
      </w:pPr>
      <w:bookmarkStart w:id="45" w:name="_Toc169797089"/>
      <w:r w:rsidRPr="005C4844">
        <w:rPr>
          <w:rFonts w:cs="Arial"/>
          <w:b/>
          <w:iCs/>
          <w:color w:val="000000"/>
          <w:sz w:val="28"/>
          <w:szCs w:val="22"/>
          <w:lang w:eastAsia="en-US"/>
        </w:rPr>
        <w:t>Tabella di riconciliazione SICO/Importi di Bilancio</w:t>
      </w:r>
      <w:bookmarkEnd w:id="45"/>
    </w:p>
    <w:p w14:paraId="0260CC57" w14:textId="77777777" w:rsidR="00767237" w:rsidRPr="00AD72C0" w:rsidRDefault="00767237" w:rsidP="00767237">
      <w:pPr>
        <w:spacing w:line="360" w:lineRule="auto"/>
        <w:ind w:firstLine="0"/>
        <w:rPr>
          <w:rFonts w:ascii="Garamond" w:hAnsi="Garamond"/>
          <w:sz w:val="24"/>
          <w:lang w:eastAsia="zh-CN"/>
        </w:rPr>
      </w:pPr>
      <w:r>
        <w:rPr>
          <w:rFonts w:ascii="Garamond" w:hAnsi="Garamond"/>
          <w:sz w:val="24"/>
          <w:lang w:eastAsia="zh-CN"/>
        </w:rPr>
        <w:t>L</w:t>
      </w:r>
      <w:r w:rsidRPr="00AD72C0">
        <w:rPr>
          <w:rFonts w:ascii="Garamond" w:hAnsi="Garamond"/>
          <w:sz w:val="24"/>
          <w:lang w:eastAsia="zh-CN"/>
        </w:rPr>
        <w:t xml:space="preserve">e Istituzioni per le quali non </w:t>
      </w:r>
      <w:r>
        <w:rPr>
          <w:rFonts w:ascii="Garamond" w:hAnsi="Garamond"/>
          <w:sz w:val="24"/>
          <w:lang w:eastAsia="zh-CN"/>
        </w:rPr>
        <w:t>vengono</w:t>
      </w:r>
      <w:r w:rsidRPr="00AD72C0">
        <w:rPr>
          <w:rFonts w:ascii="Garamond" w:hAnsi="Garamond"/>
          <w:sz w:val="24"/>
          <w:lang w:eastAsia="zh-CN"/>
        </w:rPr>
        <w:t xml:space="preserve"> elaborati i dati SIOPE d</w:t>
      </w:r>
      <w:r>
        <w:rPr>
          <w:rFonts w:ascii="Garamond" w:hAnsi="Garamond"/>
          <w:sz w:val="24"/>
          <w:lang w:eastAsia="zh-CN"/>
        </w:rPr>
        <w:t>evono</w:t>
      </w:r>
      <w:r w:rsidRPr="00AD72C0">
        <w:rPr>
          <w:rFonts w:ascii="Garamond" w:hAnsi="Garamond"/>
          <w:sz w:val="24"/>
          <w:lang w:eastAsia="zh-CN"/>
        </w:rPr>
        <w:t xml:space="preserve"> inserire </w:t>
      </w:r>
      <w:r>
        <w:rPr>
          <w:rFonts w:ascii="Garamond" w:hAnsi="Garamond"/>
          <w:sz w:val="24"/>
          <w:lang w:eastAsia="zh-CN"/>
        </w:rPr>
        <w:t>n</w:t>
      </w:r>
      <w:r w:rsidRPr="00AD72C0">
        <w:rPr>
          <w:rFonts w:ascii="Garamond" w:hAnsi="Garamond"/>
          <w:sz w:val="24"/>
          <w:lang w:eastAsia="zh-CN"/>
        </w:rPr>
        <w:t>ella colonna “Importo Bilancio” i corrispondenti valori desunti dal bilancio consuntivo (tale colonna è inibita per gli enti alimentati tra</w:t>
      </w:r>
      <w:r>
        <w:rPr>
          <w:rFonts w:ascii="Garamond" w:hAnsi="Garamond"/>
          <w:sz w:val="24"/>
          <w:lang w:eastAsia="zh-CN"/>
        </w:rPr>
        <w:t>mite SIOPE). Gli E</w:t>
      </w:r>
      <w:r w:rsidRPr="00AD72C0">
        <w:rPr>
          <w:rFonts w:ascii="Garamond" w:hAnsi="Garamond"/>
          <w:sz w:val="24"/>
          <w:lang w:eastAsia="zh-CN"/>
        </w:rPr>
        <w:t>nti che inseriscono i valori nella colonna “Importo Bilancio” e che adottano il bilancio finanziario d</w:t>
      </w:r>
      <w:r>
        <w:rPr>
          <w:rFonts w:ascii="Garamond" w:hAnsi="Garamond"/>
          <w:sz w:val="24"/>
          <w:lang w:eastAsia="zh-CN"/>
        </w:rPr>
        <w:t>evono</w:t>
      </w:r>
      <w:r w:rsidRPr="00AD72C0">
        <w:rPr>
          <w:rFonts w:ascii="Garamond" w:hAnsi="Garamond"/>
          <w:sz w:val="24"/>
          <w:lang w:eastAsia="zh-CN"/>
        </w:rPr>
        <w:t xml:space="preserve"> inserire i valori di cassa dei capitoli di spesa corrispondenti alle voci del </w:t>
      </w:r>
      <w:r>
        <w:rPr>
          <w:rFonts w:ascii="Garamond" w:hAnsi="Garamond"/>
          <w:sz w:val="24"/>
          <w:lang w:eastAsia="zh-CN"/>
        </w:rPr>
        <w:t>C</w:t>
      </w:r>
      <w:r w:rsidRPr="00AD72C0">
        <w:rPr>
          <w:rFonts w:ascii="Garamond" w:hAnsi="Garamond"/>
          <w:sz w:val="24"/>
          <w:lang w:eastAsia="zh-CN"/>
        </w:rPr>
        <w:t xml:space="preserve">onto annuale. Tutti gli Enti tenuti all’invio del </w:t>
      </w:r>
      <w:r>
        <w:rPr>
          <w:rFonts w:ascii="Garamond" w:hAnsi="Garamond"/>
          <w:sz w:val="24"/>
          <w:lang w:eastAsia="zh-CN"/>
        </w:rPr>
        <w:t>C</w:t>
      </w:r>
      <w:r w:rsidRPr="00AD72C0">
        <w:rPr>
          <w:rFonts w:ascii="Garamond" w:hAnsi="Garamond"/>
          <w:sz w:val="24"/>
          <w:lang w:eastAsia="zh-CN"/>
        </w:rPr>
        <w:t xml:space="preserve">onto annuale secondo il criterio di cassa (ancorché adottino il bilancio redatto con il criterio di competenza), devono riportare i dati dei pagamenti intervenuti nell’anno, onde garantire l’omogeneità del confronto con i dati rilevati nel </w:t>
      </w:r>
      <w:r>
        <w:rPr>
          <w:rFonts w:ascii="Garamond" w:hAnsi="Garamond"/>
          <w:sz w:val="24"/>
          <w:lang w:eastAsia="zh-CN"/>
        </w:rPr>
        <w:t>C</w:t>
      </w:r>
      <w:r w:rsidRPr="00AD72C0">
        <w:rPr>
          <w:rFonts w:ascii="Garamond" w:hAnsi="Garamond"/>
          <w:sz w:val="24"/>
          <w:lang w:eastAsia="zh-CN"/>
        </w:rPr>
        <w:t>onto annuale.</w:t>
      </w:r>
    </w:p>
    <w:p w14:paraId="568BD842" w14:textId="77777777" w:rsidR="00767237" w:rsidRPr="00AD72C0" w:rsidRDefault="00767237" w:rsidP="00767237">
      <w:pPr>
        <w:spacing w:line="360" w:lineRule="auto"/>
        <w:ind w:firstLine="0"/>
        <w:rPr>
          <w:rFonts w:ascii="Garamond" w:hAnsi="Garamond"/>
          <w:sz w:val="24"/>
          <w:lang w:eastAsia="zh-CN"/>
        </w:rPr>
      </w:pPr>
      <w:r w:rsidRPr="00AD72C0">
        <w:rPr>
          <w:rFonts w:ascii="Garamond" w:hAnsi="Garamond"/>
          <w:sz w:val="24"/>
          <w:lang w:eastAsia="zh-CN"/>
        </w:rPr>
        <w:t>Nella colonna “Importo Bilancio” si d</w:t>
      </w:r>
      <w:r>
        <w:rPr>
          <w:rFonts w:ascii="Garamond" w:hAnsi="Garamond"/>
          <w:sz w:val="24"/>
          <w:lang w:eastAsia="zh-CN"/>
        </w:rPr>
        <w:t>eve</w:t>
      </w:r>
      <w:r w:rsidRPr="00AD72C0">
        <w:rPr>
          <w:rFonts w:ascii="Garamond" w:hAnsi="Garamond"/>
          <w:sz w:val="24"/>
          <w:lang w:eastAsia="zh-CN"/>
        </w:rPr>
        <w:t xml:space="preserve"> indicare il totale dei capitoli sui quali sono stati effettuati i pagamenti (competenza + residui) relativi alle voci di spesa rilevate nel </w:t>
      </w:r>
      <w:r>
        <w:rPr>
          <w:rFonts w:ascii="Garamond" w:hAnsi="Garamond"/>
          <w:sz w:val="24"/>
          <w:lang w:eastAsia="zh-CN"/>
        </w:rPr>
        <w:t>C</w:t>
      </w:r>
      <w:r w:rsidRPr="00AD72C0">
        <w:rPr>
          <w:rFonts w:ascii="Garamond" w:hAnsi="Garamond"/>
          <w:sz w:val="24"/>
          <w:lang w:eastAsia="zh-CN"/>
        </w:rPr>
        <w:t>onto annuale e, qualora vi sia una differenza significativa va specificato il motivo nella colonna “Note”.</w:t>
      </w:r>
    </w:p>
    <w:p w14:paraId="4DF42DBA" w14:textId="77777777" w:rsidR="00767237" w:rsidRPr="00AD72C0" w:rsidRDefault="00767237" w:rsidP="00767237">
      <w:pPr>
        <w:spacing w:line="360" w:lineRule="auto"/>
        <w:ind w:firstLine="0"/>
        <w:rPr>
          <w:rFonts w:ascii="Garamond" w:hAnsi="Garamond"/>
          <w:sz w:val="24"/>
          <w:lang w:eastAsia="zh-CN"/>
        </w:rPr>
      </w:pPr>
      <w:r w:rsidRPr="00AD72C0">
        <w:rPr>
          <w:rFonts w:ascii="Garamond" w:hAnsi="Garamond"/>
          <w:sz w:val="24"/>
          <w:lang w:eastAsia="zh-CN"/>
        </w:rPr>
        <w:t>Per gli enti che inviano i dati per competenza economica (</w:t>
      </w:r>
      <w:r w:rsidRPr="00AD72C0">
        <w:rPr>
          <w:rFonts w:ascii="Garamond" w:hAnsi="Garamond"/>
          <w:b/>
          <w:sz w:val="24"/>
          <w:lang w:eastAsia="zh-CN"/>
        </w:rPr>
        <w:t>aziende del SSN</w:t>
      </w:r>
      <w:r w:rsidRPr="00AD72C0">
        <w:rPr>
          <w:rFonts w:ascii="Garamond" w:hAnsi="Garamond"/>
          <w:sz w:val="24"/>
          <w:lang w:eastAsia="zh-CN"/>
        </w:rPr>
        <w:t>) la riconciliazione va effettuata con le singole voci di costo.</w:t>
      </w:r>
    </w:p>
    <w:p w14:paraId="2B8B0992" w14:textId="77777777" w:rsidR="00767237" w:rsidRPr="00AD72C0" w:rsidRDefault="00767237" w:rsidP="00767237">
      <w:pPr>
        <w:spacing w:line="360" w:lineRule="auto"/>
        <w:ind w:firstLine="0"/>
        <w:rPr>
          <w:rFonts w:ascii="Garamond" w:hAnsi="Garamond"/>
          <w:sz w:val="24"/>
          <w:lang w:eastAsia="zh-CN"/>
        </w:rPr>
      </w:pPr>
      <w:r w:rsidRPr="00AD72C0">
        <w:rPr>
          <w:rFonts w:ascii="Garamond" w:hAnsi="Garamond"/>
          <w:sz w:val="24"/>
          <w:lang w:eastAsia="zh-CN"/>
        </w:rPr>
        <w:t>Ad esempio:</w:t>
      </w:r>
    </w:p>
    <w:p w14:paraId="0FFAE715" w14:textId="77777777" w:rsidR="00767237" w:rsidRPr="00AD72C0" w:rsidRDefault="00767237" w:rsidP="00767237">
      <w:pPr>
        <w:numPr>
          <w:ilvl w:val="0"/>
          <w:numId w:val="106"/>
        </w:numPr>
        <w:spacing w:line="360" w:lineRule="auto"/>
        <w:ind w:left="567"/>
        <w:contextualSpacing/>
        <w:rPr>
          <w:rFonts w:ascii="Garamond" w:hAnsi="Garamond"/>
          <w:sz w:val="24"/>
          <w:lang w:eastAsia="zh-CN"/>
        </w:rPr>
      </w:pPr>
      <w:r>
        <w:rPr>
          <w:rFonts w:ascii="Garamond" w:hAnsi="Garamond"/>
          <w:sz w:val="24"/>
          <w:lang w:eastAsia="zh-CN"/>
        </w:rPr>
        <w:t>se nel b</w:t>
      </w:r>
      <w:r w:rsidRPr="00AD72C0">
        <w:rPr>
          <w:rFonts w:ascii="Garamond" w:hAnsi="Garamond"/>
          <w:sz w:val="24"/>
          <w:lang w:eastAsia="zh-CN"/>
        </w:rPr>
        <w:t xml:space="preserve">ilancio il capitolo delle spese relative alle voci retributive del personale a tempo indeterminato comprende anche le competenze del personale a tempo determinato, il valore da inserire nella cella della colonna “Importo Bilancio” di raccordo con le tre voci di SICO (T12+T13+Assegni familiari), </w:t>
      </w:r>
      <w:r>
        <w:rPr>
          <w:rFonts w:ascii="Garamond" w:hAnsi="Garamond"/>
          <w:sz w:val="24"/>
          <w:lang w:eastAsia="zh-CN"/>
        </w:rPr>
        <w:t>è</w:t>
      </w:r>
      <w:r w:rsidRPr="00AD72C0">
        <w:rPr>
          <w:rFonts w:ascii="Garamond" w:hAnsi="Garamond"/>
          <w:sz w:val="24"/>
          <w:lang w:eastAsia="zh-CN"/>
        </w:rPr>
        <w:t xml:space="preserve"> il totale del capitolo e nel campo note </w:t>
      </w:r>
      <w:r>
        <w:rPr>
          <w:rFonts w:ascii="Garamond" w:hAnsi="Garamond"/>
          <w:sz w:val="24"/>
          <w:lang w:eastAsia="zh-CN"/>
        </w:rPr>
        <w:t>va</w:t>
      </w:r>
      <w:r w:rsidRPr="00AD72C0">
        <w:rPr>
          <w:rFonts w:ascii="Garamond" w:hAnsi="Garamond"/>
          <w:sz w:val="24"/>
          <w:lang w:eastAsia="zh-CN"/>
        </w:rPr>
        <w:t xml:space="preserve"> specificato il riferimento alla differenza. Di conseguenza, nel campo relativo alle “retribuzioni personale a tempo determinato” non </w:t>
      </w:r>
      <w:r>
        <w:rPr>
          <w:rFonts w:ascii="Garamond" w:hAnsi="Garamond"/>
          <w:sz w:val="24"/>
          <w:lang w:eastAsia="zh-CN"/>
        </w:rPr>
        <w:t>va</w:t>
      </w:r>
      <w:r w:rsidRPr="00AD72C0">
        <w:rPr>
          <w:rFonts w:ascii="Garamond" w:hAnsi="Garamond"/>
          <w:sz w:val="24"/>
          <w:lang w:eastAsia="zh-CN"/>
        </w:rPr>
        <w:t xml:space="preserve"> inserito alcun valore e nel corrispondente campo note </w:t>
      </w:r>
      <w:r>
        <w:rPr>
          <w:rFonts w:ascii="Garamond" w:hAnsi="Garamond"/>
          <w:sz w:val="24"/>
          <w:lang w:eastAsia="zh-CN"/>
        </w:rPr>
        <w:t>deve</w:t>
      </w:r>
      <w:r w:rsidRPr="00AD72C0">
        <w:rPr>
          <w:rFonts w:ascii="Garamond" w:hAnsi="Garamond"/>
          <w:sz w:val="24"/>
          <w:lang w:eastAsia="zh-CN"/>
        </w:rPr>
        <w:t xml:space="preserve"> essere riportato il conseguente commento;</w:t>
      </w:r>
    </w:p>
    <w:p w14:paraId="277FB738" w14:textId="77777777" w:rsidR="00767237" w:rsidRDefault="00767237" w:rsidP="00767237">
      <w:pPr>
        <w:numPr>
          <w:ilvl w:val="0"/>
          <w:numId w:val="106"/>
        </w:numPr>
        <w:spacing w:line="360" w:lineRule="auto"/>
        <w:ind w:left="567"/>
        <w:contextualSpacing/>
        <w:rPr>
          <w:rFonts w:ascii="Garamond" w:hAnsi="Garamond"/>
          <w:sz w:val="24"/>
          <w:lang w:eastAsia="zh-CN"/>
        </w:rPr>
      </w:pPr>
      <w:r w:rsidRPr="00AD72C0">
        <w:rPr>
          <w:rFonts w:ascii="Garamond" w:hAnsi="Garamond"/>
          <w:sz w:val="24"/>
          <w:lang w:eastAsia="zh-CN"/>
        </w:rPr>
        <w:lastRenderedPageBreak/>
        <w:t xml:space="preserve">se nei capitoli di bilancio da cui sono tratte le spese per </w:t>
      </w:r>
      <w:r>
        <w:rPr>
          <w:rFonts w:ascii="Garamond" w:hAnsi="Garamond"/>
          <w:sz w:val="24"/>
          <w:lang w:eastAsia="zh-CN"/>
        </w:rPr>
        <w:t xml:space="preserve">le collaborazioni professionali </w:t>
      </w:r>
      <w:r w:rsidRPr="00AD72C0">
        <w:rPr>
          <w:rFonts w:ascii="Garamond" w:hAnsi="Garamond"/>
          <w:sz w:val="24"/>
          <w:lang w:eastAsia="zh-CN"/>
        </w:rPr>
        <w:t>(cod. SICO L</w:t>
      </w:r>
      <w:r>
        <w:rPr>
          <w:rFonts w:ascii="Garamond" w:hAnsi="Garamond"/>
          <w:sz w:val="24"/>
          <w:lang w:eastAsia="zh-CN"/>
        </w:rPr>
        <w:t>111</w:t>
      </w:r>
      <w:r w:rsidRPr="00AD72C0">
        <w:rPr>
          <w:rFonts w:ascii="Garamond" w:hAnsi="Garamond"/>
          <w:sz w:val="24"/>
          <w:lang w:eastAsia="zh-CN"/>
        </w:rPr>
        <w:t xml:space="preserve">) sono comprese anche quelle per le attività di amministratore, sindaco, ecc. che non </w:t>
      </w:r>
      <w:r>
        <w:rPr>
          <w:rFonts w:ascii="Garamond" w:hAnsi="Garamond"/>
          <w:sz w:val="24"/>
          <w:lang w:eastAsia="zh-CN"/>
        </w:rPr>
        <w:t>vanno</w:t>
      </w:r>
      <w:r w:rsidRPr="00AD72C0">
        <w:rPr>
          <w:rFonts w:ascii="Garamond" w:hAnsi="Garamond"/>
          <w:sz w:val="24"/>
          <w:lang w:eastAsia="zh-CN"/>
        </w:rPr>
        <w:t xml:space="preserve"> rilevate nel </w:t>
      </w:r>
      <w:r>
        <w:rPr>
          <w:rFonts w:ascii="Garamond" w:hAnsi="Garamond"/>
          <w:sz w:val="24"/>
          <w:lang w:eastAsia="zh-CN"/>
        </w:rPr>
        <w:t>C</w:t>
      </w:r>
      <w:r w:rsidRPr="00AD72C0">
        <w:rPr>
          <w:rFonts w:ascii="Garamond" w:hAnsi="Garamond"/>
          <w:sz w:val="24"/>
          <w:lang w:eastAsia="zh-CN"/>
        </w:rPr>
        <w:t xml:space="preserve">onto annuale, l’intero importo dei capitoli va inserito nella colonna “Importo Bilancio” e nelle note va esplicitato che la differenza è dovuta a tali spese non considerate nel </w:t>
      </w:r>
      <w:r>
        <w:rPr>
          <w:rFonts w:ascii="Garamond" w:hAnsi="Garamond"/>
          <w:sz w:val="24"/>
          <w:lang w:eastAsia="zh-CN"/>
        </w:rPr>
        <w:t>C</w:t>
      </w:r>
      <w:r w:rsidRPr="00AD72C0">
        <w:rPr>
          <w:rFonts w:ascii="Garamond" w:hAnsi="Garamond"/>
          <w:sz w:val="24"/>
          <w:lang w:eastAsia="zh-CN"/>
        </w:rPr>
        <w:t>onto annuale.</w:t>
      </w:r>
    </w:p>
    <w:p w14:paraId="69A4A7B9" w14:textId="77777777" w:rsidR="00767237" w:rsidRPr="00AD72C0" w:rsidRDefault="00767237" w:rsidP="00767237">
      <w:pPr>
        <w:spacing w:line="360" w:lineRule="auto"/>
        <w:ind w:firstLine="0"/>
        <w:contextualSpacing/>
        <w:rPr>
          <w:rFonts w:ascii="Garamond" w:hAnsi="Garamond"/>
          <w:sz w:val="24"/>
          <w:lang w:eastAsia="zh-CN"/>
        </w:rPr>
      </w:pPr>
    </w:p>
    <w:p w14:paraId="6CC34FE0" w14:textId="77777777" w:rsidR="00767237" w:rsidRPr="00AD72C0" w:rsidRDefault="00767237" w:rsidP="00767237">
      <w:pPr>
        <w:spacing w:line="360" w:lineRule="auto"/>
        <w:ind w:firstLine="0"/>
        <w:rPr>
          <w:rFonts w:ascii="Garamond" w:hAnsi="Garamond"/>
          <w:sz w:val="24"/>
          <w:lang w:eastAsia="zh-CN"/>
        </w:rPr>
      </w:pPr>
      <w:r w:rsidRPr="00AD72C0">
        <w:rPr>
          <w:rFonts w:ascii="Garamond" w:hAnsi="Garamond"/>
          <w:sz w:val="24"/>
          <w:lang w:eastAsia="zh-CN"/>
        </w:rPr>
        <w:t xml:space="preserve">Occorre precisare che il principio da seguire per la riconciliazione è quello </w:t>
      </w:r>
      <w:r>
        <w:rPr>
          <w:rFonts w:ascii="Garamond" w:hAnsi="Garamond"/>
          <w:sz w:val="24"/>
          <w:lang w:eastAsia="zh-CN"/>
        </w:rPr>
        <w:t>secondo cui</w:t>
      </w:r>
      <w:r w:rsidRPr="00AD72C0">
        <w:rPr>
          <w:rFonts w:ascii="Garamond" w:hAnsi="Garamond"/>
          <w:sz w:val="24"/>
          <w:lang w:eastAsia="zh-CN"/>
        </w:rPr>
        <w:t xml:space="preserve"> i valori di spesa </w:t>
      </w:r>
      <w:r>
        <w:rPr>
          <w:rFonts w:ascii="Garamond" w:hAnsi="Garamond"/>
          <w:sz w:val="24"/>
          <w:lang w:eastAsia="zh-CN"/>
        </w:rPr>
        <w:t>sono</w:t>
      </w:r>
      <w:r w:rsidRPr="00AD72C0">
        <w:rPr>
          <w:rFonts w:ascii="Garamond" w:hAnsi="Garamond"/>
          <w:sz w:val="24"/>
          <w:lang w:eastAsia="zh-CN"/>
        </w:rPr>
        <w:t xml:space="preserve"> tendenzialmente omogenei sia per natura sia per entità della spesa. Nel caso in cui il valore richiesto nel </w:t>
      </w:r>
      <w:r>
        <w:rPr>
          <w:rFonts w:ascii="Garamond" w:hAnsi="Garamond"/>
          <w:sz w:val="24"/>
          <w:lang w:eastAsia="zh-CN"/>
        </w:rPr>
        <w:t>C</w:t>
      </w:r>
      <w:r w:rsidRPr="00AD72C0">
        <w:rPr>
          <w:rFonts w:ascii="Garamond" w:hAnsi="Garamond"/>
          <w:sz w:val="24"/>
          <w:lang w:eastAsia="zh-CN"/>
        </w:rPr>
        <w:t xml:space="preserve">onto annuale non rappresenti che una minima parte di un capitolo di bilancio riservato a voci non riconducibili a spese di personale, è preferibile che nel campo della colonna “Importo Bilancio” venga registrato il solo valore corrispondente a quello del </w:t>
      </w:r>
      <w:r>
        <w:rPr>
          <w:rFonts w:ascii="Garamond" w:hAnsi="Garamond"/>
          <w:sz w:val="24"/>
          <w:lang w:eastAsia="zh-CN"/>
        </w:rPr>
        <w:t>C</w:t>
      </w:r>
      <w:r w:rsidRPr="00AD72C0">
        <w:rPr>
          <w:rFonts w:ascii="Garamond" w:hAnsi="Garamond"/>
          <w:sz w:val="24"/>
          <w:lang w:eastAsia="zh-CN"/>
        </w:rPr>
        <w:t xml:space="preserve">onto annuale. Nella colonna “Note” </w:t>
      </w:r>
      <w:r>
        <w:rPr>
          <w:rFonts w:ascii="Garamond" w:hAnsi="Garamond"/>
          <w:sz w:val="24"/>
          <w:lang w:eastAsia="zh-CN"/>
        </w:rPr>
        <w:t>è</w:t>
      </w:r>
      <w:r w:rsidRPr="00AD72C0">
        <w:rPr>
          <w:rFonts w:ascii="Garamond" w:hAnsi="Garamond"/>
          <w:sz w:val="24"/>
          <w:lang w:eastAsia="zh-CN"/>
        </w:rPr>
        <w:t xml:space="preserve"> opportuno fornire chiarimenti sul capitolo dal quale vengono tratte le spese nonché l’intero importo del capitolo stesso.</w:t>
      </w:r>
      <w:r>
        <w:rPr>
          <w:rFonts w:ascii="Garamond" w:hAnsi="Garamond"/>
          <w:sz w:val="24"/>
          <w:lang w:eastAsia="zh-CN"/>
        </w:rPr>
        <w:t xml:space="preserve"> </w:t>
      </w:r>
      <w:r w:rsidRPr="00AD72C0">
        <w:rPr>
          <w:rFonts w:ascii="Garamond" w:hAnsi="Garamond"/>
          <w:sz w:val="24"/>
          <w:lang w:eastAsia="zh-CN"/>
        </w:rPr>
        <w:t>La tabella di riconciliazione deve formare oggetto di specifico esame da parte degli organi di controllo (collegio dei revisori o collegio sindacale ove previsto, UCB per le amministrazioni dello Stato).</w:t>
      </w:r>
    </w:p>
    <w:p w14:paraId="1BDC4541" w14:textId="77777777" w:rsidR="00767237" w:rsidRDefault="00767237" w:rsidP="00767237">
      <w:pPr>
        <w:spacing w:line="360" w:lineRule="auto"/>
        <w:ind w:firstLine="0"/>
        <w:rPr>
          <w:rFonts w:ascii="Garamond" w:hAnsi="Garamond"/>
          <w:sz w:val="24"/>
          <w:lang w:eastAsia="zh-CN"/>
        </w:rPr>
      </w:pPr>
      <w:r w:rsidRPr="00AD72C0">
        <w:rPr>
          <w:rFonts w:ascii="Garamond" w:hAnsi="Garamond"/>
          <w:sz w:val="24"/>
          <w:lang w:eastAsia="zh-CN"/>
        </w:rPr>
        <w:t xml:space="preserve">Nel caso in cui il bilancio consuntivo non sia stato ancora formalmente approvato </w:t>
      </w:r>
      <w:r>
        <w:rPr>
          <w:rFonts w:ascii="Garamond" w:hAnsi="Garamond"/>
          <w:sz w:val="24"/>
          <w:lang w:eastAsia="zh-CN"/>
        </w:rPr>
        <w:t xml:space="preserve">alla data </w:t>
      </w:r>
      <w:r w:rsidRPr="00AD72C0">
        <w:rPr>
          <w:rFonts w:ascii="Garamond" w:hAnsi="Garamond"/>
          <w:sz w:val="24"/>
          <w:lang w:eastAsia="zh-CN"/>
        </w:rPr>
        <w:t>di compilazione del Conto annuale, nel primo spazio destinato alle note della tabella di riconciliazione va indicato che trattasi di dati di preconsuntivo. Analogamente, nel medesimo campo note va data informativa in caso di ente commissariato il cui bilancio non sia stato ancora approvato.</w:t>
      </w:r>
    </w:p>
    <w:p w14:paraId="6C599245" w14:textId="77777777" w:rsidR="00767237" w:rsidRDefault="00767237" w:rsidP="00767237">
      <w:pPr>
        <w:spacing w:line="360" w:lineRule="auto"/>
        <w:ind w:firstLine="0"/>
        <w:rPr>
          <w:rFonts w:ascii="Garamond" w:hAnsi="Garamond"/>
          <w:sz w:val="24"/>
          <w:lang w:eastAsia="zh-CN"/>
        </w:rPr>
      </w:pPr>
      <w:r w:rsidRPr="003335C9">
        <w:rPr>
          <w:rFonts w:ascii="Garamond" w:hAnsi="Garamond"/>
          <w:sz w:val="24"/>
          <w:lang w:eastAsia="zh-CN"/>
        </w:rPr>
        <w:t>Nelle pagine che seguono sono riportati i codici SIOPE considerati nell’estrazione dei dati e la loro</w:t>
      </w:r>
      <w:r w:rsidRPr="008D3A16">
        <w:rPr>
          <w:rFonts w:ascii="Garamond" w:hAnsi="Garamond"/>
          <w:sz w:val="24"/>
          <w:lang w:eastAsia="zh-CN"/>
        </w:rPr>
        <w:t xml:space="preserve"> corrispondenza con le voci SICO rappresentate nella tabella di riconciliazione</w:t>
      </w:r>
      <w:r>
        <w:rPr>
          <w:rFonts w:ascii="Garamond" w:hAnsi="Garamond"/>
          <w:sz w:val="24"/>
          <w:lang w:eastAsia="zh-CN"/>
        </w:rPr>
        <w:t xml:space="preserve">. Tali codici sono quelli previsti dal piano dei conti integrato </w:t>
      </w:r>
      <w:r w:rsidRPr="00EE7121">
        <w:rPr>
          <w:rFonts w:ascii="Garamond" w:hAnsi="Garamond"/>
          <w:sz w:val="24"/>
          <w:lang w:eastAsia="zh-CN"/>
        </w:rPr>
        <w:t>per le amministrazioni pubblic</w:t>
      </w:r>
      <w:r>
        <w:rPr>
          <w:rFonts w:ascii="Garamond" w:hAnsi="Garamond"/>
          <w:sz w:val="24"/>
          <w:lang w:eastAsia="zh-CN"/>
        </w:rPr>
        <w:t>he in contabilità finanziaria che</w:t>
      </w:r>
      <w:r w:rsidRPr="00EE7121">
        <w:rPr>
          <w:rFonts w:ascii="Garamond" w:hAnsi="Garamond"/>
          <w:sz w:val="24"/>
          <w:lang w:eastAsia="zh-CN"/>
        </w:rPr>
        <w:t xml:space="preserve"> è stato elaborato in funzione delle esigenze del monitoraggio della finanza pubblica</w:t>
      </w:r>
      <w:r>
        <w:rPr>
          <w:rFonts w:ascii="Garamond" w:hAnsi="Garamond"/>
          <w:sz w:val="24"/>
          <w:lang w:eastAsia="zh-CN"/>
        </w:rPr>
        <w:t>.</w:t>
      </w:r>
    </w:p>
    <w:p w14:paraId="434D6218" w14:textId="77777777" w:rsidR="00767237" w:rsidRDefault="00767237" w:rsidP="00767237">
      <w:pPr>
        <w:spacing w:line="360" w:lineRule="auto"/>
        <w:ind w:firstLine="0"/>
        <w:rPr>
          <w:rFonts w:ascii="Garamond" w:hAnsi="Garamond"/>
          <w:sz w:val="24"/>
          <w:lang w:eastAsia="zh-CN"/>
        </w:rPr>
      </w:pPr>
      <w:r w:rsidRPr="00252179">
        <w:rPr>
          <w:rFonts w:ascii="Garamond" w:hAnsi="Garamond"/>
          <w:sz w:val="24"/>
          <w:lang w:eastAsia="zh-CN"/>
        </w:rPr>
        <w:t>In specifiche tabelle sono riportate le codifiche delle Camere di commercio e degli Enti parco in contabilità economico-patrimoniale che continuano ad utilizzare la vecchia codifica SIOPE</w:t>
      </w:r>
      <w:r>
        <w:rPr>
          <w:rFonts w:ascii="Garamond" w:hAnsi="Garamond"/>
          <w:sz w:val="24"/>
          <w:lang w:eastAsia="zh-CN"/>
        </w:rPr>
        <w:t>.</w:t>
      </w:r>
    </w:p>
    <w:p w14:paraId="0AB90478" w14:textId="77777777" w:rsidR="00767237" w:rsidRDefault="00767237" w:rsidP="00767237">
      <w:pPr>
        <w:spacing w:after="0"/>
        <w:ind w:firstLine="0"/>
        <w:jc w:val="left"/>
        <w:rPr>
          <w:rFonts w:ascii="Garamond" w:hAnsi="Garamond"/>
          <w:sz w:val="24"/>
          <w:lang w:eastAsia="zh-CN"/>
        </w:rPr>
      </w:pPr>
      <w:r>
        <w:rPr>
          <w:rFonts w:ascii="Garamond" w:hAnsi="Garamond"/>
          <w:sz w:val="24"/>
          <w:lang w:eastAsia="zh-CN"/>
        </w:rPr>
        <w:br w:type="page"/>
      </w:r>
    </w:p>
    <w:p w14:paraId="76ED2996" w14:textId="77777777" w:rsidR="00767237" w:rsidRDefault="00767237" w:rsidP="00767237">
      <w:pPr>
        <w:ind w:firstLine="0"/>
        <w:jc w:val="center"/>
        <w:rPr>
          <w:rFonts w:ascii="Garamond" w:hAnsi="Garamond"/>
          <w:b/>
          <w:szCs w:val="22"/>
        </w:rPr>
      </w:pPr>
      <w:r w:rsidRPr="00AD72C0">
        <w:rPr>
          <w:rFonts w:ascii="Garamond" w:hAnsi="Garamond"/>
          <w:b/>
          <w:szCs w:val="22"/>
        </w:rPr>
        <w:lastRenderedPageBreak/>
        <w:t>CAMERE DI COMMERCIO</w:t>
      </w:r>
    </w:p>
    <w:tbl>
      <w:tblPr>
        <w:tblW w:w="96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00"/>
        <w:gridCol w:w="5042"/>
        <w:gridCol w:w="803"/>
        <w:gridCol w:w="2994"/>
      </w:tblGrid>
      <w:tr w:rsidR="00767237" w:rsidRPr="00AD72C0" w14:paraId="22EFB1BC" w14:textId="77777777" w:rsidTr="003D33D7">
        <w:trPr>
          <w:trHeight w:val="283"/>
          <w:tblHeader/>
          <w:jc w:val="center"/>
        </w:trPr>
        <w:tc>
          <w:tcPr>
            <w:tcW w:w="800" w:type="dxa"/>
            <w:shd w:val="clear" w:color="000000" w:fill="8DB4E2"/>
            <w:vAlign w:val="center"/>
            <w:hideMark/>
          </w:tcPr>
          <w:p w14:paraId="03614FF7" w14:textId="77777777" w:rsidR="00767237" w:rsidRPr="00AD72C0" w:rsidRDefault="00767237" w:rsidP="003D33D7">
            <w:pPr>
              <w:ind w:firstLine="0"/>
              <w:jc w:val="left"/>
              <w:rPr>
                <w:rFonts w:ascii="Garamond" w:hAnsi="Garamond"/>
                <w:b/>
                <w:sz w:val="20"/>
                <w:szCs w:val="20"/>
              </w:rPr>
            </w:pPr>
            <w:r w:rsidRPr="00AD72C0">
              <w:rPr>
                <w:rFonts w:ascii="Garamond" w:hAnsi="Garamond"/>
                <w:b/>
                <w:sz w:val="20"/>
                <w:szCs w:val="20"/>
              </w:rPr>
              <w:t>Codici SIOPE</w:t>
            </w:r>
          </w:p>
        </w:tc>
        <w:tc>
          <w:tcPr>
            <w:tcW w:w="5042" w:type="dxa"/>
            <w:shd w:val="clear" w:color="000000" w:fill="8DB4E2"/>
            <w:vAlign w:val="center"/>
            <w:hideMark/>
          </w:tcPr>
          <w:p w14:paraId="47455C92" w14:textId="77777777" w:rsidR="00767237" w:rsidRPr="00AD72C0" w:rsidRDefault="00767237" w:rsidP="003D33D7">
            <w:pPr>
              <w:ind w:firstLine="0"/>
              <w:jc w:val="left"/>
              <w:rPr>
                <w:rFonts w:ascii="Garamond" w:hAnsi="Garamond"/>
                <w:b/>
                <w:sz w:val="20"/>
                <w:szCs w:val="20"/>
              </w:rPr>
            </w:pPr>
            <w:r w:rsidRPr="00AD72C0">
              <w:rPr>
                <w:rFonts w:ascii="Garamond" w:hAnsi="Garamond"/>
                <w:b/>
                <w:sz w:val="20"/>
                <w:szCs w:val="20"/>
              </w:rPr>
              <w:t>Descrizione SIOPE</w:t>
            </w:r>
          </w:p>
        </w:tc>
        <w:tc>
          <w:tcPr>
            <w:tcW w:w="803" w:type="dxa"/>
            <w:shd w:val="clear" w:color="000000" w:fill="8DB4E2"/>
            <w:vAlign w:val="center"/>
            <w:hideMark/>
          </w:tcPr>
          <w:p w14:paraId="4AFD1C76" w14:textId="77777777" w:rsidR="00767237" w:rsidRPr="00AD72C0" w:rsidRDefault="00767237" w:rsidP="003D33D7">
            <w:pPr>
              <w:ind w:firstLine="0"/>
              <w:jc w:val="left"/>
              <w:rPr>
                <w:rFonts w:ascii="Garamond" w:hAnsi="Garamond"/>
                <w:b/>
                <w:sz w:val="20"/>
                <w:szCs w:val="20"/>
              </w:rPr>
            </w:pPr>
            <w:r w:rsidRPr="00AD72C0">
              <w:rPr>
                <w:rFonts w:ascii="Garamond" w:hAnsi="Garamond"/>
                <w:b/>
                <w:sz w:val="20"/>
                <w:szCs w:val="20"/>
              </w:rPr>
              <w:t>Codici SICO</w:t>
            </w:r>
          </w:p>
        </w:tc>
        <w:tc>
          <w:tcPr>
            <w:tcW w:w="2994" w:type="dxa"/>
            <w:shd w:val="clear" w:color="000000" w:fill="8DB4E2"/>
            <w:vAlign w:val="center"/>
            <w:hideMark/>
          </w:tcPr>
          <w:p w14:paraId="6B39C962" w14:textId="77777777" w:rsidR="00767237" w:rsidRPr="00AD72C0" w:rsidRDefault="00767237" w:rsidP="003D33D7">
            <w:pPr>
              <w:ind w:firstLine="0"/>
              <w:jc w:val="left"/>
              <w:rPr>
                <w:rFonts w:ascii="Garamond" w:hAnsi="Garamond"/>
                <w:b/>
                <w:sz w:val="20"/>
                <w:szCs w:val="20"/>
              </w:rPr>
            </w:pPr>
            <w:r w:rsidRPr="00AD72C0">
              <w:rPr>
                <w:rFonts w:ascii="Garamond" w:hAnsi="Garamond"/>
                <w:b/>
                <w:sz w:val="20"/>
                <w:szCs w:val="20"/>
              </w:rPr>
              <w:t>Descrizione tabella riconciliazione</w:t>
            </w:r>
          </w:p>
        </w:tc>
      </w:tr>
      <w:tr w:rsidR="00767237" w:rsidRPr="00AD72C0" w14:paraId="7EF662D6"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9639" w:type="dxa"/>
            <w:gridSpan w:val="4"/>
            <w:tcBorders>
              <w:top w:val="single" w:sz="4" w:space="0" w:color="auto"/>
              <w:left w:val="single" w:sz="4" w:space="0" w:color="auto"/>
              <w:bottom w:val="single" w:sz="4" w:space="0" w:color="auto"/>
              <w:right w:val="single" w:sz="4" w:space="0" w:color="auto"/>
            </w:tcBorders>
            <w:shd w:val="clear" w:color="000000" w:fill="C5D9F1"/>
            <w:vAlign w:val="center"/>
            <w:hideMark/>
          </w:tcPr>
          <w:p w14:paraId="608239F5" w14:textId="77777777" w:rsidR="00767237" w:rsidRPr="00AD72C0" w:rsidRDefault="00767237" w:rsidP="003D33D7">
            <w:pPr>
              <w:jc w:val="left"/>
              <w:rPr>
                <w:rFonts w:ascii="Garamond" w:hAnsi="Garamond"/>
                <w:sz w:val="20"/>
                <w:szCs w:val="20"/>
              </w:rPr>
            </w:pPr>
            <w:r w:rsidRPr="00AD72C0">
              <w:rPr>
                <w:rFonts w:ascii="Garamond" w:hAnsi="Garamond"/>
                <w:sz w:val="20"/>
                <w:szCs w:val="20"/>
              </w:rPr>
              <w:t>SPESE</w:t>
            </w:r>
          </w:p>
        </w:tc>
      </w:tr>
      <w:tr w:rsidR="00767237" w:rsidRPr="00AD72C0" w14:paraId="0958B2F9"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4D3AAF17"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1101</w:t>
            </w:r>
          </w:p>
        </w:tc>
        <w:tc>
          <w:tcPr>
            <w:tcW w:w="5042" w:type="dxa"/>
            <w:tcBorders>
              <w:top w:val="nil"/>
              <w:left w:val="nil"/>
              <w:bottom w:val="single" w:sz="4" w:space="0" w:color="auto"/>
              <w:right w:val="single" w:sz="4" w:space="0" w:color="auto"/>
            </w:tcBorders>
            <w:shd w:val="clear" w:color="auto" w:fill="auto"/>
            <w:vAlign w:val="center"/>
            <w:hideMark/>
          </w:tcPr>
          <w:p w14:paraId="5F5BEF3A"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Competenze fisse e accessorie a favore del personale</w:t>
            </w:r>
          </w:p>
        </w:tc>
        <w:tc>
          <w:tcPr>
            <w:tcW w:w="803" w:type="dxa"/>
            <w:vMerge w:val="restart"/>
            <w:tcBorders>
              <w:top w:val="nil"/>
              <w:left w:val="nil"/>
              <w:right w:val="single" w:sz="4" w:space="0" w:color="auto"/>
            </w:tcBorders>
            <w:shd w:val="clear" w:color="auto" w:fill="auto"/>
            <w:noWrap/>
            <w:vAlign w:val="center"/>
            <w:hideMark/>
          </w:tcPr>
          <w:p w14:paraId="64F57729" w14:textId="77777777" w:rsidR="00767237" w:rsidRPr="00AD72C0" w:rsidRDefault="00767237" w:rsidP="003D33D7">
            <w:pPr>
              <w:jc w:val="left"/>
              <w:rPr>
                <w:rFonts w:ascii="Garamond" w:hAnsi="Garamond"/>
                <w:sz w:val="18"/>
                <w:szCs w:val="18"/>
              </w:rPr>
            </w:pPr>
          </w:p>
        </w:tc>
        <w:tc>
          <w:tcPr>
            <w:tcW w:w="2994" w:type="dxa"/>
            <w:vMerge w:val="restart"/>
            <w:tcBorders>
              <w:top w:val="nil"/>
              <w:left w:val="nil"/>
              <w:right w:val="single" w:sz="4" w:space="0" w:color="auto"/>
            </w:tcBorders>
            <w:shd w:val="clear" w:color="auto" w:fill="auto"/>
            <w:vAlign w:val="center"/>
            <w:hideMark/>
          </w:tcPr>
          <w:p w14:paraId="37E939BC"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Somma di T12 e T13 + assegni nucleo familiare</w:t>
            </w:r>
          </w:p>
        </w:tc>
      </w:tr>
      <w:tr w:rsidR="00767237" w:rsidRPr="00AD72C0" w14:paraId="6F2E6B9A"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2AD6AD7C"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1103</w:t>
            </w:r>
          </w:p>
        </w:tc>
        <w:tc>
          <w:tcPr>
            <w:tcW w:w="5042" w:type="dxa"/>
            <w:tcBorders>
              <w:top w:val="nil"/>
              <w:left w:val="nil"/>
              <w:bottom w:val="single" w:sz="4" w:space="0" w:color="auto"/>
              <w:right w:val="single" w:sz="4" w:space="0" w:color="auto"/>
            </w:tcBorders>
            <w:shd w:val="clear" w:color="auto" w:fill="auto"/>
            <w:vAlign w:val="center"/>
            <w:hideMark/>
          </w:tcPr>
          <w:p w14:paraId="08CA3C47"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Arretrati di anni precedenti</w:t>
            </w:r>
          </w:p>
        </w:tc>
        <w:tc>
          <w:tcPr>
            <w:tcW w:w="803" w:type="dxa"/>
            <w:vMerge/>
            <w:tcBorders>
              <w:left w:val="nil"/>
              <w:bottom w:val="single" w:sz="4" w:space="0" w:color="auto"/>
              <w:right w:val="single" w:sz="4" w:space="0" w:color="auto"/>
            </w:tcBorders>
            <w:shd w:val="clear" w:color="auto" w:fill="auto"/>
            <w:vAlign w:val="center"/>
            <w:hideMark/>
          </w:tcPr>
          <w:p w14:paraId="5177152E" w14:textId="77777777" w:rsidR="00767237" w:rsidRPr="00AD72C0" w:rsidRDefault="00767237" w:rsidP="003D33D7">
            <w:pPr>
              <w:jc w:val="left"/>
              <w:rPr>
                <w:rFonts w:ascii="Garamond" w:hAnsi="Garamond"/>
                <w:sz w:val="18"/>
                <w:szCs w:val="18"/>
              </w:rPr>
            </w:pPr>
          </w:p>
        </w:tc>
        <w:tc>
          <w:tcPr>
            <w:tcW w:w="2994" w:type="dxa"/>
            <w:vMerge/>
            <w:tcBorders>
              <w:left w:val="nil"/>
              <w:bottom w:val="single" w:sz="4" w:space="0" w:color="auto"/>
              <w:right w:val="single" w:sz="4" w:space="0" w:color="auto"/>
            </w:tcBorders>
            <w:shd w:val="clear" w:color="auto" w:fill="auto"/>
            <w:vAlign w:val="center"/>
            <w:hideMark/>
          </w:tcPr>
          <w:p w14:paraId="6074780D" w14:textId="77777777" w:rsidR="00767237" w:rsidRPr="00AD72C0" w:rsidRDefault="00767237" w:rsidP="003D33D7">
            <w:pPr>
              <w:jc w:val="left"/>
              <w:rPr>
                <w:rFonts w:ascii="Garamond" w:hAnsi="Garamond"/>
                <w:sz w:val="18"/>
                <w:szCs w:val="18"/>
              </w:rPr>
            </w:pPr>
          </w:p>
        </w:tc>
      </w:tr>
      <w:tr w:rsidR="00767237" w:rsidRPr="00AD72C0" w14:paraId="5C955F85"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62E2EDD3"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1102</w:t>
            </w:r>
          </w:p>
        </w:tc>
        <w:tc>
          <w:tcPr>
            <w:tcW w:w="5042" w:type="dxa"/>
            <w:tcBorders>
              <w:top w:val="nil"/>
              <w:left w:val="nil"/>
              <w:bottom w:val="single" w:sz="4" w:space="0" w:color="auto"/>
              <w:right w:val="single" w:sz="4" w:space="0" w:color="auto"/>
            </w:tcBorders>
            <w:shd w:val="clear" w:color="auto" w:fill="auto"/>
            <w:vAlign w:val="center"/>
            <w:hideMark/>
          </w:tcPr>
          <w:p w14:paraId="36CAB3A9"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Rimborsi spese per personale distaccato/comandato</w:t>
            </w:r>
          </w:p>
        </w:tc>
        <w:tc>
          <w:tcPr>
            <w:tcW w:w="803" w:type="dxa"/>
            <w:tcBorders>
              <w:top w:val="nil"/>
              <w:left w:val="nil"/>
              <w:bottom w:val="single" w:sz="4" w:space="0" w:color="auto"/>
              <w:right w:val="single" w:sz="4" w:space="0" w:color="auto"/>
            </w:tcBorders>
            <w:shd w:val="clear" w:color="auto" w:fill="auto"/>
            <w:vAlign w:val="center"/>
            <w:hideMark/>
          </w:tcPr>
          <w:p w14:paraId="195B257A"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P071</w:t>
            </w:r>
          </w:p>
        </w:tc>
        <w:tc>
          <w:tcPr>
            <w:tcW w:w="2994" w:type="dxa"/>
            <w:tcBorders>
              <w:top w:val="nil"/>
              <w:left w:val="nil"/>
              <w:bottom w:val="single" w:sz="4" w:space="0" w:color="auto"/>
              <w:right w:val="single" w:sz="4" w:space="0" w:color="auto"/>
            </w:tcBorders>
            <w:shd w:val="clear" w:color="auto" w:fill="auto"/>
            <w:vAlign w:val="center"/>
            <w:hideMark/>
          </w:tcPr>
          <w:p w14:paraId="58B96CF2"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Somme rimborsate alle amministrazioni per spese di personale (sommatoria dei diversi rimborsi presenti in tabella 14)</w:t>
            </w:r>
          </w:p>
        </w:tc>
      </w:tr>
      <w:tr w:rsidR="00767237" w:rsidRPr="00AD72C0" w14:paraId="0A79E87B"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697E68D3"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1301</w:t>
            </w:r>
          </w:p>
        </w:tc>
        <w:tc>
          <w:tcPr>
            <w:tcW w:w="5042" w:type="dxa"/>
            <w:tcBorders>
              <w:top w:val="nil"/>
              <w:left w:val="nil"/>
              <w:bottom w:val="single" w:sz="4" w:space="0" w:color="auto"/>
              <w:right w:val="single" w:sz="4" w:space="0" w:color="auto"/>
            </w:tcBorders>
            <w:shd w:val="clear" w:color="auto" w:fill="auto"/>
            <w:vAlign w:val="center"/>
            <w:hideMark/>
          </w:tcPr>
          <w:p w14:paraId="31885BFE"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Contributi obbligatori per il personale</w:t>
            </w:r>
          </w:p>
        </w:tc>
        <w:tc>
          <w:tcPr>
            <w:tcW w:w="803" w:type="dxa"/>
            <w:tcBorders>
              <w:top w:val="nil"/>
              <w:left w:val="nil"/>
              <w:bottom w:val="single" w:sz="4" w:space="0" w:color="auto"/>
              <w:right w:val="single" w:sz="4" w:space="0" w:color="auto"/>
            </w:tcBorders>
            <w:shd w:val="clear" w:color="auto" w:fill="auto"/>
            <w:vAlign w:val="center"/>
            <w:hideMark/>
          </w:tcPr>
          <w:p w14:paraId="573DE3FB"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P055</w:t>
            </w:r>
          </w:p>
        </w:tc>
        <w:tc>
          <w:tcPr>
            <w:tcW w:w="2994" w:type="dxa"/>
            <w:tcBorders>
              <w:top w:val="nil"/>
              <w:left w:val="nil"/>
              <w:bottom w:val="single" w:sz="4" w:space="0" w:color="auto"/>
              <w:right w:val="single" w:sz="4" w:space="0" w:color="auto"/>
            </w:tcBorders>
            <w:shd w:val="clear" w:color="auto" w:fill="auto"/>
            <w:vAlign w:val="center"/>
            <w:hideMark/>
          </w:tcPr>
          <w:p w14:paraId="7C6003AC"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 xml:space="preserve">Contributi a carico dell’amministrazione su competenze fisse ed accessorie </w:t>
            </w:r>
          </w:p>
        </w:tc>
      </w:tr>
      <w:tr w:rsidR="00767237" w:rsidRPr="00AD72C0" w14:paraId="30346323"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01D86811"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1302</w:t>
            </w:r>
          </w:p>
        </w:tc>
        <w:tc>
          <w:tcPr>
            <w:tcW w:w="5042" w:type="dxa"/>
            <w:tcBorders>
              <w:top w:val="nil"/>
              <w:left w:val="nil"/>
              <w:bottom w:val="single" w:sz="4" w:space="0" w:color="auto"/>
              <w:right w:val="single" w:sz="4" w:space="0" w:color="auto"/>
            </w:tcBorders>
            <w:shd w:val="clear" w:color="auto" w:fill="auto"/>
            <w:vAlign w:val="center"/>
            <w:hideMark/>
          </w:tcPr>
          <w:p w14:paraId="661CFC2F"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Contributi aggiuntivi</w:t>
            </w:r>
          </w:p>
        </w:tc>
        <w:tc>
          <w:tcPr>
            <w:tcW w:w="803" w:type="dxa"/>
            <w:tcBorders>
              <w:top w:val="nil"/>
              <w:left w:val="nil"/>
              <w:bottom w:val="single" w:sz="4" w:space="0" w:color="auto"/>
              <w:right w:val="single" w:sz="4" w:space="0" w:color="auto"/>
            </w:tcBorders>
            <w:shd w:val="clear" w:color="auto" w:fill="auto"/>
            <w:vAlign w:val="center"/>
            <w:hideMark/>
          </w:tcPr>
          <w:p w14:paraId="01039722"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P035</w:t>
            </w:r>
          </w:p>
        </w:tc>
        <w:tc>
          <w:tcPr>
            <w:tcW w:w="2994" w:type="dxa"/>
            <w:tcBorders>
              <w:top w:val="nil"/>
              <w:left w:val="nil"/>
              <w:bottom w:val="single" w:sz="4" w:space="0" w:color="auto"/>
              <w:right w:val="single" w:sz="4" w:space="0" w:color="auto"/>
            </w:tcBorders>
            <w:shd w:val="clear" w:color="auto" w:fill="auto"/>
            <w:vAlign w:val="center"/>
            <w:hideMark/>
          </w:tcPr>
          <w:p w14:paraId="01C9A7BB"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Contributi a carico dell’amm.ne per fondi prev. complementare</w:t>
            </w:r>
          </w:p>
        </w:tc>
      </w:tr>
      <w:tr w:rsidR="00767237" w:rsidRPr="00AD72C0" w14:paraId="4D3DBEA3"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64CC0F83" w14:textId="77777777" w:rsidR="00767237" w:rsidRPr="00693E49" w:rsidRDefault="00767237" w:rsidP="003D33D7">
            <w:pPr>
              <w:ind w:firstLine="0"/>
              <w:jc w:val="left"/>
              <w:rPr>
                <w:rFonts w:ascii="Garamond" w:hAnsi="Garamond"/>
                <w:sz w:val="18"/>
                <w:szCs w:val="18"/>
              </w:rPr>
            </w:pPr>
            <w:r w:rsidRPr="003909E2">
              <w:rPr>
                <w:rFonts w:ascii="Garamond" w:hAnsi="Garamond"/>
                <w:sz w:val="18"/>
                <w:szCs w:val="18"/>
              </w:rPr>
              <w:t>2105</w:t>
            </w:r>
          </w:p>
        </w:tc>
        <w:tc>
          <w:tcPr>
            <w:tcW w:w="5042" w:type="dxa"/>
            <w:tcBorders>
              <w:top w:val="nil"/>
              <w:left w:val="nil"/>
              <w:bottom w:val="single" w:sz="4" w:space="0" w:color="auto"/>
              <w:right w:val="single" w:sz="4" w:space="0" w:color="auto"/>
            </w:tcBorders>
            <w:shd w:val="clear" w:color="auto" w:fill="auto"/>
            <w:vAlign w:val="center"/>
            <w:hideMark/>
          </w:tcPr>
          <w:p w14:paraId="037C0553" w14:textId="77777777" w:rsidR="00767237" w:rsidRPr="00693E49" w:rsidRDefault="00767237" w:rsidP="003D33D7">
            <w:pPr>
              <w:ind w:firstLine="0"/>
              <w:jc w:val="left"/>
              <w:rPr>
                <w:rFonts w:ascii="Garamond" w:hAnsi="Garamond"/>
                <w:sz w:val="18"/>
                <w:szCs w:val="18"/>
              </w:rPr>
            </w:pPr>
            <w:r w:rsidRPr="003909E2">
              <w:rPr>
                <w:rFonts w:ascii="Garamond" w:hAnsi="Garamond"/>
                <w:sz w:val="18"/>
                <w:szCs w:val="18"/>
              </w:rPr>
              <w:t>Collaborazioni, coordinate e continuative (Co.co.co)</w:t>
            </w:r>
          </w:p>
        </w:tc>
        <w:tc>
          <w:tcPr>
            <w:tcW w:w="803" w:type="dxa"/>
            <w:vMerge w:val="restart"/>
            <w:tcBorders>
              <w:top w:val="nil"/>
              <w:left w:val="nil"/>
              <w:right w:val="single" w:sz="4" w:space="0" w:color="auto"/>
            </w:tcBorders>
            <w:shd w:val="clear" w:color="auto" w:fill="auto"/>
            <w:noWrap/>
            <w:vAlign w:val="center"/>
            <w:hideMark/>
          </w:tcPr>
          <w:p w14:paraId="47E4EC29" w14:textId="77777777" w:rsidR="00767237" w:rsidRPr="00693E49" w:rsidRDefault="00767237" w:rsidP="003D33D7">
            <w:pPr>
              <w:ind w:firstLine="0"/>
              <w:jc w:val="left"/>
              <w:rPr>
                <w:rFonts w:ascii="Garamond" w:hAnsi="Garamond"/>
                <w:sz w:val="18"/>
                <w:szCs w:val="18"/>
              </w:rPr>
            </w:pPr>
            <w:r w:rsidRPr="003909E2">
              <w:rPr>
                <w:rFonts w:ascii="Garamond" w:hAnsi="Garamond"/>
                <w:sz w:val="18"/>
                <w:szCs w:val="18"/>
              </w:rPr>
              <w:t>L</w:t>
            </w:r>
            <w:r w:rsidRPr="00252179">
              <w:rPr>
                <w:rFonts w:ascii="Garamond" w:hAnsi="Garamond"/>
                <w:sz w:val="18"/>
                <w:szCs w:val="18"/>
              </w:rPr>
              <w:t>111</w:t>
            </w:r>
          </w:p>
        </w:tc>
        <w:tc>
          <w:tcPr>
            <w:tcW w:w="2994" w:type="dxa"/>
            <w:vMerge w:val="restart"/>
            <w:tcBorders>
              <w:top w:val="nil"/>
              <w:left w:val="single" w:sz="4" w:space="0" w:color="auto"/>
              <w:bottom w:val="single" w:sz="4" w:space="0" w:color="auto"/>
              <w:right w:val="single" w:sz="4" w:space="0" w:color="auto"/>
            </w:tcBorders>
            <w:shd w:val="clear" w:color="auto" w:fill="auto"/>
            <w:vAlign w:val="center"/>
            <w:hideMark/>
          </w:tcPr>
          <w:p w14:paraId="3444C4C6" w14:textId="77777777" w:rsidR="00767237" w:rsidRPr="00AD72C0" w:rsidRDefault="00767237" w:rsidP="003D33D7">
            <w:pPr>
              <w:ind w:firstLine="0"/>
              <w:jc w:val="left"/>
              <w:rPr>
                <w:rFonts w:ascii="Garamond" w:hAnsi="Garamond"/>
                <w:sz w:val="18"/>
                <w:szCs w:val="18"/>
              </w:rPr>
            </w:pPr>
            <w:r w:rsidRPr="003909E2">
              <w:rPr>
                <w:rFonts w:ascii="Garamond" w:hAnsi="Garamond"/>
                <w:sz w:val="18"/>
                <w:szCs w:val="18"/>
              </w:rPr>
              <w:t xml:space="preserve">Contratti di collaborazione </w:t>
            </w:r>
            <w:r>
              <w:rPr>
                <w:rFonts w:ascii="Garamond" w:hAnsi="Garamond"/>
                <w:sz w:val="18"/>
                <w:szCs w:val="18"/>
              </w:rPr>
              <w:t>professionale</w:t>
            </w:r>
          </w:p>
        </w:tc>
      </w:tr>
      <w:tr w:rsidR="00767237" w:rsidRPr="00AD72C0" w14:paraId="5ECAA7B0"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54C763D5" w14:textId="77777777" w:rsidR="00767237" w:rsidRPr="00693E49" w:rsidRDefault="00767237" w:rsidP="003D33D7">
            <w:pPr>
              <w:ind w:firstLine="0"/>
              <w:jc w:val="left"/>
              <w:rPr>
                <w:rFonts w:ascii="Garamond" w:hAnsi="Garamond"/>
                <w:sz w:val="18"/>
                <w:szCs w:val="18"/>
              </w:rPr>
            </w:pPr>
            <w:r w:rsidRPr="003909E2">
              <w:rPr>
                <w:rFonts w:ascii="Garamond" w:hAnsi="Garamond"/>
                <w:sz w:val="18"/>
                <w:szCs w:val="18"/>
              </w:rPr>
              <w:t>2106</w:t>
            </w:r>
          </w:p>
        </w:tc>
        <w:tc>
          <w:tcPr>
            <w:tcW w:w="5042" w:type="dxa"/>
            <w:tcBorders>
              <w:top w:val="nil"/>
              <w:left w:val="nil"/>
              <w:bottom w:val="single" w:sz="4" w:space="0" w:color="auto"/>
              <w:right w:val="single" w:sz="4" w:space="0" w:color="auto"/>
            </w:tcBorders>
            <w:shd w:val="clear" w:color="auto" w:fill="auto"/>
            <w:vAlign w:val="center"/>
            <w:hideMark/>
          </w:tcPr>
          <w:p w14:paraId="004DBC72" w14:textId="77777777" w:rsidR="00767237" w:rsidRPr="00AD72C0" w:rsidRDefault="00767237" w:rsidP="003D33D7">
            <w:pPr>
              <w:ind w:firstLine="0"/>
              <w:jc w:val="left"/>
              <w:rPr>
                <w:rFonts w:ascii="Garamond" w:hAnsi="Garamond"/>
                <w:sz w:val="18"/>
                <w:szCs w:val="18"/>
              </w:rPr>
            </w:pPr>
            <w:r w:rsidRPr="003909E2">
              <w:rPr>
                <w:rFonts w:ascii="Garamond" w:hAnsi="Garamond"/>
                <w:sz w:val="18"/>
                <w:szCs w:val="18"/>
              </w:rPr>
              <w:t>Oneri previdenziali e assicurativi su Co.co.co e occasionali</w:t>
            </w:r>
            <w:r w:rsidRPr="00AD72C0">
              <w:rPr>
                <w:rFonts w:ascii="Garamond" w:hAnsi="Garamond"/>
                <w:sz w:val="18"/>
                <w:szCs w:val="18"/>
              </w:rPr>
              <w:t xml:space="preserve"> </w:t>
            </w:r>
          </w:p>
        </w:tc>
        <w:tc>
          <w:tcPr>
            <w:tcW w:w="803" w:type="dxa"/>
            <w:vMerge/>
            <w:tcBorders>
              <w:left w:val="nil"/>
              <w:bottom w:val="single" w:sz="4" w:space="0" w:color="auto"/>
              <w:right w:val="single" w:sz="4" w:space="0" w:color="auto"/>
            </w:tcBorders>
            <w:shd w:val="clear" w:color="auto" w:fill="auto"/>
            <w:noWrap/>
            <w:vAlign w:val="center"/>
            <w:hideMark/>
          </w:tcPr>
          <w:p w14:paraId="414321A1" w14:textId="77777777" w:rsidR="00767237" w:rsidRPr="00AD72C0" w:rsidRDefault="00767237" w:rsidP="003D33D7">
            <w:pPr>
              <w:jc w:val="left"/>
              <w:rPr>
                <w:rFonts w:ascii="Garamond" w:hAnsi="Garamond"/>
                <w:sz w:val="18"/>
                <w:szCs w:val="18"/>
              </w:rPr>
            </w:pPr>
          </w:p>
        </w:tc>
        <w:tc>
          <w:tcPr>
            <w:tcW w:w="2994" w:type="dxa"/>
            <w:vMerge/>
            <w:tcBorders>
              <w:top w:val="nil"/>
              <w:left w:val="single" w:sz="4" w:space="0" w:color="auto"/>
              <w:bottom w:val="single" w:sz="4" w:space="0" w:color="auto"/>
              <w:right w:val="single" w:sz="4" w:space="0" w:color="auto"/>
            </w:tcBorders>
            <w:vAlign w:val="center"/>
            <w:hideMark/>
          </w:tcPr>
          <w:p w14:paraId="476DEA84" w14:textId="77777777" w:rsidR="00767237" w:rsidRPr="00AD72C0" w:rsidRDefault="00767237" w:rsidP="003D33D7">
            <w:pPr>
              <w:jc w:val="left"/>
              <w:rPr>
                <w:rFonts w:ascii="Garamond" w:hAnsi="Garamond"/>
                <w:sz w:val="18"/>
                <w:szCs w:val="18"/>
              </w:rPr>
            </w:pPr>
          </w:p>
        </w:tc>
      </w:tr>
      <w:tr w:rsidR="00767237" w:rsidRPr="00AD72C0" w14:paraId="02FE4314"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F8FEDB2"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2107</w:t>
            </w:r>
          </w:p>
        </w:tc>
        <w:tc>
          <w:tcPr>
            <w:tcW w:w="5042" w:type="dxa"/>
            <w:tcBorders>
              <w:top w:val="nil"/>
              <w:left w:val="nil"/>
              <w:bottom w:val="single" w:sz="4" w:space="0" w:color="auto"/>
              <w:right w:val="single" w:sz="4" w:space="0" w:color="auto"/>
            </w:tcBorders>
            <w:shd w:val="clear" w:color="auto" w:fill="auto"/>
            <w:vAlign w:val="center"/>
            <w:hideMark/>
          </w:tcPr>
          <w:p w14:paraId="6F9E8893"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Lavoro interinale</w:t>
            </w:r>
          </w:p>
        </w:tc>
        <w:tc>
          <w:tcPr>
            <w:tcW w:w="803" w:type="dxa"/>
            <w:tcBorders>
              <w:top w:val="nil"/>
              <w:left w:val="nil"/>
              <w:bottom w:val="single" w:sz="4" w:space="0" w:color="auto"/>
              <w:right w:val="single" w:sz="4" w:space="0" w:color="auto"/>
            </w:tcBorders>
            <w:shd w:val="clear" w:color="auto" w:fill="auto"/>
            <w:noWrap/>
            <w:vAlign w:val="center"/>
            <w:hideMark/>
          </w:tcPr>
          <w:p w14:paraId="2FEA511C"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P062</w:t>
            </w:r>
          </w:p>
        </w:tc>
        <w:tc>
          <w:tcPr>
            <w:tcW w:w="2994" w:type="dxa"/>
            <w:tcBorders>
              <w:top w:val="nil"/>
              <w:left w:val="nil"/>
              <w:bottom w:val="single" w:sz="4" w:space="0" w:color="auto"/>
              <w:right w:val="single" w:sz="4" w:space="0" w:color="auto"/>
            </w:tcBorders>
            <w:shd w:val="clear" w:color="auto" w:fill="auto"/>
            <w:vAlign w:val="center"/>
            <w:hideMark/>
          </w:tcPr>
          <w:p w14:paraId="4B36739E"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Oneri per i contratti di somministrazione (interinali)</w:t>
            </w:r>
          </w:p>
        </w:tc>
      </w:tr>
      <w:tr w:rsidR="00767237" w:rsidRPr="00AD72C0" w14:paraId="17E7A4E5"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6F5FFF19"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2110</w:t>
            </w:r>
          </w:p>
        </w:tc>
        <w:tc>
          <w:tcPr>
            <w:tcW w:w="5042" w:type="dxa"/>
            <w:tcBorders>
              <w:top w:val="nil"/>
              <w:left w:val="nil"/>
              <w:bottom w:val="single" w:sz="4" w:space="0" w:color="auto"/>
              <w:right w:val="single" w:sz="4" w:space="0" w:color="auto"/>
            </w:tcBorders>
            <w:shd w:val="clear" w:color="auto" w:fill="auto"/>
            <w:vAlign w:val="center"/>
            <w:hideMark/>
          </w:tcPr>
          <w:p w14:paraId="50CA6210"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Studi, consulenze, indagini e ricerche di mercato</w:t>
            </w:r>
          </w:p>
        </w:tc>
        <w:tc>
          <w:tcPr>
            <w:tcW w:w="803" w:type="dxa"/>
            <w:tcBorders>
              <w:top w:val="nil"/>
              <w:left w:val="nil"/>
              <w:bottom w:val="single" w:sz="4" w:space="0" w:color="auto"/>
              <w:right w:val="single" w:sz="4" w:space="0" w:color="auto"/>
            </w:tcBorders>
            <w:shd w:val="clear" w:color="auto" w:fill="auto"/>
            <w:noWrap/>
            <w:vAlign w:val="center"/>
            <w:hideMark/>
          </w:tcPr>
          <w:p w14:paraId="7F20D3A7"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L</w:t>
            </w:r>
            <w:r>
              <w:rPr>
                <w:rFonts w:ascii="Garamond" w:hAnsi="Garamond"/>
                <w:sz w:val="18"/>
                <w:szCs w:val="18"/>
              </w:rPr>
              <w:t>112</w:t>
            </w:r>
          </w:p>
        </w:tc>
        <w:tc>
          <w:tcPr>
            <w:tcW w:w="2994" w:type="dxa"/>
            <w:tcBorders>
              <w:top w:val="nil"/>
              <w:left w:val="nil"/>
              <w:bottom w:val="single" w:sz="4" w:space="0" w:color="auto"/>
              <w:right w:val="single" w:sz="4" w:space="0" w:color="auto"/>
            </w:tcBorders>
            <w:shd w:val="clear" w:color="auto" w:fill="auto"/>
            <w:vAlign w:val="center"/>
            <w:hideMark/>
          </w:tcPr>
          <w:p w14:paraId="2964B7B0"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 xml:space="preserve">Incarichi </w:t>
            </w:r>
            <w:r>
              <w:rPr>
                <w:rFonts w:ascii="Garamond" w:hAnsi="Garamond"/>
                <w:sz w:val="18"/>
                <w:szCs w:val="18"/>
              </w:rPr>
              <w:t xml:space="preserve">di </w:t>
            </w:r>
            <w:r w:rsidRPr="00AD72C0">
              <w:rPr>
                <w:rFonts w:ascii="Garamond" w:hAnsi="Garamond"/>
                <w:sz w:val="18"/>
                <w:szCs w:val="18"/>
              </w:rPr>
              <w:t>studio/ricerca/consulenza</w:t>
            </w:r>
          </w:p>
        </w:tc>
      </w:tr>
      <w:tr w:rsidR="00767237" w:rsidRPr="00AD72C0" w14:paraId="19330D26"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2CADA362"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2114</w:t>
            </w:r>
          </w:p>
        </w:tc>
        <w:tc>
          <w:tcPr>
            <w:tcW w:w="5042" w:type="dxa"/>
            <w:tcBorders>
              <w:top w:val="nil"/>
              <w:left w:val="nil"/>
              <w:bottom w:val="single" w:sz="4" w:space="0" w:color="auto"/>
              <w:right w:val="single" w:sz="4" w:space="0" w:color="auto"/>
            </w:tcBorders>
            <w:shd w:val="clear" w:color="auto" w:fill="auto"/>
            <w:vAlign w:val="center"/>
            <w:hideMark/>
          </w:tcPr>
          <w:p w14:paraId="1C61B74D"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Buoni pasto e mensa per il personale dipendente</w:t>
            </w:r>
          </w:p>
        </w:tc>
        <w:tc>
          <w:tcPr>
            <w:tcW w:w="803" w:type="dxa"/>
            <w:tcBorders>
              <w:top w:val="nil"/>
              <w:left w:val="nil"/>
              <w:bottom w:val="single" w:sz="4" w:space="0" w:color="auto"/>
              <w:right w:val="single" w:sz="4" w:space="0" w:color="auto"/>
            </w:tcBorders>
            <w:shd w:val="clear" w:color="auto" w:fill="auto"/>
            <w:noWrap/>
            <w:vAlign w:val="center"/>
            <w:hideMark/>
          </w:tcPr>
          <w:p w14:paraId="6BC1D07F"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L011</w:t>
            </w:r>
          </w:p>
        </w:tc>
        <w:tc>
          <w:tcPr>
            <w:tcW w:w="2994" w:type="dxa"/>
            <w:tcBorders>
              <w:top w:val="nil"/>
              <w:left w:val="nil"/>
              <w:bottom w:val="single" w:sz="4" w:space="0" w:color="auto"/>
              <w:right w:val="single" w:sz="4" w:space="0" w:color="auto"/>
            </w:tcBorders>
            <w:shd w:val="clear" w:color="auto" w:fill="auto"/>
            <w:vAlign w:val="center"/>
            <w:hideMark/>
          </w:tcPr>
          <w:p w14:paraId="05689BF1"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Erogazione buoni pasto</w:t>
            </w:r>
          </w:p>
        </w:tc>
      </w:tr>
      <w:tr w:rsidR="00767237" w:rsidRPr="00AD72C0" w14:paraId="044DE311"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568C1ECE"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4401</w:t>
            </w:r>
          </w:p>
        </w:tc>
        <w:tc>
          <w:tcPr>
            <w:tcW w:w="5042" w:type="dxa"/>
            <w:tcBorders>
              <w:top w:val="nil"/>
              <w:left w:val="nil"/>
              <w:bottom w:val="single" w:sz="4" w:space="0" w:color="auto"/>
              <w:right w:val="single" w:sz="4" w:space="0" w:color="auto"/>
            </w:tcBorders>
            <w:shd w:val="clear" w:color="auto" w:fill="auto"/>
            <w:vAlign w:val="center"/>
            <w:hideMark/>
          </w:tcPr>
          <w:p w14:paraId="5886A0EC"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IRAP</w:t>
            </w:r>
          </w:p>
        </w:tc>
        <w:tc>
          <w:tcPr>
            <w:tcW w:w="803" w:type="dxa"/>
            <w:tcBorders>
              <w:top w:val="nil"/>
              <w:left w:val="nil"/>
              <w:bottom w:val="single" w:sz="4" w:space="0" w:color="auto"/>
              <w:right w:val="single" w:sz="4" w:space="0" w:color="auto"/>
            </w:tcBorders>
            <w:shd w:val="clear" w:color="auto" w:fill="auto"/>
            <w:noWrap/>
            <w:vAlign w:val="center"/>
            <w:hideMark/>
          </w:tcPr>
          <w:p w14:paraId="3FD860A4"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P061</w:t>
            </w:r>
          </w:p>
        </w:tc>
        <w:tc>
          <w:tcPr>
            <w:tcW w:w="2994" w:type="dxa"/>
            <w:tcBorders>
              <w:top w:val="nil"/>
              <w:left w:val="nil"/>
              <w:bottom w:val="single" w:sz="4" w:space="0" w:color="auto"/>
              <w:right w:val="single" w:sz="4" w:space="0" w:color="auto"/>
            </w:tcBorders>
            <w:shd w:val="clear" w:color="auto" w:fill="auto"/>
            <w:vAlign w:val="center"/>
            <w:hideMark/>
          </w:tcPr>
          <w:p w14:paraId="6B00446C"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Irap</w:t>
            </w:r>
          </w:p>
        </w:tc>
      </w:tr>
      <w:tr w:rsidR="00767237" w:rsidRPr="00AD72C0" w14:paraId="711B7E19"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5"/>
          <w:jc w:val="center"/>
        </w:trPr>
        <w:tc>
          <w:tcPr>
            <w:tcW w:w="9639" w:type="dxa"/>
            <w:gridSpan w:val="4"/>
            <w:tcBorders>
              <w:top w:val="single" w:sz="4" w:space="0" w:color="auto"/>
              <w:left w:val="single" w:sz="4" w:space="0" w:color="auto"/>
              <w:bottom w:val="single" w:sz="4" w:space="0" w:color="auto"/>
              <w:right w:val="single" w:sz="4" w:space="0" w:color="auto"/>
            </w:tcBorders>
            <w:shd w:val="clear" w:color="000000" w:fill="C5D9F1"/>
            <w:vAlign w:val="center"/>
            <w:hideMark/>
          </w:tcPr>
          <w:p w14:paraId="3B0CB228" w14:textId="77777777" w:rsidR="00767237" w:rsidRPr="00AD72C0" w:rsidRDefault="00767237" w:rsidP="003D33D7">
            <w:pPr>
              <w:jc w:val="left"/>
              <w:rPr>
                <w:rFonts w:ascii="Garamond" w:hAnsi="Garamond"/>
                <w:sz w:val="20"/>
                <w:szCs w:val="20"/>
              </w:rPr>
            </w:pPr>
            <w:r w:rsidRPr="00AD72C0">
              <w:rPr>
                <w:rFonts w:ascii="Garamond" w:hAnsi="Garamond"/>
                <w:sz w:val="20"/>
                <w:szCs w:val="20"/>
              </w:rPr>
              <w:t>ENTRATE</w:t>
            </w:r>
          </w:p>
        </w:tc>
      </w:tr>
      <w:tr w:rsidR="00767237" w:rsidRPr="00AD72C0" w14:paraId="67AAD57D"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jc w:val="center"/>
        </w:trPr>
        <w:tc>
          <w:tcPr>
            <w:tcW w:w="800" w:type="dxa"/>
            <w:tcBorders>
              <w:top w:val="nil"/>
              <w:left w:val="single" w:sz="4" w:space="0" w:color="auto"/>
              <w:bottom w:val="single" w:sz="4" w:space="0" w:color="auto"/>
              <w:right w:val="single" w:sz="4" w:space="0" w:color="auto"/>
            </w:tcBorders>
            <w:shd w:val="clear" w:color="auto" w:fill="auto"/>
            <w:vAlign w:val="center"/>
            <w:hideMark/>
          </w:tcPr>
          <w:p w14:paraId="46C16F8E" w14:textId="77777777" w:rsidR="00767237" w:rsidRPr="00AD72C0" w:rsidRDefault="00767237" w:rsidP="003D33D7">
            <w:pPr>
              <w:ind w:firstLine="0"/>
              <w:jc w:val="left"/>
              <w:rPr>
                <w:rFonts w:ascii="Garamond" w:hAnsi="Garamond"/>
                <w:sz w:val="18"/>
                <w:szCs w:val="20"/>
              </w:rPr>
            </w:pPr>
            <w:r w:rsidRPr="00AD72C0">
              <w:rPr>
                <w:rFonts w:ascii="Garamond" w:hAnsi="Garamond"/>
                <w:sz w:val="18"/>
                <w:szCs w:val="20"/>
              </w:rPr>
              <w:t>4101</w:t>
            </w:r>
          </w:p>
        </w:tc>
        <w:tc>
          <w:tcPr>
            <w:tcW w:w="5042" w:type="dxa"/>
            <w:tcBorders>
              <w:top w:val="nil"/>
              <w:left w:val="nil"/>
              <w:bottom w:val="single" w:sz="4" w:space="0" w:color="auto"/>
              <w:right w:val="single" w:sz="4" w:space="0" w:color="auto"/>
            </w:tcBorders>
            <w:shd w:val="clear" w:color="auto" w:fill="auto"/>
            <w:vAlign w:val="center"/>
            <w:hideMark/>
          </w:tcPr>
          <w:p w14:paraId="05E178C6" w14:textId="77777777" w:rsidR="00767237" w:rsidRPr="00AD72C0" w:rsidRDefault="00767237" w:rsidP="003D33D7">
            <w:pPr>
              <w:ind w:firstLine="0"/>
              <w:jc w:val="left"/>
              <w:rPr>
                <w:rFonts w:ascii="Garamond" w:hAnsi="Garamond"/>
                <w:sz w:val="18"/>
                <w:szCs w:val="20"/>
              </w:rPr>
            </w:pPr>
            <w:r w:rsidRPr="00AD72C0">
              <w:rPr>
                <w:rFonts w:ascii="Garamond" w:hAnsi="Garamond"/>
                <w:sz w:val="18"/>
                <w:szCs w:val="20"/>
              </w:rPr>
              <w:t>Rimborsi spese per personale distaccato/comandato</w:t>
            </w:r>
          </w:p>
        </w:tc>
        <w:tc>
          <w:tcPr>
            <w:tcW w:w="803" w:type="dxa"/>
            <w:tcBorders>
              <w:top w:val="nil"/>
              <w:left w:val="nil"/>
              <w:bottom w:val="single" w:sz="4" w:space="0" w:color="auto"/>
              <w:right w:val="single" w:sz="4" w:space="0" w:color="auto"/>
            </w:tcBorders>
            <w:shd w:val="clear" w:color="auto" w:fill="auto"/>
            <w:vAlign w:val="center"/>
            <w:hideMark/>
          </w:tcPr>
          <w:p w14:paraId="35E303C5" w14:textId="77777777" w:rsidR="00767237" w:rsidRPr="00AD72C0" w:rsidRDefault="00767237" w:rsidP="003D33D7">
            <w:pPr>
              <w:ind w:firstLine="0"/>
              <w:jc w:val="left"/>
              <w:rPr>
                <w:rFonts w:ascii="Garamond" w:hAnsi="Garamond"/>
                <w:sz w:val="18"/>
                <w:szCs w:val="20"/>
              </w:rPr>
            </w:pPr>
            <w:r w:rsidRPr="00AD72C0">
              <w:rPr>
                <w:rFonts w:ascii="Garamond" w:hAnsi="Garamond"/>
                <w:sz w:val="18"/>
                <w:szCs w:val="20"/>
              </w:rPr>
              <w:t>P090</w:t>
            </w:r>
          </w:p>
        </w:tc>
        <w:tc>
          <w:tcPr>
            <w:tcW w:w="2994" w:type="dxa"/>
            <w:tcBorders>
              <w:top w:val="nil"/>
              <w:left w:val="nil"/>
              <w:bottom w:val="single" w:sz="4" w:space="0" w:color="auto"/>
              <w:right w:val="single" w:sz="4" w:space="0" w:color="auto"/>
            </w:tcBorders>
            <w:shd w:val="clear" w:color="auto" w:fill="auto"/>
            <w:vAlign w:val="center"/>
            <w:hideMark/>
          </w:tcPr>
          <w:p w14:paraId="61146D1D" w14:textId="77777777" w:rsidR="00767237" w:rsidRPr="00AD72C0" w:rsidRDefault="00767237" w:rsidP="003D33D7">
            <w:pPr>
              <w:ind w:firstLine="0"/>
              <w:jc w:val="left"/>
              <w:rPr>
                <w:rFonts w:ascii="Garamond" w:hAnsi="Garamond"/>
                <w:sz w:val="18"/>
                <w:szCs w:val="20"/>
              </w:rPr>
            </w:pPr>
            <w:r w:rsidRPr="00AD72C0">
              <w:rPr>
                <w:rFonts w:ascii="Garamond" w:hAnsi="Garamond"/>
                <w:sz w:val="18"/>
                <w:szCs w:val="20"/>
              </w:rPr>
              <w:t>Rimborsi ricevuti dalle amministrazioni per spese di personale (a riduzione) (sommatoria dei diversi rimborsi presenti in tabella 14)</w:t>
            </w:r>
          </w:p>
        </w:tc>
      </w:tr>
    </w:tbl>
    <w:p w14:paraId="1FCD0217" w14:textId="77777777" w:rsidR="00767237" w:rsidRPr="00AD72C0" w:rsidRDefault="00767237" w:rsidP="00767237">
      <w:pPr>
        <w:rPr>
          <w:rFonts w:ascii="Garamond" w:hAnsi="Garamond"/>
          <w:lang w:eastAsia="zh-CN"/>
        </w:rPr>
      </w:pPr>
    </w:p>
    <w:p w14:paraId="16D5F27E" w14:textId="77777777" w:rsidR="00767237" w:rsidRPr="00AD72C0" w:rsidRDefault="00767237" w:rsidP="00767237">
      <w:pPr>
        <w:rPr>
          <w:rFonts w:ascii="Garamond" w:hAnsi="Garamond"/>
          <w:lang w:eastAsia="zh-CN"/>
        </w:rPr>
      </w:pPr>
      <w:r w:rsidRPr="00AD72C0">
        <w:rPr>
          <w:rFonts w:ascii="Garamond" w:hAnsi="Garamond"/>
          <w:lang w:eastAsia="en-US"/>
        </w:rPr>
        <w:br w:type="page"/>
      </w:r>
    </w:p>
    <w:p w14:paraId="28C47FDA" w14:textId="77777777" w:rsidR="00767237" w:rsidRDefault="00767237" w:rsidP="00767237">
      <w:pPr>
        <w:ind w:firstLine="0"/>
        <w:jc w:val="center"/>
        <w:rPr>
          <w:rFonts w:ascii="Garamond" w:hAnsi="Garamond"/>
          <w:b/>
          <w:szCs w:val="22"/>
          <w:lang w:eastAsia="zh-CN"/>
        </w:rPr>
      </w:pPr>
      <w:r>
        <w:rPr>
          <w:rFonts w:ascii="Garamond" w:hAnsi="Garamond"/>
          <w:b/>
          <w:szCs w:val="22"/>
          <w:lang w:eastAsia="zh-CN"/>
        </w:rPr>
        <w:lastRenderedPageBreak/>
        <w:t>ENTI PARCO IN CONTABILITÀ</w:t>
      </w:r>
      <w:r w:rsidRPr="00AD72C0">
        <w:rPr>
          <w:rFonts w:ascii="Garamond" w:hAnsi="Garamond"/>
          <w:b/>
          <w:szCs w:val="22"/>
          <w:lang w:eastAsia="zh-CN"/>
        </w:rPr>
        <w:t xml:space="preserve"> ECONOMICO PATRIMONIALE</w:t>
      </w:r>
    </w:p>
    <w:tbl>
      <w:tblPr>
        <w:tblW w:w="96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00"/>
        <w:gridCol w:w="5042"/>
        <w:gridCol w:w="803"/>
        <w:gridCol w:w="2994"/>
      </w:tblGrid>
      <w:tr w:rsidR="00767237" w:rsidRPr="00AD72C0" w14:paraId="696ADA81" w14:textId="77777777" w:rsidTr="003D33D7">
        <w:trPr>
          <w:cantSplit/>
          <w:trHeight w:val="283"/>
          <w:tblHeader/>
          <w:jc w:val="center"/>
        </w:trPr>
        <w:tc>
          <w:tcPr>
            <w:tcW w:w="800" w:type="dxa"/>
            <w:shd w:val="clear" w:color="000000" w:fill="8DB4E2"/>
            <w:vAlign w:val="center"/>
            <w:hideMark/>
          </w:tcPr>
          <w:p w14:paraId="15698AE4" w14:textId="77777777" w:rsidR="00767237" w:rsidRPr="00AD72C0" w:rsidRDefault="00767237" w:rsidP="003D33D7">
            <w:pPr>
              <w:ind w:firstLine="0"/>
              <w:jc w:val="left"/>
              <w:rPr>
                <w:rFonts w:ascii="Garamond" w:hAnsi="Garamond"/>
                <w:b/>
                <w:sz w:val="20"/>
                <w:szCs w:val="20"/>
              </w:rPr>
            </w:pPr>
            <w:r w:rsidRPr="00AD72C0">
              <w:rPr>
                <w:rFonts w:ascii="Garamond" w:hAnsi="Garamond"/>
                <w:b/>
                <w:sz w:val="20"/>
                <w:szCs w:val="20"/>
              </w:rPr>
              <w:t>Codici SIOPE</w:t>
            </w:r>
          </w:p>
        </w:tc>
        <w:tc>
          <w:tcPr>
            <w:tcW w:w="5042" w:type="dxa"/>
            <w:shd w:val="clear" w:color="000000" w:fill="8DB4E2"/>
            <w:vAlign w:val="center"/>
            <w:hideMark/>
          </w:tcPr>
          <w:p w14:paraId="0D020541" w14:textId="77777777" w:rsidR="00767237" w:rsidRPr="00AD72C0" w:rsidRDefault="00767237" w:rsidP="003D33D7">
            <w:pPr>
              <w:ind w:firstLine="0"/>
              <w:jc w:val="left"/>
              <w:rPr>
                <w:rFonts w:ascii="Garamond" w:hAnsi="Garamond"/>
                <w:b/>
                <w:sz w:val="20"/>
                <w:szCs w:val="20"/>
              </w:rPr>
            </w:pPr>
            <w:r w:rsidRPr="00AD72C0">
              <w:rPr>
                <w:rFonts w:ascii="Garamond" w:hAnsi="Garamond"/>
                <w:b/>
                <w:sz w:val="20"/>
                <w:szCs w:val="20"/>
              </w:rPr>
              <w:t>Descrizione SIOPE</w:t>
            </w:r>
          </w:p>
        </w:tc>
        <w:tc>
          <w:tcPr>
            <w:tcW w:w="803" w:type="dxa"/>
            <w:shd w:val="clear" w:color="000000" w:fill="8DB4E2"/>
            <w:vAlign w:val="center"/>
            <w:hideMark/>
          </w:tcPr>
          <w:p w14:paraId="21903979" w14:textId="77777777" w:rsidR="00767237" w:rsidRPr="00AD72C0" w:rsidRDefault="00767237" w:rsidP="003D33D7">
            <w:pPr>
              <w:ind w:firstLine="0"/>
              <w:jc w:val="left"/>
              <w:rPr>
                <w:rFonts w:ascii="Garamond" w:hAnsi="Garamond"/>
                <w:b/>
                <w:sz w:val="20"/>
                <w:szCs w:val="20"/>
              </w:rPr>
            </w:pPr>
            <w:r w:rsidRPr="00AD72C0">
              <w:rPr>
                <w:rFonts w:ascii="Garamond" w:hAnsi="Garamond"/>
                <w:b/>
                <w:sz w:val="20"/>
                <w:szCs w:val="20"/>
              </w:rPr>
              <w:t>Codici SICO</w:t>
            </w:r>
          </w:p>
        </w:tc>
        <w:tc>
          <w:tcPr>
            <w:tcW w:w="2994" w:type="dxa"/>
            <w:shd w:val="clear" w:color="000000" w:fill="8DB4E2"/>
            <w:vAlign w:val="center"/>
            <w:hideMark/>
          </w:tcPr>
          <w:p w14:paraId="34F9ACE7" w14:textId="77777777" w:rsidR="00767237" w:rsidRPr="00AD72C0" w:rsidRDefault="00767237" w:rsidP="003D33D7">
            <w:pPr>
              <w:ind w:firstLine="0"/>
              <w:jc w:val="left"/>
              <w:rPr>
                <w:rFonts w:ascii="Garamond" w:hAnsi="Garamond"/>
                <w:b/>
                <w:sz w:val="20"/>
                <w:szCs w:val="20"/>
              </w:rPr>
            </w:pPr>
            <w:r w:rsidRPr="00AD72C0">
              <w:rPr>
                <w:rFonts w:ascii="Garamond" w:hAnsi="Garamond"/>
                <w:b/>
                <w:sz w:val="20"/>
                <w:szCs w:val="20"/>
              </w:rPr>
              <w:t>Descrizione tabella riconciliazione</w:t>
            </w:r>
          </w:p>
        </w:tc>
      </w:tr>
      <w:tr w:rsidR="00767237" w:rsidRPr="00AD72C0" w14:paraId="0DD0C50B"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7"/>
          <w:jc w:val="center"/>
        </w:trPr>
        <w:tc>
          <w:tcPr>
            <w:tcW w:w="9639" w:type="dxa"/>
            <w:gridSpan w:val="4"/>
            <w:tcBorders>
              <w:top w:val="single" w:sz="4" w:space="0" w:color="auto"/>
              <w:left w:val="single" w:sz="4" w:space="0" w:color="auto"/>
              <w:bottom w:val="single" w:sz="4" w:space="0" w:color="auto"/>
              <w:right w:val="single" w:sz="4" w:space="0" w:color="auto"/>
            </w:tcBorders>
            <w:shd w:val="clear" w:color="000000" w:fill="C5D9F1"/>
            <w:vAlign w:val="center"/>
            <w:hideMark/>
          </w:tcPr>
          <w:p w14:paraId="434D76BB" w14:textId="77777777" w:rsidR="00767237" w:rsidRPr="0092734A" w:rsidRDefault="00767237" w:rsidP="003D33D7">
            <w:pPr>
              <w:jc w:val="left"/>
              <w:rPr>
                <w:rFonts w:ascii="Garamond" w:hAnsi="Garamond"/>
                <w:b/>
                <w:sz w:val="20"/>
                <w:szCs w:val="20"/>
              </w:rPr>
            </w:pPr>
            <w:r w:rsidRPr="0092734A">
              <w:rPr>
                <w:rFonts w:ascii="Garamond" w:hAnsi="Garamond"/>
                <w:b/>
                <w:sz w:val="20"/>
                <w:szCs w:val="20"/>
              </w:rPr>
              <w:t>SPESE</w:t>
            </w:r>
          </w:p>
        </w:tc>
      </w:tr>
      <w:tr w:rsidR="00767237" w:rsidRPr="00AD72C0" w14:paraId="244C673C"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hideMark/>
          </w:tcPr>
          <w:p w14:paraId="1D23FA0F"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1201</w:t>
            </w:r>
          </w:p>
        </w:tc>
        <w:tc>
          <w:tcPr>
            <w:tcW w:w="5042" w:type="dxa"/>
            <w:tcBorders>
              <w:top w:val="nil"/>
              <w:left w:val="nil"/>
              <w:bottom w:val="single" w:sz="4" w:space="0" w:color="auto"/>
              <w:right w:val="single" w:sz="4" w:space="0" w:color="auto"/>
            </w:tcBorders>
            <w:shd w:val="clear" w:color="auto" w:fill="auto"/>
            <w:vAlign w:val="center"/>
            <w:hideMark/>
          </w:tcPr>
          <w:p w14:paraId="083CDABC"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Competenze fisse al personale a tempo indeterminato</w:t>
            </w:r>
          </w:p>
        </w:tc>
        <w:tc>
          <w:tcPr>
            <w:tcW w:w="803" w:type="dxa"/>
            <w:vMerge w:val="restart"/>
            <w:tcBorders>
              <w:top w:val="nil"/>
              <w:left w:val="single" w:sz="4" w:space="0" w:color="auto"/>
              <w:right w:val="single" w:sz="4" w:space="0" w:color="auto"/>
            </w:tcBorders>
            <w:shd w:val="clear" w:color="auto" w:fill="auto"/>
            <w:noWrap/>
            <w:vAlign w:val="center"/>
            <w:hideMark/>
          </w:tcPr>
          <w:p w14:paraId="21A00423" w14:textId="77777777" w:rsidR="00767237" w:rsidRPr="00AD72C0" w:rsidRDefault="00767237" w:rsidP="003D33D7">
            <w:pPr>
              <w:jc w:val="left"/>
              <w:rPr>
                <w:rFonts w:ascii="Garamond" w:hAnsi="Garamond"/>
                <w:sz w:val="18"/>
                <w:szCs w:val="18"/>
              </w:rPr>
            </w:pPr>
          </w:p>
        </w:tc>
        <w:tc>
          <w:tcPr>
            <w:tcW w:w="2994" w:type="dxa"/>
            <w:vMerge w:val="restart"/>
            <w:tcBorders>
              <w:top w:val="nil"/>
              <w:left w:val="single" w:sz="4" w:space="0" w:color="auto"/>
              <w:right w:val="single" w:sz="4" w:space="0" w:color="auto"/>
            </w:tcBorders>
            <w:shd w:val="clear" w:color="auto" w:fill="auto"/>
            <w:vAlign w:val="center"/>
          </w:tcPr>
          <w:p w14:paraId="12CB8224"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Somma di T12 e T13 + assegni nucleo familiare</w:t>
            </w:r>
          </w:p>
        </w:tc>
      </w:tr>
      <w:tr w:rsidR="00767237" w:rsidRPr="00AD72C0" w14:paraId="3D68CCB8"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hideMark/>
          </w:tcPr>
          <w:p w14:paraId="22213F91"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1202</w:t>
            </w:r>
          </w:p>
        </w:tc>
        <w:tc>
          <w:tcPr>
            <w:tcW w:w="5042" w:type="dxa"/>
            <w:tcBorders>
              <w:top w:val="nil"/>
              <w:left w:val="nil"/>
              <w:bottom w:val="single" w:sz="4" w:space="0" w:color="auto"/>
              <w:right w:val="single" w:sz="4" w:space="0" w:color="auto"/>
            </w:tcBorders>
            <w:shd w:val="clear" w:color="auto" w:fill="auto"/>
            <w:vAlign w:val="center"/>
            <w:hideMark/>
          </w:tcPr>
          <w:p w14:paraId="70905E30"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Competenze ed indennità accessorie per il personale a tempo indeterminato</w:t>
            </w:r>
          </w:p>
        </w:tc>
        <w:tc>
          <w:tcPr>
            <w:tcW w:w="803" w:type="dxa"/>
            <w:vMerge/>
            <w:tcBorders>
              <w:left w:val="single" w:sz="4" w:space="0" w:color="auto"/>
              <w:right w:val="single" w:sz="4" w:space="0" w:color="auto"/>
            </w:tcBorders>
            <w:vAlign w:val="center"/>
            <w:hideMark/>
          </w:tcPr>
          <w:p w14:paraId="6D7A4056" w14:textId="77777777" w:rsidR="00767237" w:rsidRPr="00AD72C0" w:rsidRDefault="00767237" w:rsidP="003D33D7">
            <w:pPr>
              <w:jc w:val="left"/>
              <w:rPr>
                <w:rFonts w:ascii="Garamond" w:hAnsi="Garamond"/>
                <w:sz w:val="18"/>
                <w:szCs w:val="18"/>
              </w:rPr>
            </w:pPr>
          </w:p>
        </w:tc>
        <w:tc>
          <w:tcPr>
            <w:tcW w:w="2994" w:type="dxa"/>
            <w:vMerge/>
            <w:tcBorders>
              <w:left w:val="single" w:sz="4" w:space="0" w:color="auto"/>
              <w:right w:val="single" w:sz="4" w:space="0" w:color="auto"/>
            </w:tcBorders>
            <w:vAlign w:val="center"/>
            <w:hideMark/>
          </w:tcPr>
          <w:p w14:paraId="06030879" w14:textId="77777777" w:rsidR="00767237" w:rsidRPr="00AD72C0" w:rsidRDefault="00767237" w:rsidP="003D33D7">
            <w:pPr>
              <w:jc w:val="left"/>
              <w:rPr>
                <w:rFonts w:ascii="Garamond" w:hAnsi="Garamond"/>
                <w:sz w:val="18"/>
                <w:szCs w:val="18"/>
              </w:rPr>
            </w:pPr>
          </w:p>
        </w:tc>
      </w:tr>
      <w:tr w:rsidR="00767237" w:rsidRPr="00AD72C0" w14:paraId="32A69392"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hideMark/>
          </w:tcPr>
          <w:p w14:paraId="7882829C"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1218</w:t>
            </w:r>
          </w:p>
        </w:tc>
        <w:tc>
          <w:tcPr>
            <w:tcW w:w="5042" w:type="dxa"/>
            <w:tcBorders>
              <w:top w:val="nil"/>
              <w:left w:val="nil"/>
              <w:bottom w:val="single" w:sz="4" w:space="0" w:color="auto"/>
              <w:right w:val="single" w:sz="4" w:space="0" w:color="auto"/>
            </w:tcBorders>
            <w:shd w:val="clear" w:color="auto" w:fill="auto"/>
            <w:vAlign w:val="center"/>
            <w:hideMark/>
          </w:tcPr>
          <w:p w14:paraId="41D99DB9"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Arretrati di anni precedenti al personale a tempo indeterminato</w:t>
            </w:r>
          </w:p>
        </w:tc>
        <w:tc>
          <w:tcPr>
            <w:tcW w:w="803" w:type="dxa"/>
            <w:vMerge/>
            <w:tcBorders>
              <w:left w:val="single" w:sz="4" w:space="0" w:color="auto"/>
              <w:bottom w:val="single" w:sz="4" w:space="0" w:color="auto"/>
              <w:right w:val="single" w:sz="4" w:space="0" w:color="auto"/>
            </w:tcBorders>
            <w:shd w:val="clear" w:color="auto" w:fill="auto"/>
            <w:noWrap/>
            <w:vAlign w:val="center"/>
            <w:hideMark/>
          </w:tcPr>
          <w:p w14:paraId="54849035" w14:textId="77777777" w:rsidR="00767237" w:rsidRPr="00AD72C0" w:rsidRDefault="00767237" w:rsidP="003D33D7">
            <w:pPr>
              <w:jc w:val="left"/>
              <w:rPr>
                <w:rFonts w:ascii="Garamond" w:hAnsi="Garamond"/>
                <w:sz w:val="18"/>
                <w:szCs w:val="18"/>
              </w:rPr>
            </w:pPr>
          </w:p>
        </w:tc>
        <w:tc>
          <w:tcPr>
            <w:tcW w:w="2994" w:type="dxa"/>
            <w:vMerge/>
            <w:tcBorders>
              <w:left w:val="single" w:sz="4" w:space="0" w:color="auto"/>
              <w:bottom w:val="single" w:sz="4" w:space="0" w:color="auto"/>
              <w:right w:val="single" w:sz="4" w:space="0" w:color="auto"/>
            </w:tcBorders>
            <w:shd w:val="clear" w:color="auto" w:fill="auto"/>
            <w:vAlign w:val="center"/>
            <w:hideMark/>
          </w:tcPr>
          <w:p w14:paraId="7C9D1E76" w14:textId="77777777" w:rsidR="00767237" w:rsidRPr="00AD72C0" w:rsidRDefault="00767237" w:rsidP="003D33D7">
            <w:pPr>
              <w:jc w:val="left"/>
              <w:rPr>
                <w:rFonts w:ascii="Garamond" w:hAnsi="Garamond"/>
                <w:sz w:val="18"/>
                <w:szCs w:val="18"/>
              </w:rPr>
            </w:pPr>
          </w:p>
        </w:tc>
      </w:tr>
      <w:tr w:rsidR="00767237" w:rsidRPr="00AD72C0" w14:paraId="59ECCBE8"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hideMark/>
          </w:tcPr>
          <w:p w14:paraId="3B7827DF"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1203</w:t>
            </w:r>
          </w:p>
        </w:tc>
        <w:tc>
          <w:tcPr>
            <w:tcW w:w="5042" w:type="dxa"/>
            <w:tcBorders>
              <w:top w:val="nil"/>
              <w:left w:val="nil"/>
              <w:bottom w:val="single" w:sz="4" w:space="0" w:color="auto"/>
              <w:right w:val="single" w:sz="4" w:space="0" w:color="auto"/>
            </w:tcBorders>
            <w:shd w:val="clear" w:color="auto" w:fill="auto"/>
            <w:vAlign w:val="center"/>
            <w:hideMark/>
          </w:tcPr>
          <w:p w14:paraId="0B9E7C11"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Competenze fisse per il personale a tempo determinato</w:t>
            </w:r>
          </w:p>
        </w:tc>
        <w:tc>
          <w:tcPr>
            <w:tcW w:w="803" w:type="dxa"/>
            <w:vMerge w:val="restart"/>
            <w:tcBorders>
              <w:top w:val="nil"/>
              <w:left w:val="single" w:sz="4" w:space="0" w:color="auto"/>
              <w:right w:val="single" w:sz="4" w:space="0" w:color="auto"/>
            </w:tcBorders>
            <w:shd w:val="clear" w:color="auto" w:fill="auto"/>
            <w:noWrap/>
            <w:vAlign w:val="center"/>
            <w:hideMark/>
          </w:tcPr>
          <w:p w14:paraId="5A0A5AC9"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P015</w:t>
            </w:r>
          </w:p>
        </w:tc>
        <w:tc>
          <w:tcPr>
            <w:tcW w:w="2994" w:type="dxa"/>
            <w:vMerge w:val="restart"/>
            <w:tcBorders>
              <w:top w:val="nil"/>
              <w:left w:val="single" w:sz="4" w:space="0" w:color="auto"/>
              <w:right w:val="single" w:sz="4" w:space="0" w:color="auto"/>
            </w:tcBorders>
            <w:shd w:val="clear" w:color="auto" w:fill="auto"/>
            <w:vAlign w:val="center"/>
            <w:hideMark/>
          </w:tcPr>
          <w:p w14:paraId="5A49BD37"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 xml:space="preserve">Retribuzioni personale a tempo determinato </w:t>
            </w:r>
          </w:p>
        </w:tc>
      </w:tr>
      <w:tr w:rsidR="00767237" w:rsidRPr="00AD72C0" w14:paraId="2548A756"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hideMark/>
          </w:tcPr>
          <w:p w14:paraId="6C5776D1"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1204</w:t>
            </w:r>
          </w:p>
        </w:tc>
        <w:tc>
          <w:tcPr>
            <w:tcW w:w="5042" w:type="dxa"/>
            <w:tcBorders>
              <w:top w:val="nil"/>
              <w:left w:val="nil"/>
              <w:bottom w:val="single" w:sz="4" w:space="0" w:color="auto"/>
              <w:right w:val="single" w:sz="4" w:space="0" w:color="auto"/>
            </w:tcBorders>
            <w:shd w:val="clear" w:color="auto" w:fill="auto"/>
            <w:vAlign w:val="center"/>
            <w:hideMark/>
          </w:tcPr>
          <w:p w14:paraId="72763392"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Competenze accessorie al personale a tempo determinato</w:t>
            </w:r>
          </w:p>
        </w:tc>
        <w:tc>
          <w:tcPr>
            <w:tcW w:w="803" w:type="dxa"/>
            <w:vMerge/>
            <w:tcBorders>
              <w:left w:val="single" w:sz="4" w:space="0" w:color="auto"/>
              <w:right w:val="single" w:sz="4" w:space="0" w:color="auto"/>
            </w:tcBorders>
            <w:vAlign w:val="center"/>
            <w:hideMark/>
          </w:tcPr>
          <w:p w14:paraId="3BA56DC9" w14:textId="77777777" w:rsidR="00767237" w:rsidRPr="00AD72C0" w:rsidRDefault="00767237" w:rsidP="003D33D7">
            <w:pPr>
              <w:jc w:val="left"/>
              <w:rPr>
                <w:rFonts w:ascii="Garamond" w:hAnsi="Garamond"/>
                <w:sz w:val="18"/>
                <w:szCs w:val="18"/>
              </w:rPr>
            </w:pPr>
          </w:p>
        </w:tc>
        <w:tc>
          <w:tcPr>
            <w:tcW w:w="2994" w:type="dxa"/>
            <w:vMerge/>
            <w:tcBorders>
              <w:left w:val="single" w:sz="4" w:space="0" w:color="auto"/>
              <w:right w:val="single" w:sz="4" w:space="0" w:color="auto"/>
            </w:tcBorders>
            <w:vAlign w:val="center"/>
            <w:hideMark/>
          </w:tcPr>
          <w:p w14:paraId="54719AB3" w14:textId="77777777" w:rsidR="00767237" w:rsidRPr="00AD72C0" w:rsidRDefault="00767237" w:rsidP="003D33D7">
            <w:pPr>
              <w:jc w:val="left"/>
              <w:rPr>
                <w:rFonts w:ascii="Garamond" w:hAnsi="Garamond"/>
                <w:sz w:val="18"/>
                <w:szCs w:val="18"/>
              </w:rPr>
            </w:pPr>
          </w:p>
        </w:tc>
      </w:tr>
      <w:tr w:rsidR="00767237" w:rsidRPr="00AD72C0" w14:paraId="60D66CBC"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hideMark/>
          </w:tcPr>
          <w:p w14:paraId="6F484DB4"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1219</w:t>
            </w:r>
          </w:p>
        </w:tc>
        <w:tc>
          <w:tcPr>
            <w:tcW w:w="5042" w:type="dxa"/>
            <w:tcBorders>
              <w:top w:val="nil"/>
              <w:left w:val="nil"/>
              <w:bottom w:val="single" w:sz="4" w:space="0" w:color="auto"/>
              <w:right w:val="single" w:sz="4" w:space="0" w:color="auto"/>
            </w:tcBorders>
            <w:shd w:val="clear" w:color="auto" w:fill="auto"/>
            <w:vAlign w:val="center"/>
            <w:hideMark/>
          </w:tcPr>
          <w:p w14:paraId="43D9ECD3"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Arretrati di anni precedenti al personale a tempo determinato</w:t>
            </w:r>
          </w:p>
        </w:tc>
        <w:tc>
          <w:tcPr>
            <w:tcW w:w="803" w:type="dxa"/>
            <w:vMerge/>
            <w:tcBorders>
              <w:left w:val="single" w:sz="4" w:space="0" w:color="auto"/>
              <w:bottom w:val="single" w:sz="4" w:space="0" w:color="auto"/>
              <w:right w:val="single" w:sz="4" w:space="0" w:color="auto"/>
            </w:tcBorders>
            <w:shd w:val="clear" w:color="auto" w:fill="auto"/>
            <w:noWrap/>
            <w:vAlign w:val="center"/>
            <w:hideMark/>
          </w:tcPr>
          <w:p w14:paraId="1A5F2D00" w14:textId="77777777" w:rsidR="00767237" w:rsidRPr="00AD72C0" w:rsidRDefault="00767237" w:rsidP="003D33D7">
            <w:pPr>
              <w:jc w:val="left"/>
              <w:rPr>
                <w:rFonts w:ascii="Garamond" w:hAnsi="Garamond"/>
                <w:sz w:val="18"/>
                <w:szCs w:val="18"/>
              </w:rPr>
            </w:pPr>
          </w:p>
        </w:tc>
        <w:tc>
          <w:tcPr>
            <w:tcW w:w="2994" w:type="dxa"/>
            <w:vMerge/>
            <w:tcBorders>
              <w:left w:val="single" w:sz="4" w:space="0" w:color="auto"/>
              <w:bottom w:val="single" w:sz="4" w:space="0" w:color="auto"/>
              <w:right w:val="single" w:sz="4" w:space="0" w:color="auto"/>
            </w:tcBorders>
            <w:shd w:val="clear" w:color="auto" w:fill="auto"/>
            <w:vAlign w:val="center"/>
            <w:hideMark/>
          </w:tcPr>
          <w:p w14:paraId="504E2461" w14:textId="77777777" w:rsidR="00767237" w:rsidRPr="00AD72C0" w:rsidRDefault="00767237" w:rsidP="003D33D7">
            <w:pPr>
              <w:jc w:val="left"/>
              <w:rPr>
                <w:rFonts w:ascii="Garamond" w:hAnsi="Garamond"/>
                <w:sz w:val="18"/>
                <w:szCs w:val="18"/>
              </w:rPr>
            </w:pPr>
          </w:p>
        </w:tc>
      </w:tr>
      <w:tr w:rsidR="00767237" w:rsidRPr="00AD72C0" w14:paraId="7FD8912B"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hideMark/>
          </w:tcPr>
          <w:p w14:paraId="1D165DC9"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1206</w:t>
            </w:r>
          </w:p>
        </w:tc>
        <w:tc>
          <w:tcPr>
            <w:tcW w:w="5042" w:type="dxa"/>
            <w:tcBorders>
              <w:top w:val="nil"/>
              <w:left w:val="nil"/>
              <w:bottom w:val="single" w:sz="4" w:space="0" w:color="auto"/>
              <w:right w:val="single" w:sz="4" w:space="0" w:color="auto"/>
            </w:tcBorders>
            <w:shd w:val="clear" w:color="auto" w:fill="auto"/>
            <w:vAlign w:val="center"/>
            <w:hideMark/>
          </w:tcPr>
          <w:p w14:paraId="7E18BAA9"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Lavoratori socialmente utili</w:t>
            </w:r>
          </w:p>
        </w:tc>
        <w:tc>
          <w:tcPr>
            <w:tcW w:w="803" w:type="dxa"/>
            <w:tcBorders>
              <w:top w:val="nil"/>
              <w:left w:val="nil"/>
              <w:bottom w:val="single" w:sz="4" w:space="0" w:color="auto"/>
              <w:right w:val="single" w:sz="4" w:space="0" w:color="auto"/>
            </w:tcBorders>
            <w:shd w:val="clear" w:color="auto" w:fill="auto"/>
            <w:noWrap/>
            <w:vAlign w:val="center"/>
            <w:hideMark/>
          </w:tcPr>
          <w:p w14:paraId="15BDF303"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P065</w:t>
            </w:r>
          </w:p>
        </w:tc>
        <w:tc>
          <w:tcPr>
            <w:tcW w:w="2994" w:type="dxa"/>
            <w:tcBorders>
              <w:top w:val="nil"/>
              <w:left w:val="nil"/>
              <w:bottom w:val="single" w:sz="4" w:space="0" w:color="auto"/>
              <w:right w:val="single" w:sz="4" w:space="0" w:color="auto"/>
            </w:tcBorders>
            <w:shd w:val="clear" w:color="auto" w:fill="auto"/>
            <w:vAlign w:val="center"/>
            <w:hideMark/>
          </w:tcPr>
          <w:p w14:paraId="33207941"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Compensi al personale addetto ai lavori socialmente utili</w:t>
            </w:r>
          </w:p>
        </w:tc>
      </w:tr>
      <w:tr w:rsidR="00767237" w:rsidRPr="00AD72C0" w14:paraId="7F49F3B3"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hideMark/>
          </w:tcPr>
          <w:p w14:paraId="324627AB"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1207</w:t>
            </w:r>
          </w:p>
        </w:tc>
        <w:tc>
          <w:tcPr>
            <w:tcW w:w="5042" w:type="dxa"/>
            <w:tcBorders>
              <w:top w:val="nil"/>
              <w:left w:val="nil"/>
              <w:bottom w:val="single" w:sz="4" w:space="0" w:color="auto"/>
              <w:right w:val="single" w:sz="4" w:space="0" w:color="auto"/>
            </w:tcBorders>
            <w:shd w:val="clear" w:color="auto" w:fill="auto"/>
            <w:vAlign w:val="center"/>
            <w:hideMark/>
          </w:tcPr>
          <w:p w14:paraId="486C8723"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Contributi obbligatori per il personale a tempo indeterminato</w:t>
            </w:r>
          </w:p>
        </w:tc>
        <w:tc>
          <w:tcPr>
            <w:tcW w:w="803" w:type="dxa"/>
            <w:vMerge w:val="restart"/>
            <w:tcBorders>
              <w:top w:val="nil"/>
              <w:left w:val="nil"/>
              <w:right w:val="single" w:sz="4" w:space="0" w:color="auto"/>
            </w:tcBorders>
            <w:shd w:val="clear" w:color="auto" w:fill="auto"/>
            <w:noWrap/>
            <w:vAlign w:val="center"/>
            <w:hideMark/>
          </w:tcPr>
          <w:p w14:paraId="06893684"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P055</w:t>
            </w:r>
          </w:p>
        </w:tc>
        <w:tc>
          <w:tcPr>
            <w:tcW w:w="2994" w:type="dxa"/>
            <w:vMerge w:val="restart"/>
            <w:tcBorders>
              <w:top w:val="nil"/>
              <w:left w:val="single" w:sz="4" w:space="0" w:color="auto"/>
              <w:bottom w:val="single" w:sz="4" w:space="0" w:color="auto"/>
              <w:right w:val="single" w:sz="4" w:space="0" w:color="auto"/>
            </w:tcBorders>
            <w:shd w:val="clear" w:color="auto" w:fill="auto"/>
            <w:vAlign w:val="center"/>
            <w:hideMark/>
          </w:tcPr>
          <w:p w14:paraId="58FD0F8A"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Contributi a carico dell</w:t>
            </w:r>
            <w:r>
              <w:rPr>
                <w:rFonts w:ascii="Garamond" w:hAnsi="Garamond"/>
                <w:sz w:val="18"/>
                <w:szCs w:val="18"/>
              </w:rPr>
              <w:t>’</w:t>
            </w:r>
            <w:r w:rsidRPr="00AD72C0">
              <w:rPr>
                <w:rFonts w:ascii="Garamond" w:hAnsi="Garamond"/>
                <w:sz w:val="18"/>
                <w:szCs w:val="18"/>
              </w:rPr>
              <w:t xml:space="preserve">amministrazione su competenze fisse ed accessorie </w:t>
            </w:r>
          </w:p>
        </w:tc>
      </w:tr>
      <w:tr w:rsidR="00767237" w:rsidRPr="00AD72C0" w14:paraId="6BF31FCD"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hideMark/>
          </w:tcPr>
          <w:p w14:paraId="531720AC"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1208</w:t>
            </w:r>
          </w:p>
        </w:tc>
        <w:tc>
          <w:tcPr>
            <w:tcW w:w="5042" w:type="dxa"/>
            <w:tcBorders>
              <w:top w:val="nil"/>
              <w:left w:val="nil"/>
              <w:bottom w:val="single" w:sz="4" w:space="0" w:color="auto"/>
              <w:right w:val="single" w:sz="4" w:space="0" w:color="auto"/>
            </w:tcBorders>
            <w:shd w:val="clear" w:color="auto" w:fill="auto"/>
            <w:vAlign w:val="center"/>
            <w:hideMark/>
          </w:tcPr>
          <w:p w14:paraId="394D500F"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Contributi obbligatori per il personale a tempo determinato</w:t>
            </w:r>
          </w:p>
        </w:tc>
        <w:tc>
          <w:tcPr>
            <w:tcW w:w="803" w:type="dxa"/>
            <w:vMerge/>
            <w:tcBorders>
              <w:left w:val="nil"/>
              <w:bottom w:val="single" w:sz="4" w:space="0" w:color="auto"/>
              <w:right w:val="single" w:sz="4" w:space="0" w:color="auto"/>
            </w:tcBorders>
            <w:shd w:val="clear" w:color="auto" w:fill="auto"/>
            <w:noWrap/>
            <w:vAlign w:val="center"/>
            <w:hideMark/>
          </w:tcPr>
          <w:p w14:paraId="660526AA" w14:textId="77777777" w:rsidR="00767237" w:rsidRPr="00AD72C0" w:rsidRDefault="00767237" w:rsidP="003D33D7">
            <w:pPr>
              <w:jc w:val="left"/>
              <w:rPr>
                <w:rFonts w:ascii="Garamond" w:hAnsi="Garamond"/>
                <w:sz w:val="18"/>
                <w:szCs w:val="18"/>
              </w:rPr>
            </w:pPr>
          </w:p>
        </w:tc>
        <w:tc>
          <w:tcPr>
            <w:tcW w:w="2994" w:type="dxa"/>
            <w:vMerge/>
            <w:tcBorders>
              <w:top w:val="nil"/>
              <w:left w:val="single" w:sz="4" w:space="0" w:color="auto"/>
              <w:bottom w:val="single" w:sz="4" w:space="0" w:color="auto"/>
              <w:right w:val="single" w:sz="4" w:space="0" w:color="auto"/>
            </w:tcBorders>
            <w:vAlign w:val="center"/>
            <w:hideMark/>
          </w:tcPr>
          <w:p w14:paraId="6EA93214" w14:textId="77777777" w:rsidR="00767237" w:rsidRPr="00AD72C0" w:rsidRDefault="00767237" w:rsidP="003D33D7">
            <w:pPr>
              <w:jc w:val="left"/>
              <w:rPr>
                <w:rFonts w:ascii="Garamond" w:hAnsi="Garamond"/>
                <w:sz w:val="18"/>
                <w:szCs w:val="18"/>
              </w:rPr>
            </w:pPr>
          </w:p>
        </w:tc>
      </w:tr>
      <w:tr w:rsidR="00767237" w:rsidRPr="00AD72C0" w14:paraId="1C83C130"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hideMark/>
          </w:tcPr>
          <w:p w14:paraId="6917E319"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1209</w:t>
            </w:r>
          </w:p>
        </w:tc>
        <w:tc>
          <w:tcPr>
            <w:tcW w:w="5042" w:type="dxa"/>
            <w:tcBorders>
              <w:top w:val="nil"/>
              <w:left w:val="nil"/>
              <w:bottom w:val="single" w:sz="4" w:space="0" w:color="auto"/>
              <w:right w:val="single" w:sz="4" w:space="0" w:color="auto"/>
            </w:tcBorders>
            <w:shd w:val="clear" w:color="auto" w:fill="auto"/>
            <w:vAlign w:val="center"/>
            <w:hideMark/>
          </w:tcPr>
          <w:p w14:paraId="54701803"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Contributi previdenza complementare per il personale a tempo indeterminato</w:t>
            </w:r>
          </w:p>
        </w:tc>
        <w:tc>
          <w:tcPr>
            <w:tcW w:w="803" w:type="dxa"/>
            <w:vMerge w:val="restart"/>
            <w:tcBorders>
              <w:top w:val="nil"/>
              <w:left w:val="nil"/>
              <w:right w:val="single" w:sz="4" w:space="0" w:color="auto"/>
            </w:tcBorders>
            <w:shd w:val="clear" w:color="auto" w:fill="auto"/>
            <w:noWrap/>
            <w:vAlign w:val="center"/>
          </w:tcPr>
          <w:p w14:paraId="6B561470"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P035</w:t>
            </w:r>
          </w:p>
        </w:tc>
        <w:tc>
          <w:tcPr>
            <w:tcW w:w="2994" w:type="dxa"/>
            <w:vMerge w:val="restart"/>
            <w:tcBorders>
              <w:top w:val="nil"/>
              <w:left w:val="single" w:sz="4" w:space="0" w:color="auto"/>
              <w:bottom w:val="single" w:sz="4" w:space="0" w:color="auto"/>
              <w:right w:val="single" w:sz="4" w:space="0" w:color="auto"/>
            </w:tcBorders>
            <w:shd w:val="clear" w:color="auto" w:fill="auto"/>
            <w:vAlign w:val="center"/>
            <w:hideMark/>
          </w:tcPr>
          <w:p w14:paraId="605AF55C"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Contributi a carico dell’amm.ne per fondi prev. complementare</w:t>
            </w:r>
          </w:p>
        </w:tc>
      </w:tr>
      <w:tr w:rsidR="00767237" w:rsidRPr="00AD72C0" w14:paraId="42971CEB"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hideMark/>
          </w:tcPr>
          <w:p w14:paraId="0596FE19"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1210</w:t>
            </w:r>
          </w:p>
        </w:tc>
        <w:tc>
          <w:tcPr>
            <w:tcW w:w="5042" w:type="dxa"/>
            <w:tcBorders>
              <w:top w:val="nil"/>
              <w:left w:val="nil"/>
              <w:bottom w:val="single" w:sz="4" w:space="0" w:color="auto"/>
              <w:right w:val="single" w:sz="4" w:space="0" w:color="auto"/>
            </w:tcBorders>
            <w:shd w:val="clear" w:color="auto" w:fill="auto"/>
            <w:vAlign w:val="center"/>
            <w:hideMark/>
          </w:tcPr>
          <w:p w14:paraId="0C9EA647"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Contributi previdenza complementare per il personale a tempo determinato</w:t>
            </w:r>
          </w:p>
        </w:tc>
        <w:tc>
          <w:tcPr>
            <w:tcW w:w="803" w:type="dxa"/>
            <w:vMerge/>
            <w:tcBorders>
              <w:left w:val="nil"/>
              <w:right w:val="single" w:sz="4" w:space="0" w:color="auto"/>
            </w:tcBorders>
            <w:shd w:val="clear" w:color="auto" w:fill="auto"/>
            <w:noWrap/>
            <w:vAlign w:val="center"/>
          </w:tcPr>
          <w:p w14:paraId="3D5DB72D" w14:textId="77777777" w:rsidR="00767237" w:rsidRPr="00AD72C0" w:rsidRDefault="00767237" w:rsidP="003D33D7">
            <w:pPr>
              <w:jc w:val="left"/>
              <w:rPr>
                <w:rFonts w:ascii="Garamond" w:hAnsi="Garamond"/>
                <w:sz w:val="18"/>
                <w:szCs w:val="18"/>
              </w:rPr>
            </w:pPr>
          </w:p>
        </w:tc>
        <w:tc>
          <w:tcPr>
            <w:tcW w:w="2994" w:type="dxa"/>
            <w:vMerge/>
            <w:tcBorders>
              <w:top w:val="nil"/>
              <w:left w:val="single" w:sz="4" w:space="0" w:color="auto"/>
              <w:bottom w:val="single" w:sz="4" w:space="0" w:color="auto"/>
              <w:right w:val="single" w:sz="4" w:space="0" w:color="auto"/>
            </w:tcBorders>
            <w:vAlign w:val="center"/>
            <w:hideMark/>
          </w:tcPr>
          <w:p w14:paraId="4F491AD4" w14:textId="77777777" w:rsidR="00767237" w:rsidRPr="00AD72C0" w:rsidRDefault="00767237" w:rsidP="003D33D7">
            <w:pPr>
              <w:jc w:val="left"/>
              <w:rPr>
                <w:rFonts w:ascii="Garamond" w:hAnsi="Garamond"/>
                <w:sz w:val="18"/>
                <w:szCs w:val="18"/>
              </w:rPr>
            </w:pPr>
          </w:p>
        </w:tc>
      </w:tr>
      <w:tr w:rsidR="00767237" w:rsidRPr="00AD72C0" w14:paraId="0BC177B1"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hideMark/>
          </w:tcPr>
          <w:p w14:paraId="3A3D3E69"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1211</w:t>
            </w:r>
          </w:p>
        </w:tc>
        <w:tc>
          <w:tcPr>
            <w:tcW w:w="5042" w:type="dxa"/>
            <w:tcBorders>
              <w:top w:val="nil"/>
              <w:left w:val="nil"/>
              <w:bottom w:val="single" w:sz="4" w:space="0" w:color="auto"/>
              <w:right w:val="single" w:sz="4" w:space="0" w:color="auto"/>
            </w:tcBorders>
            <w:shd w:val="clear" w:color="auto" w:fill="auto"/>
            <w:vAlign w:val="center"/>
            <w:hideMark/>
          </w:tcPr>
          <w:p w14:paraId="5A901038"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Altri contributi</w:t>
            </w:r>
          </w:p>
        </w:tc>
        <w:tc>
          <w:tcPr>
            <w:tcW w:w="803" w:type="dxa"/>
            <w:vMerge/>
            <w:tcBorders>
              <w:left w:val="nil"/>
              <w:bottom w:val="single" w:sz="4" w:space="0" w:color="auto"/>
              <w:right w:val="single" w:sz="4" w:space="0" w:color="auto"/>
            </w:tcBorders>
            <w:shd w:val="clear" w:color="auto" w:fill="auto"/>
            <w:noWrap/>
            <w:vAlign w:val="center"/>
            <w:hideMark/>
          </w:tcPr>
          <w:p w14:paraId="63CB1885" w14:textId="77777777" w:rsidR="00767237" w:rsidRPr="00AD72C0" w:rsidRDefault="00767237" w:rsidP="003D33D7">
            <w:pPr>
              <w:jc w:val="left"/>
              <w:rPr>
                <w:rFonts w:ascii="Garamond" w:hAnsi="Garamond"/>
                <w:sz w:val="18"/>
                <w:szCs w:val="18"/>
              </w:rPr>
            </w:pPr>
          </w:p>
        </w:tc>
        <w:tc>
          <w:tcPr>
            <w:tcW w:w="2994" w:type="dxa"/>
            <w:vMerge/>
            <w:tcBorders>
              <w:top w:val="nil"/>
              <w:left w:val="single" w:sz="4" w:space="0" w:color="auto"/>
              <w:bottom w:val="single" w:sz="4" w:space="0" w:color="auto"/>
              <w:right w:val="single" w:sz="4" w:space="0" w:color="auto"/>
            </w:tcBorders>
            <w:vAlign w:val="center"/>
            <w:hideMark/>
          </w:tcPr>
          <w:p w14:paraId="0178A0E7" w14:textId="77777777" w:rsidR="00767237" w:rsidRPr="00AD72C0" w:rsidRDefault="00767237" w:rsidP="003D33D7">
            <w:pPr>
              <w:jc w:val="left"/>
              <w:rPr>
                <w:rFonts w:ascii="Garamond" w:hAnsi="Garamond"/>
                <w:sz w:val="18"/>
                <w:szCs w:val="18"/>
              </w:rPr>
            </w:pPr>
          </w:p>
        </w:tc>
      </w:tr>
      <w:tr w:rsidR="00767237" w:rsidRPr="00AD72C0" w14:paraId="022E26E4" w14:textId="77777777" w:rsidTr="003D33D7">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tcPr>
          <w:p w14:paraId="18197681"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1213</w:t>
            </w:r>
          </w:p>
        </w:tc>
        <w:tc>
          <w:tcPr>
            <w:tcW w:w="5042" w:type="dxa"/>
            <w:tcBorders>
              <w:top w:val="nil"/>
              <w:left w:val="nil"/>
              <w:bottom w:val="single" w:sz="4" w:space="0" w:color="auto"/>
              <w:right w:val="single" w:sz="4" w:space="0" w:color="auto"/>
            </w:tcBorders>
            <w:shd w:val="clear" w:color="auto" w:fill="auto"/>
            <w:vAlign w:val="center"/>
          </w:tcPr>
          <w:p w14:paraId="23E3F07E"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Buoni pasto</w:t>
            </w:r>
          </w:p>
        </w:tc>
        <w:tc>
          <w:tcPr>
            <w:tcW w:w="803" w:type="dxa"/>
            <w:tcBorders>
              <w:top w:val="nil"/>
              <w:left w:val="nil"/>
              <w:bottom w:val="single" w:sz="4" w:space="0" w:color="auto"/>
              <w:right w:val="single" w:sz="4" w:space="0" w:color="auto"/>
            </w:tcBorders>
            <w:shd w:val="clear" w:color="auto" w:fill="auto"/>
            <w:noWrap/>
            <w:vAlign w:val="center"/>
          </w:tcPr>
          <w:p w14:paraId="7A8DE7C0"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L011</w:t>
            </w:r>
          </w:p>
        </w:tc>
        <w:tc>
          <w:tcPr>
            <w:tcW w:w="2994" w:type="dxa"/>
            <w:tcBorders>
              <w:top w:val="nil"/>
              <w:left w:val="nil"/>
              <w:bottom w:val="single" w:sz="4" w:space="0" w:color="auto"/>
              <w:right w:val="single" w:sz="4" w:space="0" w:color="auto"/>
            </w:tcBorders>
            <w:shd w:val="clear" w:color="auto" w:fill="auto"/>
            <w:vAlign w:val="center"/>
          </w:tcPr>
          <w:p w14:paraId="3100AE5E"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Erogazione buoni pasto</w:t>
            </w:r>
          </w:p>
        </w:tc>
      </w:tr>
      <w:tr w:rsidR="00767237" w:rsidRPr="00AD72C0" w14:paraId="782D0B89" w14:textId="77777777" w:rsidTr="003D33D7">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tcPr>
          <w:p w14:paraId="3F96AB08"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1401</w:t>
            </w:r>
          </w:p>
        </w:tc>
        <w:tc>
          <w:tcPr>
            <w:tcW w:w="5042" w:type="dxa"/>
            <w:tcBorders>
              <w:top w:val="nil"/>
              <w:left w:val="nil"/>
              <w:bottom w:val="single" w:sz="4" w:space="0" w:color="auto"/>
              <w:right w:val="single" w:sz="4" w:space="0" w:color="auto"/>
            </w:tcBorders>
            <w:shd w:val="clear" w:color="auto" w:fill="auto"/>
            <w:vAlign w:val="center"/>
          </w:tcPr>
          <w:p w14:paraId="122C2036"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Studi, consulenze e indagini</w:t>
            </w:r>
          </w:p>
        </w:tc>
        <w:tc>
          <w:tcPr>
            <w:tcW w:w="803" w:type="dxa"/>
            <w:tcBorders>
              <w:top w:val="nil"/>
              <w:left w:val="nil"/>
              <w:bottom w:val="single" w:sz="4" w:space="0" w:color="auto"/>
              <w:right w:val="single" w:sz="4" w:space="0" w:color="auto"/>
            </w:tcBorders>
            <w:shd w:val="clear" w:color="auto" w:fill="auto"/>
            <w:noWrap/>
            <w:vAlign w:val="center"/>
          </w:tcPr>
          <w:p w14:paraId="41DC7AFA"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L</w:t>
            </w:r>
            <w:r>
              <w:rPr>
                <w:rFonts w:ascii="Garamond" w:hAnsi="Garamond"/>
                <w:sz w:val="18"/>
                <w:szCs w:val="18"/>
              </w:rPr>
              <w:t>112</w:t>
            </w:r>
          </w:p>
        </w:tc>
        <w:tc>
          <w:tcPr>
            <w:tcW w:w="2994" w:type="dxa"/>
            <w:tcBorders>
              <w:top w:val="nil"/>
              <w:left w:val="nil"/>
              <w:bottom w:val="single" w:sz="4" w:space="0" w:color="auto"/>
              <w:right w:val="single" w:sz="4" w:space="0" w:color="auto"/>
            </w:tcBorders>
            <w:shd w:val="clear" w:color="auto" w:fill="auto"/>
            <w:vAlign w:val="center"/>
          </w:tcPr>
          <w:p w14:paraId="4266ADF9"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 xml:space="preserve">Incarichi </w:t>
            </w:r>
            <w:r>
              <w:rPr>
                <w:rFonts w:ascii="Garamond" w:hAnsi="Garamond"/>
                <w:sz w:val="18"/>
                <w:szCs w:val="18"/>
              </w:rPr>
              <w:t xml:space="preserve">di </w:t>
            </w:r>
            <w:r w:rsidRPr="00AD72C0">
              <w:rPr>
                <w:rFonts w:ascii="Garamond" w:hAnsi="Garamond"/>
                <w:sz w:val="18"/>
                <w:szCs w:val="18"/>
              </w:rPr>
              <w:t>studio/ricerca/consulenza</w:t>
            </w:r>
          </w:p>
        </w:tc>
      </w:tr>
      <w:tr w:rsidR="00767237" w:rsidRPr="00AD72C0" w14:paraId="4152FBF7" w14:textId="77777777" w:rsidTr="003D33D7">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tcPr>
          <w:p w14:paraId="73207E0D" w14:textId="77777777" w:rsidR="00767237" w:rsidRPr="00693E49" w:rsidRDefault="00767237" w:rsidP="003D33D7">
            <w:pPr>
              <w:ind w:firstLine="0"/>
              <w:jc w:val="left"/>
              <w:rPr>
                <w:rFonts w:ascii="Garamond" w:hAnsi="Garamond"/>
                <w:sz w:val="18"/>
                <w:szCs w:val="18"/>
              </w:rPr>
            </w:pPr>
            <w:r w:rsidRPr="003909E2">
              <w:rPr>
                <w:rFonts w:ascii="Garamond" w:hAnsi="Garamond"/>
                <w:sz w:val="18"/>
                <w:szCs w:val="18"/>
              </w:rPr>
              <w:t>1402</w:t>
            </w:r>
          </w:p>
        </w:tc>
        <w:tc>
          <w:tcPr>
            <w:tcW w:w="5042" w:type="dxa"/>
            <w:tcBorders>
              <w:top w:val="nil"/>
              <w:left w:val="nil"/>
              <w:bottom w:val="single" w:sz="4" w:space="0" w:color="auto"/>
              <w:right w:val="single" w:sz="4" w:space="0" w:color="auto"/>
            </w:tcBorders>
            <w:shd w:val="clear" w:color="auto" w:fill="auto"/>
            <w:vAlign w:val="center"/>
          </w:tcPr>
          <w:p w14:paraId="4090BF85" w14:textId="77777777" w:rsidR="00767237" w:rsidRPr="00693E49" w:rsidRDefault="00767237" w:rsidP="003D33D7">
            <w:pPr>
              <w:ind w:firstLine="0"/>
              <w:jc w:val="left"/>
              <w:rPr>
                <w:rFonts w:ascii="Garamond" w:hAnsi="Garamond"/>
                <w:sz w:val="18"/>
                <w:szCs w:val="18"/>
              </w:rPr>
            </w:pPr>
            <w:r w:rsidRPr="003909E2">
              <w:rPr>
                <w:rFonts w:ascii="Garamond" w:hAnsi="Garamond"/>
                <w:sz w:val="18"/>
                <w:szCs w:val="18"/>
              </w:rPr>
              <w:t>Collaborazioni, coordinate e continuative (Co.co.co)</w:t>
            </w:r>
          </w:p>
        </w:tc>
        <w:tc>
          <w:tcPr>
            <w:tcW w:w="803" w:type="dxa"/>
            <w:tcBorders>
              <w:top w:val="nil"/>
              <w:left w:val="nil"/>
              <w:bottom w:val="single" w:sz="4" w:space="0" w:color="auto"/>
              <w:right w:val="single" w:sz="4" w:space="0" w:color="auto"/>
            </w:tcBorders>
            <w:shd w:val="clear" w:color="auto" w:fill="auto"/>
            <w:noWrap/>
            <w:vAlign w:val="center"/>
          </w:tcPr>
          <w:p w14:paraId="0C102278" w14:textId="77777777" w:rsidR="00767237" w:rsidRPr="00693E49" w:rsidRDefault="00767237" w:rsidP="003D33D7">
            <w:pPr>
              <w:ind w:firstLine="0"/>
              <w:jc w:val="left"/>
              <w:rPr>
                <w:rFonts w:ascii="Garamond" w:hAnsi="Garamond"/>
                <w:sz w:val="18"/>
                <w:szCs w:val="18"/>
              </w:rPr>
            </w:pPr>
            <w:r w:rsidRPr="003909E2">
              <w:rPr>
                <w:rFonts w:ascii="Garamond" w:hAnsi="Garamond"/>
                <w:sz w:val="18"/>
                <w:szCs w:val="18"/>
              </w:rPr>
              <w:t>L</w:t>
            </w:r>
            <w:r w:rsidRPr="00252179">
              <w:rPr>
                <w:rFonts w:ascii="Garamond" w:hAnsi="Garamond"/>
                <w:sz w:val="18"/>
                <w:szCs w:val="18"/>
              </w:rPr>
              <w:t>111</w:t>
            </w:r>
          </w:p>
        </w:tc>
        <w:tc>
          <w:tcPr>
            <w:tcW w:w="2994" w:type="dxa"/>
            <w:tcBorders>
              <w:top w:val="nil"/>
              <w:left w:val="nil"/>
              <w:bottom w:val="single" w:sz="4" w:space="0" w:color="auto"/>
              <w:right w:val="single" w:sz="4" w:space="0" w:color="auto"/>
            </w:tcBorders>
            <w:shd w:val="clear" w:color="auto" w:fill="auto"/>
            <w:vAlign w:val="center"/>
          </w:tcPr>
          <w:p w14:paraId="6206FE34" w14:textId="77777777" w:rsidR="00767237" w:rsidRPr="00AD72C0" w:rsidRDefault="00767237" w:rsidP="003D33D7">
            <w:pPr>
              <w:ind w:firstLine="0"/>
              <w:jc w:val="left"/>
              <w:rPr>
                <w:rFonts w:ascii="Garamond" w:hAnsi="Garamond"/>
                <w:sz w:val="18"/>
                <w:szCs w:val="18"/>
              </w:rPr>
            </w:pPr>
            <w:r w:rsidRPr="003909E2">
              <w:rPr>
                <w:rFonts w:ascii="Garamond" w:hAnsi="Garamond"/>
                <w:sz w:val="18"/>
                <w:szCs w:val="18"/>
              </w:rPr>
              <w:t xml:space="preserve">Contratti di collaborazione </w:t>
            </w:r>
            <w:r>
              <w:rPr>
                <w:rFonts w:ascii="Garamond" w:hAnsi="Garamond"/>
                <w:sz w:val="18"/>
                <w:szCs w:val="18"/>
              </w:rPr>
              <w:t>professionale</w:t>
            </w:r>
          </w:p>
        </w:tc>
      </w:tr>
      <w:tr w:rsidR="00767237" w:rsidRPr="00AD72C0" w14:paraId="4D7AB49B" w14:textId="77777777" w:rsidTr="003D33D7">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tcPr>
          <w:p w14:paraId="2798FBDD"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1403</w:t>
            </w:r>
          </w:p>
        </w:tc>
        <w:tc>
          <w:tcPr>
            <w:tcW w:w="5042" w:type="dxa"/>
            <w:tcBorders>
              <w:top w:val="nil"/>
              <w:left w:val="nil"/>
              <w:bottom w:val="single" w:sz="4" w:space="0" w:color="auto"/>
              <w:right w:val="single" w:sz="4" w:space="0" w:color="auto"/>
            </w:tcBorders>
            <w:shd w:val="clear" w:color="auto" w:fill="auto"/>
            <w:vAlign w:val="center"/>
          </w:tcPr>
          <w:p w14:paraId="33030B8D"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Personale con contratto di fornitura di lavoro temporaneo-lavoratori interinali</w:t>
            </w:r>
          </w:p>
        </w:tc>
        <w:tc>
          <w:tcPr>
            <w:tcW w:w="803" w:type="dxa"/>
            <w:tcBorders>
              <w:top w:val="nil"/>
              <w:left w:val="nil"/>
              <w:bottom w:val="single" w:sz="4" w:space="0" w:color="auto"/>
              <w:right w:val="single" w:sz="4" w:space="0" w:color="auto"/>
            </w:tcBorders>
            <w:shd w:val="clear" w:color="auto" w:fill="auto"/>
            <w:noWrap/>
            <w:vAlign w:val="center"/>
          </w:tcPr>
          <w:p w14:paraId="16DEF7E4"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P062</w:t>
            </w:r>
          </w:p>
        </w:tc>
        <w:tc>
          <w:tcPr>
            <w:tcW w:w="2994" w:type="dxa"/>
            <w:tcBorders>
              <w:top w:val="nil"/>
              <w:left w:val="nil"/>
              <w:bottom w:val="single" w:sz="4" w:space="0" w:color="auto"/>
              <w:right w:val="single" w:sz="4" w:space="0" w:color="auto"/>
            </w:tcBorders>
            <w:shd w:val="clear" w:color="auto" w:fill="auto"/>
            <w:vAlign w:val="center"/>
          </w:tcPr>
          <w:p w14:paraId="02D8AD3D"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Oneri per i contratti di somministrazione (interinali)</w:t>
            </w:r>
          </w:p>
        </w:tc>
      </w:tr>
      <w:tr w:rsidR="00767237" w:rsidRPr="00AD72C0" w14:paraId="0369A218"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hideMark/>
          </w:tcPr>
          <w:p w14:paraId="776F8808"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2401</w:t>
            </w:r>
          </w:p>
        </w:tc>
        <w:tc>
          <w:tcPr>
            <w:tcW w:w="5042" w:type="dxa"/>
            <w:tcBorders>
              <w:top w:val="nil"/>
              <w:left w:val="nil"/>
              <w:bottom w:val="single" w:sz="4" w:space="0" w:color="auto"/>
              <w:right w:val="single" w:sz="4" w:space="0" w:color="auto"/>
            </w:tcBorders>
            <w:shd w:val="clear" w:color="auto" w:fill="auto"/>
            <w:vAlign w:val="center"/>
            <w:hideMark/>
          </w:tcPr>
          <w:p w14:paraId="0CC29711"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IRAP</w:t>
            </w:r>
          </w:p>
        </w:tc>
        <w:tc>
          <w:tcPr>
            <w:tcW w:w="803" w:type="dxa"/>
            <w:tcBorders>
              <w:top w:val="nil"/>
              <w:left w:val="nil"/>
              <w:bottom w:val="single" w:sz="4" w:space="0" w:color="auto"/>
              <w:right w:val="single" w:sz="4" w:space="0" w:color="auto"/>
            </w:tcBorders>
            <w:shd w:val="clear" w:color="auto" w:fill="auto"/>
            <w:noWrap/>
            <w:vAlign w:val="center"/>
            <w:hideMark/>
          </w:tcPr>
          <w:p w14:paraId="202A19E8"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P061</w:t>
            </w:r>
          </w:p>
        </w:tc>
        <w:tc>
          <w:tcPr>
            <w:tcW w:w="2994" w:type="dxa"/>
            <w:tcBorders>
              <w:top w:val="nil"/>
              <w:left w:val="nil"/>
              <w:bottom w:val="single" w:sz="4" w:space="0" w:color="auto"/>
              <w:right w:val="single" w:sz="4" w:space="0" w:color="auto"/>
            </w:tcBorders>
            <w:shd w:val="clear" w:color="auto" w:fill="auto"/>
            <w:vAlign w:val="center"/>
            <w:hideMark/>
          </w:tcPr>
          <w:p w14:paraId="0A308BA3"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Irap</w:t>
            </w:r>
          </w:p>
        </w:tc>
      </w:tr>
      <w:tr w:rsidR="00767237" w:rsidRPr="00AD72C0" w14:paraId="1F8124E0" w14:textId="77777777" w:rsidTr="003D33D7">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tcPr>
          <w:p w14:paraId="067C16D7"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2502</w:t>
            </w:r>
          </w:p>
        </w:tc>
        <w:tc>
          <w:tcPr>
            <w:tcW w:w="5042" w:type="dxa"/>
            <w:tcBorders>
              <w:top w:val="nil"/>
              <w:left w:val="nil"/>
              <w:bottom w:val="single" w:sz="4" w:space="0" w:color="auto"/>
              <w:right w:val="single" w:sz="4" w:space="0" w:color="auto"/>
            </w:tcBorders>
            <w:shd w:val="clear" w:color="auto" w:fill="auto"/>
            <w:vAlign w:val="center"/>
          </w:tcPr>
          <w:p w14:paraId="6184D859"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Rimborsi spese per personale comandato</w:t>
            </w:r>
          </w:p>
        </w:tc>
        <w:tc>
          <w:tcPr>
            <w:tcW w:w="803" w:type="dxa"/>
            <w:tcBorders>
              <w:top w:val="nil"/>
              <w:left w:val="nil"/>
              <w:bottom w:val="single" w:sz="4" w:space="0" w:color="auto"/>
              <w:right w:val="single" w:sz="4" w:space="0" w:color="auto"/>
            </w:tcBorders>
            <w:shd w:val="clear" w:color="auto" w:fill="auto"/>
            <w:vAlign w:val="center"/>
          </w:tcPr>
          <w:p w14:paraId="406CA88C"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P071</w:t>
            </w:r>
          </w:p>
        </w:tc>
        <w:tc>
          <w:tcPr>
            <w:tcW w:w="2994" w:type="dxa"/>
            <w:tcBorders>
              <w:top w:val="nil"/>
              <w:left w:val="nil"/>
              <w:bottom w:val="single" w:sz="4" w:space="0" w:color="auto"/>
              <w:right w:val="single" w:sz="4" w:space="0" w:color="auto"/>
            </w:tcBorders>
            <w:shd w:val="clear" w:color="auto" w:fill="auto"/>
            <w:vAlign w:val="center"/>
          </w:tcPr>
          <w:p w14:paraId="238AD103"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Somme rimborsate alle amministrazioni per spese di personale (sommatoria dei diversi rimborsi presenti in tabella 14)</w:t>
            </w:r>
          </w:p>
        </w:tc>
      </w:tr>
      <w:tr w:rsidR="00767237" w:rsidRPr="00AD72C0" w14:paraId="4D578377"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9639" w:type="dxa"/>
            <w:gridSpan w:val="4"/>
            <w:tcBorders>
              <w:top w:val="single" w:sz="4" w:space="0" w:color="auto"/>
              <w:left w:val="single" w:sz="4" w:space="0" w:color="auto"/>
              <w:bottom w:val="single" w:sz="4" w:space="0" w:color="auto"/>
              <w:right w:val="single" w:sz="4" w:space="0" w:color="auto"/>
            </w:tcBorders>
            <w:shd w:val="clear" w:color="000000" w:fill="C5D9F1"/>
            <w:vAlign w:val="center"/>
            <w:hideMark/>
          </w:tcPr>
          <w:p w14:paraId="38707579" w14:textId="77777777" w:rsidR="00767237" w:rsidRPr="00AD72C0" w:rsidRDefault="00767237" w:rsidP="003D33D7">
            <w:pPr>
              <w:jc w:val="left"/>
              <w:rPr>
                <w:rFonts w:ascii="Garamond" w:hAnsi="Garamond"/>
                <w:sz w:val="20"/>
                <w:szCs w:val="20"/>
              </w:rPr>
            </w:pPr>
            <w:r w:rsidRPr="00AD72C0">
              <w:rPr>
                <w:rFonts w:ascii="Garamond" w:hAnsi="Garamond"/>
                <w:b/>
                <w:sz w:val="20"/>
                <w:szCs w:val="20"/>
              </w:rPr>
              <w:t>ENTRAT</w:t>
            </w:r>
            <w:r w:rsidRPr="00AD72C0">
              <w:rPr>
                <w:rFonts w:ascii="Garamond" w:hAnsi="Garamond"/>
                <w:sz w:val="20"/>
                <w:szCs w:val="20"/>
              </w:rPr>
              <w:t>E</w:t>
            </w:r>
          </w:p>
        </w:tc>
      </w:tr>
      <w:tr w:rsidR="00767237" w:rsidRPr="00AD72C0" w14:paraId="0135908B" w14:textId="77777777" w:rsidTr="003D33D7">
        <w:trPr>
          <w:trHeight w:val="284"/>
          <w:jc w:val="center"/>
        </w:trPr>
        <w:tc>
          <w:tcPr>
            <w:tcW w:w="800" w:type="dxa"/>
            <w:tcBorders>
              <w:top w:val="nil"/>
              <w:left w:val="single" w:sz="4" w:space="0" w:color="auto"/>
              <w:bottom w:val="single" w:sz="4" w:space="0" w:color="auto"/>
              <w:right w:val="single" w:sz="4" w:space="0" w:color="auto"/>
            </w:tcBorders>
            <w:shd w:val="clear" w:color="auto" w:fill="auto"/>
            <w:vAlign w:val="center"/>
          </w:tcPr>
          <w:p w14:paraId="315B4446"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1341</w:t>
            </w:r>
          </w:p>
        </w:tc>
        <w:tc>
          <w:tcPr>
            <w:tcW w:w="5042" w:type="dxa"/>
            <w:tcBorders>
              <w:top w:val="nil"/>
              <w:left w:val="nil"/>
              <w:bottom w:val="single" w:sz="4" w:space="0" w:color="auto"/>
              <w:right w:val="single" w:sz="4" w:space="0" w:color="auto"/>
            </w:tcBorders>
            <w:shd w:val="clear" w:color="auto" w:fill="auto"/>
            <w:vAlign w:val="center"/>
          </w:tcPr>
          <w:p w14:paraId="1556F551"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Rimborsi spese per personale comandato</w:t>
            </w:r>
          </w:p>
        </w:tc>
        <w:tc>
          <w:tcPr>
            <w:tcW w:w="803" w:type="dxa"/>
            <w:tcBorders>
              <w:top w:val="nil"/>
              <w:left w:val="nil"/>
              <w:bottom w:val="single" w:sz="4" w:space="0" w:color="auto"/>
              <w:right w:val="single" w:sz="4" w:space="0" w:color="auto"/>
            </w:tcBorders>
            <w:shd w:val="clear" w:color="auto" w:fill="auto"/>
            <w:vAlign w:val="center"/>
          </w:tcPr>
          <w:p w14:paraId="440DEDA1"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P090</w:t>
            </w:r>
          </w:p>
        </w:tc>
        <w:tc>
          <w:tcPr>
            <w:tcW w:w="2994" w:type="dxa"/>
            <w:tcBorders>
              <w:top w:val="nil"/>
              <w:left w:val="nil"/>
              <w:bottom w:val="single" w:sz="4" w:space="0" w:color="auto"/>
              <w:right w:val="single" w:sz="4" w:space="0" w:color="auto"/>
            </w:tcBorders>
            <w:shd w:val="clear" w:color="auto" w:fill="auto"/>
            <w:vAlign w:val="center"/>
          </w:tcPr>
          <w:p w14:paraId="65622515"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Rimborsi ricevuti dalle amministrazioni per spese di personale (a riduzione) (sommatoria dei diversi rimborsi presenti in tabella 14)</w:t>
            </w:r>
          </w:p>
        </w:tc>
      </w:tr>
      <w:tr w:rsidR="00767237" w:rsidRPr="00AD72C0" w14:paraId="73972D41" w14:textId="77777777" w:rsidTr="003D33D7">
        <w:trPr>
          <w:trHeight w:val="284"/>
          <w:jc w:val="center"/>
        </w:trPr>
        <w:tc>
          <w:tcPr>
            <w:tcW w:w="800" w:type="dxa"/>
            <w:tcBorders>
              <w:top w:val="nil"/>
              <w:left w:val="single" w:sz="4" w:space="0" w:color="auto"/>
              <w:bottom w:val="single" w:sz="4" w:space="0" w:color="auto"/>
              <w:right w:val="single" w:sz="4" w:space="0" w:color="auto"/>
            </w:tcBorders>
            <w:shd w:val="clear" w:color="auto" w:fill="auto"/>
            <w:noWrap/>
            <w:vAlign w:val="center"/>
          </w:tcPr>
          <w:p w14:paraId="7EF6C5E9"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1342</w:t>
            </w:r>
          </w:p>
        </w:tc>
        <w:tc>
          <w:tcPr>
            <w:tcW w:w="5042" w:type="dxa"/>
            <w:tcBorders>
              <w:top w:val="nil"/>
              <w:left w:val="nil"/>
              <w:bottom w:val="single" w:sz="4" w:space="0" w:color="auto"/>
              <w:right w:val="single" w:sz="4" w:space="0" w:color="auto"/>
            </w:tcBorders>
            <w:shd w:val="clear" w:color="auto" w:fill="auto"/>
            <w:vAlign w:val="center"/>
          </w:tcPr>
          <w:p w14:paraId="5C137C4C"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Recuperi e rimborsi diversi</w:t>
            </w:r>
          </w:p>
        </w:tc>
        <w:tc>
          <w:tcPr>
            <w:tcW w:w="803" w:type="dxa"/>
            <w:tcBorders>
              <w:top w:val="nil"/>
              <w:left w:val="nil"/>
              <w:bottom w:val="single" w:sz="4" w:space="0" w:color="auto"/>
              <w:right w:val="single" w:sz="4" w:space="0" w:color="auto"/>
            </w:tcBorders>
            <w:shd w:val="clear" w:color="auto" w:fill="auto"/>
            <w:vAlign w:val="center"/>
          </w:tcPr>
          <w:p w14:paraId="72945057"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P099</w:t>
            </w:r>
          </w:p>
        </w:tc>
        <w:tc>
          <w:tcPr>
            <w:tcW w:w="2994" w:type="dxa"/>
            <w:tcBorders>
              <w:top w:val="nil"/>
              <w:left w:val="nil"/>
              <w:bottom w:val="single" w:sz="4" w:space="0" w:color="auto"/>
              <w:right w:val="single" w:sz="4" w:space="0" w:color="auto"/>
            </w:tcBorders>
            <w:shd w:val="clear" w:color="auto" w:fill="auto"/>
            <w:vAlign w:val="center"/>
          </w:tcPr>
          <w:p w14:paraId="3EDB068D" w14:textId="77777777" w:rsidR="00767237" w:rsidRPr="00AD72C0" w:rsidRDefault="00767237" w:rsidP="003D33D7">
            <w:pPr>
              <w:ind w:firstLine="0"/>
              <w:jc w:val="left"/>
              <w:rPr>
                <w:rFonts w:ascii="Garamond" w:hAnsi="Garamond"/>
                <w:sz w:val="18"/>
                <w:szCs w:val="18"/>
              </w:rPr>
            </w:pPr>
            <w:r w:rsidRPr="00AD72C0">
              <w:rPr>
                <w:rFonts w:ascii="Garamond" w:hAnsi="Garamond"/>
                <w:sz w:val="18"/>
                <w:szCs w:val="18"/>
              </w:rPr>
              <w:t>Altri rimborsi ricevuti dalle amministrazioni</w:t>
            </w:r>
          </w:p>
        </w:tc>
      </w:tr>
    </w:tbl>
    <w:p w14:paraId="09B0153F" w14:textId="77777777" w:rsidR="00767237" w:rsidRDefault="00767237" w:rsidP="00767237">
      <w:pPr>
        <w:rPr>
          <w:rFonts w:ascii="Garamond" w:hAnsi="Garamond"/>
          <w:lang w:eastAsia="en-US"/>
        </w:rPr>
      </w:pPr>
      <w:r w:rsidRPr="00AD72C0">
        <w:rPr>
          <w:rFonts w:ascii="Garamond" w:hAnsi="Garamond"/>
          <w:lang w:eastAsia="en-US"/>
        </w:rPr>
        <w:br w:type="page"/>
      </w:r>
    </w:p>
    <w:p w14:paraId="432BC477" w14:textId="77777777" w:rsidR="00767237" w:rsidRDefault="00767237" w:rsidP="00767237">
      <w:pPr>
        <w:ind w:firstLine="0"/>
        <w:jc w:val="center"/>
        <w:rPr>
          <w:rFonts w:ascii="Garamond" w:hAnsi="Garamond"/>
          <w:b/>
          <w:szCs w:val="22"/>
        </w:rPr>
      </w:pPr>
      <w:r>
        <w:rPr>
          <w:rFonts w:ascii="Garamond" w:hAnsi="Garamond"/>
          <w:b/>
          <w:szCs w:val="22"/>
        </w:rPr>
        <w:lastRenderedPageBreak/>
        <w:t>TUTTE LE ALTRE TIPOLOGIE ESCLUSE LE TRE PRECEDENTI E QUELLE CHE UTILIZZANO IL CONTRATTO SANITÀ</w:t>
      </w:r>
    </w:p>
    <w:tbl>
      <w:tblPr>
        <w:tblW w:w="4746" w:type="pct"/>
        <w:jc w:val="center"/>
        <w:tblCellMar>
          <w:left w:w="70" w:type="dxa"/>
          <w:right w:w="70" w:type="dxa"/>
        </w:tblCellMar>
        <w:tblLook w:val="04A0" w:firstRow="1" w:lastRow="0" w:firstColumn="1" w:lastColumn="0" w:noHBand="0" w:noVBand="1"/>
      </w:tblPr>
      <w:tblGrid>
        <w:gridCol w:w="1620"/>
        <w:gridCol w:w="3694"/>
        <w:gridCol w:w="810"/>
        <w:gridCol w:w="3157"/>
      </w:tblGrid>
      <w:tr w:rsidR="00767237" w:rsidRPr="00AD72C0" w14:paraId="10F4A171" w14:textId="77777777" w:rsidTr="003D33D7">
        <w:trPr>
          <w:trHeight w:val="279"/>
          <w:tblHeader/>
          <w:jc w:val="center"/>
        </w:trPr>
        <w:tc>
          <w:tcPr>
            <w:tcW w:w="873"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011CD403" w14:textId="77777777" w:rsidR="00767237" w:rsidRPr="00AD72C0" w:rsidRDefault="00767237" w:rsidP="003D33D7">
            <w:pPr>
              <w:ind w:firstLine="0"/>
              <w:jc w:val="left"/>
              <w:rPr>
                <w:rFonts w:ascii="Garamond" w:hAnsi="Garamond"/>
                <w:b/>
                <w:sz w:val="18"/>
                <w:szCs w:val="18"/>
              </w:rPr>
            </w:pPr>
            <w:bookmarkStart w:id="46" w:name="_Hlk162952416"/>
            <w:r w:rsidRPr="00AD72C0">
              <w:rPr>
                <w:rFonts w:ascii="Garamond" w:hAnsi="Garamond"/>
                <w:b/>
                <w:sz w:val="18"/>
                <w:szCs w:val="18"/>
              </w:rPr>
              <w:t>CODICI SIOPE</w:t>
            </w:r>
          </w:p>
        </w:tc>
        <w:tc>
          <w:tcPr>
            <w:tcW w:w="1990" w:type="pct"/>
            <w:tcBorders>
              <w:top w:val="single" w:sz="4" w:space="0" w:color="auto"/>
              <w:left w:val="nil"/>
              <w:bottom w:val="single" w:sz="4" w:space="0" w:color="auto"/>
              <w:right w:val="single" w:sz="4" w:space="0" w:color="auto"/>
            </w:tcBorders>
            <w:shd w:val="clear" w:color="000000" w:fill="8DB4E2"/>
            <w:vAlign w:val="center"/>
            <w:hideMark/>
          </w:tcPr>
          <w:p w14:paraId="49FE3535" w14:textId="77777777" w:rsidR="00767237" w:rsidRPr="00AD72C0" w:rsidRDefault="00767237" w:rsidP="003D33D7">
            <w:pPr>
              <w:ind w:firstLine="0"/>
              <w:jc w:val="left"/>
              <w:rPr>
                <w:rFonts w:ascii="Garamond" w:hAnsi="Garamond"/>
                <w:b/>
                <w:sz w:val="18"/>
                <w:szCs w:val="18"/>
              </w:rPr>
            </w:pPr>
            <w:r w:rsidRPr="00AD72C0">
              <w:rPr>
                <w:rFonts w:ascii="Garamond" w:hAnsi="Garamond"/>
                <w:b/>
                <w:sz w:val="18"/>
                <w:szCs w:val="18"/>
              </w:rPr>
              <w:t>Descrizione SIOPE</w:t>
            </w:r>
          </w:p>
        </w:tc>
        <w:tc>
          <w:tcPr>
            <w:tcW w:w="436" w:type="pct"/>
            <w:tcBorders>
              <w:top w:val="single" w:sz="4" w:space="0" w:color="auto"/>
              <w:left w:val="nil"/>
              <w:bottom w:val="single" w:sz="4" w:space="0" w:color="auto"/>
              <w:right w:val="single" w:sz="4" w:space="0" w:color="auto"/>
            </w:tcBorders>
            <w:shd w:val="clear" w:color="000000" w:fill="8DB4E2"/>
            <w:vAlign w:val="center"/>
            <w:hideMark/>
          </w:tcPr>
          <w:p w14:paraId="384BFBFC" w14:textId="77777777" w:rsidR="00767237" w:rsidRPr="00AD72C0" w:rsidRDefault="00767237" w:rsidP="003D33D7">
            <w:pPr>
              <w:ind w:firstLine="0"/>
              <w:jc w:val="left"/>
              <w:rPr>
                <w:rFonts w:ascii="Garamond" w:hAnsi="Garamond"/>
                <w:b/>
                <w:sz w:val="18"/>
                <w:szCs w:val="18"/>
              </w:rPr>
            </w:pPr>
            <w:r w:rsidRPr="00AD72C0">
              <w:rPr>
                <w:rFonts w:ascii="Garamond" w:hAnsi="Garamond"/>
                <w:b/>
                <w:sz w:val="18"/>
                <w:szCs w:val="18"/>
              </w:rPr>
              <w:t>CODICI SICO</w:t>
            </w:r>
          </w:p>
        </w:tc>
        <w:tc>
          <w:tcPr>
            <w:tcW w:w="1701" w:type="pct"/>
            <w:tcBorders>
              <w:top w:val="single" w:sz="4" w:space="0" w:color="auto"/>
              <w:left w:val="nil"/>
              <w:bottom w:val="single" w:sz="4" w:space="0" w:color="auto"/>
              <w:right w:val="single" w:sz="4" w:space="0" w:color="auto"/>
            </w:tcBorders>
            <w:shd w:val="clear" w:color="000000" w:fill="8DB4E2"/>
            <w:vAlign w:val="center"/>
            <w:hideMark/>
          </w:tcPr>
          <w:p w14:paraId="560ECDA9" w14:textId="77777777" w:rsidR="00767237" w:rsidRPr="00AD72C0" w:rsidRDefault="00767237" w:rsidP="003D33D7">
            <w:pPr>
              <w:ind w:firstLine="0"/>
              <w:jc w:val="left"/>
              <w:rPr>
                <w:rFonts w:ascii="Garamond" w:hAnsi="Garamond"/>
                <w:b/>
                <w:sz w:val="18"/>
                <w:szCs w:val="18"/>
              </w:rPr>
            </w:pPr>
            <w:r w:rsidRPr="00AD72C0">
              <w:rPr>
                <w:rFonts w:ascii="Garamond" w:hAnsi="Garamond"/>
                <w:b/>
                <w:sz w:val="18"/>
                <w:szCs w:val="18"/>
              </w:rPr>
              <w:t>Descrizione tabella riconciliazione</w:t>
            </w:r>
          </w:p>
        </w:tc>
      </w:tr>
      <w:tr w:rsidR="00767237" w:rsidRPr="00AD72C0" w14:paraId="65CEE4FB" w14:textId="77777777" w:rsidTr="003D33D7">
        <w:trPr>
          <w:trHeight w:val="279"/>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000000" w:fill="C5D9F1"/>
            <w:vAlign w:val="center"/>
            <w:hideMark/>
          </w:tcPr>
          <w:p w14:paraId="13E225C0" w14:textId="77777777" w:rsidR="00767237" w:rsidRPr="00AD72C0" w:rsidRDefault="00767237" w:rsidP="003D33D7">
            <w:pPr>
              <w:spacing w:after="0"/>
              <w:ind w:firstLine="0"/>
              <w:jc w:val="left"/>
              <w:rPr>
                <w:rFonts w:ascii="Garamond" w:hAnsi="Garamond" w:cs="Calibri"/>
                <w:b/>
                <w:bCs/>
                <w:sz w:val="16"/>
                <w:szCs w:val="16"/>
              </w:rPr>
            </w:pPr>
            <w:r w:rsidRPr="00AD72C0">
              <w:rPr>
                <w:rFonts w:ascii="Garamond" w:hAnsi="Garamond" w:cs="Calibri"/>
                <w:b/>
                <w:bCs/>
                <w:sz w:val="16"/>
                <w:szCs w:val="16"/>
              </w:rPr>
              <w:t>SPESE</w:t>
            </w:r>
          </w:p>
        </w:tc>
      </w:tr>
      <w:tr w:rsidR="00767237" w:rsidRPr="00AD72C0" w14:paraId="33631940"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hideMark/>
          </w:tcPr>
          <w:p w14:paraId="4D334DCB"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1.01.01.01.001</w:t>
            </w:r>
          </w:p>
        </w:tc>
        <w:tc>
          <w:tcPr>
            <w:tcW w:w="1990" w:type="pct"/>
            <w:tcBorders>
              <w:top w:val="nil"/>
              <w:left w:val="nil"/>
              <w:bottom w:val="single" w:sz="4" w:space="0" w:color="auto"/>
              <w:right w:val="single" w:sz="4" w:space="0" w:color="auto"/>
            </w:tcBorders>
            <w:shd w:val="clear" w:color="auto" w:fill="auto"/>
            <w:vAlign w:val="center"/>
            <w:hideMark/>
          </w:tcPr>
          <w:p w14:paraId="443C5211"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Arretrati per anni precedenti corrisposti al personale a tempo indeterminato</w:t>
            </w:r>
          </w:p>
        </w:tc>
        <w:tc>
          <w:tcPr>
            <w:tcW w:w="4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925308A" w14:textId="77777777" w:rsidR="00767237" w:rsidRPr="00AD72C0" w:rsidRDefault="00767237" w:rsidP="003D33D7">
            <w:pPr>
              <w:spacing w:after="0"/>
              <w:ind w:firstLine="0"/>
              <w:jc w:val="left"/>
              <w:rPr>
                <w:rFonts w:ascii="Garamond" w:hAnsi="Garamond" w:cs="Calibri"/>
                <w:color w:val="000000"/>
                <w:sz w:val="17"/>
                <w:szCs w:val="17"/>
              </w:rPr>
            </w:pPr>
          </w:p>
        </w:tc>
        <w:tc>
          <w:tcPr>
            <w:tcW w:w="1701" w:type="pct"/>
            <w:vMerge w:val="restart"/>
            <w:tcBorders>
              <w:top w:val="nil"/>
              <w:left w:val="single" w:sz="4" w:space="0" w:color="auto"/>
              <w:bottom w:val="single" w:sz="4" w:space="0" w:color="auto"/>
              <w:right w:val="single" w:sz="4" w:space="0" w:color="auto"/>
            </w:tcBorders>
            <w:shd w:val="clear" w:color="auto" w:fill="auto"/>
            <w:vAlign w:val="center"/>
            <w:hideMark/>
          </w:tcPr>
          <w:p w14:paraId="02C3FA39"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somma di T12 e T13 + assegni per il nucleo familiare</w:t>
            </w:r>
          </w:p>
        </w:tc>
      </w:tr>
      <w:tr w:rsidR="00767237" w:rsidRPr="00AD72C0" w14:paraId="3A098C35"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hideMark/>
          </w:tcPr>
          <w:p w14:paraId="7BCC7D19"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1.01.01.01.002</w:t>
            </w:r>
          </w:p>
        </w:tc>
        <w:tc>
          <w:tcPr>
            <w:tcW w:w="1990" w:type="pct"/>
            <w:tcBorders>
              <w:top w:val="nil"/>
              <w:left w:val="nil"/>
              <w:bottom w:val="single" w:sz="4" w:space="0" w:color="auto"/>
              <w:right w:val="single" w:sz="4" w:space="0" w:color="auto"/>
            </w:tcBorders>
            <w:shd w:val="clear" w:color="auto" w:fill="auto"/>
            <w:vAlign w:val="center"/>
            <w:hideMark/>
          </w:tcPr>
          <w:p w14:paraId="6EE8188C"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 xml:space="preserve">Voci stipendiali corrisposte al personale a tempo indeterminato </w:t>
            </w:r>
          </w:p>
        </w:tc>
        <w:tc>
          <w:tcPr>
            <w:tcW w:w="436" w:type="pct"/>
            <w:vMerge/>
            <w:tcBorders>
              <w:top w:val="nil"/>
              <w:left w:val="single" w:sz="4" w:space="0" w:color="auto"/>
              <w:bottom w:val="single" w:sz="4" w:space="0" w:color="auto"/>
              <w:right w:val="single" w:sz="4" w:space="0" w:color="auto"/>
            </w:tcBorders>
            <w:vAlign w:val="center"/>
            <w:hideMark/>
          </w:tcPr>
          <w:p w14:paraId="5902A56C" w14:textId="77777777" w:rsidR="00767237" w:rsidRPr="00AD72C0" w:rsidRDefault="00767237" w:rsidP="003D33D7">
            <w:pPr>
              <w:spacing w:after="0"/>
              <w:ind w:firstLine="0"/>
              <w:jc w:val="left"/>
              <w:rPr>
                <w:rFonts w:ascii="Garamond" w:hAnsi="Garamond" w:cs="Calibri"/>
                <w:color w:val="000000"/>
                <w:sz w:val="17"/>
                <w:szCs w:val="17"/>
              </w:rPr>
            </w:pPr>
          </w:p>
        </w:tc>
        <w:tc>
          <w:tcPr>
            <w:tcW w:w="1701" w:type="pct"/>
            <w:vMerge/>
            <w:tcBorders>
              <w:top w:val="nil"/>
              <w:left w:val="single" w:sz="4" w:space="0" w:color="auto"/>
              <w:bottom w:val="single" w:sz="4" w:space="0" w:color="auto"/>
              <w:right w:val="single" w:sz="4" w:space="0" w:color="auto"/>
            </w:tcBorders>
            <w:vAlign w:val="center"/>
            <w:hideMark/>
          </w:tcPr>
          <w:p w14:paraId="55911618" w14:textId="77777777" w:rsidR="00767237" w:rsidRPr="00AD72C0" w:rsidRDefault="00767237" w:rsidP="003D33D7">
            <w:pPr>
              <w:spacing w:after="0"/>
              <w:ind w:firstLine="0"/>
              <w:jc w:val="left"/>
              <w:rPr>
                <w:rFonts w:ascii="Garamond" w:hAnsi="Garamond" w:cs="Calibri"/>
                <w:color w:val="000000"/>
                <w:sz w:val="17"/>
                <w:szCs w:val="17"/>
              </w:rPr>
            </w:pPr>
          </w:p>
        </w:tc>
      </w:tr>
      <w:tr w:rsidR="00767237" w:rsidRPr="00AD72C0" w14:paraId="325A9DDF"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hideMark/>
          </w:tcPr>
          <w:p w14:paraId="1B549FE7"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1.01.01.01.003</w:t>
            </w:r>
          </w:p>
        </w:tc>
        <w:tc>
          <w:tcPr>
            <w:tcW w:w="1990" w:type="pct"/>
            <w:tcBorders>
              <w:top w:val="nil"/>
              <w:left w:val="nil"/>
              <w:bottom w:val="single" w:sz="4" w:space="0" w:color="auto"/>
              <w:right w:val="single" w:sz="4" w:space="0" w:color="auto"/>
            </w:tcBorders>
            <w:shd w:val="clear" w:color="auto" w:fill="auto"/>
            <w:vAlign w:val="center"/>
            <w:hideMark/>
          </w:tcPr>
          <w:p w14:paraId="188721CF"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 xml:space="preserve">Straordinario per il personale a tempo indeterminato </w:t>
            </w:r>
          </w:p>
        </w:tc>
        <w:tc>
          <w:tcPr>
            <w:tcW w:w="436" w:type="pct"/>
            <w:vMerge/>
            <w:tcBorders>
              <w:top w:val="nil"/>
              <w:left w:val="single" w:sz="4" w:space="0" w:color="auto"/>
              <w:bottom w:val="single" w:sz="4" w:space="0" w:color="auto"/>
              <w:right w:val="single" w:sz="4" w:space="0" w:color="auto"/>
            </w:tcBorders>
            <w:vAlign w:val="center"/>
            <w:hideMark/>
          </w:tcPr>
          <w:p w14:paraId="1328C138" w14:textId="77777777" w:rsidR="00767237" w:rsidRPr="00AD72C0" w:rsidRDefault="00767237" w:rsidP="003D33D7">
            <w:pPr>
              <w:spacing w:after="0"/>
              <w:ind w:firstLine="0"/>
              <w:jc w:val="left"/>
              <w:rPr>
                <w:rFonts w:ascii="Garamond" w:hAnsi="Garamond" w:cs="Calibri"/>
                <w:color w:val="000000"/>
                <w:sz w:val="17"/>
                <w:szCs w:val="17"/>
              </w:rPr>
            </w:pPr>
          </w:p>
        </w:tc>
        <w:tc>
          <w:tcPr>
            <w:tcW w:w="1701" w:type="pct"/>
            <w:vMerge/>
            <w:tcBorders>
              <w:top w:val="nil"/>
              <w:left w:val="single" w:sz="4" w:space="0" w:color="auto"/>
              <w:bottom w:val="single" w:sz="4" w:space="0" w:color="auto"/>
              <w:right w:val="single" w:sz="4" w:space="0" w:color="auto"/>
            </w:tcBorders>
            <w:vAlign w:val="center"/>
            <w:hideMark/>
          </w:tcPr>
          <w:p w14:paraId="1D892B9B" w14:textId="77777777" w:rsidR="00767237" w:rsidRPr="00AD72C0" w:rsidRDefault="00767237" w:rsidP="003D33D7">
            <w:pPr>
              <w:spacing w:after="0"/>
              <w:ind w:firstLine="0"/>
              <w:jc w:val="left"/>
              <w:rPr>
                <w:rFonts w:ascii="Garamond" w:hAnsi="Garamond" w:cs="Calibri"/>
                <w:color w:val="000000"/>
                <w:sz w:val="17"/>
                <w:szCs w:val="17"/>
              </w:rPr>
            </w:pPr>
          </w:p>
        </w:tc>
      </w:tr>
      <w:tr w:rsidR="00767237" w:rsidRPr="00AD72C0" w14:paraId="2F457DD5"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hideMark/>
          </w:tcPr>
          <w:p w14:paraId="59672F34"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1.01.01.01.004</w:t>
            </w:r>
          </w:p>
        </w:tc>
        <w:tc>
          <w:tcPr>
            <w:tcW w:w="1990" w:type="pct"/>
            <w:tcBorders>
              <w:top w:val="nil"/>
              <w:left w:val="nil"/>
              <w:bottom w:val="single" w:sz="4" w:space="0" w:color="auto"/>
              <w:right w:val="single" w:sz="4" w:space="0" w:color="auto"/>
            </w:tcBorders>
            <w:shd w:val="clear" w:color="auto" w:fill="auto"/>
            <w:vAlign w:val="center"/>
            <w:hideMark/>
          </w:tcPr>
          <w:p w14:paraId="668ACAC2"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Indennità ed altri compensi, esclusi i rimborsi spesa per missione, corrisposti al personale a tempo indeterminato</w:t>
            </w:r>
          </w:p>
        </w:tc>
        <w:tc>
          <w:tcPr>
            <w:tcW w:w="436" w:type="pct"/>
            <w:vMerge/>
            <w:tcBorders>
              <w:top w:val="nil"/>
              <w:left w:val="single" w:sz="4" w:space="0" w:color="auto"/>
              <w:bottom w:val="single" w:sz="4" w:space="0" w:color="auto"/>
              <w:right w:val="single" w:sz="4" w:space="0" w:color="auto"/>
            </w:tcBorders>
            <w:vAlign w:val="center"/>
            <w:hideMark/>
          </w:tcPr>
          <w:p w14:paraId="759171C1" w14:textId="77777777" w:rsidR="00767237" w:rsidRPr="00AD72C0" w:rsidRDefault="00767237" w:rsidP="003D33D7">
            <w:pPr>
              <w:spacing w:after="0"/>
              <w:ind w:firstLine="0"/>
              <w:jc w:val="left"/>
              <w:rPr>
                <w:rFonts w:ascii="Garamond" w:hAnsi="Garamond" w:cs="Calibri"/>
                <w:color w:val="000000"/>
                <w:sz w:val="17"/>
                <w:szCs w:val="17"/>
              </w:rPr>
            </w:pPr>
          </w:p>
        </w:tc>
        <w:tc>
          <w:tcPr>
            <w:tcW w:w="1701" w:type="pct"/>
            <w:vMerge/>
            <w:tcBorders>
              <w:top w:val="nil"/>
              <w:left w:val="single" w:sz="4" w:space="0" w:color="auto"/>
              <w:bottom w:val="single" w:sz="4" w:space="0" w:color="auto"/>
              <w:right w:val="single" w:sz="4" w:space="0" w:color="auto"/>
            </w:tcBorders>
            <w:vAlign w:val="center"/>
            <w:hideMark/>
          </w:tcPr>
          <w:p w14:paraId="67C5EDED" w14:textId="77777777" w:rsidR="00767237" w:rsidRPr="00AD72C0" w:rsidRDefault="00767237" w:rsidP="003D33D7">
            <w:pPr>
              <w:spacing w:after="0"/>
              <w:ind w:firstLine="0"/>
              <w:jc w:val="left"/>
              <w:rPr>
                <w:rFonts w:ascii="Garamond" w:hAnsi="Garamond" w:cs="Calibri"/>
                <w:color w:val="000000"/>
                <w:sz w:val="17"/>
                <w:szCs w:val="17"/>
              </w:rPr>
            </w:pPr>
          </w:p>
        </w:tc>
      </w:tr>
      <w:tr w:rsidR="00767237" w:rsidRPr="00AD72C0" w14:paraId="6FE35CA8"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tcPr>
          <w:p w14:paraId="17F91AF7" w14:textId="77777777" w:rsidR="00767237" w:rsidRPr="00AD72C0" w:rsidRDefault="00767237" w:rsidP="003D33D7">
            <w:pPr>
              <w:spacing w:after="0"/>
              <w:ind w:firstLine="0"/>
              <w:jc w:val="left"/>
              <w:rPr>
                <w:rFonts w:ascii="Garamond" w:hAnsi="Garamond" w:cs="Calibri"/>
                <w:color w:val="000000"/>
                <w:sz w:val="17"/>
                <w:szCs w:val="17"/>
              </w:rPr>
            </w:pPr>
            <w:r w:rsidRPr="004E6E0F">
              <w:rPr>
                <w:rFonts w:ascii="Garamond" w:hAnsi="Garamond" w:cs="Calibri"/>
                <w:color w:val="000000"/>
                <w:sz w:val="17"/>
                <w:szCs w:val="17"/>
              </w:rPr>
              <w:t>1.01.01.01.994</w:t>
            </w:r>
          </w:p>
        </w:tc>
        <w:tc>
          <w:tcPr>
            <w:tcW w:w="1990" w:type="pct"/>
            <w:tcBorders>
              <w:top w:val="nil"/>
              <w:left w:val="nil"/>
              <w:bottom w:val="single" w:sz="4" w:space="0" w:color="auto"/>
              <w:right w:val="single" w:sz="4" w:space="0" w:color="auto"/>
            </w:tcBorders>
            <w:shd w:val="clear" w:color="auto" w:fill="auto"/>
          </w:tcPr>
          <w:p w14:paraId="4A8C2D41" w14:textId="77777777" w:rsidR="00767237" w:rsidRPr="00AD72C0" w:rsidRDefault="00767237" w:rsidP="003D33D7">
            <w:pPr>
              <w:spacing w:after="0"/>
              <w:ind w:firstLine="0"/>
              <w:jc w:val="left"/>
              <w:rPr>
                <w:rFonts w:ascii="Garamond" w:hAnsi="Garamond" w:cs="Calibri"/>
                <w:color w:val="000000"/>
                <w:sz w:val="17"/>
                <w:szCs w:val="17"/>
              </w:rPr>
            </w:pPr>
            <w:r w:rsidRPr="004E6E0F">
              <w:rPr>
                <w:rFonts w:ascii="Garamond" w:hAnsi="Garamond" w:cs="Calibri"/>
                <w:color w:val="000000"/>
                <w:sz w:val="17"/>
                <w:szCs w:val="17"/>
              </w:rPr>
              <w:t>Competenze fisse ed accessorie corrisposte al personale a tempo indeterminato</w:t>
            </w:r>
          </w:p>
        </w:tc>
        <w:tc>
          <w:tcPr>
            <w:tcW w:w="436" w:type="pct"/>
            <w:vMerge/>
            <w:tcBorders>
              <w:top w:val="nil"/>
              <w:left w:val="single" w:sz="4" w:space="0" w:color="auto"/>
              <w:bottom w:val="single" w:sz="4" w:space="0" w:color="auto"/>
              <w:right w:val="single" w:sz="4" w:space="0" w:color="auto"/>
            </w:tcBorders>
            <w:vAlign w:val="center"/>
          </w:tcPr>
          <w:p w14:paraId="7EB0E0F0" w14:textId="77777777" w:rsidR="00767237" w:rsidRPr="00AD72C0" w:rsidRDefault="00767237" w:rsidP="003D33D7">
            <w:pPr>
              <w:spacing w:after="0"/>
              <w:ind w:firstLine="0"/>
              <w:jc w:val="left"/>
              <w:rPr>
                <w:rFonts w:ascii="Garamond" w:hAnsi="Garamond" w:cs="Calibri"/>
                <w:color w:val="000000"/>
                <w:sz w:val="17"/>
                <w:szCs w:val="17"/>
              </w:rPr>
            </w:pPr>
          </w:p>
        </w:tc>
        <w:tc>
          <w:tcPr>
            <w:tcW w:w="1701" w:type="pct"/>
            <w:vMerge/>
            <w:tcBorders>
              <w:top w:val="nil"/>
              <w:left w:val="single" w:sz="4" w:space="0" w:color="auto"/>
              <w:bottom w:val="single" w:sz="4" w:space="0" w:color="auto"/>
              <w:right w:val="single" w:sz="4" w:space="0" w:color="auto"/>
            </w:tcBorders>
            <w:vAlign w:val="center"/>
          </w:tcPr>
          <w:p w14:paraId="62B25E95" w14:textId="77777777" w:rsidR="00767237" w:rsidRPr="00AD72C0" w:rsidRDefault="00767237" w:rsidP="003D33D7">
            <w:pPr>
              <w:spacing w:after="0"/>
              <w:ind w:firstLine="0"/>
              <w:jc w:val="left"/>
              <w:rPr>
                <w:rFonts w:ascii="Garamond" w:hAnsi="Garamond" w:cs="Calibri"/>
                <w:color w:val="000000"/>
                <w:sz w:val="17"/>
                <w:szCs w:val="17"/>
              </w:rPr>
            </w:pPr>
          </w:p>
        </w:tc>
      </w:tr>
      <w:tr w:rsidR="00767237" w:rsidRPr="00AD72C0" w14:paraId="4621AA65"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hideMark/>
          </w:tcPr>
          <w:p w14:paraId="006693C5"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1.01.02.02.001</w:t>
            </w:r>
          </w:p>
        </w:tc>
        <w:tc>
          <w:tcPr>
            <w:tcW w:w="1990" w:type="pct"/>
            <w:tcBorders>
              <w:top w:val="nil"/>
              <w:left w:val="nil"/>
              <w:bottom w:val="single" w:sz="4" w:space="0" w:color="auto"/>
              <w:right w:val="single" w:sz="4" w:space="0" w:color="auto"/>
            </w:tcBorders>
            <w:shd w:val="clear" w:color="auto" w:fill="auto"/>
            <w:vAlign w:val="center"/>
            <w:hideMark/>
          </w:tcPr>
          <w:p w14:paraId="7A3F8E0E"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Assegni familiari</w:t>
            </w:r>
          </w:p>
        </w:tc>
        <w:tc>
          <w:tcPr>
            <w:tcW w:w="436" w:type="pct"/>
            <w:vMerge/>
            <w:tcBorders>
              <w:top w:val="nil"/>
              <w:left w:val="single" w:sz="4" w:space="0" w:color="auto"/>
              <w:bottom w:val="single" w:sz="4" w:space="0" w:color="auto"/>
              <w:right w:val="single" w:sz="4" w:space="0" w:color="auto"/>
            </w:tcBorders>
            <w:vAlign w:val="center"/>
            <w:hideMark/>
          </w:tcPr>
          <w:p w14:paraId="7339B6B4" w14:textId="77777777" w:rsidR="00767237" w:rsidRPr="00AD72C0" w:rsidRDefault="00767237" w:rsidP="003D33D7">
            <w:pPr>
              <w:spacing w:after="0"/>
              <w:ind w:firstLine="0"/>
              <w:jc w:val="left"/>
              <w:rPr>
                <w:rFonts w:ascii="Garamond" w:hAnsi="Garamond" w:cs="Calibri"/>
                <w:color w:val="000000"/>
                <w:sz w:val="17"/>
                <w:szCs w:val="17"/>
              </w:rPr>
            </w:pPr>
          </w:p>
        </w:tc>
        <w:tc>
          <w:tcPr>
            <w:tcW w:w="1701" w:type="pct"/>
            <w:vMerge/>
            <w:tcBorders>
              <w:top w:val="nil"/>
              <w:left w:val="single" w:sz="4" w:space="0" w:color="auto"/>
              <w:bottom w:val="single" w:sz="4" w:space="0" w:color="auto"/>
              <w:right w:val="single" w:sz="4" w:space="0" w:color="auto"/>
            </w:tcBorders>
            <w:vAlign w:val="center"/>
            <w:hideMark/>
          </w:tcPr>
          <w:p w14:paraId="08231D24" w14:textId="77777777" w:rsidR="00767237" w:rsidRPr="00AD72C0" w:rsidRDefault="00767237" w:rsidP="003D33D7">
            <w:pPr>
              <w:spacing w:after="0"/>
              <w:ind w:firstLine="0"/>
              <w:jc w:val="left"/>
              <w:rPr>
                <w:rFonts w:ascii="Garamond" w:hAnsi="Garamond" w:cs="Calibri"/>
                <w:color w:val="000000"/>
                <w:sz w:val="17"/>
                <w:szCs w:val="17"/>
              </w:rPr>
            </w:pPr>
          </w:p>
        </w:tc>
      </w:tr>
      <w:tr w:rsidR="00767237" w:rsidRPr="00AD72C0" w14:paraId="38C9A46D"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hideMark/>
          </w:tcPr>
          <w:p w14:paraId="1492C700"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1.01.01.01.005</w:t>
            </w:r>
          </w:p>
        </w:tc>
        <w:tc>
          <w:tcPr>
            <w:tcW w:w="1990" w:type="pct"/>
            <w:tcBorders>
              <w:top w:val="nil"/>
              <w:left w:val="nil"/>
              <w:bottom w:val="single" w:sz="4" w:space="0" w:color="auto"/>
              <w:right w:val="single" w:sz="4" w:space="0" w:color="auto"/>
            </w:tcBorders>
            <w:shd w:val="clear" w:color="auto" w:fill="auto"/>
            <w:vAlign w:val="center"/>
            <w:hideMark/>
          </w:tcPr>
          <w:p w14:paraId="5DE90A76"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Arretrati per anni precedenti corrisposti al personale a tempo determinato</w:t>
            </w:r>
          </w:p>
        </w:tc>
        <w:tc>
          <w:tcPr>
            <w:tcW w:w="436" w:type="pct"/>
            <w:vMerge w:val="restart"/>
            <w:tcBorders>
              <w:top w:val="nil"/>
              <w:left w:val="single" w:sz="4" w:space="0" w:color="auto"/>
              <w:right w:val="single" w:sz="4" w:space="0" w:color="auto"/>
            </w:tcBorders>
            <w:shd w:val="clear" w:color="auto" w:fill="auto"/>
            <w:vAlign w:val="center"/>
            <w:hideMark/>
          </w:tcPr>
          <w:p w14:paraId="50434B4D"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P015</w:t>
            </w:r>
          </w:p>
        </w:tc>
        <w:tc>
          <w:tcPr>
            <w:tcW w:w="1701" w:type="pct"/>
            <w:vMerge w:val="restart"/>
            <w:tcBorders>
              <w:top w:val="nil"/>
              <w:left w:val="single" w:sz="4" w:space="0" w:color="auto"/>
              <w:right w:val="single" w:sz="4" w:space="0" w:color="auto"/>
            </w:tcBorders>
            <w:shd w:val="clear" w:color="auto" w:fill="auto"/>
            <w:vAlign w:val="center"/>
            <w:hideMark/>
          </w:tcPr>
          <w:p w14:paraId="40AC9B2B"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Retribuzione personale a tempo determinato</w:t>
            </w:r>
          </w:p>
        </w:tc>
      </w:tr>
      <w:tr w:rsidR="00767237" w:rsidRPr="00AD72C0" w14:paraId="0CC35ECF"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hideMark/>
          </w:tcPr>
          <w:p w14:paraId="2AB5C157"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1.01.01.01.006</w:t>
            </w:r>
          </w:p>
        </w:tc>
        <w:tc>
          <w:tcPr>
            <w:tcW w:w="1990" w:type="pct"/>
            <w:tcBorders>
              <w:top w:val="nil"/>
              <w:left w:val="nil"/>
              <w:bottom w:val="single" w:sz="4" w:space="0" w:color="auto"/>
              <w:right w:val="single" w:sz="4" w:space="0" w:color="auto"/>
            </w:tcBorders>
            <w:shd w:val="clear" w:color="auto" w:fill="auto"/>
            <w:vAlign w:val="center"/>
            <w:hideMark/>
          </w:tcPr>
          <w:p w14:paraId="19C6F4FC"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Voci stipendiali corrisposte al personale a tempo determinato</w:t>
            </w:r>
          </w:p>
        </w:tc>
        <w:tc>
          <w:tcPr>
            <w:tcW w:w="436" w:type="pct"/>
            <w:vMerge/>
            <w:tcBorders>
              <w:left w:val="single" w:sz="4" w:space="0" w:color="auto"/>
              <w:right w:val="single" w:sz="4" w:space="0" w:color="auto"/>
            </w:tcBorders>
            <w:vAlign w:val="center"/>
            <w:hideMark/>
          </w:tcPr>
          <w:p w14:paraId="00B11AE0" w14:textId="77777777" w:rsidR="00767237" w:rsidRPr="00AD72C0" w:rsidRDefault="00767237" w:rsidP="003D33D7">
            <w:pPr>
              <w:spacing w:after="0"/>
              <w:ind w:firstLine="0"/>
              <w:jc w:val="left"/>
              <w:rPr>
                <w:rFonts w:ascii="Garamond" w:hAnsi="Garamond" w:cs="Calibri"/>
                <w:color w:val="000000"/>
                <w:sz w:val="17"/>
                <w:szCs w:val="17"/>
              </w:rPr>
            </w:pPr>
          </w:p>
        </w:tc>
        <w:tc>
          <w:tcPr>
            <w:tcW w:w="1701" w:type="pct"/>
            <w:vMerge/>
            <w:tcBorders>
              <w:left w:val="single" w:sz="4" w:space="0" w:color="auto"/>
              <w:right w:val="single" w:sz="4" w:space="0" w:color="auto"/>
            </w:tcBorders>
            <w:vAlign w:val="center"/>
            <w:hideMark/>
          </w:tcPr>
          <w:p w14:paraId="2560C71D" w14:textId="77777777" w:rsidR="00767237" w:rsidRPr="00AD72C0" w:rsidRDefault="00767237" w:rsidP="003D33D7">
            <w:pPr>
              <w:spacing w:after="0"/>
              <w:ind w:firstLine="0"/>
              <w:jc w:val="left"/>
              <w:rPr>
                <w:rFonts w:ascii="Garamond" w:hAnsi="Garamond" w:cs="Calibri"/>
                <w:color w:val="000000"/>
                <w:sz w:val="17"/>
                <w:szCs w:val="17"/>
              </w:rPr>
            </w:pPr>
          </w:p>
        </w:tc>
      </w:tr>
      <w:tr w:rsidR="00767237" w:rsidRPr="00AD72C0" w14:paraId="23433D24"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hideMark/>
          </w:tcPr>
          <w:p w14:paraId="3E18DDD0"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1.01.01.01.007</w:t>
            </w:r>
          </w:p>
        </w:tc>
        <w:tc>
          <w:tcPr>
            <w:tcW w:w="1990" w:type="pct"/>
            <w:tcBorders>
              <w:top w:val="nil"/>
              <w:left w:val="nil"/>
              <w:bottom w:val="single" w:sz="4" w:space="0" w:color="auto"/>
              <w:right w:val="single" w:sz="4" w:space="0" w:color="auto"/>
            </w:tcBorders>
            <w:shd w:val="clear" w:color="auto" w:fill="auto"/>
            <w:vAlign w:val="center"/>
            <w:hideMark/>
          </w:tcPr>
          <w:p w14:paraId="5B025601"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Straordinario per il personale a tempo determinato</w:t>
            </w:r>
          </w:p>
        </w:tc>
        <w:tc>
          <w:tcPr>
            <w:tcW w:w="436" w:type="pct"/>
            <w:vMerge/>
            <w:tcBorders>
              <w:left w:val="single" w:sz="4" w:space="0" w:color="auto"/>
              <w:right w:val="single" w:sz="4" w:space="0" w:color="auto"/>
            </w:tcBorders>
            <w:vAlign w:val="center"/>
            <w:hideMark/>
          </w:tcPr>
          <w:p w14:paraId="03AA5A01" w14:textId="77777777" w:rsidR="00767237" w:rsidRPr="00AD72C0" w:rsidRDefault="00767237" w:rsidP="003D33D7">
            <w:pPr>
              <w:spacing w:after="0"/>
              <w:ind w:firstLine="0"/>
              <w:jc w:val="left"/>
              <w:rPr>
                <w:rFonts w:ascii="Garamond" w:hAnsi="Garamond" w:cs="Calibri"/>
                <w:color w:val="000000"/>
                <w:sz w:val="17"/>
                <w:szCs w:val="17"/>
              </w:rPr>
            </w:pPr>
          </w:p>
        </w:tc>
        <w:tc>
          <w:tcPr>
            <w:tcW w:w="1701" w:type="pct"/>
            <w:vMerge/>
            <w:tcBorders>
              <w:left w:val="single" w:sz="4" w:space="0" w:color="auto"/>
              <w:right w:val="single" w:sz="4" w:space="0" w:color="auto"/>
            </w:tcBorders>
            <w:vAlign w:val="center"/>
            <w:hideMark/>
          </w:tcPr>
          <w:p w14:paraId="394B9295" w14:textId="77777777" w:rsidR="00767237" w:rsidRPr="00AD72C0" w:rsidRDefault="00767237" w:rsidP="003D33D7">
            <w:pPr>
              <w:spacing w:after="0"/>
              <w:ind w:firstLine="0"/>
              <w:jc w:val="left"/>
              <w:rPr>
                <w:rFonts w:ascii="Garamond" w:hAnsi="Garamond" w:cs="Calibri"/>
                <w:color w:val="000000"/>
                <w:sz w:val="17"/>
                <w:szCs w:val="17"/>
              </w:rPr>
            </w:pPr>
          </w:p>
        </w:tc>
      </w:tr>
      <w:tr w:rsidR="00767237" w:rsidRPr="00AD72C0" w14:paraId="65D3CE03"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hideMark/>
          </w:tcPr>
          <w:p w14:paraId="658D4DD7"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1.01.01.01.008</w:t>
            </w:r>
          </w:p>
        </w:tc>
        <w:tc>
          <w:tcPr>
            <w:tcW w:w="1990" w:type="pct"/>
            <w:tcBorders>
              <w:top w:val="nil"/>
              <w:left w:val="nil"/>
              <w:bottom w:val="single" w:sz="4" w:space="0" w:color="auto"/>
              <w:right w:val="single" w:sz="4" w:space="0" w:color="auto"/>
            </w:tcBorders>
            <w:shd w:val="clear" w:color="auto" w:fill="auto"/>
            <w:vAlign w:val="center"/>
            <w:hideMark/>
          </w:tcPr>
          <w:p w14:paraId="78F0210C"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Indennità ed altri compensi, esclusi i rimborsi spesa documentati per missione, corrisposti al personale a tempo determinato</w:t>
            </w:r>
          </w:p>
        </w:tc>
        <w:tc>
          <w:tcPr>
            <w:tcW w:w="436" w:type="pct"/>
            <w:vMerge/>
            <w:tcBorders>
              <w:left w:val="single" w:sz="4" w:space="0" w:color="auto"/>
              <w:right w:val="single" w:sz="4" w:space="0" w:color="auto"/>
            </w:tcBorders>
            <w:vAlign w:val="center"/>
            <w:hideMark/>
          </w:tcPr>
          <w:p w14:paraId="2F30B170" w14:textId="77777777" w:rsidR="00767237" w:rsidRPr="00AD72C0" w:rsidRDefault="00767237" w:rsidP="003D33D7">
            <w:pPr>
              <w:spacing w:after="0"/>
              <w:ind w:firstLine="0"/>
              <w:jc w:val="left"/>
              <w:rPr>
                <w:rFonts w:ascii="Garamond" w:hAnsi="Garamond" w:cs="Calibri"/>
                <w:color w:val="000000"/>
                <w:sz w:val="17"/>
                <w:szCs w:val="17"/>
              </w:rPr>
            </w:pPr>
          </w:p>
        </w:tc>
        <w:tc>
          <w:tcPr>
            <w:tcW w:w="1701" w:type="pct"/>
            <w:vMerge/>
            <w:tcBorders>
              <w:left w:val="single" w:sz="4" w:space="0" w:color="auto"/>
              <w:right w:val="single" w:sz="4" w:space="0" w:color="auto"/>
            </w:tcBorders>
            <w:vAlign w:val="center"/>
            <w:hideMark/>
          </w:tcPr>
          <w:p w14:paraId="7A13D4B3" w14:textId="77777777" w:rsidR="00767237" w:rsidRPr="00AD72C0" w:rsidRDefault="00767237" w:rsidP="003D33D7">
            <w:pPr>
              <w:spacing w:after="0"/>
              <w:ind w:firstLine="0"/>
              <w:jc w:val="left"/>
              <w:rPr>
                <w:rFonts w:ascii="Garamond" w:hAnsi="Garamond" w:cs="Calibri"/>
                <w:color w:val="000000"/>
                <w:sz w:val="17"/>
                <w:szCs w:val="17"/>
              </w:rPr>
            </w:pPr>
          </w:p>
        </w:tc>
      </w:tr>
      <w:tr w:rsidR="00767237" w:rsidRPr="00AD72C0" w14:paraId="30844501"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hideMark/>
          </w:tcPr>
          <w:p w14:paraId="09933404"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1.01.01.01.009</w:t>
            </w:r>
          </w:p>
        </w:tc>
        <w:tc>
          <w:tcPr>
            <w:tcW w:w="1990" w:type="pct"/>
            <w:tcBorders>
              <w:top w:val="nil"/>
              <w:left w:val="nil"/>
              <w:bottom w:val="single" w:sz="4" w:space="0" w:color="auto"/>
              <w:right w:val="single" w:sz="4" w:space="0" w:color="auto"/>
            </w:tcBorders>
            <w:shd w:val="clear" w:color="auto" w:fill="auto"/>
            <w:vAlign w:val="center"/>
            <w:hideMark/>
          </w:tcPr>
          <w:p w14:paraId="6F3F38A5"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Assegni di ricerca</w:t>
            </w:r>
          </w:p>
        </w:tc>
        <w:tc>
          <w:tcPr>
            <w:tcW w:w="436" w:type="pct"/>
            <w:vMerge/>
            <w:tcBorders>
              <w:left w:val="single" w:sz="4" w:space="0" w:color="auto"/>
              <w:right w:val="single" w:sz="4" w:space="0" w:color="auto"/>
            </w:tcBorders>
            <w:vAlign w:val="center"/>
            <w:hideMark/>
          </w:tcPr>
          <w:p w14:paraId="676CFECF" w14:textId="77777777" w:rsidR="00767237" w:rsidRPr="00AD72C0" w:rsidRDefault="00767237" w:rsidP="003D33D7">
            <w:pPr>
              <w:spacing w:after="0"/>
              <w:ind w:firstLine="0"/>
              <w:jc w:val="left"/>
              <w:rPr>
                <w:rFonts w:ascii="Garamond" w:hAnsi="Garamond" w:cs="Calibri"/>
                <w:color w:val="000000"/>
                <w:sz w:val="17"/>
                <w:szCs w:val="17"/>
              </w:rPr>
            </w:pPr>
          </w:p>
        </w:tc>
        <w:tc>
          <w:tcPr>
            <w:tcW w:w="1701" w:type="pct"/>
            <w:vMerge/>
            <w:tcBorders>
              <w:left w:val="single" w:sz="4" w:space="0" w:color="auto"/>
              <w:right w:val="single" w:sz="4" w:space="0" w:color="auto"/>
            </w:tcBorders>
            <w:vAlign w:val="center"/>
            <w:hideMark/>
          </w:tcPr>
          <w:p w14:paraId="5B78488E" w14:textId="77777777" w:rsidR="00767237" w:rsidRPr="00AD72C0" w:rsidRDefault="00767237" w:rsidP="003D33D7">
            <w:pPr>
              <w:spacing w:after="0"/>
              <w:ind w:firstLine="0"/>
              <w:jc w:val="left"/>
              <w:rPr>
                <w:rFonts w:ascii="Garamond" w:hAnsi="Garamond" w:cs="Calibri"/>
                <w:color w:val="000000"/>
                <w:sz w:val="17"/>
                <w:szCs w:val="17"/>
              </w:rPr>
            </w:pPr>
          </w:p>
        </w:tc>
      </w:tr>
      <w:tr w:rsidR="00767237" w:rsidRPr="00AD72C0" w14:paraId="53448F6F"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tcPr>
          <w:p w14:paraId="5D5813E6" w14:textId="77777777" w:rsidR="00767237" w:rsidRPr="00AD72C0" w:rsidRDefault="00767237" w:rsidP="003D33D7">
            <w:pPr>
              <w:spacing w:after="0"/>
              <w:ind w:firstLine="0"/>
              <w:jc w:val="left"/>
              <w:rPr>
                <w:rFonts w:ascii="Garamond" w:hAnsi="Garamond" w:cs="Calibri"/>
                <w:color w:val="000000"/>
                <w:sz w:val="17"/>
                <w:szCs w:val="17"/>
              </w:rPr>
            </w:pPr>
            <w:r w:rsidRPr="004E6E0F">
              <w:rPr>
                <w:rFonts w:ascii="Garamond" w:hAnsi="Garamond" w:cs="Calibri"/>
                <w:color w:val="000000"/>
                <w:sz w:val="17"/>
                <w:szCs w:val="17"/>
              </w:rPr>
              <w:t>1.01.01.01.995</w:t>
            </w:r>
          </w:p>
        </w:tc>
        <w:tc>
          <w:tcPr>
            <w:tcW w:w="1990" w:type="pct"/>
            <w:tcBorders>
              <w:top w:val="nil"/>
              <w:left w:val="nil"/>
              <w:bottom w:val="single" w:sz="4" w:space="0" w:color="auto"/>
              <w:right w:val="single" w:sz="4" w:space="0" w:color="auto"/>
            </w:tcBorders>
            <w:shd w:val="clear" w:color="auto" w:fill="auto"/>
          </w:tcPr>
          <w:p w14:paraId="170044E9" w14:textId="77777777" w:rsidR="00767237" w:rsidRPr="00AD72C0" w:rsidRDefault="00767237" w:rsidP="003D33D7">
            <w:pPr>
              <w:spacing w:after="0"/>
              <w:ind w:firstLine="0"/>
              <w:jc w:val="left"/>
              <w:rPr>
                <w:rFonts w:ascii="Garamond" w:hAnsi="Garamond" w:cs="Calibri"/>
                <w:color w:val="000000"/>
                <w:sz w:val="17"/>
                <w:szCs w:val="17"/>
              </w:rPr>
            </w:pPr>
            <w:r w:rsidRPr="004E6E0F">
              <w:rPr>
                <w:rFonts w:ascii="Garamond" w:hAnsi="Garamond" w:cs="Calibri"/>
                <w:color w:val="000000"/>
                <w:sz w:val="17"/>
                <w:szCs w:val="17"/>
              </w:rPr>
              <w:t>Competenze fisse ed accessorie corrisposte al personale a tempo determinato</w:t>
            </w:r>
          </w:p>
        </w:tc>
        <w:tc>
          <w:tcPr>
            <w:tcW w:w="436" w:type="pct"/>
            <w:vMerge/>
            <w:tcBorders>
              <w:left w:val="single" w:sz="4" w:space="0" w:color="auto"/>
              <w:bottom w:val="single" w:sz="4" w:space="0" w:color="000000"/>
              <w:right w:val="single" w:sz="4" w:space="0" w:color="auto"/>
            </w:tcBorders>
            <w:shd w:val="clear" w:color="auto" w:fill="auto"/>
            <w:vAlign w:val="center"/>
          </w:tcPr>
          <w:p w14:paraId="006056C5" w14:textId="77777777" w:rsidR="00767237" w:rsidRPr="00AD72C0" w:rsidRDefault="00767237" w:rsidP="003D33D7">
            <w:pPr>
              <w:spacing w:after="0"/>
              <w:ind w:firstLine="0"/>
              <w:jc w:val="left"/>
              <w:rPr>
                <w:rFonts w:ascii="Garamond" w:hAnsi="Garamond" w:cs="Calibri"/>
                <w:color w:val="000000"/>
                <w:sz w:val="17"/>
                <w:szCs w:val="17"/>
              </w:rPr>
            </w:pPr>
          </w:p>
        </w:tc>
        <w:tc>
          <w:tcPr>
            <w:tcW w:w="1701" w:type="pct"/>
            <w:vMerge/>
            <w:tcBorders>
              <w:left w:val="single" w:sz="4" w:space="0" w:color="auto"/>
              <w:bottom w:val="single" w:sz="4" w:space="0" w:color="000000"/>
              <w:right w:val="single" w:sz="4" w:space="0" w:color="auto"/>
            </w:tcBorders>
            <w:shd w:val="clear" w:color="auto" w:fill="auto"/>
            <w:vAlign w:val="center"/>
          </w:tcPr>
          <w:p w14:paraId="0AED78EB" w14:textId="77777777" w:rsidR="00767237" w:rsidRDefault="00767237" w:rsidP="003D33D7">
            <w:pPr>
              <w:spacing w:after="0"/>
              <w:ind w:firstLine="0"/>
              <w:jc w:val="left"/>
              <w:rPr>
                <w:rFonts w:ascii="Garamond" w:hAnsi="Garamond" w:cs="Calibri"/>
                <w:color w:val="000000"/>
                <w:sz w:val="17"/>
                <w:szCs w:val="17"/>
              </w:rPr>
            </w:pPr>
          </w:p>
        </w:tc>
      </w:tr>
      <w:tr w:rsidR="00767237" w:rsidRPr="00AD72C0" w14:paraId="760B2A07"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hideMark/>
          </w:tcPr>
          <w:p w14:paraId="083F8928"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1.01.02.01.001</w:t>
            </w:r>
          </w:p>
        </w:tc>
        <w:tc>
          <w:tcPr>
            <w:tcW w:w="1990" w:type="pct"/>
            <w:tcBorders>
              <w:top w:val="nil"/>
              <w:left w:val="nil"/>
              <w:bottom w:val="single" w:sz="4" w:space="0" w:color="auto"/>
              <w:right w:val="single" w:sz="4" w:space="0" w:color="auto"/>
            </w:tcBorders>
            <w:shd w:val="clear" w:color="auto" w:fill="auto"/>
            <w:vAlign w:val="center"/>
            <w:hideMark/>
          </w:tcPr>
          <w:p w14:paraId="087D870C"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Contributi obbligatori per il personale</w:t>
            </w:r>
          </w:p>
        </w:tc>
        <w:tc>
          <w:tcPr>
            <w:tcW w:w="436" w:type="pct"/>
            <w:vMerge w:val="restart"/>
            <w:tcBorders>
              <w:top w:val="nil"/>
              <w:left w:val="single" w:sz="4" w:space="0" w:color="auto"/>
              <w:bottom w:val="single" w:sz="4" w:space="0" w:color="000000"/>
              <w:right w:val="single" w:sz="4" w:space="0" w:color="auto"/>
            </w:tcBorders>
            <w:shd w:val="clear" w:color="auto" w:fill="auto"/>
            <w:vAlign w:val="center"/>
            <w:hideMark/>
          </w:tcPr>
          <w:p w14:paraId="52B27DB9"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P055</w:t>
            </w:r>
          </w:p>
        </w:tc>
        <w:tc>
          <w:tcPr>
            <w:tcW w:w="1701" w:type="pct"/>
            <w:vMerge w:val="restart"/>
            <w:tcBorders>
              <w:top w:val="nil"/>
              <w:left w:val="single" w:sz="4" w:space="0" w:color="auto"/>
              <w:bottom w:val="single" w:sz="4" w:space="0" w:color="000000"/>
              <w:right w:val="single" w:sz="4" w:space="0" w:color="auto"/>
            </w:tcBorders>
            <w:shd w:val="clear" w:color="auto" w:fill="auto"/>
            <w:vAlign w:val="center"/>
            <w:hideMark/>
          </w:tcPr>
          <w:p w14:paraId="248DFC0C" w14:textId="77777777" w:rsidR="00767237" w:rsidRPr="00AD72C0" w:rsidRDefault="00767237" w:rsidP="003D33D7">
            <w:pPr>
              <w:spacing w:after="0"/>
              <w:ind w:firstLine="0"/>
              <w:jc w:val="left"/>
              <w:rPr>
                <w:rFonts w:ascii="Garamond" w:hAnsi="Garamond" w:cs="Calibri"/>
                <w:color w:val="000000"/>
                <w:sz w:val="17"/>
                <w:szCs w:val="17"/>
              </w:rPr>
            </w:pPr>
            <w:r>
              <w:rPr>
                <w:rFonts w:ascii="Garamond" w:hAnsi="Garamond" w:cs="Calibri"/>
                <w:color w:val="000000"/>
                <w:sz w:val="17"/>
                <w:szCs w:val="17"/>
              </w:rPr>
              <w:t>Contributi a carico dell’</w:t>
            </w:r>
            <w:r w:rsidRPr="00AD72C0">
              <w:rPr>
                <w:rFonts w:ascii="Garamond" w:hAnsi="Garamond" w:cs="Calibri"/>
                <w:color w:val="000000"/>
                <w:sz w:val="17"/>
                <w:szCs w:val="17"/>
              </w:rPr>
              <w:t>amministrazione su competenze fisse ed accessorie</w:t>
            </w:r>
          </w:p>
        </w:tc>
      </w:tr>
      <w:tr w:rsidR="00767237" w:rsidRPr="00AD72C0" w14:paraId="2002B59F"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hideMark/>
          </w:tcPr>
          <w:p w14:paraId="25584E4C"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1.01.02.01.999</w:t>
            </w:r>
          </w:p>
        </w:tc>
        <w:tc>
          <w:tcPr>
            <w:tcW w:w="1990" w:type="pct"/>
            <w:tcBorders>
              <w:top w:val="nil"/>
              <w:left w:val="nil"/>
              <w:bottom w:val="single" w:sz="4" w:space="0" w:color="auto"/>
              <w:right w:val="single" w:sz="4" w:space="0" w:color="auto"/>
            </w:tcBorders>
            <w:shd w:val="clear" w:color="auto" w:fill="auto"/>
            <w:vAlign w:val="center"/>
            <w:hideMark/>
          </w:tcPr>
          <w:p w14:paraId="47C087E9"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Altri contributi sociali effettivi n.a.c.</w:t>
            </w:r>
          </w:p>
        </w:tc>
        <w:tc>
          <w:tcPr>
            <w:tcW w:w="436" w:type="pct"/>
            <w:vMerge/>
            <w:tcBorders>
              <w:top w:val="nil"/>
              <w:left w:val="single" w:sz="4" w:space="0" w:color="auto"/>
              <w:bottom w:val="single" w:sz="4" w:space="0" w:color="000000"/>
              <w:right w:val="single" w:sz="4" w:space="0" w:color="auto"/>
            </w:tcBorders>
            <w:vAlign w:val="center"/>
            <w:hideMark/>
          </w:tcPr>
          <w:p w14:paraId="402AC85E" w14:textId="77777777" w:rsidR="00767237" w:rsidRPr="00AD72C0" w:rsidRDefault="00767237" w:rsidP="003D33D7">
            <w:pPr>
              <w:spacing w:after="0"/>
              <w:ind w:firstLine="0"/>
              <w:jc w:val="left"/>
              <w:rPr>
                <w:rFonts w:ascii="Garamond" w:hAnsi="Garamond" w:cs="Calibri"/>
                <w:color w:val="000000"/>
                <w:sz w:val="17"/>
                <w:szCs w:val="17"/>
              </w:rPr>
            </w:pPr>
          </w:p>
        </w:tc>
        <w:tc>
          <w:tcPr>
            <w:tcW w:w="1701" w:type="pct"/>
            <w:vMerge/>
            <w:tcBorders>
              <w:top w:val="nil"/>
              <w:left w:val="single" w:sz="4" w:space="0" w:color="auto"/>
              <w:bottom w:val="single" w:sz="4" w:space="0" w:color="000000"/>
              <w:right w:val="single" w:sz="4" w:space="0" w:color="auto"/>
            </w:tcBorders>
            <w:vAlign w:val="center"/>
            <w:hideMark/>
          </w:tcPr>
          <w:p w14:paraId="44558601" w14:textId="77777777" w:rsidR="00767237" w:rsidRPr="00AD72C0" w:rsidRDefault="00767237" w:rsidP="003D33D7">
            <w:pPr>
              <w:spacing w:after="0"/>
              <w:ind w:firstLine="0"/>
              <w:jc w:val="left"/>
              <w:rPr>
                <w:rFonts w:ascii="Garamond" w:hAnsi="Garamond" w:cs="Calibri"/>
                <w:color w:val="000000"/>
                <w:sz w:val="17"/>
                <w:szCs w:val="17"/>
              </w:rPr>
            </w:pPr>
          </w:p>
        </w:tc>
      </w:tr>
      <w:tr w:rsidR="00767237" w:rsidRPr="00AD72C0" w14:paraId="12A94AE3"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hideMark/>
          </w:tcPr>
          <w:p w14:paraId="22FE65C3"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1.01.02.01.002</w:t>
            </w:r>
          </w:p>
        </w:tc>
        <w:tc>
          <w:tcPr>
            <w:tcW w:w="1990" w:type="pct"/>
            <w:tcBorders>
              <w:top w:val="nil"/>
              <w:left w:val="nil"/>
              <w:bottom w:val="single" w:sz="4" w:space="0" w:color="auto"/>
              <w:right w:val="single" w:sz="4" w:space="0" w:color="auto"/>
            </w:tcBorders>
            <w:shd w:val="clear" w:color="auto" w:fill="auto"/>
            <w:vAlign w:val="center"/>
            <w:hideMark/>
          </w:tcPr>
          <w:p w14:paraId="1492AAE1"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Contributi previdenza complementare</w:t>
            </w:r>
          </w:p>
        </w:tc>
        <w:tc>
          <w:tcPr>
            <w:tcW w:w="436" w:type="pct"/>
            <w:tcBorders>
              <w:top w:val="nil"/>
              <w:left w:val="nil"/>
              <w:bottom w:val="single" w:sz="4" w:space="0" w:color="auto"/>
              <w:right w:val="single" w:sz="4" w:space="0" w:color="auto"/>
            </w:tcBorders>
            <w:shd w:val="clear" w:color="auto" w:fill="auto"/>
            <w:vAlign w:val="center"/>
            <w:hideMark/>
          </w:tcPr>
          <w:p w14:paraId="59B246B0"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P035</w:t>
            </w:r>
          </w:p>
        </w:tc>
        <w:tc>
          <w:tcPr>
            <w:tcW w:w="1701" w:type="pct"/>
            <w:tcBorders>
              <w:top w:val="nil"/>
              <w:left w:val="nil"/>
              <w:bottom w:val="single" w:sz="4" w:space="0" w:color="auto"/>
              <w:right w:val="single" w:sz="4" w:space="0" w:color="auto"/>
            </w:tcBorders>
            <w:shd w:val="clear" w:color="auto" w:fill="auto"/>
            <w:vAlign w:val="center"/>
            <w:hideMark/>
          </w:tcPr>
          <w:p w14:paraId="274EBCAF" w14:textId="77777777" w:rsidR="00767237" w:rsidRPr="00AD72C0" w:rsidRDefault="00767237" w:rsidP="003D33D7">
            <w:pPr>
              <w:spacing w:after="0"/>
              <w:ind w:firstLine="0"/>
              <w:jc w:val="left"/>
              <w:rPr>
                <w:rFonts w:ascii="Garamond" w:hAnsi="Garamond" w:cs="Calibri"/>
                <w:color w:val="000000"/>
                <w:sz w:val="17"/>
                <w:szCs w:val="17"/>
              </w:rPr>
            </w:pPr>
            <w:r>
              <w:rPr>
                <w:rFonts w:ascii="Garamond" w:hAnsi="Garamond" w:cs="Calibri"/>
                <w:color w:val="000000"/>
                <w:sz w:val="17"/>
                <w:szCs w:val="17"/>
              </w:rPr>
              <w:t>Contributi a carico dell’</w:t>
            </w:r>
            <w:r w:rsidRPr="00AD72C0">
              <w:rPr>
                <w:rFonts w:ascii="Garamond" w:hAnsi="Garamond" w:cs="Calibri"/>
                <w:color w:val="000000"/>
                <w:sz w:val="17"/>
                <w:szCs w:val="17"/>
              </w:rPr>
              <w:t>amm.ne per fondi prev. complementare</w:t>
            </w:r>
          </w:p>
        </w:tc>
      </w:tr>
      <w:tr w:rsidR="00767237" w:rsidRPr="00AD72C0" w14:paraId="4CD385C6"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tcPr>
          <w:p w14:paraId="03AA9A9E"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sz w:val="18"/>
                <w:szCs w:val="18"/>
              </w:rPr>
              <w:t>1.03.02.12.002</w:t>
            </w:r>
          </w:p>
        </w:tc>
        <w:tc>
          <w:tcPr>
            <w:tcW w:w="1990" w:type="pct"/>
            <w:tcBorders>
              <w:top w:val="nil"/>
              <w:left w:val="nil"/>
              <w:bottom w:val="single" w:sz="4" w:space="0" w:color="auto"/>
              <w:right w:val="single" w:sz="4" w:space="0" w:color="auto"/>
            </w:tcBorders>
            <w:shd w:val="clear" w:color="auto" w:fill="auto"/>
            <w:vAlign w:val="center"/>
          </w:tcPr>
          <w:p w14:paraId="42FA630F"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sz w:val="18"/>
                <w:szCs w:val="18"/>
              </w:rPr>
              <w:t>Quota LSU in carico all’ente</w:t>
            </w:r>
          </w:p>
        </w:tc>
        <w:tc>
          <w:tcPr>
            <w:tcW w:w="436" w:type="pct"/>
            <w:tcBorders>
              <w:top w:val="nil"/>
              <w:left w:val="nil"/>
              <w:bottom w:val="single" w:sz="4" w:space="0" w:color="auto"/>
              <w:right w:val="single" w:sz="4" w:space="0" w:color="auto"/>
            </w:tcBorders>
            <w:shd w:val="clear" w:color="auto" w:fill="auto"/>
            <w:vAlign w:val="center"/>
          </w:tcPr>
          <w:p w14:paraId="1AB7111D"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sz w:val="18"/>
                <w:szCs w:val="18"/>
              </w:rPr>
              <w:t>P065</w:t>
            </w:r>
          </w:p>
        </w:tc>
        <w:tc>
          <w:tcPr>
            <w:tcW w:w="1701" w:type="pct"/>
            <w:tcBorders>
              <w:top w:val="nil"/>
              <w:left w:val="nil"/>
              <w:bottom w:val="single" w:sz="4" w:space="0" w:color="auto"/>
              <w:right w:val="single" w:sz="4" w:space="0" w:color="auto"/>
            </w:tcBorders>
            <w:shd w:val="clear" w:color="auto" w:fill="auto"/>
            <w:vAlign w:val="center"/>
          </w:tcPr>
          <w:p w14:paraId="7C185721" w14:textId="77777777" w:rsidR="00767237" w:rsidRDefault="00767237" w:rsidP="003D33D7">
            <w:pPr>
              <w:spacing w:after="0"/>
              <w:ind w:firstLine="0"/>
              <w:jc w:val="left"/>
              <w:rPr>
                <w:rFonts w:ascii="Garamond" w:hAnsi="Garamond" w:cs="Calibri"/>
                <w:color w:val="000000"/>
                <w:sz w:val="17"/>
                <w:szCs w:val="17"/>
              </w:rPr>
            </w:pPr>
            <w:r w:rsidRPr="00AD72C0">
              <w:rPr>
                <w:rFonts w:ascii="Garamond" w:hAnsi="Garamond"/>
                <w:sz w:val="18"/>
                <w:szCs w:val="18"/>
              </w:rPr>
              <w:t>Compensi per personale addetto a lavori socialmente utili</w:t>
            </w:r>
          </w:p>
        </w:tc>
      </w:tr>
      <w:tr w:rsidR="00767237" w:rsidRPr="00AD72C0" w14:paraId="41AAA781"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tcPr>
          <w:p w14:paraId="69BFCF46"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1.03.02.12.001</w:t>
            </w:r>
          </w:p>
        </w:tc>
        <w:tc>
          <w:tcPr>
            <w:tcW w:w="1990" w:type="pct"/>
            <w:tcBorders>
              <w:top w:val="nil"/>
              <w:left w:val="nil"/>
              <w:bottom w:val="single" w:sz="4" w:space="0" w:color="auto"/>
              <w:right w:val="single" w:sz="4" w:space="0" w:color="auto"/>
            </w:tcBorders>
            <w:shd w:val="clear" w:color="auto" w:fill="auto"/>
            <w:vAlign w:val="center"/>
          </w:tcPr>
          <w:p w14:paraId="7E7FA22B"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Acquisto di servizi da agenzie di lavoro interinale</w:t>
            </w:r>
          </w:p>
        </w:tc>
        <w:tc>
          <w:tcPr>
            <w:tcW w:w="436" w:type="pct"/>
            <w:vMerge w:val="restart"/>
            <w:tcBorders>
              <w:top w:val="nil"/>
              <w:left w:val="single" w:sz="4" w:space="0" w:color="auto"/>
              <w:bottom w:val="single" w:sz="4" w:space="0" w:color="auto"/>
              <w:right w:val="single" w:sz="4" w:space="0" w:color="auto"/>
            </w:tcBorders>
            <w:shd w:val="clear" w:color="auto" w:fill="auto"/>
            <w:noWrap/>
            <w:vAlign w:val="center"/>
          </w:tcPr>
          <w:p w14:paraId="017D417D"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P062</w:t>
            </w:r>
          </w:p>
        </w:tc>
        <w:tc>
          <w:tcPr>
            <w:tcW w:w="1701" w:type="pct"/>
            <w:vMerge w:val="restart"/>
            <w:tcBorders>
              <w:top w:val="nil"/>
              <w:left w:val="single" w:sz="4" w:space="0" w:color="auto"/>
              <w:bottom w:val="single" w:sz="4" w:space="0" w:color="auto"/>
              <w:right w:val="single" w:sz="4" w:space="0" w:color="auto"/>
            </w:tcBorders>
            <w:shd w:val="clear" w:color="auto" w:fill="auto"/>
            <w:vAlign w:val="center"/>
          </w:tcPr>
          <w:p w14:paraId="3D46013F"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Oneri per contratti di somministrazione (interinali)</w:t>
            </w:r>
          </w:p>
        </w:tc>
      </w:tr>
      <w:tr w:rsidR="00767237" w:rsidRPr="00AD72C0" w14:paraId="52DFC2F0"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tcPr>
          <w:p w14:paraId="4AE8C818"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1.03.02.12.999</w:t>
            </w:r>
          </w:p>
        </w:tc>
        <w:tc>
          <w:tcPr>
            <w:tcW w:w="1990" w:type="pct"/>
            <w:tcBorders>
              <w:top w:val="nil"/>
              <w:left w:val="nil"/>
              <w:bottom w:val="single" w:sz="4" w:space="0" w:color="auto"/>
              <w:right w:val="single" w:sz="4" w:space="0" w:color="auto"/>
            </w:tcBorders>
            <w:shd w:val="clear" w:color="auto" w:fill="auto"/>
            <w:vAlign w:val="center"/>
          </w:tcPr>
          <w:p w14:paraId="5F511E74"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Altre forme di lavoro flessibile n.a.c.</w:t>
            </w:r>
          </w:p>
        </w:tc>
        <w:tc>
          <w:tcPr>
            <w:tcW w:w="436" w:type="pct"/>
            <w:vMerge/>
            <w:tcBorders>
              <w:top w:val="nil"/>
              <w:left w:val="single" w:sz="4" w:space="0" w:color="auto"/>
              <w:bottom w:val="single" w:sz="4" w:space="0" w:color="auto"/>
              <w:right w:val="single" w:sz="4" w:space="0" w:color="auto"/>
            </w:tcBorders>
            <w:vAlign w:val="center"/>
          </w:tcPr>
          <w:p w14:paraId="460A2AE5" w14:textId="77777777" w:rsidR="00767237" w:rsidRPr="00AD72C0" w:rsidRDefault="00767237" w:rsidP="003D33D7">
            <w:pPr>
              <w:spacing w:after="0"/>
              <w:ind w:firstLine="0"/>
              <w:jc w:val="left"/>
              <w:rPr>
                <w:rFonts w:ascii="Garamond" w:hAnsi="Garamond" w:cs="Calibri"/>
                <w:color w:val="000000"/>
                <w:sz w:val="17"/>
                <w:szCs w:val="17"/>
              </w:rPr>
            </w:pPr>
          </w:p>
        </w:tc>
        <w:tc>
          <w:tcPr>
            <w:tcW w:w="1701" w:type="pct"/>
            <w:vMerge/>
            <w:tcBorders>
              <w:top w:val="nil"/>
              <w:left w:val="single" w:sz="4" w:space="0" w:color="auto"/>
              <w:bottom w:val="single" w:sz="4" w:space="0" w:color="auto"/>
              <w:right w:val="single" w:sz="4" w:space="0" w:color="auto"/>
            </w:tcBorders>
            <w:vAlign w:val="center"/>
          </w:tcPr>
          <w:p w14:paraId="0F1C7C78" w14:textId="77777777" w:rsidR="00767237" w:rsidRPr="00AD72C0" w:rsidRDefault="00767237" w:rsidP="003D33D7">
            <w:pPr>
              <w:spacing w:after="0"/>
              <w:ind w:firstLine="0"/>
              <w:jc w:val="left"/>
              <w:rPr>
                <w:rFonts w:ascii="Garamond" w:hAnsi="Garamond" w:cs="Calibri"/>
                <w:color w:val="000000"/>
                <w:sz w:val="17"/>
                <w:szCs w:val="17"/>
              </w:rPr>
            </w:pPr>
          </w:p>
        </w:tc>
      </w:tr>
      <w:tr w:rsidR="00767237" w:rsidRPr="00AD72C0" w14:paraId="2A97A1A1"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tcPr>
          <w:p w14:paraId="6D4645A1"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1.03.02.12.003</w:t>
            </w:r>
          </w:p>
        </w:tc>
        <w:tc>
          <w:tcPr>
            <w:tcW w:w="1990" w:type="pct"/>
            <w:tcBorders>
              <w:top w:val="nil"/>
              <w:left w:val="nil"/>
              <w:bottom w:val="single" w:sz="4" w:space="0" w:color="auto"/>
              <w:right w:val="single" w:sz="4" w:space="0" w:color="auto"/>
            </w:tcBorders>
            <w:shd w:val="clear" w:color="auto" w:fill="auto"/>
            <w:vAlign w:val="center"/>
          </w:tcPr>
          <w:p w14:paraId="3BEA2687"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Collaborazioni coordinate e a progetto</w:t>
            </w:r>
          </w:p>
        </w:tc>
        <w:tc>
          <w:tcPr>
            <w:tcW w:w="436" w:type="pct"/>
            <w:tcBorders>
              <w:top w:val="nil"/>
              <w:left w:val="nil"/>
              <w:bottom w:val="single" w:sz="4" w:space="0" w:color="auto"/>
              <w:right w:val="single" w:sz="4" w:space="0" w:color="auto"/>
            </w:tcBorders>
            <w:shd w:val="clear" w:color="auto" w:fill="auto"/>
            <w:noWrap/>
            <w:vAlign w:val="center"/>
          </w:tcPr>
          <w:p w14:paraId="20D4D865" w14:textId="77777777" w:rsidR="00767237" w:rsidRPr="00252179" w:rsidRDefault="00767237" w:rsidP="003D33D7">
            <w:pPr>
              <w:spacing w:after="0"/>
              <w:ind w:firstLine="0"/>
              <w:jc w:val="left"/>
              <w:rPr>
                <w:rFonts w:ascii="Garamond" w:hAnsi="Garamond" w:cs="Calibri"/>
                <w:color w:val="000000"/>
                <w:sz w:val="17"/>
                <w:szCs w:val="17"/>
              </w:rPr>
            </w:pPr>
            <w:r w:rsidRPr="00252179">
              <w:rPr>
                <w:rFonts w:ascii="Garamond" w:hAnsi="Garamond"/>
                <w:sz w:val="17"/>
                <w:szCs w:val="17"/>
              </w:rPr>
              <w:t>L111</w:t>
            </w:r>
          </w:p>
        </w:tc>
        <w:tc>
          <w:tcPr>
            <w:tcW w:w="1701" w:type="pct"/>
            <w:tcBorders>
              <w:top w:val="nil"/>
              <w:left w:val="nil"/>
              <w:bottom w:val="single" w:sz="4" w:space="0" w:color="auto"/>
              <w:right w:val="single" w:sz="4" w:space="0" w:color="auto"/>
            </w:tcBorders>
            <w:shd w:val="clear" w:color="auto" w:fill="auto"/>
            <w:vAlign w:val="center"/>
          </w:tcPr>
          <w:p w14:paraId="207E5BE2" w14:textId="77777777" w:rsidR="00767237" w:rsidRPr="00252179" w:rsidRDefault="00767237" w:rsidP="003D33D7">
            <w:pPr>
              <w:spacing w:after="0"/>
              <w:ind w:firstLine="0"/>
              <w:jc w:val="left"/>
              <w:rPr>
                <w:rFonts w:ascii="Garamond" w:hAnsi="Garamond" w:cs="Calibri"/>
                <w:color w:val="000000"/>
                <w:sz w:val="17"/>
                <w:szCs w:val="17"/>
              </w:rPr>
            </w:pPr>
            <w:r w:rsidRPr="00252179">
              <w:rPr>
                <w:rFonts w:ascii="Garamond" w:hAnsi="Garamond"/>
                <w:sz w:val="17"/>
                <w:szCs w:val="17"/>
              </w:rPr>
              <w:t>Contratti di collaborazione professionale</w:t>
            </w:r>
          </w:p>
        </w:tc>
      </w:tr>
      <w:tr w:rsidR="00767237" w:rsidRPr="00AD72C0" w14:paraId="53DDB673"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tcPr>
          <w:p w14:paraId="16205DA1"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1.03.02.10.001</w:t>
            </w:r>
          </w:p>
        </w:tc>
        <w:tc>
          <w:tcPr>
            <w:tcW w:w="1990" w:type="pct"/>
            <w:tcBorders>
              <w:top w:val="nil"/>
              <w:left w:val="nil"/>
              <w:bottom w:val="single" w:sz="4" w:space="0" w:color="auto"/>
              <w:right w:val="single" w:sz="4" w:space="0" w:color="auto"/>
            </w:tcBorders>
            <w:shd w:val="clear" w:color="auto" w:fill="auto"/>
            <w:vAlign w:val="center"/>
          </w:tcPr>
          <w:p w14:paraId="72B4AF8B"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Incarichi libero professionali di studi, ricerca e consulenza</w:t>
            </w:r>
          </w:p>
        </w:tc>
        <w:tc>
          <w:tcPr>
            <w:tcW w:w="436" w:type="pct"/>
            <w:tcBorders>
              <w:top w:val="nil"/>
              <w:left w:val="nil"/>
              <w:bottom w:val="single" w:sz="4" w:space="0" w:color="auto"/>
              <w:right w:val="single" w:sz="4" w:space="0" w:color="auto"/>
            </w:tcBorders>
            <w:shd w:val="clear" w:color="auto" w:fill="auto"/>
            <w:noWrap/>
            <w:vAlign w:val="center"/>
          </w:tcPr>
          <w:p w14:paraId="18BF6155"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sz w:val="18"/>
                <w:szCs w:val="18"/>
              </w:rPr>
              <w:t>L</w:t>
            </w:r>
            <w:r>
              <w:rPr>
                <w:rFonts w:ascii="Garamond" w:hAnsi="Garamond"/>
                <w:sz w:val="18"/>
                <w:szCs w:val="18"/>
              </w:rPr>
              <w:t>112</w:t>
            </w:r>
          </w:p>
        </w:tc>
        <w:tc>
          <w:tcPr>
            <w:tcW w:w="1701" w:type="pct"/>
            <w:tcBorders>
              <w:top w:val="nil"/>
              <w:left w:val="nil"/>
              <w:bottom w:val="single" w:sz="4" w:space="0" w:color="auto"/>
              <w:right w:val="single" w:sz="4" w:space="0" w:color="auto"/>
            </w:tcBorders>
            <w:shd w:val="clear" w:color="auto" w:fill="auto"/>
            <w:vAlign w:val="center"/>
          </w:tcPr>
          <w:p w14:paraId="0105BAD9" w14:textId="77777777" w:rsidR="00767237" w:rsidRPr="00252179" w:rsidRDefault="00767237" w:rsidP="003D33D7">
            <w:pPr>
              <w:spacing w:after="0"/>
              <w:ind w:firstLine="0"/>
              <w:jc w:val="left"/>
              <w:rPr>
                <w:rFonts w:ascii="Garamond" w:hAnsi="Garamond" w:cs="Calibri"/>
                <w:color w:val="000000"/>
                <w:sz w:val="17"/>
                <w:szCs w:val="17"/>
              </w:rPr>
            </w:pPr>
            <w:r w:rsidRPr="00252179">
              <w:rPr>
                <w:rFonts w:ascii="Garamond" w:hAnsi="Garamond"/>
                <w:sz w:val="17"/>
                <w:szCs w:val="17"/>
              </w:rPr>
              <w:t>Incarichi di studio/ricerca/consulenza</w:t>
            </w:r>
          </w:p>
        </w:tc>
      </w:tr>
      <w:tr w:rsidR="00767237" w:rsidRPr="00AD72C0" w14:paraId="67FB5AD9"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hideMark/>
          </w:tcPr>
          <w:p w14:paraId="7BAD4CA4"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1.02.01.01.001</w:t>
            </w:r>
          </w:p>
        </w:tc>
        <w:tc>
          <w:tcPr>
            <w:tcW w:w="1990" w:type="pct"/>
            <w:tcBorders>
              <w:top w:val="nil"/>
              <w:left w:val="nil"/>
              <w:bottom w:val="single" w:sz="4" w:space="0" w:color="auto"/>
              <w:right w:val="single" w:sz="4" w:space="0" w:color="auto"/>
            </w:tcBorders>
            <w:shd w:val="clear" w:color="auto" w:fill="auto"/>
            <w:vAlign w:val="center"/>
            <w:hideMark/>
          </w:tcPr>
          <w:p w14:paraId="42622657"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Imposta regionale sulle attività produttive (IRAP)</w:t>
            </w:r>
          </w:p>
        </w:tc>
        <w:tc>
          <w:tcPr>
            <w:tcW w:w="436" w:type="pct"/>
            <w:tcBorders>
              <w:top w:val="nil"/>
              <w:left w:val="nil"/>
              <w:bottom w:val="single" w:sz="4" w:space="0" w:color="auto"/>
              <w:right w:val="single" w:sz="4" w:space="0" w:color="auto"/>
            </w:tcBorders>
            <w:shd w:val="clear" w:color="auto" w:fill="auto"/>
            <w:noWrap/>
            <w:vAlign w:val="center"/>
            <w:hideMark/>
          </w:tcPr>
          <w:p w14:paraId="4A65ADB3"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P061</w:t>
            </w:r>
          </w:p>
        </w:tc>
        <w:tc>
          <w:tcPr>
            <w:tcW w:w="1701" w:type="pct"/>
            <w:tcBorders>
              <w:top w:val="nil"/>
              <w:left w:val="nil"/>
              <w:bottom w:val="single" w:sz="4" w:space="0" w:color="auto"/>
              <w:right w:val="single" w:sz="4" w:space="0" w:color="auto"/>
            </w:tcBorders>
            <w:shd w:val="clear" w:color="auto" w:fill="auto"/>
            <w:noWrap/>
            <w:vAlign w:val="center"/>
            <w:hideMark/>
          </w:tcPr>
          <w:p w14:paraId="39C57A8E"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IRAP</w:t>
            </w:r>
          </w:p>
        </w:tc>
      </w:tr>
      <w:tr w:rsidR="00767237" w:rsidRPr="00AD72C0" w14:paraId="27FA239B"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tcPr>
          <w:p w14:paraId="30D918B1"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1.03.02.04.004</w:t>
            </w:r>
          </w:p>
        </w:tc>
        <w:tc>
          <w:tcPr>
            <w:tcW w:w="1990" w:type="pct"/>
            <w:tcBorders>
              <w:top w:val="nil"/>
              <w:left w:val="nil"/>
              <w:bottom w:val="single" w:sz="4" w:space="0" w:color="auto"/>
              <w:right w:val="single" w:sz="4" w:space="0" w:color="auto"/>
            </w:tcBorders>
            <w:shd w:val="clear" w:color="auto" w:fill="auto"/>
            <w:vAlign w:val="center"/>
          </w:tcPr>
          <w:p w14:paraId="1394FA52"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Acquisto di servizi per formazione obbligatoria</w:t>
            </w:r>
          </w:p>
        </w:tc>
        <w:tc>
          <w:tcPr>
            <w:tcW w:w="436" w:type="pct"/>
            <w:vMerge w:val="restart"/>
            <w:tcBorders>
              <w:top w:val="nil"/>
              <w:left w:val="single" w:sz="4" w:space="0" w:color="auto"/>
              <w:bottom w:val="single" w:sz="4" w:space="0" w:color="000000"/>
              <w:right w:val="single" w:sz="4" w:space="0" w:color="auto"/>
            </w:tcBorders>
            <w:shd w:val="clear" w:color="auto" w:fill="auto"/>
            <w:noWrap/>
            <w:vAlign w:val="center"/>
          </w:tcPr>
          <w:p w14:paraId="5553E238"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L020</w:t>
            </w:r>
          </w:p>
        </w:tc>
        <w:tc>
          <w:tcPr>
            <w:tcW w:w="1701" w:type="pct"/>
            <w:vMerge w:val="restart"/>
            <w:tcBorders>
              <w:top w:val="nil"/>
              <w:left w:val="single" w:sz="4" w:space="0" w:color="auto"/>
              <w:bottom w:val="single" w:sz="4" w:space="0" w:color="000000"/>
              <w:right w:val="single" w:sz="4" w:space="0" w:color="auto"/>
            </w:tcBorders>
            <w:shd w:val="clear" w:color="auto" w:fill="auto"/>
            <w:vAlign w:val="center"/>
          </w:tcPr>
          <w:p w14:paraId="0E1A74A9"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Formazione del personale</w:t>
            </w:r>
          </w:p>
        </w:tc>
      </w:tr>
      <w:tr w:rsidR="00767237" w:rsidRPr="00AD72C0" w14:paraId="6B46EF66"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tcPr>
          <w:p w14:paraId="4234AB3A"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1.03.02.04.999</w:t>
            </w:r>
          </w:p>
        </w:tc>
        <w:tc>
          <w:tcPr>
            <w:tcW w:w="1990" w:type="pct"/>
            <w:tcBorders>
              <w:top w:val="nil"/>
              <w:left w:val="nil"/>
              <w:bottom w:val="single" w:sz="4" w:space="0" w:color="auto"/>
              <w:right w:val="single" w:sz="4" w:space="0" w:color="auto"/>
            </w:tcBorders>
            <w:shd w:val="clear" w:color="auto" w:fill="auto"/>
            <w:vAlign w:val="center"/>
          </w:tcPr>
          <w:p w14:paraId="7999B991"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Acquisto di servizi per altre spese per formazione e addestramento n.a.c.</w:t>
            </w:r>
          </w:p>
        </w:tc>
        <w:tc>
          <w:tcPr>
            <w:tcW w:w="436" w:type="pct"/>
            <w:vMerge/>
            <w:tcBorders>
              <w:top w:val="nil"/>
              <w:left w:val="single" w:sz="4" w:space="0" w:color="auto"/>
              <w:bottom w:val="single" w:sz="4" w:space="0" w:color="000000"/>
              <w:right w:val="single" w:sz="4" w:space="0" w:color="auto"/>
            </w:tcBorders>
            <w:vAlign w:val="center"/>
          </w:tcPr>
          <w:p w14:paraId="1970E64A" w14:textId="77777777" w:rsidR="00767237" w:rsidRPr="00AD72C0" w:rsidRDefault="00767237" w:rsidP="003D33D7">
            <w:pPr>
              <w:spacing w:after="0"/>
              <w:ind w:firstLine="0"/>
              <w:jc w:val="left"/>
              <w:rPr>
                <w:rFonts w:ascii="Garamond" w:hAnsi="Garamond" w:cs="Calibri"/>
                <w:color w:val="000000"/>
                <w:sz w:val="17"/>
                <w:szCs w:val="17"/>
              </w:rPr>
            </w:pPr>
          </w:p>
        </w:tc>
        <w:tc>
          <w:tcPr>
            <w:tcW w:w="1701" w:type="pct"/>
            <w:vMerge/>
            <w:tcBorders>
              <w:top w:val="nil"/>
              <w:left w:val="single" w:sz="4" w:space="0" w:color="auto"/>
              <w:bottom w:val="single" w:sz="4" w:space="0" w:color="000000"/>
              <w:right w:val="single" w:sz="4" w:space="0" w:color="auto"/>
            </w:tcBorders>
            <w:vAlign w:val="center"/>
          </w:tcPr>
          <w:p w14:paraId="1B3F6D0B" w14:textId="77777777" w:rsidR="00767237" w:rsidRPr="00AD72C0" w:rsidRDefault="00767237" w:rsidP="003D33D7">
            <w:pPr>
              <w:spacing w:after="0"/>
              <w:ind w:firstLine="0"/>
              <w:jc w:val="left"/>
              <w:rPr>
                <w:rFonts w:ascii="Garamond" w:hAnsi="Garamond" w:cs="Calibri"/>
                <w:color w:val="000000"/>
                <w:sz w:val="17"/>
                <w:szCs w:val="17"/>
              </w:rPr>
            </w:pPr>
          </w:p>
        </w:tc>
      </w:tr>
      <w:tr w:rsidR="00767237" w:rsidRPr="00AD72C0" w14:paraId="3A44E410" w14:textId="77777777" w:rsidTr="003D33D7">
        <w:trPr>
          <w:trHeight w:val="279"/>
          <w:tblHeader/>
          <w:jc w:val="center"/>
        </w:trPr>
        <w:tc>
          <w:tcPr>
            <w:tcW w:w="873" w:type="pct"/>
            <w:vMerge w:val="restart"/>
            <w:tcBorders>
              <w:top w:val="nil"/>
              <w:left w:val="single" w:sz="4" w:space="0" w:color="auto"/>
              <w:bottom w:val="single" w:sz="4" w:space="0" w:color="000000"/>
              <w:right w:val="single" w:sz="4" w:space="0" w:color="auto"/>
            </w:tcBorders>
            <w:shd w:val="clear" w:color="auto" w:fill="auto"/>
            <w:noWrap/>
            <w:vAlign w:val="center"/>
          </w:tcPr>
          <w:p w14:paraId="1B5B02EF"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1.01.01.02.002</w:t>
            </w:r>
          </w:p>
        </w:tc>
        <w:tc>
          <w:tcPr>
            <w:tcW w:w="1990" w:type="pct"/>
            <w:vMerge w:val="restart"/>
            <w:tcBorders>
              <w:top w:val="nil"/>
              <w:left w:val="single" w:sz="4" w:space="0" w:color="auto"/>
              <w:bottom w:val="single" w:sz="4" w:space="0" w:color="000000"/>
              <w:right w:val="single" w:sz="4" w:space="0" w:color="auto"/>
            </w:tcBorders>
            <w:shd w:val="clear" w:color="auto" w:fill="auto"/>
            <w:noWrap/>
            <w:vAlign w:val="center"/>
          </w:tcPr>
          <w:p w14:paraId="0D8C4D70"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Buoni pasto</w:t>
            </w:r>
          </w:p>
        </w:tc>
        <w:tc>
          <w:tcPr>
            <w:tcW w:w="436" w:type="pct"/>
            <w:vMerge w:val="restart"/>
            <w:tcBorders>
              <w:top w:val="nil"/>
              <w:left w:val="single" w:sz="4" w:space="0" w:color="auto"/>
              <w:bottom w:val="single" w:sz="4" w:space="0" w:color="000000"/>
              <w:right w:val="single" w:sz="4" w:space="0" w:color="auto"/>
            </w:tcBorders>
            <w:shd w:val="clear" w:color="auto" w:fill="auto"/>
            <w:noWrap/>
            <w:vAlign w:val="center"/>
          </w:tcPr>
          <w:p w14:paraId="5A838785"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L011</w:t>
            </w:r>
          </w:p>
        </w:tc>
        <w:tc>
          <w:tcPr>
            <w:tcW w:w="1701" w:type="pct"/>
            <w:vMerge w:val="restart"/>
            <w:tcBorders>
              <w:top w:val="nil"/>
              <w:left w:val="single" w:sz="4" w:space="0" w:color="auto"/>
              <w:bottom w:val="single" w:sz="4" w:space="0" w:color="000000"/>
              <w:right w:val="single" w:sz="4" w:space="0" w:color="auto"/>
            </w:tcBorders>
            <w:shd w:val="clear" w:color="auto" w:fill="auto"/>
            <w:vAlign w:val="center"/>
          </w:tcPr>
          <w:p w14:paraId="02F2DE40"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Erogazione buoni pasto</w:t>
            </w:r>
          </w:p>
        </w:tc>
      </w:tr>
      <w:tr w:rsidR="00767237" w:rsidRPr="00AD72C0" w14:paraId="5FAEB605" w14:textId="77777777" w:rsidTr="003D33D7">
        <w:trPr>
          <w:trHeight w:val="263"/>
          <w:tblHeader/>
          <w:jc w:val="center"/>
        </w:trPr>
        <w:tc>
          <w:tcPr>
            <w:tcW w:w="873" w:type="pct"/>
            <w:vMerge/>
            <w:tcBorders>
              <w:top w:val="nil"/>
              <w:left w:val="single" w:sz="4" w:space="0" w:color="auto"/>
              <w:bottom w:val="single" w:sz="4" w:space="0" w:color="000000"/>
              <w:right w:val="single" w:sz="4" w:space="0" w:color="auto"/>
            </w:tcBorders>
            <w:vAlign w:val="center"/>
          </w:tcPr>
          <w:p w14:paraId="7FEE1719" w14:textId="77777777" w:rsidR="00767237" w:rsidRPr="00AD72C0" w:rsidRDefault="00767237" w:rsidP="003D33D7">
            <w:pPr>
              <w:spacing w:after="0"/>
              <w:ind w:firstLine="0"/>
              <w:jc w:val="left"/>
              <w:rPr>
                <w:rFonts w:ascii="Garamond" w:hAnsi="Garamond" w:cs="Calibri"/>
                <w:color w:val="000000"/>
                <w:sz w:val="17"/>
                <w:szCs w:val="17"/>
              </w:rPr>
            </w:pPr>
          </w:p>
        </w:tc>
        <w:tc>
          <w:tcPr>
            <w:tcW w:w="1990" w:type="pct"/>
            <w:vMerge/>
            <w:tcBorders>
              <w:top w:val="nil"/>
              <w:left w:val="single" w:sz="4" w:space="0" w:color="auto"/>
              <w:bottom w:val="single" w:sz="4" w:space="0" w:color="000000"/>
              <w:right w:val="single" w:sz="4" w:space="0" w:color="auto"/>
            </w:tcBorders>
            <w:vAlign w:val="center"/>
          </w:tcPr>
          <w:p w14:paraId="6BF91064" w14:textId="77777777" w:rsidR="00767237" w:rsidRPr="00AD72C0" w:rsidRDefault="00767237" w:rsidP="003D33D7">
            <w:pPr>
              <w:spacing w:after="0"/>
              <w:ind w:firstLine="0"/>
              <w:jc w:val="left"/>
              <w:rPr>
                <w:rFonts w:ascii="Garamond" w:hAnsi="Garamond" w:cs="Calibri"/>
                <w:color w:val="000000"/>
                <w:sz w:val="17"/>
                <w:szCs w:val="17"/>
              </w:rPr>
            </w:pPr>
          </w:p>
        </w:tc>
        <w:tc>
          <w:tcPr>
            <w:tcW w:w="436" w:type="pct"/>
            <w:vMerge/>
            <w:tcBorders>
              <w:top w:val="nil"/>
              <w:left w:val="single" w:sz="4" w:space="0" w:color="auto"/>
              <w:bottom w:val="single" w:sz="4" w:space="0" w:color="000000"/>
              <w:right w:val="single" w:sz="4" w:space="0" w:color="auto"/>
            </w:tcBorders>
            <w:vAlign w:val="center"/>
          </w:tcPr>
          <w:p w14:paraId="4CF6C556" w14:textId="77777777" w:rsidR="00767237" w:rsidRPr="00AD72C0" w:rsidRDefault="00767237" w:rsidP="003D33D7">
            <w:pPr>
              <w:spacing w:after="0"/>
              <w:ind w:firstLine="0"/>
              <w:jc w:val="left"/>
              <w:rPr>
                <w:rFonts w:ascii="Garamond" w:hAnsi="Garamond" w:cs="Calibri"/>
                <w:color w:val="000000"/>
                <w:sz w:val="17"/>
                <w:szCs w:val="17"/>
              </w:rPr>
            </w:pPr>
          </w:p>
        </w:tc>
        <w:tc>
          <w:tcPr>
            <w:tcW w:w="1701" w:type="pct"/>
            <w:vMerge/>
            <w:tcBorders>
              <w:top w:val="nil"/>
              <w:left w:val="single" w:sz="4" w:space="0" w:color="auto"/>
              <w:bottom w:val="single" w:sz="4" w:space="0" w:color="000000"/>
              <w:right w:val="single" w:sz="4" w:space="0" w:color="auto"/>
            </w:tcBorders>
            <w:vAlign w:val="center"/>
          </w:tcPr>
          <w:p w14:paraId="31FD5B92" w14:textId="77777777" w:rsidR="00767237" w:rsidRPr="00AD72C0" w:rsidRDefault="00767237" w:rsidP="003D33D7">
            <w:pPr>
              <w:spacing w:after="0"/>
              <w:ind w:firstLine="0"/>
              <w:jc w:val="left"/>
              <w:rPr>
                <w:rFonts w:ascii="Garamond" w:hAnsi="Garamond" w:cs="Calibri"/>
                <w:color w:val="000000"/>
                <w:sz w:val="17"/>
                <w:szCs w:val="17"/>
              </w:rPr>
            </w:pPr>
          </w:p>
        </w:tc>
      </w:tr>
      <w:tr w:rsidR="00767237" w:rsidRPr="00AD72C0" w14:paraId="3480D41A" w14:textId="77777777" w:rsidTr="003D33D7">
        <w:trPr>
          <w:trHeight w:val="279"/>
          <w:tblHeader/>
          <w:jc w:val="center"/>
        </w:trPr>
        <w:tc>
          <w:tcPr>
            <w:tcW w:w="873" w:type="pct"/>
            <w:vMerge w:val="restart"/>
            <w:tcBorders>
              <w:top w:val="nil"/>
              <w:left w:val="single" w:sz="4" w:space="0" w:color="auto"/>
              <w:bottom w:val="single" w:sz="4" w:space="0" w:color="000000"/>
              <w:right w:val="single" w:sz="4" w:space="0" w:color="auto"/>
            </w:tcBorders>
            <w:shd w:val="clear" w:color="auto" w:fill="auto"/>
            <w:noWrap/>
            <w:vAlign w:val="center"/>
          </w:tcPr>
          <w:p w14:paraId="4C89D0AE"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1.03.02.14.999</w:t>
            </w:r>
          </w:p>
        </w:tc>
        <w:tc>
          <w:tcPr>
            <w:tcW w:w="1990" w:type="pct"/>
            <w:vMerge w:val="restart"/>
            <w:tcBorders>
              <w:top w:val="nil"/>
              <w:left w:val="single" w:sz="4" w:space="0" w:color="auto"/>
              <w:bottom w:val="single" w:sz="4" w:space="0" w:color="000000"/>
              <w:right w:val="single" w:sz="4" w:space="0" w:color="auto"/>
            </w:tcBorders>
            <w:shd w:val="clear" w:color="auto" w:fill="auto"/>
            <w:vAlign w:val="center"/>
          </w:tcPr>
          <w:p w14:paraId="5E178E82"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Altri servizi di ristorazione</w:t>
            </w:r>
          </w:p>
        </w:tc>
        <w:tc>
          <w:tcPr>
            <w:tcW w:w="436" w:type="pct"/>
            <w:vMerge w:val="restart"/>
            <w:tcBorders>
              <w:top w:val="nil"/>
              <w:left w:val="single" w:sz="4" w:space="0" w:color="auto"/>
              <w:bottom w:val="single" w:sz="4" w:space="0" w:color="000000"/>
              <w:right w:val="single" w:sz="4" w:space="0" w:color="auto"/>
            </w:tcBorders>
            <w:shd w:val="clear" w:color="auto" w:fill="auto"/>
            <w:noWrap/>
            <w:vAlign w:val="center"/>
          </w:tcPr>
          <w:p w14:paraId="48C2EF43"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L010</w:t>
            </w:r>
          </w:p>
        </w:tc>
        <w:tc>
          <w:tcPr>
            <w:tcW w:w="1701" w:type="pct"/>
            <w:vMerge w:val="restart"/>
            <w:tcBorders>
              <w:top w:val="nil"/>
              <w:left w:val="single" w:sz="4" w:space="0" w:color="auto"/>
              <w:bottom w:val="single" w:sz="4" w:space="0" w:color="000000"/>
              <w:right w:val="single" w:sz="4" w:space="0" w:color="auto"/>
            </w:tcBorders>
            <w:shd w:val="clear" w:color="auto" w:fill="auto"/>
            <w:noWrap/>
            <w:vAlign w:val="center"/>
          </w:tcPr>
          <w:p w14:paraId="7961B59A"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Gestione mense</w:t>
            </w:r>
          </w:p>
        </w:tc>
      </w:tr>
      <w:tr w:rsidR="00767237" w:rsidRPr="00AD72C0" w14:paraId="2C065FDD" w14:textId="77777777" w:rsidTr="003D33D7">
        <w:trPr>
          <w:trHeight w:val="263"/>
          <w:tblHeader/>
          <w:jc w:val="center"/>
        </w:trPr>
        <w:tc>
          <w:tcPr>
            <w:tcW w:w="873" w:type="pct"/>
            <w:vMerge/>
            <w:tcBorders>
              <w:top w:val="nil"/>
              <w:left w:val="single" w:sz="4" w:space="0" w:color="auto"/>
              <w:bottom w:val="single" w:sz="4" w:space="0" w:color="000000"/>
              <w:right w:val="single" w:sz="4" w:space="0" w:color="auto"/>
            </w:tcBorders>
            <w:vAlign w:val="center"/>
          </w:tcPr>
          <w:p w14:paraId="4D55A65D" w14:textId="77777777" w:rsidR="00767237" w:rsidRPr="00AD72C0" w:rsidRDefault="00767237" w:rsidP="003D33D7">
            <w:pPr>
              <w:spacing w:after="0"/>
              <w:ind w:firstLine="0"/>
              <w:jc w:val="left"/>
              <w:rPr>
                <w:rFonts w:ascii="Garamond" w:hAnsi="Garamond" w:cs="Calibri"/>
                <w:color w:val="000000"/>
                <w:sz w:val="17"/>
                <w:szCs w:val="17"/>
              </w:rPr>
            </w:pPr>
          </w:p>
        </w:tc>
        <w:tc>
          <w:tcPr>
            <w:tcW w:w="1990" w:type="pct"/>
            <w:vMerge/>
            <w:tcBorders>
              <w:top w:val="nil"/>
              <w:left w:val="single" w:sz="4" w:space="0" w:color="auto"/>
              <w:bottom w:val="single" w:sz="4" w:space="0" w:color="000000"/>
              <w:right w:val="single" w:sz="4" w:space="0" w:color="auto"/>
            </w:tcBorders>
            <w:vAlign w:val="center"/>
          </w:tcPr>
          <w:p w14:paraId="69DC0B1C" w14:textId="77777777" w:rsidR="00767237" w:rsidRPr="00AD72C0" w:rsidRDefault="00767237" w:rsidP="003D33D7">
            <w:pPr>
              <w:spacing w:after="0"/>
              <w:ind w:firstLine="0"/>
              <w:jc w:val="left"/>
              <w:rPr>
                <w:rFonts w:ascii="Garamond" w:hAnsi="Garamond" w:cs="Calibri"/>
                <w:color w:val="000000"/>
                <w:sz w:val="17"/>
                <w:szCs w:val="17"/>
              </w:rPr>
            </w:pPr>
          </w:p>
        </w:tc>
        <w:tc>
          <w:tcPr>
            <w:tcW w:w="436" w:type="pct"/>
            <w:vMerge/>
            <w:tcBorders>
              <w:top w:val="nil"/>
              <w:left w:val="single" w:sz="4" w:space="0" w:color="auto"/>
              <w:bottom w:val="single" w:sz="4" w:space="0" w:color="000000"/>
              <w:right w:val="single" w:sz="4" w:space="0" w:color="auto"/>
            </w:tcBorders>
            <w:vAlign w:val="center"/>
          </w:tcPr>
          <w:p w14:paraId="39A31C65" w14:textId="77777777" w:rsidR="00767237" w:rsidRPr="00AD72C0" w:rsidRDefault="00767237" w:rsidP="003D33D7">
            <w:pPr>
              <w:spacing w:after="0"/>
              <w:ind w:firstLine="0"/>
              <w:jc w:val="left"/>
              <w:rPr>
                <w:rFonts w:ascii="Garamond" w:hAnsi="Garamond" w:cs="Calibri"/>
                <w:color w:val="000000"/>
                <w:sz w:val="17"/>
                <w:szCs w:val="17"/>
              </w:rPr>
            </w:pPr>
          </w:p>
        </w:tc>
        <w:tc>
          <w:tcPr>
            <w:tcW w:w="1701" w:type="pct"/>
            <w:vMerge/>
            <w:tcBorders>
              <w:top w:val="nil"/>
              <w:left w:val="single" w:sz="4" w:space="0" w:color="auto"/>
              <w:bottom w:val="single" w:sz="4" w:space="0" w:color="000000"/>
              <w:right w:val="single" w:sz="4" w:space="0" w:color="auto"/>
            </w:tcBorders>
            <w:vAlign w:val="center"/>
          </w:tcPr>
          <w:p w14:paraId="418525C2" w14:textId="77777777" w:rsidR="00767237" w:rsidRPr="00AD72C0" w:rsidRDefault="00767237" w:rsidP="003D33D7">
            <w:pPr>
              <w:spacing w:after="0"/>
              <w:ind w:firstLine="0"/>
              <w:jc w:val="left"/>
              <w:rPr>
                <w:rFonts w:ascii="Garamond" w:hAnsi="Garamond" w:cs="Calibri"/>
                <w:color w:val="000000"/>
                <w:sz w:val="17"/>
                <w:szCs w:val="17"/>
              </w:rPr>
            </w:pPr>
          </w:p>
        </w:tc>
      </w:tr>
      <w:tr w:rsidR="00767237" w:rsidRPr="00AD72C0" w14:paraId="6770778D" w14:textId="77777777" w:rsidTr="003D33D7">
        <w:trPr>
          <w:trHeight w:val="651"/>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tcPr>
          <w:p w14:paraId="0B9879B4"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1.09.01.01.001</w:t>
            </w:r>
          </w:p>
        </w:tc>
        <w:tc>
          <w:tcPr>
            <w:tcW w:w="1990" w:type="pct"/>
            <w:tcBorders>
              <w:top w:val="nil"/>
              <w:left w:val="nil"/>
              <w:bottom w:val="single" w:sz="4" w:space="0" w:color="auto"/>
              <w:right w:val="single" w:sz="4" w:space="0" w:color="auto"/>
            </w:tcBorders>
            <w:shd w:val="clear" w:color="auto" w:fill="auto"/>
            <w:vAlign w:val="center"/>
          </w:tcPr>
          <w:p w14:paraId="7381AEC0"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Rimborsi per spese di personale (comando, distacco, fuori ruolo, convenzioni, ecc.)</w:t>
            </w:r>
          </w:p>
        </w:tc>
        <w:tc>
          <w:tcPr>
            <w:tcW w:w="436" w:type="pct"/>
            <w:tcBorders>
              <w:top w:val="nil"/>
              <w:left w:val="nil"/>
              <w:bottom w:val="single" w:sz="4" w:space="0" w:color="auto"/>
              <w:right w:val="single" w:sz="4" w:space="0" w:color="auto"/>
            </w:tcBorders>
            <w:shd w:val="clear" w:color="auto" w:fill="auto"/>
            <w:noWrap/>
            <w:vAlign w:val="center"/>
          </w:tcPr>
          <w:p w14:paraId="5119FD13"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P071</w:t>
            </w:r>
          </w:p>
        </w:tc>
        <w:tc>
          <w:tcPr>
            <w:tcW w:w="1701" w:type="pct"/>
            <w:tcBorders>
              <w:top w:val="nil"/>
              <w:left w:val="nil"/>
              <w:bottom w:val="single" w:sz="4" w:space="0" w:color="auto"/>
              <w:right w:val="single" w:sz="4" w:space="0" w:color="auto"/>
            </w:tcBorders>
            <w:shd w:val="clear" w:color="auto" w:fill="auto"/>
            <w:vAlign w:val="center"/>
          </w:tcPr>
          <w:p w14:paraId="6D0EAF85" w14:textId="77777777" w:rsidR="00767237" w:rsidRPr="00AD72C0" w:rsidRDefault="00767237" w:rsidP="003D33D7">
            <w:pPr>
              <w:spacing w:after="0"/>
              <w:ind w:firstLine="0"/>
              <w:jc w:val="left"/>
              <w:rPr>
                <w:rFonts w:ascii="Garamond" w:hAnsi="Garamond" w:cs="Calibri"/>
                <w:color w:val="000000"/>
                <w:sz w:val="17"/>
                <w:szCs w:val="17"/>
              </w:rPr>
            </w:pPr>
            <w:r w:rsidRPr="00AD72C0">
              <w:rPr>
                <w:rFonts w:ascii="Garamond" w:hAnsi="Garamond" w:cs="Calibri"/>
                <w:color w:val="000000"/>
                <w:sz w:val="17"/>
                <w:szCs w:val="17"/>
              </w:rPr>
              <w:t>Somme rimborsate alle amministrazioni per spese di personale (sommatoria dei diversi rimborsi presenti in tabella 14)</w:t>
            </w:r>
          </w:p>
        </w:tc>
      </w:tr>
      <w:tr w:rsidR="00767237" w:rsidRPr="00AD72C0" w14:paraId="0D752B96" w14:textId="77777777" w:rsidTr="003D33D7">
        <w:trPr>
          <w:trHeight w:val="279"/>
          <w:tblHeader/>
          <w:jc w:val="center"/>
        </w:trPr>
        <w:tc>
          <w:tcPr>
            <w:tcW w:w="5000" w:type="pct"/>
            <w:gridSpan w:val="4"/>
            <w:tcBorders>
              <w:top w:val="single" w:sz="4" w:space="0" w:color="auto"/>
              <w:left w:val="single" w:sz="4" w:space="0" w:color="auto"/>
              <w:bottom w:val="single" w:sz="4" w:space="0" w:color="auto"/>
              <w:right w:val="single" w:sz="4" w:space="0" w:color="000000"/>
            </w:tcBorders>
            <w:shd w:val="clear" w:color="000000" w:fill="C5D9F1"/>
            <w:vAlign w:val="center"/>
            <w:hideMark/>
          </w:tcPr>
          <w:p w14:paraId="60A74E56" w14:textId="77777777" w:rsidR="00767237" w:rsidRPr="00AD72C0" w:rsidRDefault="00767237" w:rsidP="003D33D7">
            <w:pPr>
              <w:spacing w:after="0"/>
              <w:ind w:firstLine="0"/>
              <w:jc w:val="left"/>
              <w:rPr>
                <w:rFonts w:ascii="Garamond" w:hAnsi="Garamond" w:cs="Calibri"/>
                <w:b/>
                <w:bCs/>
                <w:sz w:val="17"/>
                <w:szCs w:val="17"/>
              </w:rPr>
            </w:pPr>
            <w:r w:rsidRPr="00AD72C0">
              <w:rPr>
                <w:rFonts w:ascii="Garamond" w:hAnsi="Garamond" w:cs="Calibri"/>
                <w:b/>
                <w:bCs/>
                <w:sz w:val="17"/>
                <w:szCs w:val="17"/>
              </w:rPr>
              <w:t>ENTRATE</w:t>
            </w:r>
          </w:p>
        </w:tc>
      </w:tr>
      <w:tr w:rsidR="00767237" w:rsidRPr="00AD72C0" w14:paraId="14A78201"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tcPr>
          <w:p w14:paraId="6315D402" w14:textId="77777777" w:rsidR="00767237" w:rsidRPr="00AD72C0" w:rsidRDefault="00767237" w:rsidP="003D33D7">
            <w:pPr>
              <w:spacing w:after="0"/>
              <w:ind w:firstLine="0"/>
              <w:jc w:val="left"/>
              <w:rPr>
                <w:rFonts w:ascii="Garamond" w:hAnsi="Garamond" w:cs="Calibri"/>
                <w:sz w:val="17"/>
                <w:szCs w:val="17"/>
              </w:rPr>
            </w:pPr>
            <w:r w:rsidRPr="00AD72C0">
              <w:rPr>
                <w:rFonts w:ascii="Garamond" w:hAnsi="Garamond" w:cs="Calibri"/>
                <w:sz w:val="17"/>
                <w:szCs w:val="17"/>
              </w:rPr>
              <w:t>3.05.02.01.001</w:t>
            </w:r>
          </w:p>
        </w:tc>
        <w:tc>
          <w:tcPr>
            <w:tcW w:w="1990" w:type="pct"/>
            <w:tcBorders>
              <w:top w:val="nil"/>
              <w:left w:val="nil"/>
              <w:bottom w:val="single" w:sz="4" w:space="0" w:color="auto"/>
              <w:right w:val="single" w:sz="4" w:space="0" w:color="auto"/>
            </w:tcBorders>
            <w:shd w:val="clear" w:color="auto" w:fill="auto"/>
            <w:vAlign w:val="center"/>
          </w:tcPr>
          <w:p w14:paraId="57734B9C" w14:textId="77777777" w:rsidR="00767237" w:rsidRPr="00AD72C0" w:rsidRDefault="00767237" w:rsidP="003D33D7">
            <w:pPr>
              <w:spacing w:after="0"/>
              <w:ind w:firstLine="0"/>
              <w:jc w:val="left"/>
              <w:rPr>
                <w:rFonts w:ascii="Garamond" w:hAnsi="Garamond" w:cs="Calibri"/>
                <w:sz w:val="17"/>
                <w:szCs w:val="17"/>
              </w:rPr>
            </w:pPr>
            <w:r w:rsidRPr="00AD72C0">
              <w:rPr>
                <w:rFonts w:ascii="Garamond" w:hAnsi="Garamond" w:cs="Calibri"/>
                <w:sz w:val="17"/>
                <w:szCs w:val="17"/>
              </w:rPr>
              <w:t>Rimborsi ricevuti per spese di personale (comando, distacco, fuori ruolo, convenzioni, ecc.)</w:t>
            </w:r>
          </w:p>
        </w:tc>
        <w:tc>
          <w:tcPr>
            <w:tcW w:w="436" w:type="pct"/>
            <w:tcBorders>
              <w:top w:val="nil"/>
              <w:left w:val="nil"/>
              <w:bottom w:val="single" w:sz="4" w:space="0" w:color="auto"/>
              <w:right w:val="single" w:sz="4" w:space="0" w:color="auto"/>
            </w:tcBorders>
            <w:shd w:val="clear" w:color="auto" w:fill="auto"/>
            <w:vAlign w:val="center"/>
          </w:tcPr>
          <w:p w14:paraId="7D287550" w14:textId="77777777" w:rsidR="00767237" w:rsidRPr="00AD72C0" w:rsidRDefault="00767237" w:rsidP="003D33D7">
            <w:pPr>
              <w:spacing w:after="0"/>
              <w:ind w:firstLine="0"/>
              <w:jc w:val="left"/>
              <w:rPr>
                <w:rFonts w:ascii="Garamond" w:hAnsi="Garamond" w:cs="Calibri"/>
                <w:sz w:val="17"/>
                <w:szCs w:val="17"/>
              </w:rPr>
            </w:pPr>
            <w:r w:rsidRPr="00AD72C0">
              <w:rPr>
                <w:rFonts w:ascii="Garamond" w:hAnsi="Garamond" w:cs="Calibri"/>
                <w:sz w:val="17"/>
                <w:szCs w:val="17"/>
              </w:rPr>
              <w:t>P090</w:t>
            </w:r>
          </w:p>
        </w:tc>
        <w:tc>
          <w:tcPr>
            <w:tcW w:w="1701" w:type="pct"/>
            <w:tcBorders>
              <w:top w:val="nil"/>
              <w:left w:val="nil"/>
              <w:bottom w:val="single" w:sz="4" w:space="0" w:color="auto"/>
              <w:right w:val="single" w:sz="4" w:space="0" w:color="auto"/>
            </w:tcBorders>
            <w:shd w:val="clear" w:color="auto" w:fill="auto"/>
            <w:vAlign w:val="center"/>
          </w:tcPr>
          <w:p w14:paraId="14296F82" w14:textId="77777777" w:rsidR="00767237" w:rsidRPr="00AD72C0" w:rsidRDefault="00767237" w:rsidP="003D33D7">
            <w:pPr>
              <w:spacing w:after="0"/>
              <w:ind w:firstLine="0"/>
              <w:jc w:val="left"/>
              <w:rPr>
                <w:rFonts w:ascii="Garamond" w:hAnsi="Garamond" w:cs="Calibri"/>
                <w:sz w:val="17"/>
                <w:szCs w:val="17"/>
              </w:rPr>
            </w:pPr>
            <w:r w:rsidRPr="00AD72C0">
              <w:rPr>
                <w:rFonts w:ascii="Garamond" w:hAnsi="Garamond" w:cs="Calibri"/>
                <w:sz w:val="17"/>
                <w:szCs w:val="17"/>
              </w:rPr>
              <w:t>Rimborsi ricevuti dalle amministrazioni per spese di personale (a riduzione) (sommatoria dei diversi rimborsi presenti in tabella 14)</w:t>
            </w:r>
          </w:p>
        </w:tc>
      </w:tr>
      <w:tr w:rsidR="00767237" w:rsidRPr="00AD72C0" w14:paraId="6BE6AE29" w14:textId="77777777" w:rsidTr="003D33D7">
        <w:trPr>
          <w:trHeight w:val="279"/>
          <w:tblHeader/>
          <w:jc w:val="center"/>
        </w:trPr>
        <w:tc>
          <w:tcPr>
            <w:tcW w:w="873" w:type="pct"/>
            <w:tcBorders>
              <w:top w:val="nil"/>
              <w:left w:val="single" w:sz="4" w:space="0" w:color="auto"/>
              <w:bottom w:val="single" w:sz="4" w:space="0" w:color="auto"/>
              <w:right w:val="single" w:sz="4" w:space="0" w:color="auto"/>
            </w:tcBorders>
            <w:shd w:val="clear" w:color="auto" w:fill="auto"/>
            <w:vAlign w:val="center"/>
          </w:tcPr>
          <w:p w14:paraId="7933278B" w14:textId="77777777" w:rsidR="00767237" w:rsidRPr="00AD72C0" w:rsidRDefault="00767237" w:rsidP="003D33D7">
            <w:pPr>
              <w:spacing w:after="0"/>
              <w:ind w:firstLine="0"/>
              <w:jc w:val="left"/>
              <w:rPr>
                <w:rFonts w:ascii="Garamond" w:hAnsi="Garamond" w:cs="Calibri"/>
                <w:sz w:val="16"/>
                <w:szCs w:val="16"/>
              </w:rPr>
            </w:pPr>
            <w:r w:rsidRPr="00AD72C0">
              <w:rPr>
                <w:rFonts w:ascii="Garamond" w:hAnsi="Garamond" w:cs="Calibri"/>
                <w:sz w:val="16"/>
                <w:szCs w:val="16"/>
              </w:rPr>
              <w:t>2.01.01.02.012</w:t>
            </w:r>
          </w:p>
        </w:tc>
        <w:tc>
          <w:tcPr>
            <w:tcW w:w="1990" w:type="pct"/>
            <w:tcBorders>
              <w:top w:val="nil"/>
              <w:left w:val="nil"/>
              <w:bottom w:val="single" w:sz="4" w:space="0" w:color="auto"/>
              <w:right w:val="single" w:sz="4" w:space="0" w:color="auto"/>
            </w:tcBorders>
            <w:shd w:val="clear" w:color="auto" w:fill="auto"/>
            <w:vAlign w:val="center"/>
          </w:tcPr>
          <w:p w14:paraId="3A80EEC4" w14:textId="77777777" w:rsidR="00767237" w:rsidRPr="00AD72C0" w:rsidRDefault="00767237" w:rsidP="003D33D7">
            <w:pPr>
              <w:spacing w:after="0"/>
              <w:ind w:firstLine="0"/>
              <w:jc w:val="left"/>
              <w:rPr>
                <w:rFonts w:ascii="Garamond" w:hAnsi="Garamond" w:cs="Calibri"/>
                <w:sz w:val="16"/>
                <w:szCs w:val="16"/>
              </w:rPr>
            </w:pPr>
            <w:r w:rsidRPr="00AD72C0">
              <w:rPr>
                <w:rFonts w:ascii="Garamond" w:hAnsi="Garamond" w:cs="Calibri"/>
                <w:sz w:val="16"/>
                <w:szCs w:val="16"/>
              </w:rPr>
              <w:t>Trasferimenti correnti da Aziende ospedaliere e Aziende ospedaliere universitarie integrate con il SSN</w:t>
            </w:r>
          </w:p>
        </w:tc>
        <w:tc>
          <w:tcPr>
            <w:tcW w:w="436" w:type="pct"/>
            <w:tcBorders>
              <w:top w:val="nil"/>
              <w:left w:val="nil"/>
              <w:bottom w:val="single" w:sz="4" w:space="0" w:color="auto"/>
              <w:right w:val="single" w:sz="4" w:space="0" w:color="auto"/>
            </w:tcBorders>
            <w:shd w:val="clear" w:color="auto" w:fill="auto"/>
            <w:vAlign w:val="center"/>
          </w:tcPr>
          <w:p w14:paraId="7F54A500" w14:textId="77777777" w:rsidR="00767237" w:rsidRPr="00AD72C0" w:rsidRDefault="00767237" w:rsidP="003D33D7">
            <w:pPr>
              <w:spacing w:after="0"/>
              <w:ind w:firstLine="0"/>
              <w:jc w:val="left"/>
              <w:rPr>
                <w:rFonts w:ascii="Garamond" w:hAnsi="Garamond" w:cs="Calibri"/>
                <w:sz w:val="16"/>
                <w:szCs w:val="16"/>
              </w:rPr>
            </w:pPr>
            <w:r w:rsidRPr="00AD72C0">
              <w:rPr>
                <w:rFonts w:ascii="Garamond" w:hAnsi="Garamond" w:cs="Calibri"/>
                <w:sz w:val="16"/>
                <w:szCs w:val="16"/>
              </w:rPr>
              <w:t>P096</w:t>
            </w:r>
          </w:p>
        </w:tc>
        <w:tc>
          <w:tcPr>
            <w:tcW w:w="1701" w:type="pct"/>
            <w:tcBorders>
              <w:top w:val="nil"/>
              <w:left w:val="nil"/>
              <w:bottom w:val="single" w:sz="4" w:space="0" w:color="auto"/>
              <w:right w:val="single" w:sz="4" w:space="0" w:color="auto"/>
            </w:tcBorders>
            <w:shd w:val="clear" w:color="auto" w:fill="auto"/>
            <w:vAlign w:val="center"/>
          </w:tcPr>
          <w:p w14:paraId="6D4ADBFF" w14:textId="77777777" w:rsidR="00767237" w:rsidRPr="00AD72C0" w:rsidRDefault="00767237" w:rsidP="003D33D7">
            <w:pPr>
              <w:spacing w:after="0"/>
              <w:ind w:firstLine="0"/>
              <w:jc w:val="left"/>
              <w:rPr>
                <w:rFonts w:ascii="Garamond" w:hAnsi="Garamond" w:cs="Calibri"/>
                <w:sz w:val="16"/>
                <w:szCs w:val="16"/>
              </w:rPr>
            </w:pPr>
            <w:r w:rsidRPr="00AD72C0">
              <w:rPr>
                <w:rFonts w:ascii="Garamond" w:hAnsi="Garamond" w:cs="Calibri"/>
                <w:sz w:val="16"/>
                <w:szCs w:val="16"/>
              </w:rPr>
              <w:t>Rimborsi ricevuti per il personale univ. che presta servizio presso le aziende sanitarie per indennità De Maria e altri compensi accessori al lordo degli oneri riflessi</w:t>
            </w:r>
          </w:p>
        </w:tc>
      </w:tr>
      <w:bookmarkEnd w:id="46"/>
    </w:tbl>
    <w:p w14:paraId="0BB443B9" w14:textId="77777777" w:rsidR="00767237" w:rsidRPr="00AD72C0" w:rsidRDefault="00767237" w:rsidP="00767237">
      <w:pPr>
        <w:rPr>
          <w:rFonts w:ascii="Garamond" w:hAnsi="Garamond"/>
        </w:rPr>
      </w:pPr>
    </w:p>
    <w:p w14:paraId="1646FA63" w14:textId="77777777" w:rsidR="000046A8" w:rsidRPr="002803B1" w:rsidRDefault="000046A8" w:rsidP="002803B1"/>
    <w:sectPr w:rsidR="000046A8" w:rsidRPr="002803B1" w:rsidSect="002D3C68">
      <w:headerReference w:type="even" r:id="rId27"/>
      <w:headerReference w:type="default" r:id="rId28"/>
      <w:footerReference w:type="even" r:id="rId29"/>
      <w:footerReference w:type="default" r:id="rId30"/>
      <w:pgSz w:w="11906" w:h="16838"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D5527" w14:textId="77777777" w:rsidR="00B731E7" w:rsidRDefault="00B731E7">
      <w:r>
        <w:separator/>
      </w:r>
    </w:p>
  </w:endnote>
  <w:endnote w:type="continuationSeparator" w:id="0">
    <w:p w14:paraId="1185BBDB" w14:textId="77777777" w:rsidR="00B731E7" w:rsidRDefault="00B73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45 Light">
    <w:altName w:val="Vrinda"/>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DDD00" w14:textId="77777777" w:rsidR="001A727B" w:rsidRPr="00CD74EA" w:rsidRDefault="00553F6A" w:rsidP="009F48D7">
    <w:pPr>
      <w:pStyle w:val="Piedepaginapari"/>
    </w:pPr>
    <w:r>
      <w:fldChar w:fldCharType="begin"/>
    </w:r>
    <w:r>
      <w:instrText>PAGE   \* MERGEFORMAT</w:instrText>
    </w:r>
    <w:r>
      <w:fldChar w:fldCharType="separate"/>
    </w:r>
    <w:r>
      <w:t>396</w:t>
    </w:r>
    <w:r>
      <w:fldChar w:fldCharType="end"/>
    </w:r>
    <w:r w:rsidRPr="00DD5C22">
      <w:rPr>
        <w:rStyle w:val="Numeropagina"/>
      </w:rPr>
      <w:drawing>
        <wp:anchor distT="0" distB="0" distL="114300" distR="114300" simplePos="0" relativeHeight="251659264" behindDoc="0" locked="1" layoutInCell="1" allowOverlap="1" wp14:anchorId="07410252" wp14:editId="6402BC22">
          <wp:simplePos x="0" y="0"/>
          <wp:positionH relativeFrom="column">
            <wp:posOffset>5448300</wp:posOffset>
          </wp:positionH>
          <wp:positionV relativeFrom="paragraph">
            <wp:posOffset>36195</wp:posOffset>
          </wp:positionV>
          <wp:extent cx="669290" cy="369570"/>
          <wp:effectExtent l="0" t="0" r="0" b="0"/>
          <wp:wrapNone/>
          <wp:docPr id="1242939500"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54F15" w14:textId="77777777" w:rsidR="001A727B" w:rsidRDefault="00553F6A" w:rsidP="00493D32">
    <w:pPr>
      <w:pStyle w:val="piedepaginadispari"/>
    </w:pPr>
    <w:r>
      <w:fldChar w:fldCharType="begin"/>
    </w:r>
    <w:r>
      <w:instrText>PAGE   \* MERGEFORMAT</w:instrText>
    </w:r>
    <w:r>
      <w:fldChar w:fldCharType="separate"/>
    </w:r>
    <w:r>
      <w:t>395</w:t>
    </w:r>
    <w:r>
      <w:fldChar w:fldCharType="end"/>
    </w:r>
    <w:r w:rsidRPr="00DD5C22">
      <w:drawing>
        <wp:anchor distT="0" distB="0" distL="114300" distR="114300" simplePos="0" relativeHeight="251660288" behindDoc="0" locked="1" layoutInCell="1" allowOverlap="1" wp14:anchorId="57F854F8" wp14:editId="6CE08828">
          <wp:simplePos x="0" y="0"/>
          <wp:positionH relativeFrom="column">
            <wp:posOffset>14605</wp:posOffset>
          </wp:positionH>
          <wp:positionV relativeFrom="paragraph">
            <wp:posOffset>36830</wp:posOffset>
          </wp:positionV>
          <wp:extent cx="669290" cy="369570"/>
          <wp:effectExtent l="19050" t="0" r="0" b="0"/>
          <wp:wrapNone/>
          <wp:docPr id="1424636119"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84239" w14:textId="77777777" w:rsidR="00B731E7" w:rsidRDefault="00B731E7"/>
    <w:p w14:paraId="78E13A81" w14:textId="77777777" w:rsidR="00B731E7" w:rsidRDefault="00B731E7">
      <w:pPr>
        <w:ind w:firstLine="0"/>
      </w:pPr>
      <w:r>
        <w:separator/>
      </w:r>
    </w:p>
  </w:footnote>
  <w:footnote w:type="continuationSeparator" w:id="0">
    <w:p w14:paraId="35BC2F76" w14:textId="77777777" w:rsidR="00B731E7" w:rsidRDefault="00B731E7">
      <w:pPr>
        <w:ind w:firstLine="0"/>
      </w:pPr>
    </w:p>
    <w:p w14:paraId="0F75A2C1" w14:textId="77777777" w:rsidR="00B731E7" w:rsidRDefault="00B731E7">
      <w:pPr>
        <w:ind w:firstLine="0"/>
      </w:pPr>
      <w:r>
        <w:continuationSeparator/>
      </w:r>
    </w:p>
  </w:footnote>
  <w:footnote w:type="continuationNotice" w:id="1">
    <w:p w14:paraId="000650B7" w14:textId="77777777" w:rsidR="00B731E7" w:rsidRDefault="00B731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501DD" w14:textId="78299D76" w:rsidR="008A5CF1" w:rsidRPr="003F2842" w:rsidRDefault="003F2842" w:rsidP="003F2842">
    <w:pPr>
      <w:pStyle w:val="Intestazionedispari"/>
      <w:ind w:firstLine="0"/>
      <w:rPr>
        <w:szCs w:val="16"/>
      </w:rPr>
    </w:pPr>
    <w:r w:rsidRPr="001177AC">
      <w:rPr>
        <w:smallCaps w:val="0"/>
        <w:szCs w:val="16"/>
      </w:rPr>
      <w:fldChar w:fldCharType="begin"/>
    </w:r>
    <w:r w:rsidRPr="001177AC">
      <w:rPr>
        <w:smallCaps w:val="0"/>
        <w:szCs w:val="16"/>
      </w:rPr>
      <w:instrText xml:space="preserve"> STYLEREF  "Titolo 1"  \* MERGEFORMAT </w:instrText>
    </w:r>
    <w:r w:rsidRPr="001177AC">
      <w:rPr>
        <w:smallCaps w:val="0"/>
        <w:szCs w:val="16"/>
      </w:rPr>
      <w:fldChar w:fldCharType="separate"/>
    </w:r>
    <w:r w:rsidR="00EE54FF">
      <w:rPr>
        <w:smallCaps w:val="0"/>
        <w:noProof/>
        <w:szCs w:val="16"/>
      </w:rPr>
      <w:t>CAPITOLO 3 - Tabelle di rilevazione 1 – 14 e tabella di riconciliazione</w:t>
    </w:r>
    <w:r w:rsidRPr="001177AC">
      <w:rPr>
        <w:smallCaps w:val="0"/>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DF29C" w14:textId="5FB5C192" w:rsidR="008A5CF1" w:rsidRPr="008A5CF1" w:rsidRDefault="008A5CF1" w:rsidP="008A5CF1">
    <w:pPr>
      <w:pStyle w:val="Intestazionedispari"/>
      <w:ind w:firstLine="0"/>
      <w:jc w:val="left"/>
      <w:rPr>
        <w:szCs w:val="16"/>
      </w:rPr>
    </w:pPr>
    <w:r>
      <w:rPr>
        <w:szCs w:val="16"/>
      </w:rPr>
      <w:fldChar w:fldCharType="begin"/>
    </w:r>
    <w:r>
      <w:rPr>
        <w:szCs w:val="16"/>
      </w:rPr>
      <w:instrText xml:space="preserve"> TITLE  "Il Conto Annuale 2023" \* Caps  \* MERGEFORMAT </w:instrText>
    </w:r>
    <w:r>
      <w:rPr>
        <w:szCs w:val="16"/>
      </w:rPr>
      <w:fldChar w:fldCharType="separate"/>
    </w:r>
    <w:r>
      <w:rPr>
        <w:szCs w:val="16"/>
      </w:rPr>
      <w:t>Il Conto Annuale 2023</w:t>
    </w:r>
    <w:r>
      <w:rPr>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7"/>
    <w:multiLevelType w:val="multilevel"/>
    <w:tmpl w:val="52A84E56"/>
    <w:name w:val="WWNum6"/>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Wingdings 2" w:hAnsi="Wingdings 2"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Wingdings 2" w:hAnsi="Wingdings 2"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9"/>
    <w:multiLevelType w:val="multilevel"/>
    <w:tmpl w:val="00000009"/>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E"/>
    <w:multiLevelType w:val="multilevel"/>
    <w:tmpl w:val="0000000E"/>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F"/>
    <w:multiLevelType w:val="multilevel"/>
    <w:tmpl w:val="0000000F"/>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11"/>
    <w:multiLevelType w:val="multilevel"/>
    <w:tmpl w:val="00000011"/>
    <w:name w:val="WW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12"/>
    <w:multiLevelType w:val="multilevel"/>
    <w:tmpl w:val="00000012"/>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13"/>
    <w:multiLevelType w:val="multilevel"/>
    <w:tmpl w:val="00000013"/>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283E69"/>
    <w:multiLevelType w:val="multilevel"/>
    <w:tmpl w:val="23747AA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15:restartNumberingAfterBreak="0">
    <w:nsid w:val="00BD7083"/>
    <w:multiLevelType w:val="hybridMultilevel"/>
    <w:tmpl w:val="46AA7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0CF2547"/>
    <w:multiLevelType w:val="hybridMultilevel"/>
    <w:tmpl w:val="BB82DEF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01E437DB"/>
    <w:multiLevelType w:val="hybridMultilevel"/>
    <w:tmpl w:val="16D8E1B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37B3A84"/>
    <w:multiLevelType w:val="hybridMultilevel"/>
    <w:tmpl w:val="21E24D9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043F1B3E"/>
    <w:multiLevelType w:val="hybridMultilevel"/>
    <w:tmpl w:val="7E0E535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44D1DE7"/>
    <w:multiLevelType w:val="hybridMultilevel"/>
    <w:tmpl w:val="D406A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059375A2"/>
    <w:multiLevelType w:val="hybridMultilevel"/>
    <w:tmpl w:val="6778D86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06174AE8"/>
    <w:multiLevelType w:val="hybridMultilevel"/>
    <w:tmpl w:val="D9D8C1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62B43FD"/>
    <w:multiLevelType w:val="hybridMultilevel"/>
    <w:tmpl w:val="05806E7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063B280B"/>
    <w:multiLevelType w:val="hybridMultilevel"/>
    <w:tmpl w:val="C64602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67D26F5"/>
    <w:multiLevelType w:val="hybridMultilevel"/>
    <w:tmpl w:val="71AA084E"/>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5" w15:restartNumberingAfterBreak="0">
    <w:nsid w:val="06CD0D6E"/>
    <w:multiLevelType w:val="hybridMultilevel"/>
    <w:tmpl w:val="CD8E3A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08E60E9D"/>
    <w:multiLevelType w:val="hybridMultilevel"/>
    <w:tmpl w:val="B09E2A90"/>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7" w15:restartNumberingAfterBreak="0">
    <w:nsid w:val="0942650B"/>
    <w:multiLevelType w:val="hybridMultilevel"/>
    <w:tmpl w:val="24F42A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CD15160"/>
    <w:multiLevelType w:val="multilevel"/>
    <w:tmpl w:val="AD5AF396"/>
    <w:lvl w:ilvl="0">
      <w:numFmt w:val="bullet"/>
      <w:lvlText w:val="-"/>
      <w:lvlJc w:val="left"/>
      <w:rPr>
        <w:rFonts w:ascii="Garamond" w:eastAsia="Times New Roman" w:hAnsi="Garamond" w:cs="Times New Roman"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9" w15:restartNumberingAfterBreak="0">
    <w:nsid w:val="0DEF2F80"/>
    <w:multiLevelType w:val="hybridMultilevel"/>
    <w:tmpl w:val="5A8E7296"/>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0" w15:restartNumberingAfterBreak="0">
    <w:nsid w:val="0E0F119F"/>
    <w:multiLevelType w:val="hybridMultilevel"/>
    <w:tmpl w:val="06E6139C"/>
    <w:lvl w:ilvl="0" w:tplc="04100001">
      <w:start w:val="1"/>
      <w:numFmt w:val="bullet"/>
      <w:lvlText w:val=""/>
      <w:lvlJc w:val="left"/>
      <w:pPr>
        <w:ind w:left="720" w:hanging="360"/>
      </w:pPr>
      <w:rPr>
        <w:rFonts w:ascii="Symbol" w:hAnsi="Symbol" w:hint="default"/>
      </w:rPr>
    </w:lvl>
    <w:lvl w:ilvl="1" w:tplc="8C18EB0A">
      <w:numFmt w:val="bullet"/>
      <w:lvlText w:val="•"/>
      <w:lvlJc w:val="left"/>
      <w:pPr>
        <w:ind w:left="1790" w:hanging="71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E5806B4"/>
    <w:multiLevelType w:val="hybridMultilevel"/>
    <w:tmpl w:val="792E6D9A"/>
    <w:lvl w:ilvl="0" w:tplc="4C9C7D2C">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0F4A456A"/>
    <w:multiLevelType w:val="hybridMultilevel"/>
    <w:tmpl w:val="7EFE6D0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0F765F0D"/>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0FAF651B"/>
    <w:multiLevelType w:val="hybridMultilevel"/>
    <w:tmpl w:val="351AAB3A"/>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14F2C89"/>
    <w:multiLevelType w:val="hybridMultilevel"/>
    <w:tmpl w:val="6D04C92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1546FDE"/>
    <w:multiLevelType w:val="hybridMultilevel"/>
    <w:tmpl w:val="DA7ECA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7" w15:restartNumberingAfterBreak="0">
    <w:nsid w:val="119254AA"/>
    <w:multiLevelType w:val="multilevel"/>
    <w:tmpl w:val="A5E85654"/>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8" w15:restartNumberingAfterBreak="0">
    <w:nsid w:val="11EB21FE"/>
    <w:multiLevelType w:val="hybridMultilevel"/>
    <w:tmpl w:val="76C4A8C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9" w15:restartNumberingAfterBreak="0">
    <w:nsid w:val="12033FBA"/>
    <w:multiLevelType w:val="hybridMultilevel"/>
    <w:tmpl w:val="2D4C344E"/>
    <w:lvl w:ilvl="0" w:tplc="FFAC2C40">
      <w:start w:val="1"/>
      <w:numFmt w:val="bullet"/>
      <w:lvlText w:val="o"/>
      <w:lvlJc w:val="left"/>
      <w:pPr>
        <w:ind w:left="720" w:hanging="360"/>
      </w:pPr>
      <w:rPr>
        <w:rFonts w:ascii="Courier New" w:hAnsi="Courier New" w:cs="Courier New"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12FD173D"/>
    <w:multiLevelType w:val="multilevel"/>
    <w:tmpl w:val="50EC00DC"/>
    <w:lvl w:ilvl="0">
      <w:start w:val="10"/>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13957833"/>
    <w:multiLevelType w:val="hybridMultilevel"/>
    <w:tmpl w:val="857ED94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13FF41EF"/>
    <w:multiLevelType w:val="hybridMultilevel"/>
    <w:tmpl w:val="4BAC923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3" w15:restartNumberingAfterBreak="0">
    <w:nsid w:val="14203359"/>
    <w:multiLevelType w:val="hybridMultilevel"/>
    <w:tmpl w:val="27DEF4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4291357"/>
    <w:multiLevelType w:val="hybridMultilevel"/>
    <w:tmpl w:val="31888AE6"/>
    <w:lvl w:ilvl="0" w:tplc="93FA5D08">
      <w:start w:val="6"/>
      <w:numFmt w:val="bullet"/>
      <w:lvlText w:val="-"/>
      <w:lvlJc w:val="left"/>
      <w:pPr>
        <w:ind w:left="783" w:hanging="360"/>
      </w:pPr>
      <w:rPr>
        <w:rFonts w:ascii="Times New Roman" w:eastAsia="Times New Roman" w:hAnsi="Times New Roman" w:cs="Times New Roman" w:hint="default"/>
      </w:rPr>
    </w:lvl>
    <w:lvl w:ilvl="1" w:tplc="04100001">
      <w:start w:val="1"/>
      <w:numFmt w:val="bullet"/>
      <w:lvlText w:val=""/>
      <w:lvlJc w:val="left"/>
      <w:pPr>
        <w:ind w:left="1503" w:hanging="360"/>
      </w:pPr>
      <w:rPr>
        <w:rFonts w:ascii="Symbol" w:hAnsi="Symbol"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5" w15:restartNumberingAfterBreak="0">
    <w:nsid w:val="14E258C2"/>
    <w:multiLevelType w:val="hybridMultilevel"/>
    <w:tmpl w:val="BDAAC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153257FE"/>
    <w:multiLevelType w:val="hybridMultilevel"/>
    <w:tmpl w:val="EB10436A"/>
    <w:lvl w:ilvl="0" w:tplc="E6641E6E">
      <w:start w:val="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15360051"/>
    <w:multiLevelType w:val="hybridMultilevel"/>
    <w:tmpl w:val="C0C83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15800D54"/>
    <w:multiLevelType w:val="hybridMultilevel"/>
    <w:tmpl w:val="C00284DE"/>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15DB1709"/>
    <w:multiLevelType w:val="hybridMultilevel"/>
    <w:tmpl w:val="B6020B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16E17891"/>
    <w:multiLevelType w:val="hybridMultilevel"/>
    <w:tmpl w:val="F5263616"/>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182F7E5B"/>
    <w:multiLevelType w:val="hybridMultilevel"/>
    <w:tmpl w:val="7BA4E83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19382DDD"/>
    <w:multiLevelType w:val="hybridMultilevel"/>
    <w:tmpl w:val="8AECEB64"/>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3" w15:restartNumberingAfterBreak="0">
    <w:nsid w:val="19B61DE6"/>
    <w:multiLevelType w:val="hybridMultilevel"/>
    <w:tmpl w:val="782E205C"/>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1A380FE0"/>
    <w:multiLevelType w:val="hybridMultilevel"/>
    <w:tmpl w:val="8B4A2830"/>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5" w15:restartNumberingAfterBreak="0">
    <w:nsid w:val="1AAB35D8"/>
    <w:multiLevelType w:val="hybridMultilevel"/>
    <w:tmpl w:val="CB38A370"/>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1AAC7C75"/>
    <w:multiLevelType w:val="multilevel"/>
    <w:tmpl w:val="D8C804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1B6D5F68"/>
    <w:multiLevelType w:val="hybridMultilevel"/>
    <w:tmpl w:val="A63E0742"/>
    <w:lvl w:ilvl="0" w:tplc="3B0CC00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1B734A75"/>
    <w:multiLevelType w:val="hybridMultilevel"/>
    <w:tmpl w:val="53EAA3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1BC6200A"/>
    <w:multiLevelType w:val="hybridMultilevel"/>
    <w:tmpl w:val="BFCA3AE6"/>
    <w:lvl w:ilvl="0" w:tplc="04100001">
      <w:start w:val="1"/>
      <w:numFmt w:val="bullet"/>
      <w:lvlText w:val=""/>
      <w:lvlJc w:val="left"/>
      <w:pPr>
        <w:ind w:left="2007" w:hanging="360"/>
      </w:pPr>
      <w:rPr>
        <w:rFonts w:ascii="Symbol" w:hAnsi="Symbol" w:hint="default"/>
      </w:rPr>
    </w:lvl>
    <w:lvl w:ilvl="1" w:tplc="04100003" w:tentative="1">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60" w15:restartNumberingAfterBreak="0">
    <w:nsid w:val="1BEF5315"/>
    <w:multiLevelType w:val="hybridMultilevel"/>
    <w:tmpl w:val="24ECDD28"/>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1" w15:restartNumberingAfterBreak="0">
    <w:nsid w:val="1D586F7B"/>
    <w:multiLevelType w:val="hybridMultilevel"/>
    <w:tmpl w:val="A99098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1E69517A"/>
    <w:multiLevelType w:val="hybridMultilevel"/>
    <w:tmpl w:val="FF10C508"/>
    <w:lvl w:ilvl="0" w:tplc="BEAEBED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3" w15:restartNumberingAfterBreak="0">
    <w:nsid w:val="1E986A36"/>
    <w:multiLevelType w:val="hybridMultilevel"/>
    <w:tmpl w:val="D7AA1DE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4" w15:restartNumberingAfterBreak="0">
    <w:nsid w:val="1F552B8D"/>
    <w:multiLevelType w:val="hybridMultilevel"/>
    <w:tmpl w:val="D30ABB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1FD56E38"/>
    <w:multiLevelType w:val="hybridMultilevel"/>
    <w:tmpl w:val="34CAA7AE"/>
    <w:lvl w:ilvl="0" w:tplc="57A4B6F6">
      <w:start w:val="2"/>
      <w:numFmt w:val="bullet"/>
      <w:lvlText w:val="•"/>
      <w:lvlJc w:val="left"/>
      <w:pPr>
        <w:ind w:left="930" w:hanging="360"/>
      </w:pPr>
      <w:rPr>
        <w:rFonts w:ascii="Times New Roman" w:eastAsia="Calibri" w:hAnsi="Times New Roman" w:cs="Times New Roman" w:hint="default"/>
      </w:rPr>
    </w:lvl>
    <w:lvl w:ilvl="1" w:tplc="57A4B6F6">
      <w:start w:val="2"/>
      <w:numFmt w:val="bullet"/>
      <w:lvlText w:val="•"/>
      <w:lvlJc w:val="left"/>
      <w:pPr>
        <w:ind w:left="1650" w:hanging="360"/>
      </w:pPr>
      <w:rPr>
        <w:rFonts w:ascii="Times New Roman" w:eastAsia="Calibri" w:hAnsi="Times New Roman" w:cs="Times New Roman" w:hint="default"/>
      </w:rPr>
    </w:lvl>
    <w:lvl w:ilvl="2" w:tplc="FFFFFFFF" w:tentative="1">
      <w:start w:val="1"/>
      <w:numFmt w:val="bullet"/>
      <w:lvlText w:val=""/>
      <w:lvlJc w:val="left"/>
      <w:pPr>
        <w:ind w:left="2370" w:hanging="360"/>
      </w:pPr>
      <w:rPr>
        <w:rFonts w:ascii="Wingdings" w:hAnsi="Wingdings" w:hint="default"/>
      </w:rPr>
    </w:lvl>
    <w:lvl w:ilvl="3" w:tplc="FFFFFFFF" w:tentative="1">
      <w:start w:val="1"/>
      <w:numFmt w:val="bullet"/>
      <w:lvlText w:val=""/>
      <w:lvlJc w:val="left"/>
      <w:pPr>
        <w:ind w:left="3090" w:hanging="360"/>
      </w:pPr>
      <w:rPr>
        <w:rFonts w:ascii="Symbol" w:hAnsi="Symbol" w:hint="default"/>
      </w:rPr>
    </w:lvl>
    <w:lvl w:ilvl="4" w:tplc="FFFFFFFF" w:tentative="1">
      <w:start w:val="1"/>
      <w:numFmt w:val="bullet"/>
      <w:lvlText w:val="o"/>
      <w:lvlJc w:val="left"/>
      <w:pPr>
        <w:ind w:left="3810" w:hanging="360"/>
      </w:pPr>
      <w:rPr>
        <w:rFonts w:ascii="Courier New" w:hAnsi="Courier New" w:cs="Courier New" w:hint="default"/>
      </w:rPr>
    </w:lvl>
    <w:lvl w:ilvl="5" w:tplc="FFFFFFFF" w:tentative="1">
      <w:start w:val="1"/>
      <w:numFmt w:val="bullet"/>
      <w:lvlText w:val=""/>
      <w:lvlJc w:val="left"/>
      <w:pPr>
        <w:ind w:left="4530" w:hanging="360"/>
      </w:pPr>
      <w:rPr>
        <w:rFonts w:ascii="Wingdings" w:hAnsi="Wingdings" w:hint="default"/>
      </w:rPr>
    </w:lvl>
    <w:lvl w:ilvl="6" w:tplc="FFFFFFFF" w:tentative="1">
      <w:start w:val="1"/>
      <w:numFmt w:val="bullet"/>
      <w:lvlText w:val=""/>
      <w:lvlJc w:val="left"/>
      <w:pPr>
        <w:ind w:left="5250" w:hanging="360"/>
      </w:pPr>
      <w:rPr>
        <w:rFonts w:ascii="Symbol" w:hAnsi="Symbol" w:hint="default"/>
      </w:rPr>
    </w:lvl>
    <w:lvl w:ilvl="7" w:tplc="FFFFFFFF" w:tentative="1">
      <w:start w:val="1"/>
      <w:numFmt w:val="bullet"/>
      <w:lvlText w:val="o"/>
      <w:lvlJc w:val="left"/>
      <w:pPr>
        <w:ind w:left="5970" w:hanging="360"/>
      </w:pPr>
      <w:rPr>
        <w:rFonts w:ascii="Courier New" w:hAnsi="Courier New" w:cs="Courier New" w:hint="default"/>
      </w:rPr>
    </w:lvl>
    <w:lvl w:ilvl="8" w:tplc="FFFFFFFF" w:tentative="1">
      <w:start w:val="1"/>
      <w:numFmt w:val="bullet"/>
      <w:lvlText w:val=""/>
      <w:lvlJc w:val="left"/>
      <w:pPr>
        <w:ind w:left="6690" w:hanging="360"/>
      </w:pPr>
      <w:rPr>
        <w:rFonts w:ascii="Wingdings" w:hAnsi="Wingdings" w:hint="default"/>
      </w:rPr>
    </w:lvl>
  </w:abstractNum>
  <w:abstractNum w:abstractNumId="66" w15:restartNumberingAfterBreak="0">
    <w:nsid w:val="1FE12E8F"/>
    <w:multiLevelType w:val="multilevel"/>
    <w:tmpl w:val="08E0FA1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7" w15:restartNumberingAfterBreak="0">
    <w:nsid w:val="20907840"/>
    <w:multiLevelType w:val="hybridMultilevel"/>
    <w:tmpl w:val="11E2585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8" w15:restartNumberingAfterBreak="0">
    <w:nsid w:val="2134066E"/>
    <w:multiLevelType w:val="hybridMultilevel"/>
    <w:tmpl w:val="D7D005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23302521"/>
    <w:multiLevelType w:val="hybridMultilevel"/>
    <w:tmpl w:val="E548A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24951888"/>
    <w:multiLevelType w:val="hybridMultilevel"/>
    <w:tmpl w:val="BB08C92A"/>
    <w:lvl w:ilvl="0" w:tplc="37B2F6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24FD3606"/>
    <w:multiLevelType w:val="hybridMultilevel"/>
    <w:tmpl w:val="82C05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2555634A"/>
    <w:multiLevelType w:val="hybridMultilevel"/>
    <w:tmpl w:val="BDCCD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256663BD"/>
    <w:multiLevelType w:val="hybridMultilevel"/>
    <w:tmpl w:val="7EE8F4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27B8089B"/>
    <w:multiLevelType w:val="hybridMultilevel"/>
    <w:tmpl w:val="BACEE93E"/>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282A7FD0"/>
    <w:multiLevelType w:val="multilevel"/>
    <w:tmpl w:val="689ED702"/>
    <w:lvl w:ilvl="0">
      <w:numFmt w:val="bullet"/>
      <w:lvlText w:val="-"/>
      <w:lvlJc w:val="left"/>
      <w:rPr>
        <w:rFonts w:ascii="Garamond" w:eastAsia="Times New Roman" w:hAnsi="Garamond" w:cs="Garamond"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6" w15:restartNumberingAfterBreak="0">
    <w:nsid w:val="29776DD3"/>
    <w:multiLevelType w:val="hybridMultilevel"/>
    <w:tmpl w:val="060697D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7" w15:restartNumberingAfterBreak="0">
    <w:nsid w:val="2B260C98"/>
    <w:multiLevelType w:val="hybridMultilevel"/>
    <w:tmpl w:val="9FC4CBA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abstractNum w:abstractNumId="78" w15:restartNumberingAfterBreak="0">
    <w:nsid w:val="2B4A794D"/>
    <w:multiLevelType w:val="hybridMultilevel"/>
    <w:tmpl w:val="13528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2B7033AA"/>
    <w:multiLevelType w:val="multilevel"/>
    <w:tmpl w:val="7988B5D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0" w15:restartNumberingAfterBreak="0">
    <w:nsid w:val="2BF22E25"/>
    <w:multiLevelType w:val="hybridMultilevel"/>
    <w:tmpl w:val="ABC411EA"/>
    <w:lvl w:ilvl="0" w:tplc="04100001">
      <w:start w:val="1"/>
      <w:numFmt w:val="bullet"/>
      <w:lvlText w:val=""/>
      <w:lvlJc w:val="left"/>
      <w:pPr>
        <w:ind w:left="1429" w:hanging="360"/>
      </w:pPr>
      <w:rPr>
        <w:rFonts w:ascii="Symbol" w:hAnsi="Symbol" w:hint="default"/>
      </w:rPr>
    </w:lvl>
    <w:lvl w:ilvl="1" w:tplc="854ADF38">
      <w:numFmt w:val="bullet"/>
      <w:lvlText w:val="-"/>
      <w:lvlJc w:val="left"/>
      <w:pPr>
        <w:ind w:left="2149" w:hanging="360"/>
      </w:pPr>
      <w:rPr>
        <w:rFonts w:ascii="Garamond" w:eastAsia="Times New Roman" w:hAnsi="Garamond" w:cs="Times New Roman"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1" w15:restartNumberingAfterBreak="0">
    <w:nsid w:val="2CD4700A"/>
    <w:multiLevelType w:val="hybridMultilevel"/>
    <w:tmpl w:val="3A448E1E"/>
    <w:lvl w:ilvl="0" w:tplc="04100003">
      <w:start w:val="1"/>
      <w:numFmt w:val="bullet"/>
      <w:lvlText w:val="o"/>
      <w:lvlJc w:val="left"/>
      <w:pPr>
        <w:ind w:left="930" w:hanging="360"/>
      </w:pPr>
      <w:rPr>
        <w:rFonts w:ascii="Courier New" w:hAnsi="Courier New" w:cs="Courier New"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82" w15:restartNumberingAfterBreak="0">
    <w:nsid w:val="2D456E91"/>
    <w:multiLevelType w:val="hybridMultilevel"/>
    <w:tmpl w:val="FDB4678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3" w15:restartNumberingAfterBreak="0">
    <w:nsid w:val="2D5E3C08"/>
    <w:multiLevelType w:val="hybridMultilevel"/>
    <w:tmpl w:val="A0BCE5FC"/>
    <w:lvl w:ilvl="0" w:tplc="04100001">
      <w:start w:val="1"/>
      <w:numFmt w:val="bullet"/>
      <w:lvlText w:val=""/>
      <w:lvlJc w:val="left"/>
      <w:pPr>
        <w:ind w:left="7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4" w15:restartNumberingAfterBreak="0">
    <w:nsid w:val="2DD213C0"/>
    <w:multiLevelType w:val="hybridMultilevel"/>
    <w:tmpl w:val="D68C7162"/>
    <w:lvl w:ilvl="0" w:tplc="19A05976">
      <w:start w:val="1"/>
      <w:numFmt w:val="lowerLetter"/>
      <w:pStyle w:val="PuntoElencoLettere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85" w15:restartNumberingAfterBreak="0">
    <w:nsid w:val="2E2C0C82"/>
    <w:multiLevelType w:val="hybridMultilevel"/>
    <w:tmpl w:val="22D23DFC"/>
    <w:lvl w:ilvl="0" w:tplc="04100001">
      <w:start w:val="1"/>
      <w:numFmt w:val="bullet"/>
      <w:lvlText w:val=""/>
      <w:lvlJc w:val="left"/>
      <w:pPr>
        <w:ind w:left="776" w:hanging="360"/>
      </w:pPr>
      <w:rPr>
        <w:rFonts w:ascii="Symbol" w:hAnsi="Symbol" w:hint="default"/>
      </w:rPr>
    </w:lvl>
    <w:lvl w:ilvl="1" w:tplc="04100003">
      <w:start w:val="1"/>
      <w:numFmt w:val="bullet"/>
      <w:lvlText w:val="o"/>
      <w:lvlJc w:val="left"/>
      <w:pPr>
        <w:ind w:left="1496" w:hanging="360"/>
      </w:pPr>
      <w:rPr>
        <w:rFonts w:ascii="Courier New" w:hAnsi="Courier New" w:cs="Courier New" w:hint="default"/>
      </w:rPr>
    </w:lvl>
    <w:lvl w:ilvl="2" w:tplc="04100005">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86" w15:restartNumberingAfterBreak="0">
    <w:nsid w:val="2F4239F5"/>
    <w:multiLevelType w:val="hybridMultilevel"/>
    <w:tmpl w:val="704ED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2FA34C47"/>
    <w:multiLevelType w:val="hybridMultilevel"/>
    <w:tmpl w:val="FA040C00"/>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2FB16063"/>
    <w:multiLevelType w:val="hybridMultilevel"/>
    <w:tmpl w:val="0576DC40"/>
    <w:lvl w:ilvl="0" w:tplc="0D3E8450">
      <w:start w:val="1"/>
      <w:numFmt w:val="bullet"/>
      <w:lvlText w:val=""/>
      <w:lvlJc w:val="left"/>
      <w:pPr>
        <w:ind w:left="782" w:hanging="360"/>
      </w:pPr>
      <w:rPr>
        <w:rFonts w:ascii="Symbol" w:hAnsi="Symbol" w:hint="default"/>
        <w:sz w:val="22"/>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89" w15:restartNumberingAfterBreak="0">
    <w:nsid w:val="30196A02"/>
    <w:multiLevelType w:val="hybridMultilevel"/>
    <w:tmpl w:val="15F484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30DA5D72"/>
    <w:multiLevelType w:val="multilevel"/>
    <w:tmpl w:val="69BA66F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91" w15:restartNumberingAfterBreak="0">
    <w:nsid w:val="311700D6"/>
    <w:multiLevelType w:val="hybridMultilevel"/>
    <w:tmpl w:val="DE62F1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31891543"/>
    <w:multiLevelType w:val="hybridMultilevel"/>
    <w:tmpl w:val="DC6465CC"/>
    <w:lvl w:ilvl="0" w:tplc="D6007ED8">
      <w:start w:val="1"/>
      <w:numFmt w:val="decimal"/>
      <w:lvlText w:val="(%1)"/>
      <w:lvlJc w:val="left"/>
      <w:pPr>
        <w:ind w:left="501" w:hanging="360"/>
      </w:pPr>
      <w:rPr>
        <w:rFonts w:hint="default"/>
        <w:sz w:val="18"/>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93" w15:restartNumberingAfterBreak="0">
    <w:nsid w:val="33980C98"/>
    <w:multiLevelType w:val="hybridMultilevel"/>
    <w:tmpl w:val="9F224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35234F4B"/>
    <w:multiLevelType w:val="hybridMultilevel"/>
    <w:tmpl w:val="A32AEA78"/>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5" w15:restartNumberingAfterBreak="0">
    <w:nsid w:val="35EF48C9"/>
    <w:multiLevelType w:val="hybridMultilevel"/>
    <w:tmpl w:val="932A250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6" w15:restartNumberingAfterBreak="0">
    <w:nsid w:val="36371196"/>
    <w:multiLevelType w:val="hybridMultilevel"/>
    <w:tmpl w:val="B256389E"/>
    <w:lvl w:ilvl="0" w:tplc="0410000B">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7" w15:restartNumberingAfterBreak="0">
    <w:nsid w:val="3761492B"/>
    <w:multiLevelType w:val="hybridMultilevel"/>
    <w:tmpl w:val="934A198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8" w15:restartNumberingAfterBreak="0">
    <w:nsid w:val="377963D6"/>
    <w:multiLevelType w:val="hybridMultilevel"/>
    <w:tmpl w:val="25D84E6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9" w15:restartNumberingAfterBreak="0">
    <w:nsid w:val="37C6601F"/>
    <w:multiLevelType w:val="hybridMultilevel"/>
    <w:tmpl w:val="88B06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15:restartNumberingAfterBreak="0">
    <w:nsid w:val="37EF7EFA"/>
    <w:multiLevelType w:val="hybridMultilevel"/>
    <w:tmpl w:val="FE3AB9A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38793CDA"/>
    <w:multiLevelType w:val="hybridMultilevel"/>
    <w:tmpl w:val="134CC14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2" w15:restartNumberingAfterBreak="0">
    <w:nsid w:val="3AC5547E"/>
    <w:multiLevelType w:val="hybridMultilevel"/>
    <w:tmpl w:val="6F3E123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03" w15:restartNumberingAfterBreak="0">
    <w:nsid w:val="3BB128DF"/>
    <w:multiLevelType w:val="hybridMultilevel"/>
    <w:tmpl w:val="258CE5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3C24613E"/>
    <w:multiLevelType w:val="hybridMultilevel"/>
    <w:tmpl w:val="C79C3B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15:restartNumberingAfterBreak="0">
    <w:nsid w:val="3D6170D5"/>
    <w:multiLevelType w:val="hybridMultilevel"/>
    <w:tmpl w:val="D3DC4EF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6" w15:restartNumberingAfterBreak="0">
    <w:nsid w:val="3D9A017C"/>
    <w:multiLevelType w:val="hybridMultilevel"/>
    <w:tmpl w:val="BA087170"/>
    <w:lvl w:ilvl="0" w:tplc="F8CA23E6">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3E5D47E3"/>
    <w:multiLevelType w:val="singleLevel"/>
    <w:tmpl w:val="5EC08292"/>
    <w:lvl w:ilvl="0">
      <w:start w:val="1"/>
      <w:numFmt w:val="bullet"/>
      <w:lvlText w:val=""/>
      <w:lvlJc w:val="left"/>
      <w:pPr>
        <w:tabs>
          <w:tab w:val="num" w:pos="340"/>
        </w:tabs>
        <w:ind w:left="340" w:hanging="340"/>
      </w:pPr>
      <w:rPr>
        <w:rFonts w:ascii="Symbol" w:hAnsi="Symbol" w:hint="default"/>
        <w:color w:val="auto"/>
        <w:sz w:val="22"/>
      </w:rPr>
    </w:lvl>
  </w:abstractNum>
  <w:abstractNum w:abstractNumId="108" w15:restartNumberingAfterBreak="0">
    <w:nsid w:val="3F7247A5"/>
    <w:multiLevelType w:val="multilevel"/>
    <w:tmpl w:val="AA0632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3F7B1CE7"/>
    <w:multiLevelType w:val="hybridMultilevel"/>
    <w:tmpl w:val="F6D60DC2"/>
    <w:lvl w:ilvl="0" w:tplc="854ADF38">
      <w:numFmt w:val="bullet"/>
      <w:lvlText w:val="-"/>
      <w:lvlJc w:val="left"/>
      <w:pPr>
        <w:ind w:left="720" w:hanging="360"/>
      </w:pPr>
      <w:rPr>
        <w:rFonts w:ascii="Garamond" w:eastAsia="Times New Roman"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0" w15:restartNumberingAfterBreak="0">
    <w:nsid w:val="3FF0179C"/>
    <w:multiLevelType w:val="hybridMultilevel"/>
    <w:tmpl w:val="FFC4B80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1" w15:restartNumberingAfterBreak="0">
    <w:nsid w:val="407F7854"/>
    <w:multiLevelType w:val="multilevel"/>
    <w:tmpl w:val="E702FEC2"/>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2" w15:restartNumberingAfterBreak="0">
    <w:nsid w:val="4120261A"/>
    <w:multiLevelType w:val="hybridMultilevel"/>
    <w:tmpl w:val="BAC80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4145421A"/>
    <w:multiLevelType w:val="hybridMultilevel"/>
    <w:tmpl w:val="7142548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43D911A1"/>
    <w:multiLevelType w:val="hybridMultilevel"/>
    <w:tmpl w:val="A34AF3C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5" w15:restartNumberingAfterBreak="0">
    <w:nsid w:val="44A53F8B"/>
    <w:multiLevelType w:val="hybridMultilevel"/>
    <w:tmpl w:val="E52C60A6"/>
    <w:lvl w:ilvl="0" w:tplc="04100001">
      <w:start w:val="1"/>
      <w:numFmt w:val="bullet"/>
      <w:lvlText w:val=""/>
      <w:lvlJc w:val="left"/>
      <w:pPr>
        <w:ind w:left="1286" w:hanging="360"/>
      </w:pPr>
      <w:rPr>
        <w:rFonts w:ascii="Symbol" w:hAnsi="Symbol" w:hint="default"/>
      </w:rPr>
    </w:lvl>
    <w:lvl w:ilvl="1" w:tplc="04100003" w:tentative="1">
      <w:start w:val="1"/>
      <w:numFmt w:val="bullet"/>
      <w:lvlText w:val="o"/>
      <w:lvlJc w:val="left"/>
      <w:pPr>
        <w:ind w:left="2006" w:hanging="360"/>
      </w:pPr>
      <w:rPr>
        <w:rFonts w:ascii="Courier New" w:hAnsi="Courier New" w:cs="Courier New" w:hint="default"/>
      </w:rPr>
    </w:lvl>
    <w:lvl w:ilvl="2" w:tplc="04100005" w:tentative="1">
      <w:start w:val="1"/>
      <w:numFmt w:val="bullet"/>
      <w:lvlText w:val=""/>
      <w:lvlJc w:val="left"/>
      <w:pPr>
        <w:ind w:left="2726" w:hanging="360"/>
      </w:pPr>
      <w:rPr>
        <w:rFonts w:ascii="Wingdings" w:hAnsi="Wingdings" w:hint="default"/>
      </w:rPr>
    </w:lvl>
    <w:lvl w:ilvl="3" w:tplc="04100001" w:tentative="1">
      <w:start w:val="1"/>
      <w:numFmt w:val="bullet"/>
      <w:lvlText w:val=""/>
      <w:lvlJc w:val="left"/>
      <w:pPr>
        <w:ind w:left="3446" w:hanging="360"/>
      </w:pPr>
      <w:rPr>
        <w:rFonts w:ascii="Symbol" w:hAnsi="Symbol" w:hint="default"/>
      </w:rPr>
    </w:lvl>
    <w:lvl w:ilvl="4" w:tplc="04100003" w:tentative="1">
      <w:start w:val="1"/>
      <w:numFmt w:val="bullet"/>
      <w:lvlText w:val="o"/>
      <w:lvlJc w:val="left"/>
      <w:pPr>
        <w:ind w:left="4166" w:hanging="360"/>
      </w:pPr>
      <w:rPr>
        <w:rFonts w:ascii="Courier New" w:hAnsi="Courier New" w:cs="Courier New" w:hint="default"/>
      </w:rPr>
    </w:lvl>
    <w:lvl w:ilvl="5" w:tplc="04100005" w:tentative="1">
      <w:start w:val="1"/>
      <w:numFmt w:val="bullet"/>
      <w:lvlText w:val=""/>
      <w:lvlJc w:val="left"/>
      <w:pPr>
        <w:ind w:left="4886" w:hanging="360"/>
      </w:pPr>
      <w:rPr>
        <w:rFonts w:ascii="Wingdings" w:hAnsi="Wingdings" w:hint="default"/>
      </w:rPr>
    </w:lvl>
    <w:lvl w:ilvl="6" w:tplc="04100001" w:tentative="1">
      <w:start w:val="1"/>
      <w:numFmt w:val="bullet"/>
      <w:lvlText w:val=""/>
      <w:lvlJc w:val="left"/>
      <w:pPr>
        <w:ind w:left="5606" w:hanging="360"/>
      </w:pPr>
      <w:rPr>
        <w:rFonts w:ascii="Symbol" w:hAnsi="Symbol" w:hint="default"/>
      </w:rPr>
    </w:lvl>
    <w:lvl w:ilvl="7" w:tplc="04100003" w:tentative="1">
      <w:start w:val="1"/>
      <w:numFmt w:val="bullet"/>
      <w:lvlText w:val="o"/>
      <w:lvlJc w:val="left"/>
      <w:pPr>
        <w:ind w:left="6326" w:hanging="360"/>
      </w:pPr>
      <w:rPr>
        <w:rFonts w:ascii="Courier New" w:hAnsi="Courier New" w:cs="Courier New" w:hint="default"/>
      </w:rPr>
    </w:lvl>
    <w:lvl w:ilvl="8" w:tplc="04100005" w:tentative="1">
      <w:start w:val="1"/>
      <w:numFmt w:val="bullet"/>
      <w:lvlText w:val=""/>
      <w:lvlJc w:val="left"/>
      <w:pPr>
        <w:ind w:left="7046" w:hanging="360"/>
      </w:pPr>
      <w:rPr>
        <w:rFonts w:ascii="Wingdings" w:hAnsi="Wingdings" w:hint="default"/>
      </w:rPr>
    </w:lvl>
  </w:abstractNum>
  <w:abstractNum w:abstractNumId="116" w15:restartNumberingAfterBreak="0">
    <w:nsid w:val="44AE0537"/>
    <w:multiLevelType w:val="hybridMultilevel"/>
    <w:tmpl w:val="8C424DB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7" w15:restartNumberingAfterBreak="0">
    <w:nsid w:val="44BF08B2"/>
    <w:multiLevelType w:val="hybridMultilevel"/>
    <w:tmpl w:val="8B6A09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45242C6D"/>
    <w:multiLevelType w:val="hybridMultilevel"/>
    <w:tmpl w:val="16D6608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9" w15:restartNumberingAfterBreak="0">
    <w:nsid w:val="45A74ADE"/>
    <w:multiLevelType w:val="hybridMultilevel"/>
    <w:tmpl w:val="1C94BC1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0" w15:restartNumberingAfterBreak="0">
    <w:nsid w:val="45CD1DA6"/>
    <w:multiLevelType w:val="hybridMultilevel"/>
    <w:tmpl w:val="EDCEA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467717CB"/>
    <w:multiLevelType w:val="hybridMultilevel"/>
    <w:tmpl w:val="1C0A28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2" w15:restartNumberingAfterBreak="0">
    <w:nsid w:val="468C2AEE"/>
    <w:multiLevelType w:val="hybridMultilevel"/>
    <w:tmpl w:val="370EA4C2"/>
    <w:lvl w:ilvl="0" w:tplc="04100001">
      <w:start w:val="1"/>
      <w:numFmt w:val="bullet"/>
      <w:lvlText w:val=""/>
      <w:lvlJc w:val="left"/>
      <w:pPr>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3" w15:restartNumberingAfterBreak="0">
    <w:nsid w:val="47D90388"/>
    <w:multiLevelType w:val="hybridMultilevel"/>
    <w:tmpl w:val="118456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4" w15:restartNumberingAfterBreak="0">
    <w:nsid w:val="48176F46"/>
    <w:multiLevelType w:val="hybridMultilevel"/>
    <w:tmpl w:val="2AD6B6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5" w15:restartNumberingAfterBreak="0">
    <w:nsid w:val="49E75CBE"/>
    <w:multiLevelType w:val="hybridMultilevel"/>
    <w:tmpl w:val="1452062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6" w15:restartNumberingAfterBreak="0">
    <w:nsid w:val="4A881985"/>
    <w:multiLevelType w:val="hybridMultilevel"/>
    <w:tmpl w:val="62943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4A933E85"/>
    <w:multiLevelType w:val="hybridMultilevel"/>
    <w:tmpl w:val="1BE6CC3C"/>
    <w:lvl w:ilvl="0" w:tplc="ABB8478C">
      <w:start w:val="6"/>
      <w:numFmt w:val="bullet"/>
      <w:lvlText w:val="-"/>
      <w:lvlJc w:val="left"/>
      <w:pPr>
        <w:ind w:left="360" w:hanging="360"/>
      </w:pPr>
      <w:rPr>
        <w:rFonts w:ascii="Times New Roman" w:eastAsia="Times New Roman" w:hAnsi="Times New Roman" w:hint="default"/>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8" w15:restartNumberingAfterBreak="0">
    <w:nsid w:val="4C453912"/>
    <w:multiLevelType w:val="hybridMultilevel"/>
    <w:tmpl w:val="6A6AE0E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9" w15:restartNumberingAfterBreak="0">
    <w:nsid w:val="4CA358FB"/>
    <w:multiLevelType w:val="multilevel"/>
    <w:tmpl w:val="A58A18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0" w15:restartNumberingAfterBreak="0">
    <w:nsid w:val="4CBB692B"/>
    <w:multiLevelType w:val="hybridMultilevel"/>
    <w:tmpl w:val="145206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4DAF7D11"/>
    <w:multiLevelType w:val="hybridMultilevel"/>
    <w:tmpl w:val="0EF07DF2"/>
    <w:lvl w:ilvl="0" w:tplc="15E8B3F0">
      <w:start w:val="1"/>
      <w:numFmt w:val="decimal"/>
      <w:lvlText w:val="(%1)"/>
      <w:lvlJc w:val="left"/>
      <w:pPr>
        <w:ind w:left="720" w:hanging="360"/>
      </w:pPr>
      <w:rPr>
        <w:rFonts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2" w15:restartNumberingAfterBreak="0">
    <w:nsid w:val="4E112559"/>
    <w:multiLevelType w:val="hybridMultilevel"/>
    <w:tmpl w:val="94E6DCF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3" w15:restartNumberingAfterBreak="0">
    <w:nsid w:val="4F220649"/>
    <w:multiLevelType w:val="hybridMultilevel"/>
    <w:tmpl w:val="982E928C"/>
    <w:lvl w:ilvl="0" w:tplc="B4D4BD38">
      <w:start w:val="1"/>
      <w:numFmt w:val="decimal"/>
      <w:pStyle w:val="PuntoElencoNumerato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134" w15:restartNumberingAfterBreak="0">
    <w:nsid w:val="4FE9517F"/>
    <w:multiLevelType w:val="hybridMultilevel"/>
    <w:tmpl w:val="6C0C99D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5" w15:restartNumberingAfterBreak="0">
    <w:nsid w:val="4FF53DCA"/>
    <w:multiLevelType w:val="hybridMultilevel"/>
    <w:tmpl w:val="E0DE5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6" w15:restartNumberingAfterBreak="0">
    <w:nsid w:val="50103D10"/>
    <w:multiLevelType w:val="hybridMultilevel"/>
    <w:tmpl w:val="A330F01A"/>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7" w15:restartNumberingAfterBreak="0">
    <w:nsid w:val="505D5336"/>
    <w:multiLevelType w:val="hybridMultilevel"/>
    <w:tmpl w:val="F1A26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8" w15:restartNumberingAfterBreak="0">
    <w:nsid w:val="51A86C4F"/>
    <w:multiLevelType w:val="hybridMultilevel"/>
    <w:tmpl w:val="A98C118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9" w15:restartNumberingAfterBreak="0">
    <w:nsid w:val="530A7F30"/>
    <w:multiLevelType w:val="hybridMultilevel"/>
    <w:tmpl w:val="3B86D55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0" w15:restartNumberingAfterBreak="0">
    <w:nsid w:val="530B1E37"/>
    <w:multiLevelType w:val="hybridMultilevel"/>
    <w:tmpl w:val="9064F870"/>
    <w:lvl w:ilvl="0" w:tplc="C9EC03D0">
      <w:start w:val="1"/>
      <w:numFmt w:val="bullet"/>
      <w:pStyle w:val="PuntoElencoPallinoB"/>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41" w15:restartNumberingAfterBreak="0">
    <w:nsid w:val="531F1982"/>
    <w:multiLevelType w:val="hybridMultilevel"/>
    <w:tmpl w:val="A60CB3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2" w15:restartNumberingAfterBreak="0">
    <w:nsid w:val="549A5056"/>
    <w:multiLevelType w:val="multilevel"/>
    <w:tmpl w:val="0D3C354C"/>
    <w:styleLink w:val="StrutturaTitoli"/>
    <w:lvl w:ilvl="0">
      <w:start w:val="2"/>
      <w:numFmt w:val="decimal"/>
      <w:pStyle w:val="Titolo1"/>
      <w:suff w:val="space"/>
      <w:lvlText w:val="CAPITOLO %1 - "/>
      <w:lvlJc w:val="left"/>
      <w:pPr>
        <w:ind w:left="1985" w:hanging="1985"/>
      </w:pPr>
      <w:rPr>
        <w:rFonts w:ascii="Frutiger LT 45 Light" w:hAnsi="Frutiger LT 45 Light" w:hint="default"/>
        <w:b/>
        <w:i w:val="0"/>
        <w:sz w:val="32"/>
      </w:rPr>
    </w:lvl>
    <w:lvl w:ilvl="1">
      <w:start w:val="1"/>
      <w:numFmt w:val="decimal"/>
      <w:suff w:val="space"/>
      <w:lvlText w:val="%1.%2 -"/>
      <w:lvlJc w:val="left"/>
      <w:pPr>
        <w:ind w:left="1560" w:hanging="1134"/>
      </w:pPr>
      <w:rPr>
        <w:rFonts w:ascii="Frutiger LT 45 Light" w:hAnsi="Frutiger LT 45 Light" w:hint="default"/>
      </w:rPr>
    </w:lvl>
    <w:lvl w:ilvl="2">
      <w:start w:val="1"/>
      <w:numFmt w:val="decimal"/>
      <w:suff w:val="space"/>
      <w:lvlText w:val="%1.%2.%3 - "/>
      <w:lvlJc w:val="left"/>
      <w:pPr>
        <w:ind w:left="1701" w:hanging="1701"/>
      </w:pPr>
      <w:rPr>
        <w:rFonts w:ascii="Frutiger LT 45 Light" w:hAnsi="Frutiger LT 45 Light" w:hint="default"/>
        <w:b/>
        <w:i/>
        <w:sz w:val="24"/>
      </w:rPr>
    </w:lvl>
    <w:lvl w:ilvl="3">
      <w:start w:val="1"/>
      <w:numFmt w:val="decimal"/>
      <w:pStyle w:val="Titolo4"/>
      <w:suff w:val="space"/>
      <w:lvlText w:val="%1.%2.%3.%4  - "/>
      <w:lvlJc w:val="left"/>
      <w:pPr>
        <w:ind w:left="1985" w:hanging="1985"/>
      </w:pPr>
      <w:rPr>
        <w:rFonts w:ascii="Frutiger LT 45 Light" w:hAnsi="Frutiger LT 45 Light" w:hint="default"/>
        <w:b/>
        <w:i/>
        <w:sz w:val="24"/>
      </w:rPr>
    </w:lvl>
    <w:lvl w:ilvl="4">
      <w:start w:val="1"/>
      <w:numFmt w:val="decimal"/>
      <w:pStyle w:val="Titolo5"/>
      <w:suff w:val="space"/>
      <w:lvlText w:val="%1.%2.%3.%4.%5 - "/>
      <w:lvlJc w:val="left"/>
      <w:pPr>
        <w:ind w:left="0" w:firstLine="0"/>
      </w:pPr>
      <w:rPr>
        <w:rFonts w:ascii="Frutiger LT 45 Light" w:hAnsi="Frutiger LT 45 Light" w:hint="default"/>
      </w:rPr>
    </w:lvl>
    <w:lvl w:ilvl="5">
      <w:start w:val="1"/>
      <w:numFmt w:val="decimal"/>
      <w:pStyle w:val="Titolo6"/>
      <w:suff w:val="space"/>
      <w:lvlText w:val="%1.%2.%3.%4.%5.%6 - "/>
      <w:lvlJc w:val="left"/>
      <w:pPr>
        <w:ind w:left="0" w:firstLine="0"/>
      </w:pPr>
      <w:rPr>
        <w:rFonts w:ascii="Frutiger LT 45 Light" w:hAnsi="Frutiger LT 45 Light" w:hint="default"/>
      </w:rPr>
    </w:lvl>
    <w:lvl w:ilvl="6">
      <w:start w:val="1"/>
      <w:numFmt w:val="decimal"/>
      <w:pStyle w:val="Titolo7"/>
      <w:suff w:val="space"/>
      <w:lvlText w:val="%1.%2.%3.%4.%5.%6.%7 - "/>
      <w:lvlJc w:val="left"/>
      <w:pPr>
        <w:ind w:left="0" w:firstLine="0"/>
      </w:pPr>
      <w:rPr>
        <w:rFonts w:ascii="Frutiger LT 45 Light" w:hAnsi="Frutiger LT 45 Light" w:hint="default"/>
      </w:rPr>
    </w:lvl>
    <w:lvl w:ilvl="7">
      <w:start w:val="1"/>
      <w:numFmt w:val="decimal"/>
      <w:pStyle w:val="Titolo8"/>
      <w:suff w:val="space"/>
      <w:lvlText w:val="%1.%2.%3.%4.%5.%6.%7.%8 - "/>
      <w:lvlJc w:val="left"/>
      <w:pPr>
        <w:ind w:left="0" w:firstLine="0"/>
      </w:pPr>
      <w:rPr>
        <w:rFonts w:ascii="Frutiger LT 45 Light" w:hAnsi="Frutiger LT 45 Light" w:hint="default"/>
      </w:rPr>
    </w:lvl>
    <w:lvl w:ilvl="8">
      <w:start w:val="1"/>
      <w:numFmt w:val="decimal"/>
      <w:pStyle w:val="Titolo9"/>
      <w:suff w:val="space"/>
      <w:lvlText w:val="%1.%2.%3.%4.%5.%6.%7.%8.%9 - "/>
      <w:lvlJc w:val="left"/>
      <w:pPr>
        <w:ind w:left="0" w:firstLine="0"/>
      </w:pPr>
      <w:rPr>
        <w:rFonts w:ascii="Frutiger LT 45 Light" w:hAnsi="Frutiger LT 45 Light" w:hint="default"/>
      </w:rPr>
    </w:lvl>
  </w:abstractNum>
  <w:abstractNum w:abstractNumId="143" w15:restartNumberingAfterBreak="0">
    <w:nsid w:val="54AF0483"/>
    <w:multiLevelType w:val="hybridMultilevel"/>
    <w:tmpl w:val="9F506BE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4" w15:restartNumberingAfterBreak="0">
    <w:nsid w:val="54BE4D69"/>
    <w:multiLevelType w:val="hybridMultilevel"/>
    <w:tmpl w:val="E5603F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5" w15:restartNumberingAfterBreak="0">
    <w:nsid w:val="54FC04F0"/>
    <w:multiLevelType w:val="hybridMultilevel"/>
    <w:tmpl w:val="29A4FA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6" w15:restartNumberingAfterBreak="0">
    <w:nsid w:val="56747582"/>
    <w:multiLevelType w:val="hybridMultilevel"/>
    <w:tmpl w:val="859889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7" w15:restartNumberingAfterBreak="0">
    <w:nsid w:val="5688794F"/>
    <w:multiLevelType w:val="multilevel"/>
    <w:tmpl w:val="DF1E034C"/>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Wingdings" w:hAnsi="Wingdings"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8" w15:restartNumberingAfterBreak="0">
    <w:nsid w:val="57576190"/>
    <w:multiLevelType w:val="hybridMultilevel"/>
    <w:tmpl w:val="5DA29B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9" w15:restartNumberingAfterBreak="0">
    <w:nsid w:val="57D138BA"/>
    <w:multiLevelType w:val="hybridMultilevel"/>
    <w:tmpl w:val="DBD417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0" w15:restartNumberingAfterBreak="0">
    <w:nsid w:val="582726EE"/>
    <w:multiLevelType w:val="multilevel"/>
    <w:tmpl w:val="870ECE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1" w15:restartNumberingAfterBreak="0">
    <w:nsid w:val="583A7FA5"/>
    <w:multiLevelType w:val="hybridMultilevel"/>
    <w:tmpl w:val="14B845CE"/>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135"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52" w15:restartNumberingAfterBreak="0">
    <w:nsid w:val="59667628"/>
    <w:multiLevelType w:val="hybridMultilevel"/>
    <w:tmpl w:val="198427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3" w15:restartNumberingAfterBreak="0">
    <w:nsid w:val="5BD678F9"/>
    <w:multiLevelType w:val="hybridMultilevel"/>
    <w:tmpl w:val="93C46850"/>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4" w15:restartNumberingAfterBreak="0">
    <w:nsid w:val="5DF4335B"/>
    <w:multiLevelType w:val="hybridMultilevel"/>
    <w:tmpl w:val="BF90A02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5" w15:restartNumberingAfterBreak="0">
    <w:nsid w:val="5E1C1CA0"/>
    <w:multiLevelType w:val="hybridMultilevel"/>
    <w:tmpl w:val="CA1AFD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6" w15:restartNumberingAfterBreak="0">
    <w:nsid w:val="5EA65055"/>
    <w:multiLevelType w:val="hybridMultilevel"/>
    <w:tmpl w:val="1248B1A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7" w15:restartNumberingAfterBreak="0">
    <w:nsid w:val="5EF77232"/>
    <w:multiLevelType w:val="hybridMultilevel"/>
    <w:tmpl w:val="57F816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8" w15:restartNumberingAfterBreak="0">
    <w:nsid w:val="5F120B3E"/>
    <w:multiLevelType w:val="multilevel"/>
    <w:tmpl w:val="FEB40C1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9" w15:restartNumberingAfterBreak="0">
    <w:nsid w:val="607E12FF"/>
    <w:multiLevelType w:val="multilevel"/>
    <w:tmpl w:val="FBB4BC4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0" w15:restartNumberingAfterBreak="0">
    <w:nsid w:val="61A96A04"/>
    <w:multiLevelType w:val="multilevel"/>
    <w:tmpl w:val="C8DA007E"/>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1" w15:restartNumberingAfterBreak="0">
    <w:nsid w:val="61D0408E"/>
    <w:multiLevelType w:val="hybridMultilevel"/>
    <w:tmpl w:val="4A949468"/>
    <w:lvl w:ilvl="0" w:tplc="1042328A">
      <w:numFmt w:val="bullet"/>
      <w:lvlText w:val="-"/>
      <w:lvlJc w:val="left"/>
      <w:pPr>
        <w:ind w:left="1040" w:hanging="360"/>
      </w:pPr>
      <w:rPr>
        <w:rFonts w:ascii="Garamond" w:eastAsia="Times New Roman" w:hAnsi="Garamond" w:cs="Garamond" w:hint="default"/>
      </w:rPr>
    </w:lvl>
    <w:lvl w:ilvl="1" w:tplc="04100003" w:tentative="1">
      <w:start w:val="1"/>
      <w:numFmt w:val="bullet"/>
      <w:lvlText w:val="o"/>
      <w:lvlJc w:val="left"/>
      <w:pPr>
        <w:ind w:left="1760" w:hanging="360"/>
      </w:pPr>
      <w:rPr>
        <w:rFonts w:ascii="Courier New" w:hAnsi="Courier New" w:cs="Courier New" w:hint="default"/>
      </w:rPr>
    </w:lvl>
    <w:lvl w:ilvl="2" w:tplc="04100005" w:tentative="1">
      <w:start w:val="1"/>
      <w:numFmt w:val="bullet"/>
      <w:lvlText w:val=""/>
      <w:lvlJc w:val="left"/>
      <w:pPr>
        <w:ind w:left="2480" w:hanging="360"/>
      </w:pPr>
      <w:rPr>
        <w:rFonts w:ascii="Wingdings" w:hAnsi="Wingdings" w:hint="default"/>
      </w:rPr>
    </w:lvl>
    <w:lvl w:ilvl="3" w:tplc="04100001" w:tentative="1">
      <w:start w:val="1"/>
      <w:numFmt w:val="bullet"/>
      <w:lvlText w:val=""/>
      <w:lvlJc w:val="left"/>
      <w:pPr>
        <w:ind w:left="3200" w:hanging="360"/>
      </w:pPr>
      <w:rPr>
        <w:rFonts w:ascii="Symbol" w:hAnsi="Symbol" w:hint="default"/>
      </w:rPr>
    </w:lvl>
    <w:lvl w:ilvl="4" w:tplc="04100003" w:tentative="1">
      <w:start w:val="1"/>
      <w:numFmt w:val="bullet"/>
      <w:lvlText w:val="o"/>
      <w:lvlJc w:val="left"/>
      <w:pPr>
        <w:ind w:left="3920" w:hanging="360"/>
      </w:pPr>
      <w:rPr>
        <w:rFonts w:ascii="Courier New" w:hAnsi="Courier New" w:cs="Courier New" w:hint="default"/>
      </w:rPr>
    </w:lvl>
    <w:lvl w:ilvl="5" w:tplc="04100005" w:tentative="1">
      <w:start w:val="1"/>
      <w:numFmt w:val="bullet"/>
      <w:lvlText w:val=""/>
      <w:lvlJc w:val="left"/>
      <w:pPr>
        <w:ind w:left="4640" w:hanging="360"/>
      </w:pPr>
      <w:rPr>
        <w:rFonts w:ascii="Wingdings" w:hAnsi="Wingdings" w:hint="default"/>
      </w:rPr>
    </w:lvl>
    <w:lvl w:ilvl="6" w:tplc="04100001" w:tentative="1">
      <w:start w:val="1"/>
      <w:numFmt w:val="bullet"/>
      <w:lvlText w:val=""/>
      <w:lvlJc w:val="left"/>
      <w:pPr>
        <w:ind w:left="5360" w:hanging="360"/>
      </w:pPr>
      <w:rPr>
        <w:rFonts w:ascii="Symbol" w:hAnsi="Symbol" w:hint="default"/>
      </w:rPr>
    </w:lvl>
    <w:lvl w:ilvl="7" w:tplc="04100003" w:tentative="1">
      <w:start w:val="1"/>
      <w:numFmt w:val="bullet"/>
      <w:lvlText w:val="o"/>
      <w:lvlJc w:val="left"/>
      <w:pPr>
        <w:ind w:left="6080" w:hanging="360"/>
      </w:pPr>
      <w:rPr>
        <w:rFonts w:ascii="Courier New" w:hAnsi="Courier New" w:cs="Courier New" w:hint="default"/>
      </w:rPr>
    </w:lvl>
    <w:lvl w:ilvl="8" w:tplc="04100005" w:tentative="1">
      <w:start w:val="1"/>
      <w:numFmt w:val="bullet"/>
      <w:lvlText w:val=""/>
      <w:lvlJc w:val="left"/>
      <w:pPr>
        <w:ind w:left="6800" w:hanging="360"/>
      </w:pPr>
      <w:rPr>
        <w:rFonts w:ascii="Wingdings" w:hAnsi="Wingdings" w:hint="default"/>
      </w:rPr>
    </w:lvl>
  </w:abstractNum>
  <w:abstractNum w:abstractNumId="162" w15:restartNumberingAfterBreak="0">
    <w:nsid w:val="635E6636"/>
    <w:multiLevelType w:val="hybridMultilevel"/>
    <w:tmpl w:val="F9A246C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3" w15:restartNumberingAfterBreak="0">
    <w:nsid w:val="661F0431"/>
    <w:multiLevelType w:val="multilevel"/>
    <w:tmpl w:val="F960628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4" w15:restartNumberingAfterBreak="0">
    <w:nsid w:val="664A6415"/>
    <w:multiLevelType w:val="hybridMultilevel"/>
    <w:tmpl w:val="7DE8916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5" w15:restartNumberingAfterBreak="0">
    <w:nsid w:val="66FB04E5"/>
    <w:multiLevelType w:val="hybridMultilevel"/>
    <w:tmpl w:val="FA0A0E2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6" w15:restartNumberingAfterBreak="0">
    <w:nsid w:val="672F325D"/>
    <w:multiLevelType w:val="multilevel"/>
    <w:tmpl w:val="9E3E38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Wingdings" w:hAnsi="Wingdings" w:hint="default"/>
        <w:strike w:val="0"/>
        <w:color w:val="auto"/>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7" w15:restartNumberingAfterBreak="0">
    <w:nsid w:val="67932FB4"/>
    <w:multiLevelType w:val="hybridMultilevel"/>
    <w:tmpl w:val="CCCEB566"/>
    <w:lvl w:ilvl="0" w:tplc="04100001">
      <w:start w:val="1"/>
      <w:numFmt w:val="bullet"/>
      <w:lvlText w:val=""/>
      <w:lvlJc w:val="left"/>
      <w:pPr>
        <w:ind w:left="860" w:hanging="360"/>
      </w:pPr>
      <w:rPr>
        <w:rFonts w:ascii="Symbol" w:hAnsi="Symbol"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68" w15:restartNumberingAfterBreak="0">
    <w:nsid w:val="680C60E0"/>
    <w:multiLevelType w:val="hybridMultilevel"/>
    <w:tmpl w:val="7D324984"/>
    <w:lvl w:ilvl="0" w:tplc="44221D06">
      <w:start w:val="1"/>
      <w:numFmt w:val="bullet"/>
      <w:pStyle w:val="PuntoElencoPallino"/>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9" w15:restartNumberingAfterBreak="0">
    <w:nsid w:val="68E72322"/>
    <w:multiLevelType w:val="hybridMultilevel"/>
    <w:tmpl w:val="4962B352"/>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170" w15:restartNumberingAfterBreak="0">
    <w:nsid w:val="6A2C5D20"/>
    <w:multiLevelType w:val="hybridMultilevel"/>
    <w:tmpl w:val="97FC3A3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71" w15:restartNumberingAfterBreak="0">
    <w:nsid w:val="6AD00467"/>
    <w:multiLevelType w:val="hybridMultilevel"/>
    <w:tmpl w:val="345AB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2" w15:restartNumberingAfterBreak="0">
    <w:nsid w:val="6B8225F3"/>
    <w:multiLevelType w:val="hybridMultilevel"/>
    <w:tmpl w:val="4A4E24CC"/>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73" w15:restartNumberingAfterBreak="0">
    <w:nsid w:val="6B903F96"/>
    <w:multiLevelType w:val="hybridMultilevel"/>
    <w:tmpl w:val="B8E6CC4A"/>
    <w:lvl w:ilvl="0" w:tplc="0366E084">
      <w:start w:val="1"/>
      <w:numFmt w:val="lowerLetter"/>
      <w:pStyle w:val="PuntoElencoLettere"/>
      <w:lvlText w:val="%1)"/>
      <w:lvlJc w:val="left"/>
      <w:pPr>
        <w:ind w:left="360"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4" w15:restartNumberingAfterBreak="0">
    <w:nsid w:val="6C4D110A"/>
    <w:multiLevelType w:val="hybridMultilevel"/>
    <w:tmpl w:val="BBCE5E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5" w15:restartNumberingAfterBreak="0">
    <w:nsid w:val="6C606402"/>
    <w:multiLevelType w:val="hybridMultilevel"/>
    <w:tmpl w:val="CE1822F2"/>
    <w:lvl w:ilvl="0" w:tplc="3B0CC004">
      <w:numFmt w:val="bullet"/>
      <w:lvlText w:val="-"/>
      <w:lvlJc w:val="left"/>
      <w:pPr>
        <w:ind w:left="360" w:hanging="360"/>
      </w:pPr>
      <w:rPr>
        <w:rFonts w:ascii="Garamond" w:eastAsia="Times New Roman" w:hAnsi="Garamond" w:cs="Garamond"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6" w15:restartNumberingAfterBreak="0">
    <w:nsid w:val="6C8E4D7D"/>
    <w:multiLevelType w:val="hybridMultilevel"/>
    <w:tmpl w:val="ECCAAF8E"/>
    <w:lvl w:ilvl="0" w:tplc="04100001">
      <w:start w:val="1"/>
      <w:numFmt w:val="bullet"/>
      <w:lvlText w:val=""/>
      <w:lvlJc w:val="left"/>
      <w:pPr>
        <w:ind w:left="2062" w:hanging="360"/>
      </w:pPr>
      <w:rPr>
        <w:rFonts w:ascii="Symbol" w:hAnsi="Symbol" w:hint="default"/>
      </w:rPr>
    </w:lvl>
    <w:lvl w:ilvl="1" w:tplc="04100003" w:tentative="1">
      <w:start w:val="1"/>
      <w:numFmt w:val="bullet"/>
      <w:lvlText w:val="o"/>
      <w:lvlJc w:val="left"/>
      <w:pPr>
        <w:ind w:left="2782" w:hanging="360"/>
      </w:pPr>
      <w:rPr>
        <w:rFonts w:ascii="Courier New" w:hAnsi="Courier New" w:cs="Courier New" w:hint="default"/>
      </w:rPr>
    </w:lvl>
    <w:lvl w:ilvl="2" w:tplc="04100005" w:tentative="1">
      <w:start w:val="1"/>
      <w:numFmt w:val="bullet"/>
      <w:lvlText w:val=""/>
      <w:lvlJc w:val="left"/>
      <w:pPr>
        <w:ind w:left="3502" w:hanging="360"/>
      </w:pPr>
      <w:rPr>
        <w:rFonts w:ascii="Wingdings" w:hAnsi="Wingdings" w:hint="default"/>
      </w:rPr>
    </w:lvl>
    <w:lvl w:ilvl="3" w:tplc="04100001" w:tentative="1">
      <w:start w:val="1"/>
      <w:numFmt w:val="bullet"/>
      <w:lvlText w:val=""/>
      <w:lvlJc w:val="left"/>
      <w:pPr>
        <w:ind w:left="4222" w:hanging="360"/>
      </w:pPr>
      <w:rPr>
        <w:rFonts w:ascii="Symbol" w:hAnsi="Symbol" w:hint="default"/>
      </w:rPr>
    </w:lvl>
    <w:lvl w:ilvl="4" w:tplc="04100003" w:tentative="1">
      <w:start w:val="1"/>
      <w:numFmt w:val="bullet"/>
      <w:lvlText w:val="o"/>
      <w:lvlJc w:val="left"/>
      <w:pPr>
        <w:ind w:left="4942" w:hanging="360"/>
      </w:pPr>
      <w:rPr>
        <w:rFonts w:ascii="Courier New" w:hAnsi="Courier New" w:cs="Courier New" w:hint="default"/>
      </w:rPr>
    </w:lvl>
    <w:lvl w:ilvl="5" w:tplc="04100005" w:tentative="1">
      <w:start w:val="1"/>
      <w:numFmt w:val="bullet"/>
      <w:lvlText w:val=""/>
      <w:lvlJc w:val="left"/>
      <w:pPr>
        <w:ind w:left="5662" w:hanging="360"/>
      </w:pPr>
      <w:rPr>
        <w:rFonts w:ascii="Wingdings" w:hAnsi="Wingdings" w:hint="default"/>
      </w:rPr>
    </w:lvl>
    <w:lvl w:ilvl="6" w:tplc="04100001" w:tentative="1">
      <w:start w:val="1"/>
      <w:numFmt w:val="bullet"/>
      <w:lvlText w:val=""/>
      <w:lvlJc w:val="left"/>
      <w:pPr>
        <w:ind w:left="6382" w:hanging="360"/>
      </w:pPr>
      <w:rPr>
        <w:rFonts w:ascii="Symbol" w:hAnsi="Symbol" w:hint="default"/>
      </w:rPr>
    </w:lvl>
    <w:lvl w:ilvl="7" w:tplc="04100003" w:tentative="1">
      <w:start w:val="1"/>
      <w:numFmt w:val="bullet"/>
      <w:lvlText w:val="o"/>
      <w:lvlJc w:val="left"/>
      <w:pPr>
        <w:ind w:left="7102" w:hanging="360"/>
      </w:pPr>
      <w:rPr>
        <w:rFonts w:ascii="Courier New" w:hAnsi="Courier New" w:cs="Courier New" w:hint="default"/>
      </w:rPr>
    </w:lvl>
    <w:lvl w:ilvl="8" w:tplc="04100005" w:tentative="1">
      <w:start w:val="1"/>
      <w:numFmt w:val="bullet"/>
      <w:lvlText w:val=""/>
      <w:lvlJc w:val="left"/>
      <w:pPr>
        <w:ind w:left="7822" w:hanging="360"/>
      </w:pPr>
      <w:rPr>
        <w:rFonts w:ascii="Wingdings" w:hAnsi="Wingdings" w:hint="default"/>
      </w:rPr>
    </w:lvl>
  </w:abstractNum>
  <w:abstractNum w:abstractNumId="177" w15:restartNumberingAfterBreak="0">
    <w:nsid w:val="6C93031A"/>
    <w:multiLevelType w:val="multilevel"/>
    <w:tmpl w:val="7530482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78" w15:restartNumberingAfterBreak="0">
    <w:nsid w:val="6CD460C0"/>
    <w:multiLevelType w:val="multilevel"/>
    <w:tmpl w:val="F1780EF6"/>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9" w15:restartNumberingAfterBreak="0">
    <w:nsid w:val="6D162327"/>
    <w:multiLevelType w:val="hybridMultilevel"/>
    <w:tmpl w:val="913AD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0" w15:restartNumberingAfterBreak="0">
    <w:nsid w:val="6D517A3A"/>
    <w:multiLevelType w:val="hybridMultilevel"/>
    <w:tmpl w:val="906C200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1" w15:restartNumberingAfterBreak="0">
    <w:nsid w:val="6E6B610A"/>
    <w:multiLevelType w:val="multilevel"/>
    <w:tmpl w:val="F1608862"/>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2" w15:restartNumberingAfterBreak="0">
    <w:nsid w:val="6F4A36C7"/>
    <w:multiLevelType w:val="hybridMultilevel"/>
    <w:tmpl w:val="484CE2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3" w15:restartNumberingAfterBreak="0">
    <w:nsid w:val="700C5474"/>
    <w:multiLevelType w:val="hybridMultilevel"/>
    <w:tmpl w:val="36F47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4" w15:restartNumberingAfterBreak="0">
    <w:nsid w:val="70973022"/>
    <w:multiLevelType w:val="hybridMultilevel"/>
    <w:tmpl w:val="A642D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5" w15:restartNumberingAfterBreak="0">
    <w:nsid w:val="715A5F38"/>
    <w:multiLevelType w:val="hybridMultilevel"/>
    <w:tmpl w:val="FBFC915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86" w15:restartNumberingAfterBreak="0">
    <w:nsid w:val="720E413D"/>
    <w:multiLevelType w:val="multilevel"/>
    <w:tmpl w:val="0178B8F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7" w15:restartNumberingAfterBreak="0">
    <w:nsid w:val="72626E63"/>
    <w:multiLevelType w:val="hybridMultilevel"/>
    <w:tmpl w:val="14DEF6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8" w15:restartNumberingAfterBreak="0">
    <w:nsid w:val="734449B0"/>
    <w:multiLevelType w:val="hybridMultilevel"/>
    <w:tmpl w:val="4D8AF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9" w15:restartNumberingAfterBreak="0">
    <w:nsid w:val="735A0619"/>
    <w:multiLevelType w:val="multilevel"/>
    <w:tmpl w:val="1CF8A15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90" w15:restartNumberingAfterBreak="0">
    <w:nsid w:val="73FF5FE8"/>
    <w:multiLevelType w:val="hybridMultilevel"/>
    <w:tmpl w:val="047698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1" w15:restartNumberingAfterBreak="0">
    <w:nsid w:val="74647F96"/>
    <w:multiLevelType w:val="hybridMultilevel"/>
    <w:tmpl w:val="F07ED914"/>
    <w:lvl w:ilvl="0" w:tplc="25CA4290">
      <w:start w:val="1"/>
      <w:numFmt w:val="decimal"/>
      <w:pStyle w:val="PuntoElencoNumerato"/>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92" w15:restartNumberingAfterBreak="0">
    <w:nsid w:val="75812E1E"/>
    <w:multiLevelType w:val="hybridMultilevel"/>
    <w:tmpl w:val="5D9E0930"/>
    <w:lvl w:ilvl="0" w:tplc="04100001">
      <w:start w:val="1"/>
      <w:numFmt w:val="bullet"/>
      <w:lvlText w:val=""/>
      <w:lvlJc w:val="left"/>
      <w:pPr>
        <w:ind w:left="405" w:hanging="360"/>
      </w:pPr>
      <w:rPr>
        <w:rFonts w:ascii="Symbol" w:hAnsi="Symbol"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93" w15:restartNumberingAfterBreak="0">
    <w:nsid w:val="7597624F"/>
    <w:multiLevelType w:val="hybridMultilevel"/>
    <w:tmpl w:val="B478CC20"/>
    <w:lvl w:ilvl="0" w:tplc="FFFFFFFF">
      <w:start w:val="1"/>
      <w:numFmt w:val="decimal"/>
      <w:lvlText w:val="%1)"/>
      <w:lvlJc w:val="left"/>
      <w:pPr>
        <w:ind w:left="785" w:hanging="360"/>
      </w:p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194" w15:restartNumberingAfterBreak="0">
    <w:nsid w:val="768E6435"/>
    <w:multiLevelType w:val="hybridMultilevel"/>
    <w:tmpl w:val="95EE3A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5" w15:restartNumberingAfterBreak="0">
    <w:nsid w:val="76A45107"/>
    <w:multiLevelType w:val="hybridMultilevel"/>
    <w:tmpl w:val="65E0A43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6" w15:restartNumberingAfterBreak="0">
    <w:nsid w:val="76C47D72"/>
    <w:multiLevelType w:val="hybridMultilevel"/>
    <w:tmpl w:val="ACEC7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7" w15:restartNumberingAfterBreak="0">
    <w:nsid w:val="77572157"/>
    <w:multiLevelType w:val="multilevel"/>
    <w:tmpl w:val="82962A26"/>
    <w:lvl w:ilvl="0">
      <w:start w:val="9"/>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8" w15:restartNumberingAfterBreak="0">
    <w:nsid w:val="7902045C"/>
    <w:multiLevelType w:val="hybridMultilevel"/>
    <w:tmpl w:val="7D9E8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9" w15:restartNumberingAfterBreak="0">
    <w:nsid w:val="7ADC0E5B"/>
    <w:multiLevelType w:val="multilevel"/>
    <w:tmpl w:val="F33A9FD0"/>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0" w15:restartNumberingAfterBreak="0">
    <w:nsid w:val="7B6C2361"/>
    <w:multiLevelType w:val="multilevel"/>
    <w:tmpl w:val="E286C86E"/>
    <w:lvl w:ilvl="0">
      <w:start w:val="8"/>
      <w:numFmt w:val="decimal"/>
      <w:lvlText w:val="%1"/>
      <w:lvlJc w:val="left"/>
      <w:pPr>
        <w:ind w:left="420" w:hanging="420"/>
      </w:pPr>
      <w:rPr>
        <w:rFonts w:hint="default"/>
      </w:rPr>
    </w:lvl>
    <w:lvl w:ilvl="1">
      <w:start w:val="1"/>
      <w:numFmt w:val="decimal"/>
      <w:lvlText w:val="%1.%2"/>
      <w:lvlJc w:val="left"/>
      <w:pPr>
        <w:ind w:left="454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1" w15:restartNumberingAfterBreak="0">
    <w:nsid w:val="7D4D3F01"/>
    <w:multiLevelType w:val="hybridMultilevel"/>
    <w:tmpl w:val="AA089808"/>
    <w:lvl w:ilvl="0" w:tplc="733AFAD4">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2" w15:restartNumberingAfterBreak="0">
    <w:nsid w:val="7D7E214A"/>
    <w:multiLevelType w:val="hybridMultilevel"/>
    <w:tmpl w:val="B3183E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3" w15:restartNumberingAfterBreak="0">
    <w:nsid w:val="7DA61BEA"/>
    <w:multiLevelType w:val="hybridMultilevel"/>
    <w:tmpl w:val="9E941296"/>
    <w:lvl w:ilvl="0" w:tplc="D92E3F30">
      <w:start w:val="5"/>
      <w:numFmt w:val="decimal"/>
      <w:lvlText w:val="CAPITOLO %1 - "/>
      <w:lvlJc w:val="left"/>
      <w:pPr>
        <w:ind w:left="1004" w:hanging="360"/>
      </w:pPr>
      <w:rPr>
        <w:rFonts w:ascii="Frutiger LT 45 Light" w:hAnsi="Frutiger LT 45 Light" w:hint="default"/>
        <w:sz w:val="32"/>
        <w:szCs w:val="32"/>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04" w15:restartNumberingAfterBreak="0">
    <w:nsid w:val="7DF8627A"/>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5" w15:restartNumberingAfterBreak="0">
    <w:nsid w:val="7F0A71A7"/>
    <w:multiLevelType w:val="hybridMultilevel"/>
    <w:tmpl w:val="B19676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6" w15:restartNumberingAfterBreak="0">
    <w:nsid w:val="7F6A53BF"/>
    <w:multiLevelType w:val="hybridMultilevel"/>
    <w:tmpl w:val="8572E51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7" w15:restartNumberingAfterBreak="0">
    <w:nsid w:val="7FC3379D"/>
    <w:multiLevelType w:val="hybridMultilevel"/>
    <w:tmpl w:val="90243AC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num w:numId="1" w16cid:durableId="163895089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 w16cid:durableId="268707366">
    <w:abstractNumId w:val="173"/>
  </w:num>
  <w:num w:numId="3" w16cid:durableId="30224934">
    <w:abstractNumId w:val="191"/>
  </w:num>
  <w:num w:numId="4" w16cid:durableId="662053325">
    <w:abstractNumId w:val="168"/>
  </w:num>
  <w:num w:numId="5" w16cid:durableId="1016930918">
    <w:abstractNumId w:val="84"/>
  </w:num>
  <w:num w:numId="6" w16cid:durableId="1958178759">
    <w:abstractNumId w:val="133"/>
  </w:num>
  <w:num w:numId="7" w16cid:durableId="540828649">
    <w:abstractNumId w:val="140"/>
  </w:num>
  <w:num w:numId="8" w16cid:durableId="704405509">
    <w:abstractNumId w:val="142"/>
  </w:num>
  <w:num w:numId="9" w16cid:durableId="764494214">
    <w:abstractNumId w:val="0"/>
  </w:num>
  <w:num w:numId="10" w16cid:durableId="483396772">
    <w:abstractNumId w:val="3"/>
  </w:num>
  <w:num w:numId="11" w16cid:durableId="267127985">
    <w:abstractNumId w:val="87"/>
  </w:num>
  <w:num w:numId="12" w16cid:durableId="1228301488">
    <w:abstractNumId w:val="62"/>
  </w:num>
  <w:num w:numId="13" w16cid:durableId="1778140381">
    <w:abstractNumId w:val="4"/>
  </w:num>
  <w:num w:numId="14" w16cid:durableId="2033602472">
    <w:abstractNumId w:val="5"/>
  </w:num>
  <w:num w:numId="15" w16cid:durableId="1375542684">
    <w:abstractNumId w:val="6"/>
  </w:num>
  <w:num w:numId="16" w16cid:durableId="1367674759">
    <w:abstractNumId w:val="2"/>
  </w:num>
  <w:num w:numId="17" w16cid:durableId="987707328">
    <w:abstractNumId w:val="7"/>
  </w:num>
  <w:num w:numId="18" w16cid:durableId="1936792050">
    <w:abstractNumId w:val="8"/>
  </w:num>
  <w:num w:numId="19" w16cid:durableId="1032075776">
    <w:abstractNumId w:val="9"/>
  </w:num>
  <w:num w:numId="20" w16cid:durableId="105201839">
    <w:abstractNumId w:val="10"/>
  </w:num>
  <w:num w:numId="21" w16cid:durableId="1594778444">
    <w:abstractNumId w:val="166"/>
  </w:num>
  <w:num w:numId="22" w16cid:durableId="819806702">
    <w:abstractNumId w:val="11"/>
  </w:num>
  <w:num w:numId="23" w16cid:durableId="675495750">
    <w:abstractNumId w:val="151"/>
  </w:num>
  <w:num w:numId="24" w16cid:durableId="888881994">
    <w:abstractNumId w:val="12"/>
  </w:num>
  <w:num w:numId="25" w16cid:durableId="1470127583">
    <w:abstractNumId w:val="194"/>
  </w:num>
  <w:num w:numId="26" w16cid:durableId="1077096479">
    <w:abstractNumId w:val="145"/>
  </w:num>
  <w:num w:numId="27" w16cid:durableId="359471969">
    <w:abstractNumId w:val="171"/>
  </w:num>
  <w:num w:numId="28" w16cid:durableId="817455164">
    <w:abstractNumId w:val="52"/>
  </w:num>
  <w:num w:numId="29" w16cid:durableId="607389557">
    <w:abstractNumId w:val="121"/>
  </w:num>
  <w:num w:numId="30" w16cid:durableId="19481181">
    <w:abstractNumId w:val="167"/>
  </w:num>
  <w:num w:numId="31" w16cid:durableId="1891455260">
    <w:abstractNumId w:val="94"/>
  </w:num>
  <w:num w:numId="32" w16cid:durableId="15692078">
    <w:abstractNumId w:val="183"/>
  </w:num>
  <w:num w:numId="33" w16cid:durableId="808549088">
    <w:abstractNumId w:val="155"/>
  </w:num>
  <w:num w:numId="34" w16cid:durableId="1019047827">
    <w:abstractNumId w:val="76"/>
  </w:num>
  <w:num w:numId="35" w16cid:durableId="1848596345">
    <w:abstractNumId w:val="64"/>
  </w:num>
  <w:num w:numId="36" w16cid:durableId="1892301160">
    <w:abstractNumId w:val="184"/>
  </w:num>
  <w:num w:numId="37" w16cid:durableId="1983078977">
    <w:abstractNumId w:val="100"/>
  </w:num>
  <w:num w:numId="38" w16cid:durableId="456529552">
    <w:abstractNumId w:val="96"/>
  </w:num>
  <w:num w:numId="39" w16cid:durableId="237716900">
    <w:abstractNumId w:val="19"/>
  </w:num>
  <w:num w:numId="40" w16cid:durableId="519705573">
    <w:abstractNumId w:val="205"/>
  </w:num>
  <w:num w:numId="41" w16cid:durableId="26835790">
    <w:abstractNumId w:val="99"/>
  </w:num>
  <w:num w:numId="42" w16cid:durableId="1457406510">
    <w:abstractNumId w:val="187"/>
  </w:num>
  <w:num w:numId="43" w16cid:durableId="1252350777">
    <w:abstractNumId w:val="128"/>
  </w:num>
  <w:num w:numId="44" w16cid:durableId="729764562">
    <w:abstractNumId w:val="124"/>
  </w:num>
  <w:num w:numId="45" w16cid:durableId="1636637187">
    <w:abstractNumId w:val="182"/>
  </w:num>
  <w:num w:numId="46" w16cid:durableId="1856768019">
    <w:abstractNumId w:val="1"/>
  </w:num>
  <w:num w:numId="47" w16cid:durableId="1745566813">
    <w:abstractNumId w:val="32"/>
  </w:num>
  <w:num w:numId="48" w16cid:durableId="108355041">
    <w:abstractNumId w:val="112"/>
  </w:num>
  <w:num w:numId="49" w16cid:durableId="1374111189">
    <w:abstractNumId w:val="27"/>
  </w:num>
  <w:num w:numId="50" w16cid:durableId="1022971441">
    <w:abstractNumId w:val="188"/>
  </w:num>
  <w:num w:numId="51" w16cid:durableId="535236942">
    <w:abstractNumId w:val="72"/>
  </w:num>
  <w:num w:numId="52" w16cid:durableId="1881357414">
    <w:abstractNumId w:val="147"/>
  </w:num>
  <w:num w:numId="53" w16cid:durableId="1805460070">
    <w:abstractNumId w:val="73"/>
  </w:num>
  <w:num w:numId="54" w16cid:durableId="960265679">
    <w:abstractNumId w:val="31"/>
  </w:num>
  <w:num w:numId="55" w16cid:durableId="1775129487">
    <w:abstractNumId w:val="135"/>
  </w:num>
  <w:num w:numId="56" w16cid:durableId="1969971791">
    <w:abstractNumId w:val="78"/>
  </w:num>
  <w:num w:numId="57" w16cid:durableId="1404722060">
    <w:abstractNumId w:val="152"/>
  </w:num>
  <w:num w:numId="58" w16cid:durableId="783233714">
    <w:abstractNumId w:val="69"/>
  </w:num>
  <w:num w:numId="59" w16cid:durableId="960573883">
    <w:abstractNumId w:val="202"/>
  </w:num>
  <w:num w:numId="60" w16cid:durableId="1938444399">
    <w:abstractNumId w:val="139"/>
  </w:num>
  <w:num w:numId="61" w16cid:durableId="2121140117">
    <w:abstractNumId w:val="34"/>
  </w:num>
  <w:num w:numId="62" w16cid:durableId="1726291057">
    <w:abstractNumId w:val="149"/>
  </w:num>
  <w:num w:numId="63" w16cid:durableId="1412000335">
    <w:abstractNumId w:val="153"/>
  </w:num>
  <w:num w:numId="64" w16cid:durableId="567691282">
    <w:abstractNumId w:val="35"/>
  </w:num>
  <w:num w:numId="65" w16cid:durableId="361327010">
    <w:abstractNumId w:val="201"/>
  </w:num>
  <w:num w:numId="66" w16cid:durableId="982546230">
    <w:abstractNumId w:val="204"/>
  </w:num>
  <w:num w:numId="67" w16cid:durableId="514273411">
    <w:abstractNumId w:val="33"/>
  </w:num>
  <w:num w:numId="68" w16cid:durableId="1342127212">
    <w:abstractNumId w:val="92"/>
  </w:num>
  <w:num w:numId="69" w16cid:durableId="854417185">
    <w:abstractNumId w:val="131"/>
  </w:num>
  <w:num w:numId="70" w16cid:durableId="913397373">
    <w:abstractNumId w:val="196"/>
  </w:num>
  <w:num w:numId="71" w16cid:durableId="1238324709">
    <w:abstractNumId w:val="192"/>
  </w:num>
  <w:num w:numId="72" w16cid:durableId="1680043351">
    <w:abstractNumId w:val="49"/>
  </w:num>
  <w:num w:numId="73" w16cid:durableId="1594975523">
    <w:abstractNumId w:val="46"/>
  </w:num>
  <w:num w:numId="74" w16cid:durableId="1309166119">
    <w:abstractNumId w:val="98"/>
  </w:num>
  <w:num w:numId="75" w16cid:durableId="2065716227">
    <w:abstractNumId w:val="172"/>
  </w:num>
  <w:num w:numId="76" w16cid:durableId="867257255">
    <w:abstractNumId w:val="26"/>
  </w:num>
  <w:num w:numId="77" w16cid:durableId="247934305">
    <w:abstractNumId w:val="22"/>
  </w:num>
  <w:num w:numId="78" w16cid:durableId="605039170">
    <w:abstractNumId w:val="101"/>
  </w:num>
  <w:num w:numId="79" w16cid:durableId="1522622871">
    <w:abstractNumId w:val="20"/>
  </w:num>
  <w:num w:numId="80" w16cid:durableId="774785416">
    <w:abstractNumId w:val="198"/>
  </w:num>
  <w:num w:numId="81" w16cid:durableId="892666598">
    <w:abstractNumId w:val="116"/>
  </w:num>
  <w:num w:numId="82" w16cid:durableId="1745755297">
    <w:abstractNumId w:val="132"/>
  </w:num>
  <w:num w:numId="83" w16cid:durableId="125005269">
    <w:abstractNumId w:val="162"/>
  </w:num>
  <w:num w:numId="84" w16cid:durableId="1197884772">
    <w:abstractNumId w:val="97"/>
  </w:num>
  <w:num w:numId="85" w16cid:durableId="1064259885">
    <w:abstractNumId w:val="24"/>
  </w:num>
  <w:num w:numId="86" w16cid:durableId="1643005491">
    <w:abstractNumId w:val="82"/>
  </w:num>
  <w:num w:numId="87" w16cid:durableId="1168449250">
    <w:abstractNumId w:val="154"/>
  </w:num>
  <w:num w:numId="88" w16cid:durableId="2124764787">
    <w:abstractNumId w:val="63"/>
  </w:num>
  <w:num w:numId="89" w16cid:durableId="1210805111">
    <w:abstractNumId w:val="138"/>
  </w:num>
  <w:num w:numId="90" w16cid:durableId="77943942">
    <w:abstractNumId w:val="156"/>
  </w:num>
  <w:num w:numId="91" w16cid:durableId="1525747570">
    <w:abstractNumId w:val="165"/>
  </w:num>
  <w:num w:numId="92" w16cid:durableId="781144875">
    <w:abstractNumId w:val="105"/>
  </w:num>
  <w:num w:numId="93" w16cid:durableId="1834566184">
    <w:abstractNumId w:val="164"/>
  </w:num>
  <w:num w:numId="94" w16cid:durableId="1073509770">
    <w:abstractNumId w:val="95"/>
  </w:num>
  <w:num w:numId="95" w16cid:durableId="311563841">
    <w:abstractNumId w:val="29"/>
  </w:num>
  <w:num w:numId="96" w16cid:durableId="1593394215">
    <w:abstractNumId w:val="114"/>
  </w:num>
  <w:num w:numId="97" w16cid:durableId="1312563659">
    <w:abstractNumId w:val="60"/>
  </w:num>
  <w:num w:numId="98" w16cid:durableId="517084367">
    <w:abstractNumId w:val="54"/>
  </w:num>
  <w:num w:numId="99" w16cid:durableId="1885482783">
    <w:abstractNumId w:val="136"/>
  </w:num>
  <w:num w:numId="100" w16cid:durableId="1678119010">
    <w:abstractNumId w:val="141"/>
  </w:num>
  <w:num w:numId="101" w16cid:durableId="1022166515">
    <w:abstractNumId w:val="170"/>
  </w:num>
  <w:num w:numId="102" w16cid:durableId="2107312098">
    <w:abstractNumId w:val="143"/>
  </w:num>
  <w:num w:numId="103" w16cid:durableId="502163256">
    <w:abstractNumId w:val="119"/>
  </w:num>
  <w:num w:numId="104" w16cid:durableId="704596013">
    <w:abstractNumId w:val="59"/>
  </w:num>
  <w:num w:numId="105" w16cid:durableId="615646881">
    <w:abstractNumId w:val="169"/>
  </w:num>
  <w:num w:numId="106" w16cid:durableId="1827479610">
    <w:abstractNumId w:val="185"/>
  </w:num>
  <w:num w:numId="107" w16cid:durableId="1561866959">
    <w:abstractNumId w:val="176"/>
  </w:num>
  <w:num w:numId="108" w16cid:durableId="1896775030">
    <w:abstractNumId w:val="117"/>
  </w:num>
  <w:num w:numId="109" w16cid:durableId="1569415127">
    <w:abstractNumId w:val="190"/>
  </w:num>
  <w:num w:numId="110" w16cid:durableId="1293291949">
    <w:abstractNumId w:val="36"/>
  </w:num>
  <w:num w:numId="111" w16cid:durableId="1274704084">
    <w:abstractNumId w:val="48"/>
  </w:num>
  <w:num w:numId="112" w16cid:durableId="484013020">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90925052">
    <w:abstractNumId w:val="93"/>
  </w:num>
  <w:num w:numId="114" w16cid:durableId="1294823149">
    <w:abstractNumId w:val="195"/>
  </w:num>
  <w:num w:numId="115" w16cid:durableId="1190489405">
    <w:abstractNumId w:val="134"/>
  </w:num>
  <w:num w:numId="116" w16cid:durableId="483545125">
    <w:abstractNumId w:val="120"/>
  </w:num>
  <w:num w:numId="117" w16cid:durableId="1944223295">
    <w:abstractNumId w:val="17"/>
  </w:num>
  <w:num w:numId="118" w16cid:durableId="322322486">
    <w:abstractNumId w:val="144"/>
  </w:num>
  <w:num w:numId="119" w16cid:durableId="257254633">
    <w:abstractNumId w:val="38"/>
  </w:num>
  <w:num w:numId="120" w16cid:durableId="300311949">
    <w:abstractNumId w:val="203"/>
  </w:num>
  <w:num w:numId="121" w16cid:durableId="593174458">
    <w:abstractNumId w:val="47"/>
  </w:num>
  <w:num w:numId="122" w16cid:durableId="2114393067">
    <w:abstractNumId w:val="178"/>
  </w:num>
  <w:num w:numId="123" w16cid:durableId="566302126">
    <w:abstractNumId w:val="163"/>
  </w:num>
  <w:num w:numId="124" w16cid:durableId="1952391890">
    <w:abstractNumId w:val="158"/>
  </w:num>
  <w:num w:numId="125" w16cid:durableId="373776153">
    <w:abstractNumId w:val="180"/>
  </w:num>
  <w:num w:numId="126" w16cid:durableId="149176749">
    <w:abstractNumId w:val="55"/>
  </w:num>
  <w:num w:numId="127" w16cid:durableId="1502349474">
    <w:abstractNumId w:val="70"/>
  </w:num>
  <w:num w:numId="128" w16cid:durableId="1439763323">
    <w:abstractNumId w:val="18"/>
  </w:num>
  <w:num w:numId="129" w16cid:durableId="346059356">
    <w:abstractNumId w:val="41"/>
  </w:num>
  <w:num w:numId="130" w16cid:durableId="1992249201">
    <w:abstractNumId w:val="148"/>
  </w:num>
  <w:num w:numId="131" w16cid:durableId="1911036973">
    <w:abstractNumId w:val="23"/>
  </w:num>
  <w:num w:numId="132" w16cid:durableId="544676608">
    <w:abstractNumId w:val="77"/>
  </w:num>
  <w:num w:numId="133" w16cid:durableId="88047311">
    <w:abstractNumId w:val="207"/>
  </w:num>
  <w:num w:numId="134" w16cid:durableId="507251916">
    <w:abstractNumId w:val="58"/>
  </w:num>
  <w:num w:numId="135" w16cid:durableId="488719231">
    <w:abstractNumId w:val="30"/>
  </w:num>
  <w:num w:numId="136" w16cid:durableId="484661922">
    <w:abstractNumId w:val="88"/>
  </w:num>
  <w:num w:numId="137" w16cid:durableId="533886854">
    <w:abstractNumId w:val="45"/>
  </w:num>
  <w:num w:numId="138" w16cid:durableId="393428022">
    <w:abstractNumId w:val="61"/>
  </w:num>
  <w:num w:numId="139" w16cid:durableId="348914006">
    <w:abstractNumId w:val="179"/>
  </w:num>
  <w:num w:numId="140" w16cid:durableId="1400984377">
    <w:abstractNumId w:val="106"/>
  </w:num>
  <w:num w:numId="141" w16cid:durableId="115222299">
    <w:abstractNumId w:val="43"/>
  </w:num>
  <w:num w:numId="142" w16cid:durableId="1934825855">
    <w:abstractNumId w:val="67"/>
  </w:num>
  <w:num w:numId="143" w16cid:durableId="1298798793">
    <w:abstractNumId w:val="174"/>
  </w:num>
  <w:num w:numId="144" w16cid:durableId="97336979">
    <w:abstractNumId w:val="126"/>
  </w:num>
  <w:num w:numId="145" w16cid:durableId="1121723752">
    <w:abstractNumId w:val="157"/>
  </w:num>
  <w:num w:numId="146" w16cid:durableId="1072891476">
    <w:abstractNumId w:val="14"/>
  </w:num>
  <w:num w:numId="147" w16cid:durableId="1982494518">
    <w:abstractNumId w:val="71"/>
  </w:num>
  <w:num w:numId="148" w16cid:durableId="39407857">
    <w:abstractNumId w:val="181"/>
  </w:num>
  <w:num w:numId="149" w16cid:durableId="1116102067">
    <w:abstractNumId w:val="81"/>
  </w:num>
  <w:num w:numId="150" w16cid:durableId="1691299787">
    <w:abstractNumId w:val="65"/>
  </w:num>
  <w:num w:numId="151" w16cid:durableId="402334723">
    <w:abstractNumId w:val="161"/>
  </w:num>
  <w:num w:numId="152" w16cid:durableId="1148323807">
    <w:abstractNumId w:val="123"/>
  </w:num>
  <w:num w:numId="153" w16cid:durableId="58947463">
    <w:abstractNumId w:val="113"/>
  </w:num>
  <w:num w:numId="154" w16cid:durableId="543294255">
    <w:abstractNumId w:val="91"/>
  </w:num>
  <w:num w:numId="155" w16cid:durableId="661934318">
    <w:abstractNumId w:val="39"/>
  </w:num>
  <w:num w:numId="156" w16cid:durableId="453182482">
    <w:abstractNumId w:val="103"/>
  </w:num>
  <w:num w:numId="157" w16cid:durableId="2054497015">
    <w:abstractNumId w:val="206"/>
  </w:num>
  <w:num w:numId="158" w16cid:durableId="1449079786">
    <w:abstractNumId w:val="90"/>
  </w:num>
  <w:num w:numId="159" w16cid:durableId="1662270277">
    <w:abstractNumId w:val="79"/>
  </w:num>
  <w:num w:numId="160" w16cid:durableId="6294772">
    <w:abstractNumId w:val="51"/>
  </w:num>
  <w:num w:numId="161" w16cid:durableId="786854308">
    <w:abstractNumId w:val="42"/>
  </w:num>
  <w:num w:numId="162" w16cid:durableId="1809783267">
    <w:abstractNumId w:val="15"/>
  </w:num>
  <w:num w:numId="163" w16cid:durableId="1609313462">
    <w:abstractNumId w:val="118"/>
  </w:num>
  <w:num w:numId="164" w16cid:durableId="911738460">
    <w:abstractNumId w:val="199"/>
  </w:num>
  <w:num w:numId="165" w16cid:durableId="594823232">
    <w:abstractNumId w:val="85"/>
  </w:num>
  <w:num w:numId="166" w16cid:durableId="370612063">
    <w:abstractNumId w:val="16"/>
  </w:num>
  <w:num w:numId="167" w16cid:durableId="583144188">
    <w:abstractNumId w:val="186"/>
  </w:num>
  <w:num w:numId="168" w16cid:durableId="1991713839">
    <w:abstractNumId w:val="130"/>
  </w:num>
  <w:num w:numId="169" w16cid:durableId="617837530">
    <w:abstractNumId w:val="160"/>
  </w:num>
  <w:num w:numId="170" w16cid:durableId="1159342746">
    <w:abstractNumId w:val="80"/>
  </w:num>
  <w:num w:numId="171" w16cid:durableId="537624254">
    <w:abstractNumId w:val="159"/>
  </w:num>
  <w:num w:numId="172" w16cid:durableId="177276834">
    <w:abstractNumId w:val="111"/>
  </w:num>
  <w:num w:numId="173" w16cid:durableId="334000311">
    <w:abstractNumId w:val="189"/>
  </w:num>
  <w:num w:numId="174" w16cid:durableId="1741323707">
    <w:abstractNumId w:val="37"/>
  </w:num>
  <w:num w:numId="175" w16cid:durableId="1414086328">
    <w:abstractNumId w:val="102"/>
  </w:num>
  <w:num w:numId="176" w16cid:durableId="353650685">
    <w:abstractNumId w:val="107"/>
  </w:num>
  <w:num w:numId="177" w16cid:durableId="1510177438">
    <w:abstractNumId w:val="146"/>
  </w:num>
  <w:num w:numId="178" w16cid:durableId="2130009468">
    <w:abstractNumId w:val="125"/>
  </w:num>
  <w:num w:numId="179" w16cid:durableId="437068511">
    <w:abstractNumId w:val="175"/>
  </w:num>
  <w:num w:numId="180" w16cid:durableId="131681442">
    <w:abstractNumId w:val="109"/>
  </w:num>
  <w:num w:numId="181" w16cid:durableId="293020414">
    <w:abstractNumId w:val="57"/>
  </w:num>
  <w:num w:numId="182" w16cid:durableId="2134516394">
    <w:abstractNumId w:val="28"/>
  </w:num>
  <w:num w:numId="183" w16cid:durableId="2004817711">
    <w:abstractNumId w:val="200"/>
  </w:num>
  <w:num w:numId="184" w16cid:durableId="559099943">
    <w:abstractNumId w:val="110"/>
  </w:num>
  <w:num w:numId="185" w16cid:durableId="1945190914">
    <w:abstractNumId w:val="193"/>
  </w:num>
  <w:num w:numId="186" w16cid:durableId="1876042282">
    <w:abstractNumId w:val="50"/>
  </w:num>
  <w:num w:numId="187" w16cid:durableId="791289363">
    <w:abstractNumId w:val="122"/>
  </w:num>
  <w:num w:numId="188" w16cid:durableId="1725372762">
    <w:abstractNumId w:val="89"/>
  </w:num>
  <w:num w:numId="189" w16cid:durableId="1491435365">
    <w:abstractNumId w:val="197"/>
  </w:num>
  <w:num w:numId="190" w16cid:durableId="1797917485">
    <w:abstractNumId w:val="13"/>
  </w:num>
  <w:num w:numId="191" w16cid:durableId="1645963300">
    <w:abstractNumId w:val="177"/>
  </w:num>
  <w:num w:numId="192" w16cid:durableId="1198397021">
    <w:abstractNumId w:val="44"/>
  </w:num>
  <w:num w:numId="193" w16cid:durableId="320161988">
    <w:abstractNumId w:val="115"/>
  </w:num>
  <w:num w:numId="194" w16cid:durableId="1365253784">
    <w:abstractNumId w:val="137"/>
  </w:num>
  <w:num w:numId="195" w16cid:durableId="104152688">
    <w:abstractNumId w:val="74"/>
  </w:num>
  <w:num w:numId="196" w16cid:durableId="376705815">
    <w:abstractNumId w:val="66"/>
  </w:num>
  <w:num w:numId="197" w16cid:durableId="10956065">
    <w:abstractNumId w:val="75"/>
  </w:num>
  <w:num w:numId="198" w16cid:durableId="274989627">
    <w:abstractNumId w:val="40"/>
  </w:num>
  <w:num w:numId="199" w16cid:durableId="1363092793">
    <w:abstractNumId w:val="127"/>
  </w:num>
  <w:num w:numId="200" w16cid:durableId="401097757">
    <w:abstractNumId w:val="150"/>
  </w:num>
  <w:num w:numId="201" w16cid:durableId="1256597915">
    <w:abstractNumId w:val="56"/>
  </w:num>
  <w:num w:numId="202" w16cid:durableId="1690567673">
    <w:abstractNumId w:val="108"/>
  </w:num>
  <w:num w:numId="203" w16cid:durableId="309676701">
    <w:abstractNumId w:val="129"/>
  </w:num>
  <w:num w:numId="204" w16cid:durableId="996226963">
    <w:abstractNumId w:val="104"/>
  </w:num>
  <w:num w:numId="205" w16cid:durableId="907035814">
    <w:abstractNumId w:val="21"/>
  </w:num>
  <w:num w:numId="206" w16cid:durableId="1449160183">
    <w:abstractNumId w:val="86"/>
  </w:num>
  <w:num w:numId="207" w16cid:durableId="1591742451">
    <w:abstractNumId w:val="25"/>
  </w:num>
  <w:num w:numId="208" w16cid:durableId="1832404700">
    <w:abstractNumId w:val="53"/>
  </w:num>
  <w:num w:numId="209" w16cid:durableId="869269994">
    <w:abstractNumId w:val="68"/>
  </w:num>
  <w:num w:numId="210" w16cid:durableId="152733170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1" w16cid:durableId="776218031">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2" w16cid:durableId="155805500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3" w16cid:durableId="14654616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4" w16cid:durableId="4731369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5" w16cid:durableId="51435043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6" w16cid:durableId="94804613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mirrorMargins/>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283"/>
  <w:evenAndOddHeaders/>
  <w:noPunctuationKerning/>
  <w:characterSpacingControl w:val="doNotCompress"/>
  <w:hdrShapeDefaults>
    <o:shapedefaults v:ext="edit" spidmax="2051"/>
  </w:hdrShapeDefaults>
  <w:footnotePr>
    <w:footnote w:id="-1"/>
    <w:footnote w:id="0"/>
    <w:footnote w:id="1"/>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D3C68"/>
    <w:rsid w:val="00001258"/>
    <w:rsid w:val="00002630"/>
    <w:rsid w:val="000030B3"/>
    <w:rsid w:val="00003764"/>
    <w:rsid w:val="000046A8"/>
    <w:rsid w:val="00004753"/>
    <w:rsid w:val="00004B24"/>
    <w:rsid w:val="00005086"/>
    <w:rsid w:val="000055BF"/>
    <w:rsid w:val="00005790"/>
    <w:rsid w:val="00005E44"/>
    <w:rsid w:val="00006DBC"/>
    <w:rsid w:val="00007E52"/>
    <w:rsid w:val="000100CF"/>
    <w:rsid w:val="0001012E"/>
    <w:rsid w:val="00010FA6"/>
    <w:rsid w:val="0001124C"/>
    <w:rsid w:val="00011C70"/>
    <w:rsid w:val="00011D29"/>
    <w:rsid w:val="00013C2B"/>
    <w:rsid w:val="00015C0F"/>
    <w:rsid w:val="00016A5A"/>
    <w:rsid w:val="00017320"/>
    <w:rsid w:val="0001768C"/>
    <w:rsid w:val="000201A6"/>
    <w:rsid w:val="000207B7"/>
    <w:rsid w:val="00022817"/>
    <w:rsid w:val="00023A53"/>
    <w:rsid w:val="000242B2"/>
    <w:rsid w:val="000252E1"/>
    <w:rsid w:val="000261CB"/>
    <w:rsid w:val="000267E5"/>
    <w:rsid w:val="00026A8A"/>
    <w:rsid w:val="00027202"/>
    <w:rsid w:val="00027AA7"/>
    <w:rsid w:val="00030A8C"/>
    <w:rsid w:val="0003225A"/>
    <w:rsid w:val="0003299A"/>
    <w:rsid w:val="000329EC"/>
    <w:rsid w:val="0003400A"/>
    <w:rsid w:val="0003414B"/>
    <w:rsid w:val="00037193"/>
    <w:rsid w:val="000376C1"/>
    <w:rsid w:val="00037A99"/>
    <w:rsid w:val="00037F70"/>
    <w:rsid w:val="00040855"/>
    <w:rsid w:val="00040AD6"/>
    <w:rsid w:val="00041BE1"/>
    <w:rsid w:val="00041CB8"/>
    <w:rsid w:val="000436BD"/>
    <w:rsid w:val="000453C3"/>
    <w:rsid w:val="00045716"/>
    <w:rsid w:val="00045ABF"/>
    <w:rsid w:val="00047000"/>
    <w:rsid w:val="0004756C"/>
    <w:rsid w:val="000504CC"/>
    <w:rsid w:val="00052785"/>
    <w:rsid w:val="00052BFB"/>
    <w:rsid w:val="00052EF5"/>
    <w:rsid w:val="000548ED"/>
    <w:rsid w:val="000556C3"/>
    <w:rsid w:val="00056614"/>
    <w:rsid w:val="00056AAE"/>
    <w:rsid w:val="00057DDA"/>
    <w:rsid w:val="000614B9"/>
    <w:rsid w:val="0006176E"/>
    <w:rsid w:val="00061DEA"/>
    <w:rsid w:val="00065F65"/>
    <w:rsid w:val="000664C9"/>
    <w:rsid w:val="000665B1"/>
    <w:rsid w:val="00066BD5"/>
    <w:rsid w:val="00067279"/>
    <w:rsid w:val="0007067F"/>
    <w:rsid w:val="00072152"/>
    <w:rsid w:val="000769FF"/>
    <w:rsid w:val="00077770"/>
    <w:rsid w:val="00080064"/>
    <w:rsid w:val="0008039F"/>
    <w:rsid w:val="0008049B"/>
    <w:rsid w:val="00080701"/>
    <w:rsid w:val="00080E4C"/>
    <w:rsid w:val="00082566"/>
    <w:rsid w:val="000827F0"/>
    <w:rsid w:val="000829B9"/>
    <w:rsid w:val="0008455F"/>
    <w:rsid w:val="00085305"/>
    <w:rsid w:val="000857A6"/>
    <w:rsid w:val="000859A1"/>
    <w:rsid w:val="00085E29"/>
    <w:rsid w:val="00086104"/>
    <w:rsid w:val="00086BF1"/>
    <w:rsid w:val="00086D31"/>
    <w:rsid w:val="00090565"/>
    <w:rsid w:val="00091BDD"/>
    <w:rsid w:val="00092C02"/>
    <w:rsid w:val="00094EE3"/>
    <w:rsid w:val="00095013"/>
    <w:rsid w:val="0009696C"/>
    <w:rsid w:val="00097CA5"/>
    <w:rsid w:val="00097D6D"/>
    <w:rsid w:val="000A07A8"/>
    <w:rsid w:val="000A17C9"/>
    <w:rsid w:val="000A19AE"/>
    <w:rsid w:val="000A2E02"/>
    <w:rsid w:val="000A2EFE"/>
    <w:rsid w:val="000A4459"/>
    <w:rsid w:val="000A4A22"/>
    <w:rsid w:val="000A511E"/>
    <w:rsid w:val="000A71C7"/>
    <w:rsid w:val="000B2558"/>
    <w:rsid w:val="000B31DE"/>
    <w:rsid w:val="000B6328"/>
    <w:rsid w:val="000B6E19"/>
    <w:rsid w:val="000C01E7"/>
    <w:rsid w:val="000C0AD6"/>
    <w:rsid w:val="000C1201"/>
    <w:rsid w:val="000C1506"/>
    <w:rsid w:val="000C21DC"/>
    <w:rsid w:val="000C44A2"/>
    <w:rsid w:val="000C6D07"/>
    <w:rsid w:val="000C6D48"/>
    <w:rsid w:val="000D1247"/>
    <w:rsid w:val="000D1FBE"/>
    <w:rsid w:val="000D27F8"/>
    <w:rsid w:val="000D2DF4"/>
    <w:rsid w:val="000D319A"/>
    <w:rsid w:val="000D3FBF"/>
    <w:rsid w:val="000D44A0"/>
    <w:rsid w:val="000D5769"/>
    <w:rsid w:val="000E0955"/>
    <w:rsid w:val="000E1B1B"/>
    <w:rsid w:val="000E3BFD"/>
    <w:rsid w:val="000E4F40"/>
    <w:rsid w:val="000E531D"/>
    <w:rsid w:val="000E5F0C"/>
    <w:rsid w:val="000E7500"/>
    <w:rsid w:val="000F009E"/>
    <w:rsid w:val="000F0230"/>
    <w:rsid w:val="000F20A4"/>
    <w:rsid w:val="000F21BE"/>
    <w:rsid w:val="000F3482"/>
    <w:rsid w:val="000F3A05"/>
    <w:rsid w:val="000F3B3E"/>
    <w:rsid w:val="000F5CEE"/>
    <w:rsid w:val="000F606F"/>
    <w:rsid w:val="000F647D"/>
    <w:rsid w:val="001022F7"/>
    <w:rsid w:val="00103EE9"/>
    <w:rsid w:val="0010537C"/>
    <w:rsid w:val="001067DE"/>
    <w:rsid w:val="001124E3"/>
    <w:rsid w:val="00112FBF"/>
    <w:rsid w:val="001132D8"/>
    <w:rsid w:val="00113A2F"/>
    <w:rsid w:val="00113A35"/>
    <w:rsid w:val="001168B0"/>
    <w:rsid w:val="001177AC"/>
    <w:rsid w:val="00120716"/>
    <w:rsid w:val="001208F8"/>
    <w:rsid w:val="0012150D"/>
    <w:rsid w:val="0012211F"/>
    <w:rsid w:val="001228B4"/>
    <w:rsid w:val="00123D62"/>
    <w:rsid w:val="00124985"/>
    <w:rsid w:val="00125359"/>
    <w:rsid w:val="001259B2"/>
    <w:rsid w:val="00126117"/>
    <w:rsid w:val="001263D7"/>
    <w:rsid w:val="00126EB6"/>
    <w:rsid w:val="00127C08"/>
    <w:rsid w:val="00130F97"/>
    <w:rsid w:val="0013218E"/>
    <w:rsid w:val="0013239A"/>
    <w:rsid w:val="00132D4D"/>
    <w:rsid w:val="00133CF5"/>
    <w:rsid w:val="001362F8"/>
    <w:rsid w:val="00136404"/>
    <w:rsid w:val="00137232"/>
    <w:rsid w:val="0013725F"/>
    <w:rsid w:val="00137D18"/>
    <w:rsid w:val="001400A3"/>
    <w:rsid w:val="00141E2F"/>
    <w:rsid w:val="00142671"/>
    <w:rsid w:val="001426F4"/>
    <w:rsid w:val="0014351B"/>
    <w:rsid w:val="001436B4"/>
    <w:rsid w:val="00146369"/>
    <w:rsid w:val="00147233"/>
    <w:rsid w:val="001479E7"/>
    <w:rsid w:val="00147EEE"/>
    <w:rsid w:val="0015283D"/>
    <w:rsid w:val="00152912"/>
    <w:rsid w:val="00153895"/>
    <w:rsid w:val="00153C5E"/>
    <w:rsid w:val="00153D8F"/>
    <w:rsid w:val="0015471F"/>
    <w:rsid w:val="00155347"/>
    <w:rsid w:val="001572C8"/>
    <w:rsid w:val="00157741"/>
    <w:rsid w:val="00157EAC"/>
    <w:rsid w:val="00157F50"/>
    <w:rsid w:val="00160413"/>
    <w:rsid w:val="001604BA"/>
    <w:rsid w:val="00161236"/>
    <w:rsid w:val="0016137D"/>
    <w:rsid w:val="001627D7"/>
    <w:rsid w:val="001628A5"/>
    <w:rsid w:val="0016384D"/>
    <w:rsid w:val="00163C7F"/>
    <w:rsid w:val="001645F9"/>
    <w:rsid w:val="001649B1"/>
    <w:rsid w:val="001673CF"/>
    <w:rsid w:val="001700BC"/>
    <w:rsid w:val="00170DCE"/>
    <w:rsid w:val="00171698"/>
    <w:rsid w:val="001721F8"/>
    <w:rsid w:val="00174848"/>
    <w:rsid w:val="0017638F"/>
    <w:rsid w:val="00176789"/>
    <w:rsid w:val="001770E4"/>
    <w:rsid w:val="0018546A"/>
    <w:rsid w:val="00186728"/>
    <w:rsid w:val="0018677E"/>
    <w:rsid w:val="00186D52"/>
    <w:rsid w:val="00190845"/>
    <w:rsid w:val="001919C5"/>
    <w:rsid w:val="00194A3E"/>
    <w:rsid w:val="00195A39"/>
    <w:rsid w:val="00196C26"/>
    <w:rsid w:val="001A0629"/>
    <w:rsid w:val="001A0F6F"/>
    <w:rsid w:val="001A197D"/>
    <w:rsid w:val="001A2305"/>
    <w:rsid w:val="001A323A"/>
    <w:rsid w:val="001A337C"/>
    <w:rsid w:val="001A49E2"/>
    <w:rsid w:val="001A4D7D"/>
    <w:rsid w:val="001A4EF0"/>
    <w:rsid w:val="001A50F9"/>
    <w:rsid w:val="001A727B"/>
    <w:rsid w:val="001B042A"/>
    <w:rsid w:val="001B04E1"/>
    <w:rsid w:val="001B0C36"/>
    <w:rsid w:val="001B0FAA"/>
    <w:rsid w:val="001B0FD1"/>
    <w:rsid w:val="001B184C"/>
    <w:rsid w:val="001B27CC"/>
    <w:rsid w:val="001B4030"/>
    <w:rsid w:val="001B4409"/>
    <w:rsid w:val="001B4A91"/>
    <w:rsid w:val="001B4D0C"/>
    <w:rsid w:val="001B4D42"/>
    <w:rsid w:val="001B70EA"/>
    <w:rsid w:val="001B73F7"/>
    <w:rsid w:val="001C3DDA"/>
    <w:rsid w:val="001C43BD"/>
    <w:rsid w:val="001C4B81"/>
    <w:rsid w:val="001D007C"/>
    <w:rsid w:val="001D071C"/>
    <w:rsid w:val="001D27C0"/>
    <w:rsid w:val="001D2BD8"/>
    <w:rsid w:val="001D3280"/>
    <w:rsid w:val="001D3570"/>
    <w:rsid w:val="001D3CDA"/>
    <w:rsid w:val="001D44C2"/>
    <w:rsid w:val="001D7123"/>
    <w:rsid w:val="001D7F6D"/>
    <w:rsid w:val="001E00F5"/>
    <w:rsid w:val="001E1AD0"/>
    <w:rsid w:val="001E1BBC"/>
    <w:rsid w:val="001E46B0"/>
    <w:rsid w:val="001E533E"/>
    <w:rsid w:val="001E5449"/>
    <w:rsid w:val="001E5958"/>
    <w:rsid w:val="001E6425"/>
    <w:rsid w:val="001F17DE"/>
    <w:rsid w:val="001F28D2"/>
    <w:rsid w:val="001F354D"/>
    <w:rsid w:val="001F4357"/>
    <w:rsid w:val="001F492E"/>
    <w:rsid w:val="001F6043"/>
    <w:rsid w:val="001F62A8"/>
    <w:rsid w:val="00200AD6"/>
    <w:rsid w:val="00201DD3"/>
    <w:rsid w:val="00202D8F"/>
    <w:rsid w:val="002043F8"/>
    <w:rsid w:val="00204662"/>
    <w:rsid w:val="00206A0B"/>
    <w:rsid w:val="00206C1F"/>
    <w:rsid w:val="0021003B"/>
    <w:rsid w:val="00211662"/>
    <w:rsid w:val="002118FC"/>
    <w:rsid w:val="00213EC3"/>
    <w:rsid w:val="00214D8B"/>
    <w:rsid w:val="00214E4F"/>
    <w:rsid w:val="00215C7F"/>
    <w:rsid w:val="002166EA"/>
    <w:rsid w:val="0022004B"/>
    <w:rsid w:val="00222C34"/>
    <w:rsid w:val="00223976"/>
    <w:rsid w:val="00224091"/>
    <w:rsid w:val="00225E4A"/>
    <w:rsid w:val="00226A2D"/>
    <w:rsid w:val="0022708D"/>
    <w:rsid w:val="0022776E"/>
    <w:rsid w:val="00227A0A"/>
    <w:rsid w:val="0023026D"/>
    <w:rsid w:val="00231D6C"/>
    <w:rsid w:val="002320BF"/>
    <w:rsid w:val="002332EB"/>
    <w:rsid w:val="00233D0F"/>
    <w:rsid w:val="00234CCB"/>
    <w:rsid w:val="00235EFE"/>
    <w:rsid w:val="00237C98"/>
    <w:rsid w:val="00237FAC"/>
    <w:rsid w:val="00240C36"/>
    <w:rsid w:val="00240E63"/>
    <w:rsid w:val="002414C3"/>
    <w:rsid w:val="00241735"/>
    <w:rsid w:val="002419FF"/>
    <w:rsid w:val="0024212D"/>
    <w:rsid w:val="00242164"/>
    <w:rsid w:val="002429F3"/>
    <w:rsid w:val="0024305F"/>
    <w:rsid w:val="00244241"/>
    <w:rsid w:val="00244D79"/>
    <w:rsid w:val="00245FB1"/>
    <w:rsid w:val="002465B7"/>
    <w:rsid w:val="00247A9A"/>
    <w:rsid w:val="00250439"/>
    <w:rsid w:val="00250ACC"/>
    <w:rsid w:val="0025170E"/>
    <w:rsid w:val="00251ACE"/>
    <w:rsid w:val="00252D97"/>
    <w:rsid w:val="0025337C"/>
    <w:rsid w:val="00254C45"/>
    <w:rsid w:val="00256070"/>
    <w:rsid w:val="00256758"/>
    <w:rsid w:val="002569A4"/>
    <w:rsid w:val="0025728C"/>
    <w:rsid w:val="0026048C"/>
    <w:rsid w:val="00261113"/>
    <w:rsid w:val="0026140F"/>
    <w:rsid w:val="00262487"/>
    <w:rsid w:val="00263DFD"/>
    <w:rsid w:val="00265873"/>
    <w:rsid w:val="002663C7"/>
    <w:rsid w:val="00266E78"/>
    <w:rsid w:val="00266EB1"/>
    <w:rsid w:val="002678E1"/>
    <w:rsid w:val="00270AEE"/>
    <w:rsid w:val="00271B12"/>
    <w:rsid w:val="00272A5C"/>
    <w:rsid w:val="00272F4B"/>
    <w:rsid w:val="00272FF0"/>
    <w:rsid w:val="002737FA"/>
    <w:rsid w:val="00273E58"/>
    <w:rsid w:val="00273EE8"/>
    <w:rsid w:val="0027452B"/>
    <w:rsid w:val="00275441"/>
    <w:rsid w:val="0027563B"/>
    <w:rsid w:val="002760D2"/>
    <w:rsid w:val="00276F30"/>
    <w:rsid w:val="00280311"/>
    <w:rsid w:val="002803B1"/>
    <w:rsid w:val="002807BA"/>
    <w:rsid w:val="00280AA1"/>
    <w:rsid w:val="002810ED"/>
    <w:rsid w:val="0028207A"/>
    <w:rsid w:val="0028234B"/>
    <w:rsid w:val="00286165"/>
    <w:rsid w:val="0028680D"/>
    <w:rsid w:val="00287FEF"/>
    <w:rsid w:val="0029244D"/>
    <w:rsid w:val="00292557"/>
    <w:rsid w:val="002953F2"/>
    <w:rsid w:val="00296016"/>
    <w:rsid w:val="0029790D"/>
    <w:rsid w:val="002A1A51"/>
    <w:rsid w:val="002A2625"/>
    <w:rsid w:val="002A2C33"/>
    <w:rsid w:val="002A43A3"/>
    <w:rsid w:val="002A4485"/>
    <w:rsid w:val="002A5F0B"/>
    <w:rsid w:val="002A66C8"/>
    <w:rsid w:val="002A6911"/>
    <w:rsid w:val="002B04C5"/>
    <w:rsid w:val="002B127A"/>
    <w:rsid w:val="002B2DFD"/>
    <w:rsid w:val="002B3849"/>
    <w:rsid w:val="002B46BD"/>
    <w:rsid w:val="002B5F0F"/>
    <w:rsid w:val="002B721B"/>
    <w:rsid w:val="002B7F4C"/>
    <w:rsid w:val="002C05C2"/>
    <w:rsid w:val="002C1E71"/>
    <w:rsid w:val="002C23C8"/>
    <w:rsid w:val="002C2D19"/>
    <w:rsid w:val="002C3436"/>
    <w:rsid w:val="002C4A99"/>
    <w:rsid w:val="002C4EFE"/>
    <w:rsid w:val="002C4FC7"/>
    <w:rsid w:val="002C5FB2"/>
    <w:rsid w:val="002C73E1"/>
    <w:rsid w:val="002D2AC5"/>
    <w:rsid w:val="002D311C"/>
    <w:rsid w:val="002D3C68"/>
    <w:rsid w:val="002D3C69"/>
    <w:rsid w:val="002D3CD0"/>
    <w:rsid w:val="002D504D"/>
    <w:rsid w:val="002D53F4"/>
    <w:rsid w:val="002E1399"/>
    <w:rsid w:val="002E14AE"/>
    <w:rsid w:val="002E14D9"/>
    <w:rsid w:val="002E172E"/>
    <w:rsid w:val="002E18B2"/>
    <w:rsid w:val="002E34FC"/>
    <w:rsid w:val="002E3BE9"/>
    <w:rsid w:val="002E3CFF"/>
    <w:rsid w:val="002E4FCB"/>
    <w:rsid w:val="002E5A14"/>
    <w:rsid w:val="002E6F12"/>
    <w:rsid w:val="002F1147"/>
    <w:rsid w:val="002F3974"/>
    <w:rsid w:val="002F52E1"/>
    <w:rsid w:val="002F5782"/>
    <w:rsid w:val="003014CB"/>
    <w:rsid w:val="00301F85"/>
    <w:rsid w:val="003021A1"/>
    <w:rsid w:val="00304A1B"/>
    <w:rsid w:val="00305F63"/>
    <w:rsid w:val="00306177"/>
    <w:rsid w:val="00306631"/>
    <w:rsid w:val="0030737A"/>
    <w:rsid w:val="003103EC"/>
    <w:rsid w:val="003116CA"/>
    <w:rsid w:val="003116F4"/>
    <w:rsid w:val="00312BB6"/>
    <w:rsid w:val="00313235"/>
    <w:rsid w:val="00313963"/>
    <w:rsid w:val="00314453"/>
    <w:rsid w:val="0031491D"/>
    <w:rsid w:val="00315634"/>
    <w:rsid w:val="003216E0"/>
    <w:rsid w:val="003228D0"/>
    <w:rsid w:val="00322921"/>
    <w:rsid w:val="00322A9A"/>
    <w:rsid w:val="00322FC6"/>
    <w:rsid w:val="00323620"/>
    <w:rsid w:val="00324719"/>
    <w:rsid w:val="003249E4"/>
    <w:rsid w:val="00324BCF"/>
    <w:rsid w:val="00324E35"/>
    <w:rsid w:val="00325E5F"/>
    <w:rsid w:val="0032616D"/>
    <w:rsid w:val="00327DAF"/>
    <w:rsid w:val="00330464"/>
    <w:rsid w:val="003310E3"/>
    <w:rsid w:val="00331F48"/>
    <w:rsid w:val="00332C76"/>
    <w:rsid w:val="00332F9F"/>
    <w:rsid w:val="00333247"/>
    <w:rsid w:val="00334502"/>
    <w:rsid w:val="003350FC"/>
    <w:rsid w:val="003357A4"/>
    <w:rsid w:val="003364C3"/>
    <w:rsid w:val="003367FA"/>
    <w:rsid w:val="00340426"/>
    <w:rsid w:val="003408D1"/>
    <w:rsid w:val="00340908"/>
    <w:rsid w:val="00341222"/>
    <w:rsid w:val="00341B99"/>
    <w:rsid w:val="003421DE"/>
    <w:rsid w:val="00343A4A"/>
    <w:rsid w:val="00343DB8"/>
    <w:rsid w:val="003444B1"/>
    <w:rsid w:val="00345F14"/>
    <w:rsid w:val="00347255"/>
    <w:rsid w:val="00347506"/>
    <w:rsid w:val="00347BED"/>
    <w:rsid w:val="00347C08"/>
    <w:rsid w:val="00351097"/>
    <w:rsid w:val="00352B09"/>
    <w:rsid w:val="00353319"/>
    <w:rsid w:val="00355944"/>
    <w:rsid w:val="00355BCD"/>
    <w:rsid w:val="00356537"/>
    <w:rsid w:val="0035654E"/>
    <w:rsid w:val="00356A61"/>
    <w:rsid w:val="003570FF"/>
    <w:rsid w:val="00361BE6"/>
    <w:rsid w:val="003622FD"/>
    <w:rsid w:val="00363DBD"/>
    <w:rsid w:val="00364B02"/>
    <w:rsid w:val="00364C14"/>
    <w:rsid w:val="00365464"/>
    <w:rsid w:val="00365EBC"/>
    <w:rsid w:val="00366106"/>
    <w:rsid w:val="003666D9"/>
    <w:rsid w:val="00370D62"/>
    <w:rsid w:val="003726B2"/>
    <w:rsid w:val="00372C34"/>
    <w:rsid w:val="00372D2F"/>
    <w:rsid w:val="00375E22"/>
    <w:rsid w:val="00376975"/>
    <w:rsid w:val="00376C6A"/>
    <w:rsid w:val="00377055"/>
    <w:rsid w:val="00381675"/>
    <w:rsid w:val="003825F6"/>
    <w:rsid w:val="00383179"/>
    <w:rsid w:val="00383332"/>
    <w:rsid w:val="00383C84"/>
    <w:rsid w:val="00383EFF"/>
    <w:rsid w:val="00385805"/>
    <w:rsid w:val="00390321"/>
    <w:rsid w:val="00390D5C"/>
    <w:rsid w:val="00391042"/>
    <w:rsid w:val="00392821"/>
    <w:rsid w:val="0039368F"/>
    <w:rsid w:val="0039484D"/>
    <w:rsid w:val="00396304"/>
    <w:rsid w:val="0039707F"/>
    <w:rsid w:val="00397E51"/>
    <w:rsid w:val="003A01F4"/>
    <w:rsid w:val="003A3659"/>
    <w:rsid w:val="003A38EA"/>
    <w:rsid w:val="003A458F"/>
    <w:rsid w:val="003A5D58"/>
    <w:rsid w:val="003A6F04"/>
    <w:rsid w:val="003A6FF5"/>
    <w:rsid w:val="003A7198"/>
    <w:rsid w:val="003A7C31"/>
    <w:rsid w:val="003A7EBD"/>
    <w:rsid w:val="003B348C"/>
    <w:rsid w:val="003B40BC"/>
    <w:rsid w:val="003B4481"/>
    <w:rsid w:val="003B58F2"/>
    <w:rsid w:val="003B7242"/>
    <w:rsid w:val="003C0EE5"/>
    <w:rsid w:val="003C39B1"/>
    <w:rsid w:val="003C48FC"/>
    <w:rsid w:val="003C541B"/>
    <w:rsid w:val="003C6AF2"/>
    <w:rsid w:val="003C736E"/>
    <w:rsid w:val="003D07F3"/>
    <w:rsid w:val="003D0BF0"/>
    <w:rsid w:val="003D0F32"/>
    <w:rsid w:val="003D3080"/>
    <w:rsid w:val="003D499A"/>
    <w:rsid w:val="003D7B26"/>
    <w:rsid w:val="003E1BE0"/>
    <w:rsid w:val="003E1D17"/>
    <w:rsid w:val="003E2C9F"/>
    <w:rsid w:val="003E3A0E"/>
    <w:rsid w:val="003E40D5"/>
    <w:rsid w:val="003E5139"/>
    <w:rsid w:val="003E53FF"/>
    <w:rsid w:val="003E7948"/>
    <w:rsid w:val="003F1273"/>
    <w:rsid w:val="003F26F9"/>
    <w:rsid w:val="003F2842"/>
    <w:rsid w:val="003F32E1"/>
    <w:rsid w:val="003F44A1"/>
    <w:rsid w:val="003F5306"/>
    <w:rsid w:val="003F5986"/>
    <w:rsid w:val="003F5F28"/>
    <w:rsid w:val="003F7094"/>
    <w:rsid w:val="003F72FA"/>
    <w:rsid w:val="00400401"/>
    <w:rsid w:val="004016DC"/>
    <w:rsid w:val="00401869"/>
    <w:rsid w:val="004027D3"/>
    <w:rsid w:val="004027EE"/>
    <w:rsid w:val="00402A30"/>
    <w:rsid w:val="00402C6D"/>
    <w:rsid w:val="00402DD4"/>
    <w:rsid w:val="0040317F"/>
    <w:rsid w:val="0040385B"/>
    <w:rsid w:val="00405E5C"/>
    <w:rsid w:val="00406CC3"/>
    <w:rsid w:val="00407B34"/>
    <w:rsid w:val="00410B1A"/>
    <w:rsid w:val="00411E2F"/>
    <w:rsid w:val="00411F88"/>
    <w:rsid w:val="004133CE"/>
    <w:rsid w:val="0041384C"/>
    <w:rsid w:val="00414A6C"/>
    <w:rsid w:val="0041516B"/>
    <w:rsid w:val="004158FF"/>
    <w:rsid w:val="00416B55"/>
    <w:rsid w:val="00416F72"/>
    <w:rsid w:val="0041763D"/>
    <w:rsid w:val="0041763F"/>
    <w:rsid w:val="004218B6"/>
    <w:rsid w:val="00422AA5"/>
    <w:rsid w:val="004236B5"/>
    <w:rsid w:val="004238AB"/>
    <w:rsid w:val="00424510"/>
    <w:rsid w:val="0042493B"/>
    <w:rsid w:val="0042497D"/>
    <w:rsid w:val="00424A2C"/>
    <w:rsid w:val="00425A19"/>
    <w:rsid w:val="00425D38"/>
    <w:rsid w:val="00426752"/>
    <w:rsid w:val="00426D4E"/>
    <w:rsid w:val="0043028A"/>
    <w:rsid w:val="0043032D"/>
    <w:rsid w:val="00432F41"/>
    <w:rsid w:val="0043385F"/>
    <w:rsid w:val="00433B3F"/>
    <w:rsid w:val="004369CE"/>
    <w:rsid w:val="00436B0A"/>
    <w:rsid w:val="004406FA"/>
    <w:rsid w:val="00442E80"/>
    <w:rsid w:val="0044563C"/>
    <w:rsid w:val="00447FD0"/>
    <w:rsid w:val="004500F9"/>
    <w:rsid w:val="0045023B"/>
    <w:rsid w:val="004506F2"/>
    <w:rsid w:val="00450A22"/>
    <w:rsid w:val="00450B1E"/>
    <w:rsid w:val="00450BA2"/>
    <w:rsid w:val="00451E72"/>
    <w:rsid w:val="004540F8"/>
    <w:rsid w:val="0045503D"/>
    <w:rsid w:val="00455061"/>
    <w:rsid w:val="00455095"/>
    <w:rsid w:val="0045538A"/>
    <w:rsid w:val="004557CD"/>
    <w:rsid w:val="00455A1E"/>
    <w:rsid w:val="00460B32"/>
    <w:rsid w:val="004617CC"/>
    <w:rsid w:val="00461AD7"/>
    <w:rsid w:val="00462406"/>
    <w:rsid w:val="00462D58"/>
    <w:rsid w:val="004639E7"/>
    <w:rsid w:val="00464C7F"/>
    <w:rsid w:val="00465F76"/>
    <w:rsid w:val="00466F71"/>
    <w:rsid w:val="00467866"/>
    <w:rsid w:val="004706E7"/>
    <w:rsid w:val="0047092F"/>
    <w:rsid w:val="00471103"/>
    <w:rsid w:val="004712EA"/>
    <w:rsid w:val="004718A1"/>
    <w:rsid w:val="004719DA"/>
    <w:rsid w:val="0047430B"/>
    <w:rsid w:val="004745C9"/>
    <w:rsid w:val="00474A23"/>
    <w:rsid w:val="00475021"/>
    <w:rsid w:val="00476604"/>
    <w:rsid w:val="004769E9"/>
    <w:rsid w:val="00477413"/>
    <w:rsid w:val="004776EA"/>
    <w:rsid w:val="00477734"/>
    <w:rsid w:val="0048024D"/>
    <w:rsid w:val="004808B1"/>
    <w:rsid w:val="00481671"/>
    <w:rsid w:val="00481DC4"/>
    <w:rsid w:val="0048430C"/>
    <w:rsid w:val="00484360"/>
    <w:rsid w:val="00484A02"/>
    <w:rsid w:val="00485101"/>
    <w:rsid w:val="004857EC"/>
    <w:rsid w:val="00485DE7"/>
    <w:rsid w:val="0049057C"/>
    <w:rsid w:val="00491032"/>
    <w:rsid w:val="004913AE"/>
    <w:rsid w:val="004918A0"/>
    <w:rsid w:val="00493964"/>
    <w:rsid w:val="00493D32"/>
    <w:rsid w:val="00494030"/>
    <w:rsid w:val="0049475C"/>
    <w:rsid w:val="00494EF5"/>
    <w:rsid w:val="00496232"/>
    <w:rsid w:val="004A0F30"/>
    <w:rsid w:val="004A1405"/>
    <w:rsid w:val="004A22FF"/>
    <w:rsid w:val="004A334E"/>
    <w:rsid w:val="004A4DE1"/>
    <w:rsid w:val="004A584D"/>
    <w:rsid w:val="004A63D2"/>
    <w:rsid w:val="004A649E"/>
    <w:rsid w:val="004B19A5"/>
    <w:rsid w:val="004B1BA9"/>
    <w:rsid w:val="004B1E88"/>
    <w:rsid w:val="004B2AEB"/>
    <w:rsid w:val="004B39B6"/>
    <w:rsid w:val="004B54B7"/>
    <w:rsid w:val="004B74EB"/>
    <w:rsid w:val="004C01E1"/>
    <w:rsid w:val="004C13EF"/>
    <w:rsid w:val="004C1EE8"/>
    <w:rsid w:val="004C2E08"/>
    <w:rsid w:val="004C3974"/>
    <w:rsid w:val="004C41F2"/>
    <w:rsid w:val="004D15F4"/>
    <w:rsid w:val="004D4339"/>
    <w:rsid w:val="004D43E3"/>
    <w:rsid w:val="004D5736"/>
    <w:rsid w:val="004D605F"/>
    <w:rsid w:val="004D7D2F"/>
    <w:rsid w:val="004E5979"/>
    <w:rsid w:val="004E6876"/>
    <w:rsid w:val="004E6E0C"/>
    <w:rsid w:val="004E6E0F"/>
    <w:rsid w:val="004F10E5"/>
    <w:rsid w:val="004F13D6"/>
    <w:rsid w:val="004F188B"/>
    <w:rsid w:val="004F3E6D"/>
    <w:rsid w:val="004F4669"/>
    <w:rsid w:val="004F4D48"/>
    <w:rsid w:val="004F63B5"/>
    <w:rsid w:val="004F697A"/>
    <w:rsid w:val="004F6BFE"/>
    <w:rsid w:val="004F79A1"/>
    <w:rsid w:val="00500015"/>
    <w:rsid w:val="0050237F"/>
    <w:rsid w:val="0050285E"/>
    <w:rsid w:val="005033D0"/>
    <w:rsid w:val="0050425B"/>
    <w:rsid w:val="0050465A"/>
    <w:rsid w:val="00505B11"/>
    <w:rsid w:val="00505E97"/>
    <w:rsid w:val="005076E1"/>
    <w:rsid w:val="00510A55"/>
    <w:rsid w:val="00512596"/>
    <w:rsid w:val="00512C0C"/>
    <w:rsid w:val="005131B7"/>
    <w:rsid w:val="0051381C"/>
    <w:rsid w:val="00514C70"/>
    <w:rsid w:val="00514EFE"/>
    <w:rsid w:val="0051523C"/>
    <w:rsid w:val="00516525"/>
    <w:rsid w:val="00516B2A"/>
    <w:rsid w:val="00516CDE"/>
    <w:rsid w:val="00517605"/>
    <w:rsid w:val="00517B40"/>
    <w:rsid w:val="005214D7"/>
    <w:rsid w:val="00521E6E"/>
    <w:rsid w:val="00523AF8"/>
    <w:rsid w:val="00523D09"/>
    <w:rsid w:val="0052518D"/>
    <w:rsid w:val="005255E9"/>
    <w:rsid w:val="00530DD4"/>
    <w:rsid w:val="00531050"/>
    <w:rsid w:val="0053196C"/>
    <w:rsid w:val="0053273E"/>
    <w:rsid w:val="005339A5"/>
    <w:rsid w:val="00533BD6"/>
    <w:rsid w:val="00533FD5"/>
    <w:rsid w:val="00534393"/>
    <w:rsid w:val="005353D1"/>
    <w:rsid w:val="005357AC"/>
    <w:rsid w:val="0053585F"/>
    <w:rsid w:val="005360BD"/>
    <w:rsid w:val="00537032"/>
    <w:rsid w:val="00537B0F"/>
    <w:rsid w:val="00540401"/>
    <w:rsid w:val="00540A62"/>
    <w:rsid w:val="00540F42"/>
    <w:rsid w:val="00541BDE"/>
    <w:rsid w:val="005432FA"/>
    <w:rsid w:val="00543BF8"/>
    <w:rsid w:val="00543DE3"/>
    <w:rsid w:val="005449FC"/>
    <w:rsid w:val="00544CA9"/>
    <w:rsid w:val="005456E0"/>
    <w:rsid w:val="00547188"/>
    <w:rsid w:val="005474EB"/>
    <w:rsid w:val="00547E6D"/>
    <w:rsid w:val="0055093A"/>
    <w:rsid w:val="00551A4B"/>
    <w:rsid w:val="005528EB"/>
    <w:rsid w:val="00552D57"/>
    <w:rsid w:val="00553B0F"/>
    <w:rsid w:val="00553EE2"/>
    <w:rsid w:val="00553F6A"/>
    <w:rsid w:val="00553FE5"/>
    <w:rsid w:val="005546DE"/>
    <w:rsid w:val="00555F03"/>
    <w:rsid w:val="00556BBD"/>
    <w:rsid w:val="00557287"/>
    <w:rsid w:val="005605D2"/>
    <w:rsid w:val="00560BB4"/>
    <w:rsid w:val="00560C53"/>
    <w:rsid w:val="00561F1F"/>
    <w:rsid w:val="00563C6D"/>
    <w:rsid w:val="00564C53"/>
    <w:rsid w:val="00565630"/>
    <w:rsid w:val="00567D58"/>
    <w:rsid w:val="00570496"/>
    <w:rsid w:val="00571644"/>
    <w:rsid w:val="00572503"/>
    <w:rsid w:val="00573007"/>
    <w:rsid w:val="0057376B"/>
    <w:rsid w:val="00573B7F"/>
    <w:rsid w:val="00574C7C"/>
    <w:rsid w:val="0057552D"/>
    <w:rsid w:val="00575AA6"/>
    <w:rsid w:val="00580396"/>
    <w:rsid w:val="00580BA1"/>
    <w:rsid w:val="00580DB7"/>
    <w:rsid w:val="00580DF3"/>
    <w:rsid w:val="00581C53"/>
    <w:rsid w:val="0058469E"/>
    <w:rsid w:val="00584EDF"/>
    <w:rsid w:val="00585422"/>
    <w:rsid w:val="005860C4"/>
    <w:rsid w:val="00586742"/>
    <w:rsid w:val="0058703C"/>
    <w:rsid w:val="005875AB"/>
    <w:rsid w:val="00590228"/>
    <w:rsid w:val="00590F22"/>
    <w:rsid w:val="0059146A"/>
    <w:rsid w:val="00591736"/>
    <w:rsid w:val="00592977"/>
    <w:rsid w:val="00592F24"/>
    <w:rsid w:val="00593E66"/>
    <w:rsid w:val="0059510A"/>
    <w:rsid w:val="00595CFC"/>
    <w:rsid w:val="00596D7D"/>
    <w:rsid w:val="00597C87"/>
    <w:rsid w:val="005A2252"/>
    <w:rsid w:val="005A446D"/>
    <w:rsid w:val="005A4858"/>
    <w:rsid w:val="005A49BF"/>
    <w:rsid w:val="005A5422"/>
    <w:rsid w:val="005A6BC5"/>
    <w:rsid w:val="005A72B5"/>
    <w:rsid w:val="005B0174"/>
    <w:rsid w:val="005B1A52"/>
    <w:rsid w:val="005B23F3"/>
    <w:rsid w:val="005B2D00"/>
    <w:rsid w:val="005B3E21"/>
    <w:rsid w:val="005B4E79"/>
    <w:rsid w:val="005B5A77"/>
    <w:rsid w:val="005B6D68"/>
    <w:rsid w:val="005B7169"/>
    <w:rsid w:val="005B772A"/>
    <w:rsid w:val="005B7CA3"/>
    <w:rsid w:val="005C072C"/>
    <w:rsid w:val="005C22DB"/>
    <w:rsid w:val="005C28D4"/>
    <w:rsid w:val="005C362C"/>
    <w:rsid w:val="005C3ABC"/>
    <w:rsid w:val="005C4844"/>
    <w:rsid w:val="005C517B"/>
    <w:rsid w:val="005C5400"/>
    <w:rsid w:val="005C699A"/>
    <w:rsid w:val="005C72B3"/>
    <w:rsid w:val="005C7338"/>
    <w:rsid w:val="005C74B8"/>
    <w:rsid w:val="005D0293"/>
    <w:rsid w:val="005D356F"/>
    <w:rsid w:val="005D5C8C"/>
    <w:rsid w:val="005D5FFE"/>
    <w:rsid w:val="005D6CC9"/>
    <w:rsid w:val="005E0070"/>
    <w:rsid w:val="005E00F8"/>
    <w:rsid w:val="005E02B0"/>
    <w:rsid w:val="005E06FC"/>
    <w:rsid w:val="005E1774"/>
    <w:rsid w:val="005E1B50"/>
    <w:rsid w:val="005E24D5"/>
    <w:rsid w:val="005E26AA"/>
    <w:rsid w:val="005E29F3"/>
    <w:rsid w:val="005E4DC0"/>
    <w:rsid w:val="005E5BEA"/>
    <w:rsid w:val="005E6E21"/>
    <w:rsid w:val="005E6F7A"/>
    <w:rsid w:val="005E7358"/>
    <w:rsid w:val="005E7F31"/>
    <w:rsid w:val="005F1244"/>
    <w:rsid w:val="005F1333"/>
    <w:rsid w:val="005F171E"/>
    <w:rsid w:val="005F391C"/>
    <w:rsid w:val="005F39FF"/>
    <w:rsid w:val="005F52E4"/>
    <w:rsid w:val="005F561E"/>
    <w:rsid w:val="005F5C5E"/>
    <w:rsid w:val="005F674A"/>
    <w:rsid w:val="005F6A8E"/>
    <w:rsid w:val="005F7F65"/>
    <w:rsid w:val="0060074F"/>
    <w:rsid w:val="00600894"/>
    <w:rsid w:val="00600BA1"/>
    <w:rsid w:val="006012EA"/>
    <w:rsid w:val="006018E2"/>
    <w:rsid w:val="006034E4"/>
    <w:rsid w:val="00604BA5"/>
    <w:rsid w:val="00605103"/>
    <w:rsid w:val="00607A21"/>
    <w:rsid w:val="00612018"/>
    <w:rsid w:val="0061318E"/>
    <w:rsid w:val="0061343C"/>
    <w:rsid w:val="006140F6"/>
    <w:rsid w:val="00614D6A"/>
    <w:rsid w:val="00615098"/>
    <w:rsid w:val="00617422"/>
    <w:rsid w:val="00617E79"/>
    <w:rsid w:val="00620DF1"/>
    <w:rsid w:val="00621601"/>
    <w:rsid w:val="00622269"/>
    <w:rsid w:val="00622565"/>
    <w:rsid w:val="006237EC"/>
    <w:rsid w:val="00623BE5"/>
    <w:rsid w:val="006246D1"/>
    <w:rsid w:val="006255C6"/>
    <w:rsid w:val="006267BF"/>
    <w:rsid w:val="00626FD9"/>
    <w:rsid w:val="00630B01"/>
    <w:rsid w:val="00631E9E"/>
    <w:rsid w:val="0063273A"/>
    <w:rsid w:val="0063319B"/>
    <w:rsid w:val="00633A90"/>
    <w:rsid w:val="00635730"/>
    <w:rsid w:val="006364D9"/>
    <w:rsid w:val="0063699F"/>
    <w:rsid w:val="006401C5"/>
    <w:rsid w:val="006402BF"/>
    <w:rsid w:val="0064056C"/>
    <w:rsid w:val="006411E3"/>
    <w:rsid w:val="0064202B"/>
    <w:rsid w:val="00642FC1"/>
    <w:rsid w:val="00643231"/>
    <w:rsid w:val="006456D3"/>
    <w:rsid w:val="00645910"/>
    <w:rsid w:val="00645CE7"/>
    <w:rsid w:val="006464D8"/>
    <w:rsid w:val="00647FE6"/>
    <w:rsid w:val="00650AC2"/>
    <w:rsid w:val="00650E97"/>
    <w:rsid w:val="00650F0E"/>
    <w:rsid w:val="006534DF"/>
    <w:rsid w:val="00654502"/>
    <w:rsid w:val="006567F2"/>
    <w:rsid w:val="00661455"/>
    <w:rsid w:val="006619B7"/>
    <w:rsid w:val="00661E12"/>
    <w:rsid w:val="00662725"/>
    <w:rsid w:val="00662FC0"/>
    <w:rsid w:val="00663A80"/>
    <w:rsid w:val="006640D0"/>
    <w:rsid w:val="006655B2"/>
    <w:rsid w:val="00665874"/>
    <w:rsid w:val="00665FAA"/>
    <w:rsid w:val="006660B5"/>
    <w:rsid w:val="006660E6"/>
    <w:rsid w:val="00667174"/>
    <w:rsid w:val="00667716"/>
    <w:rsid w:val="00667934"/>
    <w:rsid w:val="006704EC"/>
    <w:rsid w:val="00670750"/>
    <w:rsid w:val="00670E0B"/>
    <w:rsid w:val="0067115E"/>
    <w:rsid w:val="00671296"/>
    <w:rsid w:val="00671326"/>
    <w:rsid w:val="00672B7C"/>
    <w:rsid w:val="00672BE3"/>
    <w:rsid w:val="00672CD5"/>
    <w:rsid w:val="006732B5"/>
    <w:rsid w:val="0067395C"/>
    <w:rsid w:val="00674115"/>
    <w:rsid w:val="00674917"/>
    <w:rsid w:val="00675293"/>
    <w:rsid w:val="00675A6E"/>
    <w:rsid w:val="006771F8"/>
    <w:rsid w:val="0068017D"/>
    <w:rsid w:val="0068129A"/>
    <w:rsid w:val="00682115"/>
    <w:rsid w:val="0068346B"/>
    <w:rsid w:val="00684B90"/>
    <w:rsid w:val="00685B39"/>
    <w:rsid w:val="006902AD"/>
    <w:rsid w:val="00691D1E"/>
    <w:rsid w:val="0069207B"/>
    <w:rsid w:val="006925A3"/>
    <w:rsid w:val="00695A29"/>
    <w:rsid w:val="006964C2"/>
    <w:rsid w:val="00696D0D"/>
    <w:rsid w:val="00697D99"/>
    <w:rsid w:val="006A0303"/>
    <w:rsid w:val="006A1C1F"/>
    <w:rsid w:val="006A1D19"/>
    <w:rsid w:val="006A411F"/>
    <w:rsid w:val="006A499F"/>
    <w:rsid w:val="006A504E"/>
    <w:rsid w:val="006A59AA"/>
    <w:rsid w:val="006A5F40"/>
    <w:rsid w:val="006A6902"/>
    <w:rsid w:val="006A6914"/>
    <w:rsid w:val="006B01A0"/>
    <w:rsid w:val="006B06CA"/>
    <w:rsid w:val="006B0835"/>
    <w:rsid w:val="006B1B24"/>
    <w:rsid w:val="006B1F95"/>
    <w:rsid w:val="006B3F9A"/>
    <w:rsid w:val="006B52EA"/>
    <w:rsid w:val="006B56E5"/>
    <w:rsid w:val="006B5BC5"/>
    <w:rsid w:val="006B6015"/>
    <w:rsid w:val="006B6889"/>
    <w:rsid w:val="006B72B0"/>
    <w:rsid w:val="006C0F21"/>
    <w:rsid w:val="006C1292"/>
    <w:rsid w:val="006C1F23"/>
    <w:rsid w:val="006C2339"/>
    <w:rsid w:val="006C249E"/>
    <w:rsid w:val="006C4B49"/>
    <w:rsid w:val="006C555D"/>
    <w:rsid w:val="006C5FF2"/>
    <w:rsid w:val="006C6A30"/>
    <w:rsid w:val="006C6BD7"/>
    <w:rsid w:val="006D0D1F"/>
    <w:rsid w:val="006D150C"/>
    <w:rsid w:val="006D1589"/>
    <w:rsid w:val="006D2068"/>
    <w:rsid w:val="006D2FCA"/>
    <w:rsid w:val="006D31FF"/>
    <w:rsid w:val="006D38FA"/>
    <w:rsid w:val="006D3C49"/>
    <w:rsid w:val="006D681A"/>
    <w:rsid w:val="006D6CE7"/>
    <w:rsid w:val="006D75BA"/>
    <w:rsid w:val="006E0792"/>
    <w:rsid w:val="006E10D3"/>
    <w:rsid w:val="006E3114"/>
    <w:rsid w:val="006E32B3"/>
    <w:rsid w:val="006E3536"/>
    <w:rsid w:val="006E3662"/>
    <w:rsid w:val="006E5C66"/>
    <w:rsid w:val="006E7896"/>
    <w:rsid w:val="006E7CBB"/>
    <w:rsid w:val="006F210E"/>
    <w:rsid w:val="006F3231"/>
    <w:rsid w:val="006F3ABB"/>
    <w:rsid w:val="006F4258"/>
    <w:rsid w:val="006F64A3"/>
    <w:rsid w:val="006F6EB1"/>
    <w:rsid w:val="006F70D4"/>
    <w:rsid w:val="006F75D3"/>
    <w:rsid w:val="006F7B96"/>
    <w:rsid w:val="00701B79"/>
    <w:rsid w:val="0070392D"/>
    <w:rsid w:val="00703BC8"/>
    <w:rsid w:val="007047BC"/>
    <w:rsid w:val="0070506F"/>
    <w:rsid w:val="00705570"/>
    <w:rsid w:val="00707731"/>
    <w:rsid w:val="00707CBF"/>
    <w:rsid w:val="00710FBC"/>
    <w:rsid w:val="00712B24"/>
    <w:rsid w:val="00712EA2"/>
    <w:rsid w:val="00712ED9"/>
    <w:rsid w:val="00713D14"/>
    <w:rsid w:val="00716988"/>
    <w:rsid w:val="007169BE"/>
    <w:rsid w:val="00716AC4"/>
    <w:rsid w:val="00717F6F"/>
    <w:rsid w:val="00720293"/>
    <w:rsid w:val="00720EFE"/>
    <w:rsid w:val="00720F1A"/>
    <w:rsid w:val="00721788"/>
    <w:rsid w:val="00721AE2"/>
    <w:rsid w:val="007224DF"/>
    <w:rsid w:val="00723DB9"/>
    <w:rsid w:val="00725C51"/>
    <w:rsid w:val="00726153"/>
    <w:rsid w:val="00726E6B"/>
    <w:rsid w:val="007275BC"/>
    <w:rsid w:val="00727EB3"/>
    <w:rsid w:val="007300EF"/>
    <w:rsid w:val="0073121C"/>
    <w:rsid w:val="00731F08"/>
    <w:rsid w:val="00732285"/>
    <w:rsid w:val="00732692"/>
    <w:rsid w:val="0073431F"/>
    <w:rsid w:val="00734590"/>
    <w:rsid w:val="00734CEF"/>
    <w:rsid w:val="007356F2"/>
    <w:rsid w:val="00736C5B"/>
    <w:rsid w:val="007375FB"/>
    <w:rsid w:val="007400FF"/>
    <w:rsid w:val="007417BE"/>
    <w:rsid w:val="007429E5"/>
    <w:rsid w:val="00745C5E"/>
    <w:rsid w:val="0074617C"/>
    <w:rsid w:val="00746C2A"/>
    <w:rsid w:val="00750686"/>
    <w:rsid w:val="0075232A"/>
    <w:rsid w:val="0075270F"/>
    <w:rsid w:val="00753324"/>
    <w:rsid w:val="00753D35"/>
    <w:rsid w:val="0075411F"/>
    <w:rsid w:val="0075579E"/>
    <w:rsid w:val="00756A9D"/>
    <w:rsid w:val="00756E7B"/>
    <w:rsid w:val="00757664"/>
    <w:rsid w:val="007600BC"/>
    <w:rsid w:val="00760667"/>
    <w:rsid w:val="00760BE5"/>
    <w:rsid w:val="00760EFE"/>
    <w:rsid w:val="00761391"/>
    <w:rsid w:val="007618E6"/>
    <w:rsid w:val="00761986"/>
    <w:rsid w:val="00763851"/>
    <w:rsid w:val="00765F5A"/>
    <w:rsid w:val="00766048"/>
    <w:rsid w:val="00766DD0"/>
    <w:rsid w:val="00767237"/>
    <w:rsid w:val="00770C18"/>
    <w:rsid w:val="0077162A"/>
    <w:rsid w:val="00772023"/>
    <w:rsid w:val="00772D97"/>
    <w:rsid w:val="00775318"/>
    <w:rsid w:val="00775F1B"/>
    <w:rsid w:val="007760F3"/>
    <w:rsid w:val="00776260"/>
    <w:rsid w:val="00784EB4"/>
    <w:rsid w:val="00785119"/>
    <w:rsid w:val="00786483"/>
    <w:rsid w:val="007867B1"/>
    <w:rsid w:val="00786D5E"/>
    <w:rsid w:val="00790285"/>
    <w:rsid w:val="007911EE"/>
    <w:rsid w:val="00792D02"/>
    <w:rsid w:val="00795EB1"/>
    <w:rsid w:val="00796755"/>
    <w:rsid w:val="00796843"/>
    <w:rsid w:val="0079719B"/>
    <w:rsid w:val="007A01BE"/>
    <w:rsid w:val="007A083A"/>
    <w:rsid w:val="007A0D66"/>
    <w:rsid w:val="007A1134"/>
    <w:rsid w:val="007A212F"/>
    <w:rsid w:val="007A215F"/>
    <w:rsid w:val="007A2D59"/>
    <w:rsid w:val="007A329E"/>
    <w:rsid w:val="007A35B2"/>
    <w:rsid w:val="007A3D94"/>
    <w:rsid w:val="007A7008"/>
    <w:rsid w:val="007B03F9"/>
    <w:rsid w:val="007B16B2"/>
    <w:rsid w:val="007B2CA6"/>
    <w:rsid w:val="007B3E4C"/>
    <w:rsid w:val="007B3FF1"/>
    <w:rsid w:val="007B52B8"/>
    <w:rsid w:val="007B5F6D"/>
    <w:rsid w:val="007B6390"/>
    <w:rsid w:val="007B6ADA"/>
    <w:rsid w:val="007B7F2B"/>
    <w:rsid w:val="007C07A6"/>
    <w:rsid w:val="007C203F"/>
    <w:rsid w:val="007C272F"/>
    <w:rsid w:val="007C2B23"/>
    <w:rsid w:val="007C330C"/>
    <w:rsid w:val="007C4317"/>
    <w:rsid w:val="007C5364"/>
    <w:rsid w:val="007C5DD4"/>
    <w:rsid w:val="007C60BF"/>
    <w:rsid w:val="007C6A58"/>
    <w:rsid w:val="007C6FCF"/>
    <w:rsid w:val="007C7B89"/>
    <w:rsid w:val="007D00C5"/>
    <w:rsid w:val="007D2266"/>
    <w:rsid w:val="007D42DD"/>
    <w:rsid w:val="007D6848"/>
    <w:rsid w:val="007D7E3D"/>
    <w:rsid w:val="007E070F"/>
    <w:rsid w:val="007E0F3D"/>
    <w:rsid w:val="007E2129"/>
    <w:rsid w:val="007E4E47"/>
    <w:rsid w:val="007E568F"/>
    <w:rsid w:val="007E6060"/>
    <w:rsid w:val="007E66A6"/>
    <w:rsid w:val="007E69DA"/>
    <w:rsid w:val="007E7623"/>
    <w:rsid w:val="007E7721"/>
    <w:rsid w:val="007F016F"/>
    <w:rsid w:val="007F0E8D"/>
    <w:rsid w:val="007F1937"/>
    <w:rsid w:val="007F3986"/>
    <w:rsid w:val="007F3A33"/>
    <w:rsid w:val="007F4278"/>
    <w:rsid w:val="007F660A"/>
    <w:rsid w:val="007F69E2"/>
    <w:rsid w:val="00801428"/>
    <w:rsid w:val="008016A1"/>
    <w:rsid w:val="00801C12"/>
    <w:rsid w:val="00802AC8"/>
    <w:rsid w:val="00803460"/>
    <w:rsid w:val="0080487A"/>
    <w:rsid w:val="00804C68"/>
    <w:rsid w:val="00805834"/>
    <w:rsid w:val="00807463"/>
    <w:rsid w:val="008074D8"/>
    <w:rsid w:val="008075BD"/>
    <w:rsid w:val="0081029E"/>
    <w:rsid w:val="00813294"/>
    <w:rsid w:val="0081350C"/>
    <w:rsid w:val="00814729"/>
    <w:rsid w:val="00815016"/>
    <w:rsid w:val="00815567"/>
    <w:rsid w:val="00815A20"/>
    <w:rsid w:val="00817C27"/>
    <w:rsid w:val="00820E51"/>
    <w:rsid w:val="00822857"/>
    <w:rsid w:val="008231B6"/>
    <w:rsid w:val="008242F1"/>
    <w:rsid w:val="00827C4F"/>
    <w:rsid w:val="00830CE6"/>
    <w:rsid w:val="00831429"/>
    <w:rsid w:val="00834AEB"/>
    <w:rsid w:val="008375AB"/>
    <w:rsid w:val="00837C86"/>
    <w:rsid w:val="0084001D"/>
    <w:rsid w:val="00840F42"/>
    <w:rsid w:val="00841A1C"/>
    <w:rsid w:val="00842495"/>
    <w:rsid w:val="00843D49"/>
    <w:rsid w:val="008445B3"/>
    <w:rsid w:val="00845196"/>
    <w:rsid w:val="008455D9"/>
    <w:rsid w:val="008465C3"/>
    <w:rsid w:val="0084747C"/>
    <w:rsid w:val="0085231C"/>
    <w:rsid w:val="008535CD"/>
    <w:rsid w:val="00853A4E"/>
    <w:rsid w:val="00854233"/>
    <w:rsid w:val="00854366"/>
    <w:rsid w:val="00855AC5"/>
    <w:rsid w:val="00855D8E"/>
    <w:rsid w:val="008560C7"/>
    <w:rsid w:val="00860505"/>
    <w:rsid w:val="00860D92"/>
    <w:rsid w:val="008620B6"/>
    <w:rsid w:val="008635AD"/>
    <w:rsid w:val="008645F7"/>
    <w:rsid w:val="00865850"/>
    <w:rsid w:val="008659B1"/>
    <w:rsid w:val="00866A74"/>
    <w:rsid w:val="00867D92"/>
    <w:rsid w:val="00870748"/>
    <w:rsid w:val="0087098E"/>
    <w:rsid w:val="00871673"/>
    <w:rsid w:val="00872515"/>
    <w:rsid w:val="0087309C"/>
    <w:rsid w:val="00874539"/>
    <w:rsid w:val="00875AC0"/>
    <w:rsid w:val="008774DC"/>
    <w:rsid w:val="00880C6F"/>
    <w:rsid w:val="0088122C"/>
    <w:rsid w:val="00882A1E"/>
    <w:rsid w:val="008847FC"/>
    <w:rsid w:val="008848CF"/>
    <w:rsid w:val="008850E0"/>
    <w:rsid w:val="00885A73"/>
    <w:rsid w:val="00886EC6"/>
    <w:rsid w:val="008879AE"/>
    <w:rsid w:val="0089052F"/>
    <w:rsid w:val="00890AC7"/>
    <w:rsid w:val="0089798C"/>
    <w:rsid w:val="008A0EC4"/>
    <w:rsid w:val="008A146B"/>
    <w:rsid w:val="008A17D3"/>
    <w:rsid w:val="008A2909"/>
    <w:rsid w:val="008A3BD8"/>
    <w:rsid w:val="008A5CF1"/>
    <w:rsid w:val="008A6DF0"/>
    <w:rsid w:val="008A7807"/>
    <w:rsid w:val="008A7B89"/>
    <w:rsid w:val="008A7F2D"/>
    <w:rsid w:val="008B01F1"/>
    <w:rsid w:val="008B0A0E"/>
    <w:rsid w:val="008B100F"/>
    <w:rsid w:val="008B26BC"/>
    <w:rsid w:val="008B2AF2"/>
    <w:rsid w:val="008B3D9B"/>
    <w:rsid w:val="008B446A"/>
    <w:rsid w:val="008B496E"/>
    <w:rsid w:val="008B4E98"/>
    <w:rsid w:val="008B55A1"/>
    <w:rsid w:val="008B71EA"/>
    <w:rsid w:val="008C1C0E"/>
    <w:rsid w:val="008C2B0F"/>
    <w:rsid w:val="008C31F0"/>
    <w:rsid w:val="008C3D74"/>
    <w:rsid w:val="008C55B3"/>
    <w:rsid w:val="008C6BE7"/>
    <w:rsid w:val="008C760E"/>
    <w:rsid w:val="008C7D05"/>
    <w:rsid w:val="008C7DBF"/>
    <w:rsid w:val="008D002A"/>
    <w:rsid w:val="008D0529"/>
    <w:rsid w:val="008D07DE"/>
    <w:rsid w:val="008D0A0B"/>
    <w:rsid w:val="008D1221"/>
    <w:rsid w:val="008D1292"/>
    <w:rsid w:val="008D2484"/>
    <w:rsid w:val="008D2B62"/>
    <w:rsid w:val="008D43F9"/>
    <w:rsid w:val="008D4B39"/>
    <w:rsid w:val="008E0D32"/>
    <w:rsid w:val="008E2200"/>
    <w:rsid w:val="008E2A57"/>
    <w:rsid w:val="008E32DC"/>
    <w:rsid w:val="008E64A6"/>
    <w:rsid w:val="008E6C0B"/>
    <w:rsid w:val="008E6C4A"/>
    <w:rsid w:val="008F050F"/>
    <w:rsid w:val="008F13D5"/>
    <w:rsid w:val="008F21E9"/>
    <w:rsid w:val="008F53D1"/>
    <w:rsid w:val="008F722E"/>
    <w:rsid w:val="008F78DF"/>
    <w:rsid w:val="0090090B"/>
    <w:rsid w:val="00900DB1"/>
    <w:rsid w:val="00902151"/>
    <w:rsid w:val="0091009C"/>
    <w:rsid w:val="00911208"/>
    <w:rsid w:val="009135E0"/>
    <w:rsid w:val="0091378C"/>
    <w:rsid w:val="00913DC4"/>
    <w:rsid w:val="009148FD"/>
    <w:rsid w:val="00915137"/>
    <w:rsid w:val="00915B66"/>
    <w:rsid w:val="00916113"/>
    <w:rsid w:val="00916A50"/>
    <w:rsid w:val="0091781C"/>
    <w:rsid w:val="0092008D"/>
    <w:rsid w:val="0092188E"/>
    <w:rsid w:val="00921ED9"/>
    <w:rsid w:val="009244D8"/>
    <w:rsid w:val="00925DC8"/>
    <w:rsid w:val="00925F7E"/>
    <w:rsid w:val="00926552"/>
    <w:rsid w:val="0092734A"/>
    <w:rsid w:val="009322AD"/>
    <w:rsid w:val="00933BCA"/>
    <w:rsid w:val="00934C6D"/>
    <w:rsid w:val="00935936"/>
    <w:rsid w:val="00936D57"/>
    <w:rsid w:val="00936FD2"/>
    <w:rsid w:val="009378C3"/>
    <w:rsid w:val="00940967"/>
    <w:rsid w:val="0094157E"/>
    <w:rsid w:val="0094176B"/>
    <w:rsid w:val="0094310F"/>
    <w:rsid w:val="00945F99"/>
    <w:rsid w:val="0094713D"/>
    <w:rsid w:val="00950DBE"/>
    <w:rsid w:val="0095101F"/>
    <w:rsid w:val="00951788"/>
    <w:rsid w:val="009520FF"/>
    <w:rsid w:val="00952138"/>
    <w:rsid w:val="00952CF0"/>
    <w:rsid w:val="009538DC"/>
    <w:rsid w:val="00954ED2"/>
    <w:rsid w:val="0095630C"/>
    <w:rsid w:val="009563C0"/>
    <w:rsid w:val="0095677B"/>
    <w:rsid w:val="00960268"/>
    <w:rsid w:val="009605E3"/>
    <w:rsid w:val="00960CF5"/>
    <w:rsid w:val="00961297"/>
    <w:rsid w:val="00961B32"/>
    <w:rsid w:val="00961D06"/>
    <w:rsid w:val="00962E05"/>
    <w:rsid w:val="00962EBA"/>
    <w:rsid w:val="0096359B"/>
    <w:rsid w:val="0096530C"/>
    <w:rsid w:val="00965418"/>
    <w:rsid w:val="009658AF"/>
    <w:rsid w:val="0096652F"/>
    <w:rsid w:val="009665EA"/>
    <w:rsid w:val="0096669B"/>
    <w:rsid w:val="00967696"/>
    <w:rsid w:val="00971763"/>
    <w:rsid w:val="0097214F"/>
    <w:rsid w:val="009725B7"/>
    <w:rsid w:val="0097496F"/>
    <w:rsid w:val="00974EC9"/>
    <w:rsid w:val="00974FF4"/>
    <w:rsid w:val="00975D23"/>
    <w:rsid w:val="009770BC"/>
    <w:rsid w:val="00977676"/>
    <w:rsid w:val="00980217"/>
    <w:rsid w:val="00982A98"/>
    <w:rsid w:val="00983BA7"/>
    <w:rsid w:val="00983FD1"/>
    <w:rsid w:val="0098448C"/>
    <w:rsid w:val="0098529C"/>
    <w:rsid w:val="00985AD9"/>
    <w:rsid w:val="009900DD"/>
    <w:rsid w:val="0099122A"/>
    <w:rsid w:val="009912E9"/>
    <w:rsid w:val="0099141C"/>
    <w:rsid w:val="00991F5E"/>
    <w:rsid w:val="00991F9C"/>
    <w:rsid w:val="009927F8"/>
    <w:rsid w:val="00993E57"/>
    <w:rsid w:val="00997913"/>
    <w:rsid w:val="009A0881"/>
    <w:rsid w:val="009A1286"/>
    <w:rsid w:val="009A1501"/>
    <w:rsid w:val="009A17A0"/>
    <w:rsid w:val="009A1A08"/>
    <w:rsid w:val="009A1FF2"/>
    <w:rsid w:val="009A20AC"/>
    <w:rsid w:val="009A26D9"/>
    <w:rsid w:val="009A2BD4"/>
    <w:rsid w:val="009A3782"/>
    <w:rsid w:val="009A41C0"/>
    <w:rsid w:val="009A5369"/>
    <w:rsid w:val="009A67DF"/>
    <w:rsid w:val="009A762F"/>
    <w:rsid w:val="009A78C8"/>
    <w:rsid w:val="009A79E2"/>
    <w:rsid w:val="009A7C13"/>
    <w:rsid w:val="009A7DDA"/>
    <w:rsid w:val="009B0137"/>
    <w:rsid w:val="009B129C"/>
    <w:rsid w:val="009B180D"/>
    <w:rsid w:val="009B288D"/>
    <w:rsid w:val="009B2BF2"/>
    <w:rsid w:val="009B5B72"/>
    <w:rsid w:val="009B623A"/>
    <w:rsid w:val="009B6335"/>
    <w:rsid w:val="009B6CDE"/>
    <w:rsid w:val="009B7D31"/>
    <w:rsid w:val="009C0EBC"/>
    <w:rsid w:val="009C35D1"/>
    <w:rsid w:val="009C42F2"/>
    <w:rsid w:val="009C43BE"/>
    <w:rsid w:val="009C46C6"/>
    <w:rsid w:val="009C474C"/>
    <w:rsid w:val="009C5412"/>
    <w:rsid w:val="009C551D"/>
    <w:rsid w:val="009C6769"/>
    <w:rsid w:val="009C6B4D"/>
    <w:rsid w:val="009D0BC2"/>
    <w:rsid w:val="009D234B"/>
    <w:rsid w:val="009D4D60"/>
    <w:rsid w:val="009D5277"/>
    <w:rsid w:val="009D5DCB"/>
    <w:rsid w:val="009E078F"/>
    <w:rsid w:val="009E1CB4"/>
    <w:rsid w:val="009E2298"/>
    <w:rsid w:val="009E22E5"/>
    <w:rsid w:val="009E24A7"/>
    <w:rsid w:val="009E3358"/>
    <w:rsid w:val="009E437B"/>
    <w:rsid w:val="009E462B"/>
    <w:rsid w:val="009E478C"/>
    <w:rsid w:val="009E5C54"/>
    <w:rsid w:val="009E6B6A"/>
    <w:rsid w:val="009E7E29"/>
    <w:rsid w:val="009F16FB"/>
    <w:rsid w:val="009F1E6B"/>
    <w:rsid w:val="009F232B"/>
    <w:rsid w:val="009F487C"/>
    <w:rsid w:val="009F48D7"/>
    <w:rsid w:val="009F4FCA"/>
    <w:rsid w:val="009F5392"/>
    <w:rsid w:val="009F59EF"/>
    <w:rsid w:val="009F6703"/>
    <w:rsid w:val="00A004D8"/>
    <w:rsid w:val="00A016DF"/>
    <w:rsid w:val="00A02909"/>
    <w:rsid w:val="00A02F6C"/>
    <w:rsid w:val="00A04E2A"/>
    <w:rsid w:val="00A05D1D"/>
    <w:rsid w:val="00A062CC"/>
    <w:rsid w:val="00A075D1"/>
    <w:rsid w:val="00A07F42"/>
    <w:rsid w:val="00A1018A"/>
    <w:rsid w:val="00A10BEC"/>
    <w:rsid w:val="00A10EEC"/>
    <w:rsid w:val="00A116E9"/>
    <w:rsid w:val="00A116FC"/>
    <w:rsid w:val="00A118DB"/>
    <w:rsid w:val="00A151D5"/>
    <w:rsid w:val="00A1543B"/>
    <w:rsid w:val="00A16D61"/>
    <w:rsid w:val="00A175ED"/>
    <w:rsid w:val="00A21080"/>
    <w:rsid w:val="00A21DCC"/>
    <w:rsid w:val="00A22399"/>
    <w:rsid w:val="00A26096"/>
    <w:rsid w:val="00A26AB0"/>
    <w:rsid w:val="00A273B0"/>
    <w:rsid w:val="00A312C2"/>
    <w:rsid w:val="00A31DE7"/>
    <w:rsid w:val="00A32550"/>
    <w:rsid w:val="00A342A8"/>
    <w:rsid w:val="00A34AEE"/>
    <w:rsid w:val="00A37F22"/>
    <w:rsid w:val="00A403FB"/>
    <w:rsid w:val="00A40451"/>
    <w:rsid w:val="00A40C7B"/>
    <w:rsid w:val="00A4101E"/>
    <w:rsid w:val="00A43A10"/>
    <w:rsid w:val="00A44498"/>
    <w:rsid w:val="00A4632F"/>
    <w:rsid w:val="00A46E10"/>
    <w:rsid w:val="00A47E0B"/>
    <w:rsid w:val="00A5096C"/>
    <w:rsid w:val="00A52237"/>
    <w:rsid w:val="00A60772"/>
    <w:rsid w:val="00A60D49"/>
    <w:rsid w:val="00A61BB3"/>
    <w:rsid w:val="00A6295B"/>
    <w:rsid w:val="00A64134"/>
    <w:rsid w:val="00A643EF"/>
    <w:rsid w:val="00A66F06"/>
    <w:rsid w:val="00A70040"/>
    <w:rsid w:val="00A70273"/>
    <w:rsid w:val="00A70C27"/>
    <w:rsid w:val="00A721BE"/>
    <w:rsid w:val="00A74C2C"/>
    <w:rsid w:val="00A75A61"/>
    <w:rsid w:val="00A7632D"/>
    <w:rsid w:val="00A76FED"/>
    <w:rsid w:val="00A771BC"/>
    <w:rsid w:val="00A806D0"/>
    <w:rsid w:val="00A808C6"/>
    <w:rsid w:val="00A80DAA"/>
    <w:rsid w:val="00A840C0"/>
    <w:rsid w:val="00A84440"/>
    <w:rsid w:val="00A8446D"/>
    <w:rsid w:val="00A85DD8"/>
    <w:rsid w:val="00A8701E"/>
    <w:rsid w:val="00A877EA"/>
    <w:rsid w:val="00A90F45"/>
    <w:rsid w:val="00A92254"/>
    <w:rsid w:val="00A92BA8"/>
    <w:rsid w:val="00A93B71"/>
    <w:rsid w:val="00A93E25"/>
    <w:rsid w:val="00A944C8"/>
    <w:rsid w:val="00A96C53"/>
    <w:rsid w:val="00A97631"/>
    <w:rsid w:val="00A97B77"/>
    <w:rsid w:val="00A97CE5"/>
    <w:rsid w:val="00AA1549"/>
    <w:rsid w:val="00AA1A51"/>
    <w:rsid w:val="00AA2037"/>
    <w:rsid w:val="00AA258D"/>
    <w:rsid w:val="00AA5F8C"/>
    <w:rsid w:val="00AA6CA7"/>
    <w:rsid w:val="00AB1451"/>
    <w:rsid w:val="00AB19E2"/>
    <w:rsid w:val="00AB2186"/>
    <w:rsid w:val="00AB2926"/>
    <w:rsid w:val="00AB3C41"/>
    <w:rsid w:val="00AB60BC"/>
    <w:rsid w:val="00AB6BAA"/>
    <w:rsid w:val="00AC2BA7"/>
    <w:rsid w:val="00AC3B59"/>
    <w:rsid w:val="00AC4B12"/>
    <w:rsid w:val="00AC4B55"/>
    <w:rsid w:val="00AC5216"/>
    <w:rsid w:val="00AC5376"/>
    <w:rsid w:val="00AC54D8"/>
    <w:rsid w:val="00AC57AD"/>
    <w:rsid w:val="00AC60D8"/>
    <w:rsid w:val="00AC7E49"/>
    <w:rsid w:val="00AD019B"/>
    <w:rsid w:val="00AD0689"/>
    <w:rsid w:val="00AD068F"/>
    <w:rsid w:val="00AD2056"/>
    <w:rsid w:val="00AD219C"/>
    <w:rsid w:val="00AD2533"/>
    <w:rsid w:val="00AD4D48"/>
    <w:rsid w:val="00AD56F8"/>
    <w:rsid w:val="00AD6BB3"/>
    <w:rsid w:val="00AD6D64"/>
    <w:rsid w:val="00AD6D81"/>
    <w:rsid w:val="00AD785F"/>
    <w:rsid w:val="00AD7A59"/>
    <w:rsid w:val="00AE01B4"/>
    <w:rsid w:val="00AE044D"/>
    <w:rsid w:val="00AE0D67"/>
    <w:rsid w:val="00AE1B82"/>
    <w:rsid w:val="00AE2FFE"/>
    <w:rsid w:val="00AE4081"/>
    <w:rsid w:val="00AE4DFB"/>
    <w:rsid w:val="00AE5AA5"/>
    <w:rsid w:val="00AE5F81"/>
    <w:rsid w:val="00AE750F"/>
    <w:rsid w:val="00AF0D69"/>
    <w:rsid w:val="00AF15EA"/>
    <w:rsid w:val="00AF3F9B"/>
    <w:rsid w:val="00B019D2"/>
    <w:rsid w:val="00B01A42"/>
    <w:rsid w:val="00B027BC"/>
    <w:rsid w:val="00B02B0B"/>
    <w:rsid w:val="00B03BC0"/>
    <w:rsid w:val="00B03D81"/>
    <w:rsid w:val="00B043F9"/>
    <w:rsid w:val="00B06FB8"/>
    <w:rsid w:val="00B071DC"/>
    <w:rsid w:val="00B07481"/>
    <w:rsid w:val="00B07E5C"/>
    <w:rsid w:val="00B1065F"/>
    <w:rsid w:val="00B110B2"/>
    <w:rsid w:val="00B13C0B"/>
    <w:rsid w:val="00B13C67"/>
    <w:rsid w:val="00B13EEA"/>
    <w:rsid w:val="00B13F50"/>
    <w:rsid w:val="00B22DF3"/>
    <w:rsid w:val="00B2303E"/>
    <w:rsid w:val="00B2317A"/>
    <w:rsid w:val="00B231B9"/>
    <w:rsid w:val="00B24149"/>
    <w:rsid w:val="00B24B6D"/>
    <w:rsid w:val="00B25037"/>
    <w:rsid w:val="00B25D95"/>
    <w:rsid w:val="00B26C4E"/>
    <w:rsid w:val="00B27863"/>
    <w:rsid w:val="00B30422"/>
    <w:rsid w:val="00B30BF9"/>
    <w:rsid w:val="00B3192D"/>
    <w:rsid w:val="00B327A1"/>
    <w:rsid w:val="00B33E77"/>
    <w:rsid w:val="00B33E7E"/>
    <w:rsid w:val="00B34800"/>
    <w:rsid w:val="00B34A2F"/>
    <w:rsid w:val="00B35412"/>
    <w:rsid w:val="00B36578"/>
    <w:rsid w:val="00B379A5"/>
    <w:rsid w:val="00B41A07"/>
    <w:rsid w:val="00B41BE1"/>
    <w:rsid w:val="00B44E4C"/>
    <w:rsid w:val="00B450DE"/>
    <w:rsid w:val="00B4601D"/>
    <w:rsid w:val="00B46658"/>
    <w:rsid w:val="00B50B25"/>
    <w:rsid w:val="00B50F92"/>
    <w:rsid w:val="00B50FDC"/>
    <w:rsid w:val="00B51B3C"/>
    <w:rsid w:val="00B51E06"/>
    <w:rsid w:val="00B52591"/>
    <w:rsid w:val="00B5337F"/>
    <w:rsid w:val="00B54601"/>
    <w:rsid w:val="00B549D0"/>
    <w:rsid w:val="00B561F8"/>
    <w:rsid w:val="00B57DD0"/>
    <w:rsid w:val="00B60002"/>
    <w:rsid w:val="00B600B7"/>
    <w:rsid w:val="00B60C2C"/>
    <w:rsid w:val="00B619A0"/>
    <w:rsid w:val="00B6247E"/>
    <w:rsid w:val="00B6262A"/>
    <w:rsid w:val="00B62825"/>
    <w:rsid w:val="00B62D67"/>
    <w:rsid w:val="00B6326A"/>
    <w:rsid w:val="00B650FC"/>
    <w:rsid w:val="00B6655F"/>
    <w:rsid w:val="00B67CEE"/>
    <w:rsid w:val="00B67F1D"/>
    <w:rsid w:val="00B70D17"/>
    <w:rsid w:val="00B71E1D"/>
    <w:rsid w:val="00B72232"/>
    <w:rsid w:val="00B72A49"/>
    <w:rsid w:val="00B731E7"/>
    <w:rsid w:val="00B738AC"/>
    <w:rsid w:val="00B748B6"/>
    <w:rsid w:val="00B75D13"/>
    <w:rsid w:val="00B766E3"/>
    <w:rsid w:val="00B76CC3"/>
    <w:rsid w:val="00B80874"/>
    <w:rsid w:val="00B8354C"/>
    <w:rsid w:val="00B83866"/>
    <w:rsid w:val="00B83D2A"/>
    <w:rsid w:val="00B84B5A"/>
    <w:rsid w:val="00B859C4"/>
    <w:rsid w:val="00B864B5"/>
    <w:rsid w:val="00B87939"/>
    <w:rsid w:val="00B87949"/>
    <w:rsid w:val="00B9260C"/>
    <w:rsid w:val="00B928D0"/>
    <w:rsid w:val="00B930D0"/>
    <w:rsid w:val="00B93533"/>
    <w:rsid w:val="00B95649"/>
    <w:rsid w:val="00B96284"/>
    <w:rsid w:val="00B96567"/>
    <w:rsid w:val="00B9763C"/>
    <w:rsid w:val="00BA1C16"/>
    <w:rsid w:val="00BA31AC"/>
    <w:rsid w:val="00BA320B"/>
    <w:rsid w:val="00BA37AD"/>
    <w:rsid w:val="00BA496D"/>
    <w:rsid w:val="00BA5DB2"/>
    <w:rsid w:val="00BA7D00"/>
    <w:rsid w:val="00BB0215"/>
    <w:rsid w:val="00BB107F"/>
    <w:rsid w:val="00BB14A8"/>
    <w:rsid w:val="00BB25BB"/>
    <w:rsid w:val="00BB31BC"/>
    <w:rsid w:val="00BB332B"/>
    <w:rsid w:val="00BB4DB5"/>
    <w:rsid w:val="00BB4E45"/>
    <w:rsid w:val="00BB5ADB"/>
    <w:rsid w:val="00BB6687"/>
    <w:rsid w:val="00BC027E"/>
    <w:rsid w:val="00BC41A2"/>
    <w:rsid w:val="00BC469F"/>
    <w:rsid w:val="00BC4AAA"/>
    <w:rsid w:val="00BC4FB2"/>
    <w:rsid w:val="00BC60BF"/>
    <w:rsid w:val="00BC6F53"/>
    <w:rsid w:val="00BD0E5F"/>
    <w:rsid w:val="00BD2E35"/>
    <w:rsid w:val="00BD3D93"/>
    <w:rsid w:val="00BD417B"/>
    <w:rsid w:val="00BD4A16"/>
    <w:rsid w:val="00BE04B0"/>
    <w:rsid w:val="00BE0EAC"/>
    <w:rsid w:val="00BE1854"/>
    <w:rsid w:val="00BE3B14"/>
    <w:rsid w:val="00BE452D"/>
    <w:rsid w:val="00BE5685"/>
    <w:rsid w:val="00BE5B3D"/>
    <w:rsid w:val="00BF1E62"/>
    <w:rsid w:val="00BF2C3E"/>
    <w:rsid w:val="00BF4371"/>
    <w:rsid w:val="00BF4DA9"/>
    <w:rsid w:val="00BF63D5"/>
    <w:rsid w:val="00BF6CAA"/>
    <w:rsid w:val="00C00E22"/>
    <w:rsid w:val="00C01268"/>
    <w:rsid w:val="00C01C0F"/>
    <w:rsid w:val="00C03099"/>
    <w:rsid w:val="00C04205"/>
    <w:rsid w:val="00C0591C"/>
    <w:rsid w:val="00C05E6E"/>
    <w:rsid w:val="00C07328"/>
    <w:rsid w:val="00C11302"/>
    <w:rsid w:val="00C1207D"/>
    <w:rsid w:val="00C120D4"/>
    <w:rsid w:val="00C132DF"/>
    <w:rsid w:val="00C14D05"/>
    <w:rsid w:val="00C15D05"/>
    <w:rsid w:val="00C21853"/>
    <w:rsid w:val="00C21F75"/>
    <w:rsid w:val="00C22AE5"/>
    <w:rsid w:val="00C239AC"/>
    <w:rsid w:val="00C240C6"/>
    <w:rsid w:val="00C243F5"/>
    <w:rsid w:val="00C26800"/>
    <w:rsid w:val="00C26944"/>
    <w:rsid w:val="00C26B09"/>
    <w:rsid w:val="00C26ECD"/>
    <w:rsid w:val="00C26FF5"/>
    <w:rsid w:val="00C271E1"/>
    <w:rsid w:val="00C277C0"/>
    <w:rsid w:val="00C30E25"/>
    <w:rsid w:val="00C30FEC"/>
    <w:rsid w:val="00C31696"/>
    <w:rsid w:val="00C3342A"/>
    <w:rsid w:val="00C34364"/>
    <w:rsid w:val="00C34F21"/>
    <w:rsid w:val="00C3609B"/>
    <w:rsid w:val="00C3782D"/>
    <w:rsid w:val="00C37C81"/>
    <w:rsid w:val="00C40318"/>
    <w:rsid w:val="00C4302E"/>
    <w:rsid w:val="00C4319C"/>
    <w:rsid w:val="00C43FDD"/>
    <w:rsid w:val="00C446F4"/>
    <w:rsid w:val="00C44EE6"/>
    <w:rsid w:val="00C44FA3"/>
    <w:rsid w:val="00C4540D"/>
    <w:rsid w:val="00C45444"/>
    <w:rsid w:val="00C459D1"/>
    <w:rsid w:val="00C503B7"/>
    <w:rsid w:val="00C51820"/>
    <w:rsid w:val="00C5272B"/>
    <w:rsid w:val="00C5390E"/>
    <w:rsid w:val="00C53A59"/>
    <w:rsid w:val="00C53E2D"/>
    <w:rsid w:val="00C5409B"/>
    <w:rsid w:val="00C541F5"/>
    <w:rsid w:val="00C573FB"/>
    <w:rsid w:val="00C63416"/>
    <w:rsid w:val="00C63F6B"/>
    <w:rsid w:val="00C640E1"/>
    <w:rsid w:val="00C64531"/>
    <w:rsid w:val="00C64B01"/>
    <w:rsid w:val="00C662B3"/>
    <w:rsid w:val="00C66A28"/>
    <w:rsid w:val="00C675CC"/>
    <w:rsid w:val="00C723BA"/>
    <w:rsid w:val="00C72CD0"/>
    <w:rsid w:val="00C73413"/>
    <w:rsid w:val="00C7359A"/>
    <w:rsid w:val="00C7381F"/>
    <w:rsid w:val="00C75612"/>
    <w:rsid w:val="00C75B90"/>
    <w:rsid w:val="00C761AB"/>
    <w:rsid w:val="00C768BD"/>
    <w:rsid w:val="00C77D65"/>
    <w:rsid w:val="00C77E7D"/>
    <w:rsid w:val="00C8248E"/>
    <w:rsid w:val="00C83B27"/>
    <w:rsid w:val="00C84483"/>
    <w:rsid w:val="00C85EB0"/>
    <w:rsid w:val="00C86482"/>
    <w:rsid w:val="00C86AFE"/>
    <w:rsid w:val="00C87263"/>
    <w:rsid w:val="00C90185"/>
    <w:rsid w:val="00C913F2"/>
    <w:rsid w:val="00C91D5C"/>
    <w:rsid w:val="00C91D75"/>
    <w:rsid w:val="00C9254E"/>
    <w:rsid w:val="00C92F5E"/>
    <w:rsid w:val="00C93B3F"/>
    <w:rsid w:val="00C94318"/>
    <w:rsid w:val="00C94B4E"/>
    <w:rsid w:val="00C9506F"/>
    <w:rsid w:val="00C953A5"/>
    <w:rsid w:val="00C95846"/>
    <w:rsid w:val="00C9673E"/>
    <w:rsid w:val="00C97164"/>
    <w:rsid w:val="00CA007D"/>
    <w:rsid w:val="00CA00AE"/>
    <w:rsid w:val="00CA3530"/>
    <w:rsid w:val="00CA4900"/>
    <w:rsid w:val="00CA4F1A"/>
    <w:rsid w:val="00CA5663"/>
    <w:rsid w:val="00CA6DD4"/>
    <w:rsid w:val="00CA7B36"/>
    <w:rsid w:val="00CB06CC"/>
    <w:rsid w:val="00CB0EC1"/>
    <w:rsid w:val="00CB2632"/>
    <w:rsid w:val="00CB4400"/>
    <w:rsid w:val="00CB5182"/>
    <w:rsid w:val="00CB5BDF"/>
    <w:rsid w:val="00CB6372"/>
    <w:rsid w:val="00CC17CA"/>
    <w:rsid w:val="00CC1A08"/>
    <w:rsid w:val="00CC296C"/>
    <w:rsid w:val="00CC2AF5"/>
    <w:rsid w:val="00CC2FE4"/>
    <w:rsid w:val="00CC3E19"/>
    <w:rsid w:val="00CC4AA7"/>
    <w:rsid w:val="00CC4EC3"/>
    <w:rsid w:val="00CC517B"/>
    <w:rsid w:val="00CC68D1"/>
    <w:rsid w:val="00CC72FB"/>
    <w:rsid w:val="00CD0AF3"/>
    <w:rsid w:val="00CD4133"/>
    <w:rsid w:val="00CD4A6B"/>
    <w:rsid w:val="00CD5334"/>
    <w:rsid w:val="00CD6CA5"/>
    <w:rsid w:val="00CD74EA"/>
    <w:rsid w:val="00CD7963"/>
    <w:rsid w:val="00CE146A"/>
    <w:rsid w:val="00CE17D7"/>
    <w:rsid w:val="00CE1FBD"/>
    <w:rsid w:val="00CE3960"/>
    <w:rsid w:val="00CE46C7"/>
    <w:rsid w:val="00CE4F7D"/>
    <w:rsid w:val="00CE6433"/>
    <w:rsid w:val="00CE699A"/>
    <w:rsid w:val="00CE749B"/>
    <w:rsid w:val="00CF2BC6"/>
    <w:rsid w:val="00CF3C20"/>
    <w:rsid w:val="00CF3EEC"/>
    <w:rsid w:val="00CF519C"/>
    <w:rsid w:val="00CF5378"/>
    <w:rsid w:val="00CF5D25"/>
    <w:rsid w:val="00CF6FD3"/>
    <w:rsid w:val="00CF7773"/>
    <w:rsid w:val="00D00601"/>
    <w:rsid w:val="00D00634"/>
    <w:rsid w:val="00D016C9"/>
    <w:rsid w:val="00D01DF2"/>
    <w:rsid w:val="00D0450E"/>
    <w:rsid w:val="00D052AE"/>
    <w:rsid w:val="00D0632E"/>
    <w:rsid w:val="00D066F7"/>
    <w:rsid w:val="00D06D5E"/>
    <w:rsid w:val="00D077F0"/>
    <w:rsid w:val="00D10796"/>
    <w:rsid w:val="00D10908"/>
    <w:rsid w:val="00D12685"/>
    <w:rsid w:val="00D13D5A"/>
    <w:rsid w:val="00D1431A"/>
    <w:rsid w:val="00D15B9B"/>
    <w:rsid w:val="00D16D6F"/>
    <w:rsid w:val="00D17F0C"/>
    <w:rsid w:val="00D21877"/>
    <w:rsid w:val="00D2248B"/>
    <w:rsid w:val="00D22EB3"/>
    <w:rsid w:val="00D22FD6"/>
    <w:rsid w:val="00D23416"/>
    <w:rsid w:val="00D2386F"/>
    <w:rsid w:val="00D23A18"/>
    <w:rsid w:val="00D25E54"/>
    <w:rsid w:val="00D26921"/>
    <w:rsid w:val="00D275BA"/>
    <w:rsid w:val="00D3071A"/>
    <w:rsid w:val="00D31629"/>
    <w:rsid w:val="00D328D2"/>
    <w:rsid w:val="00D338A2"/>
    <w:rsid w:val="00D33E3C"/>
    <w:rsid w:val="00D349FC"/>
    <w:rsid w:val="00D35668"/>
    <w:rsid w:val="00D36885"/>
    <w:rsid w:val="00D37383"/>
    <w:rsid w:val="00D4031A"/>
    <w:rsid w:val="00D4112E"/>
    <w:rsid w:val="00D419C3"/>
    <w:rsid w:val="00D43315"/>
    <w:rsid w:val="00D4333D"/>
    <w:rsid w:val="00D455FE"/>
    <w:rsid w:val="00D456FC"/>
    <w:rsid w:val="00D4658D"/>
    <w:rsid w:val="00D46D0B"/>
    <w:rsid w:val="00D47681"/>
    <w:rsid w:val="00D50974"/>
    <w:rsid w:val="00D50B5A"/>
    <w:rsid w:val="00D51A17"/>
    <w:rsid w:val="00D51E9D"/>
    <w:rsid w:val="00D522B9"/>
    <w:rsid w:val="00D52EC5"/>
    <w:rsid w:val="00D53A87"/>
    <w:rsid w:val="00D53B1C"/>
    <w:rsid w:val="00D546CE"/>
    <w:rsid w:val="00D54C79"/>
    <w:rsid w:val="00D55C3E"/>
    <w:rsid w:val="00D55CC3"/>
    <w:rsid w:val="00D5620A"/>
    <w:rsid w:val="00D567E5"/>
    <w:rsid w:val="00D56A7D"/>
    <w:rsid w:val="00D57B48"/>
    <w:rsid w:val="00D61F79"/>
    <w:rsid w:val="00D6273F"/>
    <w:rsid w:val="00D6276B"/>
    <w:rsid w:val="00D645D7"/>
    <w:rsid w:val="00D659E0"/>
    <w:rsid w:val="00D6729E"/>
    <w:rsid w:val="00D67E6F"/>
    <w:rsid w:val="00D707AE"/>
    <w:rsid w:val="00D71B4B"/>
    <w:rsid w:val="00D73937"/>
    <w:rsid w:val="00D74E49"/>
    <w:rsid w:val="00D76F4A"/>
    <w:rsid w:val="00D77E8F"/>
    <w:rsid w:val="00D77F71"/>
    <w:rsid w:val="00D82150"/>
    <w:rsid w:val="00D8362C"/>
    <w:rsid w:val="00D843DC"/>
    <w:rsid w:val="00D901C7"/>
    <w:rsid w:val="00D904F0"/>
    <w:rsid w:val="00D91DC0"/>
    <w:rsid w:val="00D91F94"/>
    <w:rsid w:val="00D93B22"/>
    <w:rsid w:val="00D943DD"/>
    <w:rsid w:val="00D956C6"/>
    <w:rsid w:val="00D95AB0"/>
    <w:rsid w:val="00D96621"/>
    <w:rsid w:val="00D968ED"/>
    <w:rsid w:val="00D96DC7"/>
    <w:rsid w:val="00D970DE"/>
    <w:rsid w:val="00D975B8"/>
    <w:rsid w:val="00D9787D"/>
    <w:rsid w:val="00DA1261"/>
    <w:rsid w:val="00DA1D11"/>
    <w:rsid w:val="00DA2A31"/>
    <w:rsid w:val="00DA3454"/>
    <w:rsid w:val="00DA3BBE"/>
    <w:rsid w:val="00DA5546"/>
    <w:rsid w:val="00DA5C53"/>
    <w:rsid w:val="00DA6994"/>
    <w:rsid w:val="00DB1BA7"/>
    <w:rsid w:val="00DB23D9"/>
    <w:rsid w:val="00DB2C88"/>
    <w:rsid w:val="00DB3309"/>
    <w:rsid w:val="00DB44D8"/>
    <w:rsid w:val="00DB451B"/>
    <w:rsid w:val="00DB4E5C"/>
    <w:rsid w:val="00DC0A34"/>
    <w:rsid w:val="00DC17D5"/>
    <w:rsid w:val="00DC3481"/>
    <w:rsid w:val="00DC38A2"/>
    <w:rsid w:val="00DC39AC"/>
    <w:rsid w:val="00DC3D66"/>
    <w:rsid w:val="00DC55ED"/>
    <w:rsid w:val="00DC5AED"/>
    <w:rsid w:val="00DC6D83"/>
    <w:rsid w:val="00DC7086"/>
    <w:rsid w:val="00DD023A"/>
    <w:rsid w:val="00DD1905"/>
    <w:rsid w:val="00DD24D6"/>
    <w:rsid w:val="00DD4891"/>
    <w:rsid w:val="00DD4D7B"/>
    <w:rsid w:val="00DD5910"/>
    <w:rsid w:val="00DD5C22"/>
    <w:rsid w:val="00DD735B"/>
    <w:rsid w:val="00DD78ED"/>
    <w:rsid w:val="00DE0265"/>
    <w:rsid w:val="00DE1B10"/>
    <w:rsid w:val="00DE2CE9"/>
    <w:rsid w:val="00DE43FD"/>
    <w:rsid w:val="00DE51E5"/>
    <w:rsid w:val="00DE5631"/>
    <w:rsid w:val="00DE572B"/>
    <w:rsid w:val="00DE5DA2"/>
    <w:rsid w:val="00DE6B6B"/>
    <w:rsid w:val="00DE6C59"/>
    <w:rsid w:val="00DE6D20"/>
    <w:rsid w:val="00DF1AEF"/>
    <w:rsid w:val="00DF2951"/>
    <w:rsid w:val="00DF3401"/>
    <w:rsid w:val="00DF37DF"/>
    <w:rsid w:val="00DF3B6B"/>
    <w:rsid w:val="00DF6340"/>
    <w:rsid w:val="00DF7C1F"/>
    <w:rsid w:val="00E0087D"/>
    <w:rsid w:val="00E01049"/>
    <w:rsid w:val="00E01E68"/>
    <w:rsid w:val="00E020BA"/>
    <w:rsid w:val="00E06151"/>
    <w:rsid w:val="00E06391"/>
    <w:rsid w:val="00E06E02"/>
    <w:rsid w:val="00E072A1"/>
    <w:rsid w:val="00E07C16"/>
    <w:rsid w:val="00E102CE"/>
    <w:rsid w:val="00E1199B"/>
    <w:rsid w:val="00E15691"/>
    <w:rsid w:val="00E156FD"/>
    <w:rsid w:val="00E16245"/>
    <w:rsid w:val="00E21914"/>
    <w:rsid w:val="00E21F6A"/>
    <w:rsid w:val="00E2754D"/>
    <w:rsid w:val="00E27CA4"/>
    <w:rsid w:val="00E308DE"/>
    <w:rsid w:val="00E30F29"/>
    <w:rsid w:val="00E30F7B"/>
    <w:rsid w:val="00E314DC"/>
    <w:rsid w:val="00E3166A"/>
    <w:rsid w:val="00E32A94"/>
    <w:rsid w:val="00E33082"/>
    <w:rsid w:val="00E33397"/>
    <w:rsid w:val="00E338B9"/>
    <w:rsid w:val="00E34A21"/>
    <w:rsid w:val="00E34E0E"/>
    <w:rsid w:val="00E3549B"/>
    <w:rsid w:val="00E37770"/>
    <w:rsid w:val="00E432F2"/>
    <w:rsid w:val="00E43D5D"/>
    <w:rsid w:val="00E44F4A"/>
    <w:rsid w:val="00E45C2D"/>
    <w:rsid w:val="00E45DBB"/>
    <w:rsid w:val="00E47039"/>
    <w:rsid w:val="00E47BDF"/>
    <w:rsid w:val="00E51012"/>
    <w:rsid w:val="00E51887"/>
    <w:rsid w:val="00E51C31"/>
    <w:rsid w:val="00E51D52"/>
    <w:rsid w:val="00E54811"/>
    <w:rsid w:val="00E54CE1"/>
    <w:rsid w:val="00E5510A"/>
    <w:rsid w:val="00E557B4"/>
    <w:rsid w:val="00E5628B"/>
    <w:rsid w:val="00E571BC"/>
    <w:rsid w:val="00E572A7"/>
    <w:rsid w:val="00E605AB"/>
    <w:rsid w:val="00E61990"/>
    <w:rsid w:val="00E652FD"/>
    <w:rsid w:val="00E660A1"/>
    <w:rsid w:val="00E6776C"/>
    <w:rsid w:val="00E73BCE"/>
    <w:rsid w:val="00E74483"/>
    <w:rsid w:val="00E76937"/>
    <w:rsid w:val="00E76BD8"/>
    <w:rsid w:val="00E7741C"/>
    <w:rsid w:val="00E77B04"/>
    <w:rsid w:val="00E82D31"/>
    <w:rsid w:val="00E83AA6"/>
    <w:rsid w:val="00E83BD1"/>
    <w:rsid w:val="00E848CD"/>
    <w:rsid w:val="00E85F77"/>
    <w:rsid w:val="00E861F3"/>
    <w:rsid w:val="00E867E3"/>
    <w:rsid w:val="00E87D20"/>
    <w:rsid w:val="00E90F46"/>
    <w:rsid w:val="00E916E9"/>
    <w:rsid w:val="00E918F3"/>
    <w:rsid w:val="00E9374E"/>
    <w:rsid w:val="00E93F17"/>
    <w:rsid w:val="00E953CA"/>
    <w:rsid w:val="00E9580A"/>
    <w:rsid w:val="00E96227"/>
    <w:rsid w:val="00E96380"/>
    <w:rsid w:val="00E976B0"/>
    <w:rsid w:val="00EA03A2"/>
    <w:rsid w:val="00EA0E6E"/>
    <w:rsid w:val="00EA170B"/>
    <w:rsid w:val="00EA1E57"/>
    <w:rsid w:val="00EA3103"/>
    <w:rsid w:val="00EA3899"/>
    <w:rsid w:val="00EA506A"/>
    <w:rsid w:val="00EA7EC7"/>
    <w:rsid w:val="00EB0B63"/>
    <w:rsid w:val="00EB0CB5"/>
    <w:rsid w:val="00EB198F"/>
    <w:rsid w:val="00EB2E4F"/>
    <w:rsid w:val="00EB5653"/>
    <w:rsid w:val="00EB609A"/>
    <w:rsid w:val="00EB6FA5"/>
    <w:rsid w:val="00EB770F"/>
    <w:rsid w:val="00EB7C46"/>
    <w:rsid w:val="00EC102A"/>
    <w:rsid w:val="00EC1CD9"/>
    <w:rsid w:val="00EC21BD"/>
    <w:rsid w:val="00EC30D2"/>
    <w:rsid w:val="00EC40D4"/>
    <w:rsid w:val="00EC4D10"/>
    <w:rsid w:val="00EC5003"/>
    <w:rsid w:val="00EC6223"/>
    <w:rsid w:val="00EC7A15"/>
    <w:rsid w:val="00ED1129"/>
    <w:rsid w:val="00ED1407"/>
    <w:rsid w:val="00ED1A6E"/>
    <w:rsid w:val="00ED2B67"/>
    <w:rsid w:val="00ED2E97"/>
    <w:rsid w:val="00ED32A3"/>
    <w:rsid w:val="00ED354A"/>
    <w:rsid w:val="00ED493A"/>
    <w:rsid w:val="00ED739C"/>
    <w:rsid w:val="00ED764F"/>
    <w:rsid w:val="00ED7AEB"/>
    <w:rsid w:val="00ED7C3D"/>
    <w:rsid w:val="00ED7FEA"/>
    <w:rsid w:val="00EE01D3"/>
    <w:rsid w:val="00EE1033"/>
    <w:rsid w:val="00EE2BA1"/>
    <w:rsid w:val="00EE3213"/>
    <w:rsid w:val="00EE413F"/>
    <w:rsid w:val="00EE437D"/>
    <w:rsid w:val="00EE4BE4"/>
    <w:rsid w:val="00EE4D24"/>
    <w:rsid w:val="00EE5127"/>
    <w:rsid w:val="00EE54FF"/>
    <w:rsid w:val="00EE60EE"/>
    <w:rsid w:val="00EE67F9"/>
    <w:rsid w:val="00EE692E"/>
    <w:rsid w:val="00EF1542"/>
    <w:rsid w:val="00EF184E"/>
    <w:rsid w:val="00EF1E5F"/>
    <w:rsid w:val="00EF1F7F"/>
    <w:rsid w:val="00EF2386"/>
    <w:rsid w:val="00EF2534"/>
    <w:rsid w:val="00EF2E3A"/>
    <w:rsid w:val="00EF38C9"/>
    <w:rsid w:val="00EF3DA8"/>
    <w:rsid w:val="00EF69A6"/>
    <w:rsid w:val="00F00682"/>
    <w:rsid w:val="00F00A1B"/>
    <w:rsid w:val="00F02882"/>
    <w:rsid w:val="00F02A72"/>
    <w:rsid w:val="00F02AB3"/>
    <w:rsid w:val="00F02F32"/>
    <w:rsid w:val="00F04042"/>
    <w:rsid w:val="00F048CB"/>
    <w:rsid w:val="00F04C78"/>
    <w:rsid w:val="00F05009"/>
    <w:rsid w:val="00F05D8C"/>
    <w:rsid w:val="00F068BE"/>
    <w:rsid w:val="00F069EA"/>
    <w:rsid w:val="00F07603"/>
    <w:rsid w:val="00F07E84"/>
    <w:rsid w:val="00F10173"/>
    <w:rsid w:val="00F10324"/>
    <w:rsid w:val="00F105D7"/>
    <w:rsid w:val="00F1182A"/>
    <w:rsid w:val="00F12694"/>
    <w:rsid w:val="00F136E2"/>
    <w:rsid w:val="00F13FB0"/>
    <w:rsid w:val="00F1400E"/>
    <w:rsid w:val="00F146B3"/>
    <w:rsid w:val="00F14A9D"/>
    <w:rsid w:val="00F1694C"/>
    <w:rsid w:val="00F17365"/>
    <w:rsid w:val="00F207E1"/>
    <w:rsid w:val="00F20E2C"/>
    <w:rsid w:val="00F23670"/>
    <w:rsid w:val="00F24693"/>
    <w:rsid w:val="00F25827"/>
    <w:rsid w:val="00F263E5"/>
    <w:rsid w:val="00F26484"/>
    <w:rsid w:val="00F26838"/>
    <w:rsid w:val="00F26E46"/>
    <w:rsid w:val="00F27796"/>
    <w:rsid w:val="00F3194E"/>
    <w:rsid w:val="00F34C75"/>
    <w:rsid w:val="00F34E4F"/>
    <w:rsid w:val="00F36791"/>
    <w:rsid w:val="00F36B88"/>
    <w:rsid w:val="00F404C0"/>
    <w:rsid w:val="00F409D8"/>
    <w:rsid w:val="00F41D82"/>
    <w:rsid w:val="00F41E18"/>
    <w:rsid w:val="00F424CD"/>
    <w:rsid w:val="00F42C4E"/>
    <w:rsid w:val="00F43DCE"/>
    <w:rsid w:val="00F44015"/>
    <w:rsid w:val="00F441B1"/>
    <w:rsid w:val="00F451FB"/>
    <w:rsid w:val="00F45FE7"/>
    <w:rsid w:val="00F46678"/>
    <w:rsid w:val="00F475E2"/>
    <w:rsid w:val="00F50143"/>
    <w:rsid w:val="00F50CC3"/>
    <w:rsid w:val="00F513A0"/>
    <w:rsid w:val="00F51F49"/>
    <w:rsid w:val="00F52647"/>
    <w:rsid w:val="00F52EB0"/>
    <w:rsid w:val="00F53A7D"/>
    <w:rsid w:val="00F54EFD"/>
    <w:rsid w:val="00F558B4"/>
    <w:rsid w:val="00F5739D"/>
    <w:rsid w:val="00F57F67"/>
    <w:rsid w:val="00F60C8F"/>
    <w:rsid w:val="00F61517"/>
    <w:rsid w:val="00F62581"/>
    <w:rsid w:val="00F62935"/>
    <w:rsid w:val="00F63D5B"/>
    <w:rsid w:val="00F64626"/>
    <w:rsid w:val="00F64904"/>
    <w:rsid w:val="00F6622F"/>
    <w:rsid w:val="00F66BB0"/>
    <w:rsid w:val="00F671C3"/>
    <w:rsid w:val="00F67D09"/>
    <w:rsid w:val="00F73D6F"/>
    <w:rsid w:val="00F7438E"/>
    <w:rsid w:val="00F7635B"/>
    <w:rsid w:val="00F80563"/>
    <w:rsid w:val="00F80621"/>
    <w:rsid w:val="00F82A0D"/>
    <w:rsid w:val="00F832B9"/>
    <w:rsid w:val="00F85DEC"/>
    <w:rsid w:val="00F87172"/>
    <w:rsid w:val="00F90808"/>
    <w:rsid w:val="00F9086D"/>
    <w:rsid w:val="00F918C1"/>
    <w:rsid w:val="00F947E9"/>
    <w:rsid w:val="00F95F8E"/>
    <w:rsid w:val="00FA0184"/>
    <w:rsid w:val="00FA14C0"/>
    <w:rsid w:val="00FA19FF"/>
    <w:rsid w:val="00FA29B2"/>
    <w:rsid w:val="00FA2CA2"/>
    <w:rsid w:val="00FA3377"/>
    <w:rsid w:val="00FA3ABE"/>
    <w:rsid w:val="00FA44A8"/>
    <w:rsid w:val="00FA51A5"/>
    <w:rsid w:val="00FA606D"/>
    <w:rsid w:val="00FA7D0F"/>
    <w:rsid w:val="00FB0C0C"/>
    <w:rsid w:val="00FB0EC1"/>
    <w:rsid w:val="00FB1A59"/>
    <w:rsid w:val="00FB42B8"/>
    <w:rsid w:val="00FB43DC"/>
    <w:rsid w:val="00FB445B"/>
    <w:rsid w:val="00FB4D5C"/>
    <w:rsid w:val="00FB68B3"/>
    <w:rsid w:val="00FB7040"/>
    <w:rsid w:val="00FC3432"/>
    <w:rsid w:val="00FC3AA2"/>
    <w:rsid w:val="00FC3B57"/>
    <w:rsid w:val="00FC41C8"/>
    <w:rsid w:val="00FC4E83"/>
    <w:rsid w:val="00FC57FB"/>
    <w:rsid w:val="00FC7B13"/>
    <w:rsid w:val="00FC7D13"/>
    <w:rsid w:val="00FD3862"/>
    <w:rsid w:val="00FD4428"/>
    <w:rsid w:val="00FD4F2A"/>
    <w:rsid w:val="00FD5D69"/>
    <w:rsid w:val="00FD76F4"/>
    <w:rsid w:val="00FE0145"/>
    <w:rsid w:val="00FE1A34"/>
    <w:rsid w:val="00FE1B0D"/>
    <w:rsid w:val="00FE2DCD"/>
    <w:rsid w:val="00FE3A3C"/>
    <w:rsid w:val="00FE4B9A"/>
    <w:rsid w:val="00FE4FCC"/>
    <w:rsid w:val="00FE5006"/>
    <w:rsid w:val="00FE5B2D"/>
    <w:rsid w:val="00FF0954"/>
    <w:rsid w:val="00FF0E85"/>
    <w:rsid w:val="00FF1900"/>
    <w:rsid w:val="00FF2F7B"/>
    <w:rsid w:val="00FF4553"/>
    <w:rsid w:val="00FF4617"/>
    <w:rsid w:val="00FF4B62"/>
    <w:rsid w:val="00FF5EFA"/>
    <w:rsid w:val="00FF62E7"/>
    <w:rsid w:val="00FF7455"/>
    <w:rsid w:val="00FF7D78"/>
    <w:rsid w:val="00FF7F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B935806"/>
  <w15:docId w15:val="{5073D4E2-BD1B-47C5-A1A4-E6E6D87E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67237"/>
    <w:pPr>
      <w:spacing w:after="120"/>
      <w:ind w:firstLine="567"/>
      <w:jc w:val="both"/>
    </w:pPr>
    <w:rPr>
      <w:rFonts w:ascii="Frutiger LT 45 Light" w:hAnsi="Frutiger LT 45 Light"/>
      <w:sz w:val="22"/>
      <w:szCs w:val="24"/>
    </w:rPr>
  </w:style>
  <w:style w:type="paragraph" w:styleId="Titolo1">
    <w:name w:val="heading 1"/>
    <w:basedOn w:val="Normale"/>
    <w:next w:val="Normale"/>
    <w:link w:val="Titolo1Carattere"/>
    <w:qFormat/>
    <w:rsid w:val="000046A8"/>
    <w:pPr>
      <w:keepNext/>
      <w:pageBreakBefore/>
      <w:numPr>
        <w:numId w:val="216"/>
      </w:numPr>
      <w:shd w:val="clear" w:color="auto" w:fill="457FAF"/>
      <w:tabs>
        <w:tab w:val="left" w:pos="851"/>
      </w:tabs>
      <w:spacing w:before="860" w:after="860"/>
      <w:outlineLvl w:val="0"/>
    </w:pPr>
    <w:rPr>
      <w:rFonts w:cs="Arial"/>
      <w:b/>
      <w:bCs/>
      <w:color w:val="FFFFFF"/>
      <w:sz w:val="32"/>
      <w:szCs w:val="28"/>
      <w:lang w:eastAsia="en-US"/>
    </w:rPr>
  </w:style>
  <w:style w:type="paragraph" w:styleId="Titolo2">
    <w:name w:val="heading 2"/>
    <w:basedOn w:val="Titolo1"/>
    <w:next w:val="Normale"/>
    <w:qFormat/>
    <w:rsid w:val="000046A8"/>
    <w:pPr>
      <w:pageBreakBefore w:val="0"/>
      <w:numPr>
        <w:numId w:val="0"/>
      </w:numPr>
      <w:pBdr>
        <w:bottom w:val="single" w:sz="4" w:space="1" w:color="C0C0C0"/>
      </w:pBdr>
      <w:shd w:val="clear" w:color="auto" w:fill="auto"/>
      <w:tabs>
        <w:tab w:val="clear" w:pos="851"/>
      </w:tabs>
      <w:spacing w:before="360" w:after="360"/>
      <w:ind w:left="1134" w:hanging="1134"/>
      <w:outlineLvl w:val="1"/>
    </w:pPr>
    <w:rPr>
      <w:color w:val="000000"/>
      <w:sz w:val="28"/>
      <w:szCs w:val="22"/>
    </w:rPr>
  </w:style>
  <w:style w:type="paragraph" w:styleId="Titolo3">
    <w:name w:val="heading 3"/>
    <w:basedOn w:val="Titolo2"/>
    <w:next w:val="Normale"/>
    <w:autoRedefine/>
    <w:qFormat/>
    <w:rsid w:val="000046A8"/>
    <w:pPr>
      <w:pBdr>
        <w:bottom w:val="none" w:sz="0" w:space="0" w:color="auto"/>
      </w:pBdr>
      <w:spacing w:before="240" w:after="240"/>
      <w:ind w:left="0" w:firstLine="0"/>
      <w:outlineLvl w:val="2"/>
    </w:pPr>
    <w:rPr>
      <w:bCs w:val="0"/>
      <w:i/>
      <w:iCs/>
      <w:sz w:val="24"/>
      <w:szCs w:val="24"/>
    </w:rPr>
  </w:style>
  <w:style w:type="paragraph" w:styleId="Titolo4">
    <w:name w:val="heading 4"/>
    <w:basedOn w:val="Normale"/>
    <w:next w:val="Normale"/>
    <w:qFormat/>
    <w:rsid w:val="000046A8"/>
    <w:pPr>
      <w:keepNext/>
      <w:numPr>
        <w:ilvl w:val="3"/>
        <w:numId w:val="216"/>
      </w:numPr>
      <w:overflowPunct w:val="0"/>
      <w:autoSpaceDE w:val="0"/>
      <w:autoSpaceDN w:val="0"/>
      <w:adjustRightInd w:val="0"/>
      <w:spacing w:before="240" w:after="240"/>
      <w:ind w:right="1026"/>
      <w:textAlignment w:val="baseline"/>
      <w:outlineLvl w:val="3"/>
    </w:pPr>
    <w:rPr>
      <w:b/>
      <w:iCs/>
    </w:rPr>
  </w:style>
  <w:style w:type="paragraph" w:styleId="Titolo5">
    <w:name w:val="heading 5"/>
    <w:basedOn w:val="Normale"/>
    <w:next w:val="Normale"/>
    <w:qFormat/>
    <w:rsid w:val="000046A8"/>
    <w:pPr>
      <w:keepNext/>
      <w:numPr>
        <w:ilvl w:val="4"/>
        <w:numId w:val="216"/>
      </w:numPr>
      <w:spacing w:before="240" w:after="240"/>
      <w:outlineLvl w:val="4"/>
    </w:pPr>
    <w:rPr>
      <w:b/>
      <w:i/>
    </w:rPr>
  </w:style>
  <w:style w:type="paragraph" w:styleId="Titolo6">
    <w:name w:val="heading 6"/>
    <w:basedOn w:val="Normale"/>
    <w:next w:val="Normale"/>
    <w:qFormat/>
    <w:rsid w:val="000046A8"/>
    <w:pPr>
      <w:keepNext/>
      <w:numPr>
        <w:ilvl w:val="5"/>
        <w:numId w:val="216"/>
      </w:numPr>
      <w:tabs>
        <w:tab w:val="left" w:pos="180"/>
      </w:tabs>
      <w:spacing w:before="240" w:after="240"/>
      <w:outlineLvl w:val="5"/>
    </w:pPr>
    <w:rPr>
      <w:b/>
      <w:i/>
      <w:iCs/>
    </w:rPr>
  </w:style>
  <w:style w:type="paragraph" w:styleId="Titolo7">
    <w:name w:val="heading 7"/>
    <w:basedOn w:val="Normale"/>
    <w:next w:val="Normale"/>
    <w:link w:val="Titolo7Carattere"/>
    <w:unhideWhenUsed/>
    <w:qFormat/>
    <w:rsid w:val="000046A8"/>
    <w:pPr>
      <w:numPr>
        <w:ilvl w:val="6"/>
        <w:numId w:val="216"/>
      </w:numPr>
      <w:spacing w:before="240" w:after="60"/>
      <w:outlineLvl w:val="6"/>
    </w:pPr>
    <w:rPr>
      <w:rFonts w:asciiTheme="minorHAnsi" w:eastAsiaTheme="minorEastAsia" w:hAnsiTheme="minorHAnsi" w:cstheme="minorBidi"/>
      <w:i/>
    </w:rPr>
  </w:style>
  <w:style w:type="paragraph" w:styleId="Titolo8">
    <w:name w:val="heading 8"/>
    <w:basedOn w:val="Normale"/>
    <w:next w:val="Normale"/>
    <w:link w:val="Titolo8Carattere"/>
    <w:unhideWhenUsed/>
    <w:qFormat/>
    <w:rsid w:val="000046A8"/>
    <w:pPr>
      <w:numPr>
        <w:ilvl w:val="7"/>
        <w:numId w:val="216"/>
      </w:numPr>
      <w:spacing w:before="240" w:after="60"/>
      <w:outlineLvl w:val="7"/>
    </w:pPr>
    <w:rPr>
      <w:rFonts w:asciiTheme="minorHAnsi" w:eastAsiaTheme="minorEastAsia" w:hAnsiTheme="minorHAnsi" w:cstheme="minorBidi"/>
      <w:i/>
      <w:iCs/>
      <w:sz w:val="24"/>
    </w:rPr>
  </w:style>
  <w:style w:type="paragraph" w:styleId="Titolo9">
    <w:name w:val="heading 9"/>
    <w:basedOn w:val="Normale"/>
    <w:next w:val="Normale"/>
    <w:link w:val="Titolo9Carattere"/>
    <w:unhideWhenUsed/>
    <w:qFormat/>
    <w:rsid w:val="000046A8"/>
    <w:pPr>
      <w:numPr>
        <w:ilvl w:val="8"/>
        <w:numId w:val="216"/>
      </w:numPr>
      <w:spacing w:before="240" w:after="60"/>
      <w:outlineLvl w:val="8"/>
    </w:pPr>
    <w:rPr>
      <w:rFonts w:asciiTheme="majorHAnsi" w:eastAsiaTheme="majorEastAsia" w:hAnsiTheme="majorHAnsi" w:cstheme="majorBid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emiHidden/>
    <w:rsid w:val="005B5A77"/>
    <w:rPr>
      <w:rFonts w:ascii="Frutiger LT 45 Light" w:hAnsi="Frutiger LT 45 Light"/>
    </w:rPr>
  </w:style>
  <w:style w:type="paragraph" w:styleId="Testonotaapidipagina">
    <w:name w:val="footnote text"/>
    <w:basedOn w:val="Normale"/>
    <w:semiHidden/>
    <w:rsid w:val="001A197D"/>
    <w:pPr>
      <w:spacing w:after="0"/>
      <w:ind w:firstLine="0"/>
    </w:pPr>
    <w:rPr>
      <w:sz w:val="16"/>
      <w:szCs w:val="20"/>
    </w:rPr>
  </w:style>
  <w:style w:type="character" w:styleId="Rimandonotaapidipagina">
    <w:name w:val="footnote reference"/>
    <w:basedOn w:val="Carpredefinitoparagrafo"/>
    <w:semiHidden/>
    <w:rsid w:val="006D0D1F"/>
    <w:rPr>
      <w:rFonts w:ascii="Frutiger LT 45 Light" w:hAnsi="Frutiger LT 45 Light"/>
      <w:vertAlign w:val="superscript"/>
    </w:rPr>
  </w:style>
  <w:style w:type="paragraph" w:styleId="Intestazione">
    <w:name w:val="header"/>
    <w:basedOn w:val="Normale"/>
    <w:link w:val="IntestazioneCarattere"/>
    <w:uiPriority w:val="99"/>
    <w:rsid w:val="001A197D"/>
    <w:pPr>
      <w:tabs>
        <w:tab w:val="center" w:pos="4819"/>
        <w:tab w:val="right" w:pos="9638"/>
      </w:tabs>
    </w:pPr>
  </w:style>
  <w:style w:type="paragraph" w:customStyle="1" w:styleId="Figura">
    <w:name w:val="Figura"/>
    <w:basedOn w:val="Normale"/>
    <w:next w:val="Descrizione"/>
    <w:rsid w:val="001A197D"/>
    <w:pPr>
      <w:keepNext/>
      <w:ind w:firstLine="0"/>
      <w:jc w:val="center"/>
    </w:pPr>
    <w:rPr>
      <w:rFonts w:cs="Arial"/>
    </w:rPr>
  </w:style>
  <w:style w:type="paragraph" w:customStyle="1" w:styleId="Descrizione">
    <w:name w:val="Descrizione"/>
    <w:basedOn w:val="Normale"/>
    <w:next w:val="Normale"/>
    <w:qFormat/>
    <w:rsid w:val="000046A8"/>
    <w:pPr>
      <w:spacing w:after="240"/>
      <w:ind w:firstLine="0"/>
      <w:jc w:val="left"/>
    </w:pPr>
    <w:rPr>
      <w:i/>
      <w:sz w:val="18"/>
      <w:szCs w:val="18"/>
    </w:rPr>
  </w:style>
  <w:style w:type="paragraph" w:styleId="Didascalia">
    <w:name w:val="caption"/>
    <w:aliases w:val="Didascalia Carattere Carattere,Didascalia Carattere Carattere1,Didascalia Carattere Carattere2,Didascalia Carattere Carattere3,Didascalia Carattere Carattere4,Didascalia Carattere Carattere11,Didascalia Carattere Carattere21"/>
    <w:basedOn w:val="Normale"/>
    <w:next w:val="Figura"/>
    <w:qFormat/>
    <w:rsid w:val="000046A8"/>
    <w:pPr>
      <w:keepNext/>
      <w:spacing w:before="240"/>
      <w:ind w:firstLine="0"/>
    </w:pPr>
    <w:rPr>
      <w:b/>
      <w:bCs/>
      <w:sz w:val="18"/>
      <w:szCs w:val="20"/>
    </w:rPr>
  </w:style>
  <w:style w:type="character" w:styleId="Collegamentoipertestuale">
    <w:name w:val="Hyperlink"/>
    <w:basedOn w:val="Carpredefinitoparagrafo"/>
    <w:uiPriority w:val="99"/>
    <w:rsid w:val="001A197D"/>
    <w:rPr>
      <w:color w:val="457FAF"/>
      <w:u w:val="single"/>
    </w:rPr>
  </w:style>
  <w:style w:type="character" w:customStyle="1" w:styleId="PidipaginaCarattere">
    <w:name w:val="Piè di pagina Carattere"/>
    <w:basedOn w:val="Carpredefinitoparagrafo"/>
    <w:uiPriority w:val="99"/>
    <w:rsid w:val="001A197D"/>
    <w:rPr>
      <w:sz w:val="24"/>
      <w:szCs w:val="24"/>
      <w:lang w:val="it-IT" w:eastAsia="it-IT" w:bidi="ar-SA"/>
    </w:rPr>
  </w:style>
  <w:style w:type="paragraph" w:styleId="Sommario3">
    <w:name w:val="toc 3"/>
    <w:basedOn w:val="Normale"/>
    <w:next w:val="Normale"/>
    <w:uiPriority w:val="39"/>
    <w:qFormat/>
    <w:rsid w:val="000046A8"/>
    <w:pPr>
      <w:spacing w:after="0"/>
      <w:ind w:left="440"/>
      <w:jc w:val="left"/>
    </w:pPr>
    <w:rPr>
      <w:rFonts w:asciiTheme="minorHAnsi" w:hAnsiTheme="minorHAnsi" w:cstheme="minorHAnsi"/>
      <w:i/>
      <w:iCs/>
      <w:sz w:val="20"/>
      <w:szCs w:val="20"/>
    </w:rPr>
  </w:style>
  <w:style w:type="paragraph" w:styleId="Sommario2">
    <w:name w:val="toc 2"/>
    <w:basedOn w:val="Normale"/>
    <w:next w:val="Normale"/>
    <w:uiPriority w:val="39"/>
    <w:unhideWhenUsed/>
    <w:qFormat/>
    <w:rsid w:val="000046A8"/>
    <w:pPr>
      <w:spacing w:after="0"/>
      <w:ind w:left="220"/>
      <w:jc w:val="left"/>
    </w:pPr>
    <w:rPr>
      <w:rFonts w:asciiTheme="minorHAnsi" w:hAnsiTheme="minorHAnsi" w:cstheme="minorHAnsi"/>
      <w:smallCaps/>
      <w:sz w:val="20"/>
      <w:szCs w:val="20"/>
    </w:rPr>
  </w:style>
  <w:style w:type="paragraph" w:styleId="Sommario1">
    <w:name w:val="toc 1"/>
    <w:basedOn w:val="Normale"/>
    <w:next w:val="Normale"/>
    <w:uiPriority w:val="39"/>
    <w:unhideWhenUsed/>
    <w:qFormat/>
    <w:rsid w:val="000046A8"/>
    <w:pPr>
      <w:spacing w:before="120"/>
      <w:jc w:val="left"/>
    </w:pPr>
    <w:rPr>
      <w:rFonts w:asciiTheme="minorHAnsi" w:hAnsiTheme="minorHAnsi" w:cstheme="minorHAnsi"/>
      <w:b/>
      <w:bCs/>
      <w:caps/>
      <w:sz w:val="20"/>
      <w:szCs w:val="20"/>
    </w:rPr>
  </w:style>
  <w:style w:type="character" w:styleId="Collegamentovisitato">
    <w:name w:val="FollowedHyperlink"/>
    <w:basedOn w:val="Carpredefinitoparagrafo"/>
    <w:semiHidden/>
    <w:rsid w:val="001A197D"/>
    <w:rPr>
      <w:color w:val="800080"/>
      <w:u w:val="single"/>
    </w:rPr>
  </w:style>
  <w:style w:type="paragraph" w:customStyle="1" w:styleId="inbreve">
    <w:name w:val="inbreve"/>
    <w:basedOn w:val="Normale"/>
    <w:rsid w:val="00AD6D64"/>
    <w:pPr>
      <w:pBdr>
        <w:top w:val="single" w:sz="4" w:space="15" w:color="C0C0C0"/>
        <w:left w:val="single" w:sz="4" w:space="30" w:color="C0C0C0"/>
        <w:bottom w:val="single" w:sz="4" w:space="15" w:color="000000"/>
        <w:right w:val="single" w:sz="4" w:space="30" w:color="000000"/>
      </w:pBdr>
      <w:shd w:val="clear" w:color="auto" w:fill="CCECFF"/>
      <w:ind w:left="567" w:right="567"/>
    </w:pPr>
    <w:rPr>
      <w:i/>
    </w:rPr>
  </w:style>
  <w:style w:type="paragraph" w:customStyle="1" w:styleId="Inevidenza">
    <w:name w:val="Inevidenza"/>
    <w:basedOn w:val="inbreve"/>
    <w:rsid w:val="00E15691"/>
    <w:pPr>
      <w:pBdr>
        <w:top w:val="none" w:sz="0" w:space="0" w:color="auto"/>
        <w:left w:val="single" w:sz="2" w:space="30" w:color="B0CFEE"/>
        <w:bottom w:val="none" w:sz="0" w:space="0" w:color="auto"/>
        <w:right w:val="single" w:sz="2" w:space="30" w:color="B0CFEE"/>
      </w:pBdr>
      <w:shd w:val="clear" w:color="auto" w:fill="B0CFEE"/>
    </w:pPr>
    <w:rPr>
      <w:color w:val="0F0F0F"/>
    </w:rPr>
  </w:style>
  <w:style w:type="paragraph" w:customStyle="1" w:styleId="Intestazionepari">
    <w:name w:val="Intestazione pari"/>
    <w:basedOn w:val="Normale"/>
    <w:rsid w:val="000E7500"/>
    <w:pPr>
      <w:pBdr>
        <w:bottom w:val="single" w:sz="2" w:space="1" w:color="4F81BD"/>
      </w:pBdr>
      <w:ind w:firstLine="0"/>
    </w:pPr>
    <w:rPr>
      <w:i/>
      <w:iCs/>
      <w:smallCaps/>
      <w:color w:val="4F81BD"/>
      <w:sz w:val="16"/>
    </w:rPr>
  </w:style>
  <w:style w:type="paragraph" w:customStyle="1" w:styleId="Introduzione">
    <w:name w:val="Introduzione"/>
    <w:basedOn w:val="Normale"/>
    <w:rsid w:val="00AD6D64"/>
    <w:pPr>
      <w:spacing w:before="100" w:beforeAutospacing="1" w:after="100" w:afterAutospacing="1"/>
    </w:pPr>
    <w:rPr>
      <w:i/>
      <w:iCs/>
    </w:rPr>
  </w:style>
  <w:style w:type="paragraph" w:customStyle="1" w:styleId="PuntoElencoLettere">
    <w:name w:val="PuntoElencoLettere"/>
    <w:basedOn w:val="Normale"/>
    <w:rsid w:val="007E7721"/>
    <w:pPr>
      <w:numPr>
        <w:numId w:val="2"/>
      </w:numPr>
      <w:tabs>
        <w:tab w:val="left" w:pos="567"/>
      </w:tabs>
    </w:pPr>
  </w:style>
  <w:style w:type="paragraph" w:customStyle="1" w:styleId="PuntoElencoLettereB">
    <w:name w:val="PuntoElencoLettereB"/>
    <w:basedOn w:val="Inevidenza"/>
    <w:rsid w:val="00E15691"/>
    <w:pPr>
      <w:numPr>
        <w:numId w:val="5"/>
      </w:numPr>
      <w:tabs>
        <w:tab w:val="left" w:pos="1134"/>
      </w:tabs>
      <w:spacing w:after="0"/>
      <w:ind w:left="1134" w:hanging="567"/>
    </w:pPr>
    <w:rPr>
      <w:bCs/>
    </w:rPr>
  </w:style>
  <w:style w:type="paragraph" w:customStyle="1" w:styleId="PuntoElencoNumerato">
    <w:name w:val="PuntoElencoNumerato"/>
    <w:basedOn w:val="Normale"/>
    <w:rsid w:val="00422AA5"/>
    <w:pPr>
      <w:numPr>
        <w:numId w:val="3"/>
      </w:numPr>
      <w:tabs>
        <w:tab w:val="left" w:pos="567"/>
      </w:tabs>
      <w:ind w:left="567" w:hanging="567"/>
    </w:pPr>
  </w:style>
  <w:style w:type="paragraph" w:customStyle="1" w:styleId="PuntoElencoPallino">
    <w:name w:val="PuntoElencoPallino"/>
    <w:basedOn w:val="Normale"/>
    <w:rsid w:val="00422AA5"/>
    <w:pPr>
      <w:numPr>
        <w:numId w:val="4"/>
      </w:numPr>
      <w:tabs>
        <w:tab w:val="left" w:pos="567"/>
      </w:tabs>
      <w:ind w:left="567" w:hanging="567"/>
    </w:pPr>
  </w:style>
  <w:style w:type="paragraph" w:customStyle="1" w:styleId="PuntoElencoPallinoB">
    <w:name w:val="PuntoElencoPallinoB"/>
    <w:basedOn w:val="Inevidenza"/>
    <w:rsid w:val="00817C27"/>
    <w:pPr>
      <w:numPr>
        <w:numId w:val="7"/>
      </w:numPr>
      <w:tabs>
        <w:tab w:val="left" w:pos="567"/>
      </w:tabs>
      <w:spacing w:after="0"/>
      <w:ind w:left="1134" w:hanging="567"/>
    </w:pPr>
  </w:style>
  <w:style w:type="paragraph" w:customStyle="1" w:styleId="piedepaginadispari">
    <w:name w:val="piedepaginadispari"/>
    <w:basedOn w:val="Normale"/>
    <w:next w:val="Normale"/>
    <w:rsid w:val="005C517B"/>
    <w:pPr>
      <w:pBdr>
        <w:top w:val="single" w:sz="2" w:space="1" w:color="4F81BD"/>
      </w:pBdr>
      <w:ind w:firstLine="0"/>
      <w:jc w:val="right"/>
    </w:pPr>
    <w:rPr>
      <w:i/>
      <w:noProof/>
      <w:color w:val="4F81BD"/>
      <w:sz w:val="18"/>
    </w:rPr>
  </w:style>
  <w:style w:type="paragraph" w:customStyle="1" w:styleId="Piedepaginapari">
    <w:name w:val="Piedepaginapari"/>
    <w:basedOn w:val="Normale"/>
    <w:next w:val="Normale"/>
    <w:rsid w:val="00EC102A"/>
    <w:pPr>
      <w:pBdr>
        <w:top w:val="single" w:sz="2" w:space="1" w:color="5095DA"/>
      </w:pBdr>
      <w:ind w:firstLine="0"/>
      <w:jc w:val="left"/>
    </w:pPr>
    <w:rPr>
      <w:i/>
      <w:noProof/>
      <w:color w:val="457FAF"/>
      <w:sz w:val="18"/>
    </w:rPr>
  </w:style>
  <w:style w:type="paragraph" w:customStyle="1" w:styleId="Paragrafetti">
    <w:name w:val="Paragrafetti"/>
    <w:basedOn w:val="Normale"/>
    <w:rsid w:val="001A197D"/>
    <w:pPr>
      <w:spacing w:after="0"/>
      <w:ind w:firstLine="0"/>
      <w:jc w:val="left"/>
    </w:pPr>
    <w:rPr>
      <w:rFonts w:cs="Arial"/>
      <w:i/>
      <w:color w:val="808080"/>
      <w:sz w:val="20"/>
      <w:szCs w:val="20"/>
    </w:rPr>
  </w:style>
  <w:style w:type="paragraph" w:customStyle="1" w:styleId="PuntoElencoNumeratoB">
    <w:name w:val="PuntoElencoNumeratoB"/>
    <w:basedOn w:val="Inevidenza"/>
    <w:rsid w:val="00E15691"/>
    <w:pPr>
      <w:numPr>
        <w:numId w:val="6"/>
      </w:numPr>
      <w:pBdr>
        <w:top w:val="single" w:sz="2" w:space="0" w:color="B0CFEE"/>
        <w:left w:val="single" w:sz="2" w:space="31" w:color="B0CFEE"/>
      </w:pBdr>
      <w:tabs>
        <w:tab w:val="left" w:pos="567"/>
      </w:tabs>
      <w:spacing w:after="0"/>
      <w:ind w:left="1134" w:hanging="567"/>
    </w:pPr>
  </w:style>
  <w:style w:type="paragraph" w:styleId="Sommario4">
    <w:name w:val="toc 4"/>
    <w:basedOn w:val="Normale"/>
    <w:next w:val="Normale"/>
    <w:uiPriority w:val="39"/>
    <w:rsid w:val="00B25037"/>
    <w:pPr>
      <w:spacing w:after="0"/>
      <w:ind w:left="660"/>
      <w:jc w:val="left"/>
    </w:pPr>
    <w:rPr>
      <w:rFonts w:asciiTheme="minorHAnsi" w:hAnsiTheme="minorHAnsi" w:cstheme="minorHAnsi"/>
      <w:sz w:val="18"/>
      <w:szCs w:val="18"/>
    </w:rPr>
  </w:style>
  <w:style w:type="paragraph" w:customStyle="1" w:styleId="Titoletto">
    <w:name w:val="Titoletto"/>
    <w:basedOn w:val="Normale"/>
    <w:rsid w:val="001A197D"/>
    <w:pPr>
      <w:keepNext/>
    </w:pPr>
    <w:rPr>
      <w:b/>
      <w:bCs/>
      <w:sz w:val="28"/>
    </w:rPr>
  </w:style>
  <w:style w:type="paragraph" w:customStyle="1" w:styleId="Tabella">
    <w:name w:val="Tabella"/>
    <w:basedOn w:val="Normale"/>
    <w:rsid w:val="00251ACE"/>
    <w:pPr>
      <w:spacing w:after="0"/>
      <w:ind w:firstLine="0"/>
      <w:jc w:val="left"/>
    </w:pPr>
    <w:rPr>
      <w:sz w:val="16"/>
    </w:rPr>
  </w:style>
  <w:style w:type="paragraph" w:styleId="Pidipagina">
    <w:name w:val="footer"/>
    <w:basedOn w:val="Normale"/>
    <w:uiPriority w:val="99"/>
    <w:rsid w:val="001A197D"/>
    <w:pPr>
      <w:tabs>
        <w:tab w:val="center" w:pos="4819"/>
        <w:tab w:val="right" w:pos="9638"/>
      </w:tabs>
    </w:pPr>
  </w:style>
  <w:style w:type="paragraph" w:customStyle="1" w:styleId="Intestazionedispari">
    <w:name w:val="Intestazione dispari"/>
    <w:basedOn w:val="Normale"/>
    <w:next w:val="Normale"/>
    <w:rsid w:val="005C517B"/>
    <w:pPr>
      <w:pBdr>
        <w:bottom w:val="single" w:sz="2" w:space="1" w:color="4F81BD"/>
      </w:pBdr>
      <w:jc w:val="right"/>
    </w:pPr>
    <w:rPr>
      <w:i/>
      <w:iCs/>
      <w:smallCaps/>
      <w:color w:val="4F81BD"/>
      <w:sz w:val="16"/>
    </w:rPr>
  </w:style>
  <w:style w:type="paragraph" w:customStyle="1" w:styleId="Copertina">
    <w:name w:val="Copertina"/>
    <w:basedOn w:val="Normale"/>
    <w:next w:val="SottoTitCopertina"/>
    <w:rsid w:val="001A197D"/>
    <w:pPr>
      <w:spacing w:after="0"/>
      <w:ind w:firstLine="0"/>
      <w:jc w:val="center"/>
    </w:pPr>
    <w:rPr>
      <w:b/>
      <w:sz w:val="48"/>
      <w:szCs w:val="40"/>
    </w:rPr>
  </w:style>
  <w:style w:type="paragraph" w:customStyle="1" w:styleId="SottoTitCopertina">
    <w:name w:val="SottoTitCopertina"/>
    <w:basedOn w:val="Normale"/>
    <w:rsid w:val="001A197D"/>
    <w:pPr>
      <w:spacing w:before="120" w:after="0"/>
      <w:ind w:firstLine="0"/>
      <w:jc w:val="center"/>
    </w:pPr>
    <w:rPr>
      <w:b/>
      <w:sz w:val="32"/>
      <w:szCs w:val="40"/>
    </w:rPr>
  </w:style>
  <w:style w:type="numbering" w:customStyle="1" w:styleId="StrutturaTitoli">
    <w:name w:val="StrutturaTitoli"/>
    <w:uiPriority w:val="99"/>
    <w:rsid w:val="006D0D1F"/>
    <w:pPr>
      <w:numPr>
        <w:numId w:val="8"/>
      </w:numPr>
    </w:pPr>
  </w:style>
  <w:style w:type="character" w:customStyle="1" w:styleId="Titolo7Carattere">
    <w:name w:val="Titolo 7 Carattere"/>
    <w:basedOn w:val="Carpredefinitoparagrafo"/>
    <w:link w:val="Titolo7"/>
    <w:rsid w:val="000046A8"/>
    <w:rPr>
      <w:rFonts w:asciiTheme="minorHAnsi" w:eastAsiaTheme="minorEastAsia" w:hAnsiTheme="minorHAnsi" w:cstheme="minorBidi"/>
      <w:i/>
      <w:sz w:val="22"/>
      <w:szCs w:val="24"/>
    </w:rPr>
  </w:style>
  <w:style w:type="character" w:customStyle="1" w:styleId="Titolo8Carattere">
    <w:name w:val="Titolo 8 Carattere"/>
    <w:basedOn w:val="Carpredefinitoparagrafo"/>
    <w:link w:val="Titolo8"/>
    <w:rsid w:val="000046A8"/>
    <w:rPr>
      <w:rFonts w:asciiTheme="minorHAnsi" w:eastAsiaTheme="minorEastAsia" w:hAnsiTheme="minorHAnsi" w:cstheme="minorBidi"/>
      <w:i/>
      <w:iCs/>
      <w:sz w:val="24"/>
      <w:szCs w:val="24"/>
    </w:rPr>
  </w:style>
  <w:style w:type="character" w:customStyle="1" w:styleId="Titolo9Carattere">
    <w:name w:val="Titolo 9 Carattere"/>
    <w:basedOn w:val="Carpredefinitoparagrafo"/>
    <w:link w:val="Titolo9"/>
    <w:rsid w:val="000046A8"/>
    <w:rPr>
      <w:rFonts w:asciiTheme="majorHAnsi" w:eastAsiaTheme="majorEastAsia" w:hAnsiTheme="majorHAnsi" w:cstheme="majorBidi"/>
      <w:sz w:val="22"/>
      <w:szCs w:val="22"/>
    </w:rPr>
  </w:style>
  <w:style w:type="paragraph" w:styleId="Testofumetto">
    <w:name w:val="Balloon Text"/>
    <w:basedOn w:val="Normale"/>
    <w:link w:val="TestofumettoCarattere"/>
    <w:uiPriority w:val="99"/>
    <w:unhideWhenUsed/>
    <w:rsid w:val="00B95649"/>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B95649"/>
    <w:rPr>
      <w:rFonts w:ascii="Tahoma" w:hAnsi="Tahoma" w:cs="Tahoma"/>
      <w:sz w:val="16"/>
      <w:szCs w:val="16"/>
    </w:rPr>
  </w:style>
  <w:style w:type="paragraph" w:customStyle="1" w:styleId="TitoloInEvidenza">
    <w:name w:val="TitoloInEvidenza"/>
    <w:basedOn w:val="Inevidenza"/>
    <w:next w:val="Inevidenza"/>
    <w:qFormat/>
    <w:rsid w:val="000046A8"/>
    <w:pPr>
      <w:spacing w:after="100" w:afterAutospacing="1"/>
    </w:pPr>
    <w:rPr>
      <w:b/>
      <w:i w:val="0"/>
      <w:sz w:val="24"/>
    </w:rPr>
  </w:style>
  <w:style w:type="paragraph" w:customStyle="1" w:styleId="CopertinaA">
    <w:name w:val="CopertinaA"/>
    <w:basedOn w:val="Copertina"/>
    <w:rsid w:val="005C517B"/>
    <w:pPr>
      <w:ind w:right="1134"/>
    </w:pPr>
    <w:rPr>
      <w:lang w:eastAsia="en-US"/>
    </w:rPr>
  </w:style>
  <w:style w:type="paragraph" w:styleId="Paragrafoelenco">
    <w:name w:val="List Paragraph"/>
    <w:basedOn w:val="Normale"/>
    <w:uiPriority w:val="34"/>
    <w:qFormat/>
    <w:rsid w:val="000046A8"/>
    <w:pPr>
      <w:ind w:left="720"/>
      <w:contextualSpacing/>
    </w:pPr>
  </w:style>
  <w:style w:type="character" w:styleId="Rimandocommento">
    <w:name w:val="annotation reference"/>
    <w:basedOn w:val="Carpredefinitoparagrafo"/>
    <w:uiPriority w:val="99"/>
    <w:semiHidden/>
    <w:unhideWhenUsed/>
    <w:rsid w:val="000F3A05"/>
    <w:rPr>
      <w:sz w:val="16"/>
      <w:szCs w:val="16"/>
    </w:rPr>
  </w:style>
  <w:style w:type="paragraph" w:styleId="Testocommento">
    <w:name w:val="annotation text"/>
    <w:basedOn w:val="Normale"/>
    <w:link w:val="TestocommentoCarattere"/>
    <w:uiPriority w:val="99"/>
    <w:unhideWhenUsed/>
    <w:rsid w:val="000F3A05"/>
    <w:rPr>
      <w:sz w:val="20"/>
      <w:szCs w:val="20"/>
    </w:rPr>
  </w:style>
  <w:style w:type="character" w:customStyle="1" w:styleId="TestocommentoCarattere">
    <w:name w:val="Testo commento Carattere"/>
    <w:basedOn w:val="Carpredefinitoparagrafo"/>
    <w:link w:val="Testocommento"/>
    <w:uiPriority w:val="99"/>
    <w:rsid w:val="000F3A05"/>
    <w:rPr>
      <w:rFonts w:ascii="Frutiger LT 45 Light" w:hAnsi="Frutiger LT 45 Light"/>
    </w:rPr>
  </w:style>
  <w:style w:type="paragraph" w:styleId="Soggettocommento">
    <w:name w:val="annotation subject"/>
    <w:basedOn w:val="Testocommento"/>
    <w:next w:val="Testocommento"/>
    <w:link w:val="SoggettocommentoCarattere"/>
    <w:uiPriority w:val="99"/>
    <w:semiHidden/>
    <w:unhideWhenUsed/>
    <w:rsid w:val="000F3A05"/>
    <w:rPr>
      <w:b/>
      <w:bCs/>
    </w:rPr>
  </w:style>
  <w:style w:type="character" w:customStyle="1" w:styleId="SoggettocommentoCarattere">
    <w:name w:val="Soggetto commento Carattere"/>
    <w:basedOn w:val="TestocommentoCarattere"/>
    <w:link w:val="Soggettocommento"/>
    <w:uiPriority w:val="99"/>
    <w:semiHidden/>
    <w:rsid w:val="000F3A05"/>
    <w:rPr>
      <w:rFonts w:ascii="Frutiger LT 45 Light" w:hAnsi="Frutiger LT 45 Light"/>
      <w:b/>
      <w:bCs/>
    </w:rPr>
  </w:style>
  <w:style w:type="paragraph" w:customStyle="1" w:styleId="Corpo">
    <w:name w:val="Corpo"/>
    <w:basedOn w:val="Normale"/>
    <w:link w:val="CorpoCarattere1"/>
    <w:rsid w:val="00921ED9"/>
    <w:pPr>
      <w:spacing w:before="120"/>
      <w:ind w:firstLine="0"/>
    </w:pPr>
    <w:rPr>
      <w:rFonts w:ascii="Garamond" w:hAnsi="Garamond" w:cs="Arial"/>
      <w:spacing w:val="-2"/>
      <w:sz w:val="24"/>
    </w:rPr>
  </w:style>
  <w:style w:type="character" w:customStyle="1" w:styleId="CorpoCarattere1">
    <w:name w:val="Corpo Carattere1"/>
    <w:basedOn w:val="Carpredefinitoparagrafo"/>
    <w:link w:val="Corpo"/>
    <w:uiPriority w:val="99"/>
    <w:rsid w:val="00921ED9"/>
    <w:rPr>
      <w:rFonts w:ascii="Garamond" w:hAnsi="Garamond" w:cs="Arial"/>
      <w:spacing w:val="-2"/>
      <w:sz w:val="24"/>
      <w:szCs w:val="24"/>
    </w:rPr>
  </w:style>
  <w:style w:type="table" w:styleId="Grigliatabella">
    <w:name w:val="Table Grid"/>
    <w:basedOn w:val="Tabellanormale"/>
    <w:uiPriority w:val="59"/>
    <w:rsid w:val="00AA1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667174"/>
    <w:rPr>
      <w:rFonts w:ascii="Frutiger LT 45 Light" w:hAnsi="Frutiger LT 45 Light"/>
      <w:sz w:val="22"/>
      <w:szCs w:val="24"/>
    </w:rPr>
  </w:style>
  <w:style w:type="paragraph" w:styleId="Titolosommario">
    <w:name w:val="TOC Heading"/>
    <w:basedOn w:val="Titolo1"/>
    <w:next w:val="Normale"/>
    <w:uiPriority w:val="39"/>
    <w:unhideWhenUsed/>
    <w:qFormat/>
    <w:rsid w:val="000046A8"/>
    <w:pPr>
      <w:keepLines/>
      <w:pageBreakBefore w:val="0"/>
      <w:numPr>
        <w:numId w:val="0"/>
      </w:numPr>
      <w:shd w:val="clear" w:color="auto" w:fill="auto"/>
      <w:tabs>
        <w:tab w:val="clear" w:pos="851"/>
      </w:tabs>
      <w:spacing w:before="480" w:after="0"/>
      <w:ind w:firstLine="567"/>
      <w:outlineLvl w:val="9"/>
    </w:pPr>
    <w:rPr>
      <w:rFonts w:asciiTheme="majorHAnsi" w:eastAsiaTheme="majorEastAsia" w:hAnsiTheme="majorHAnsi" w:cstheme="majorBidi"/>
      <w:color w:val="365F91" w:themeColor="accent1" w:themeShade="BF"/>
      <w:sz w:val="28"/>
      <w:lang w:eastAsia="it-IT"/>
    </w:rPr>
  </w:style>
  <w:style w:type="paragraph" w:styleId="Revisione">
    <w:name w:val="Revision"/>
    <w:hidden/>
    <w:uiPriority w:val="99"/>
    <w:semiHidden/>
    <w:rsid w:val="001645F9"/>
    <w:rPr>
      <w:rFonts w:ascii="Frutiger LT 45 Light" w:hAnsi="Frutiger LT 45 Light"/>
      <w:sz w:val="22"/>
      <w:szCs w:val="24"/>
    </w:rPr>
  </w:style>
  <w:style w:type="paragraph" w:customStyle="1" w:styleId="Default">
    <w:name w:val="Default"/>
    <w:rsid w:val="001645F9"/>
    <w:pPr>
      <w:autoSpaceDE w:val="0"/>
      <w:autoSpaceDN w:val="0"/>
      <w:adjustRightInd w:val="0"/>
    </w:pPr>
    <w:rPr>
      <w:rFonts w:eastAsiaTheme="minorHAnsi"/>
      <w:color w:val="000000"/>
      <w:sz w:val="24"/>
      <w:szCs w:val="24"/>
      <w:lang w:eastAsia="en-US"/>
    </w:rPr>
  </w:style>
  <w:style w:type="paragraph" w:styleId="Sommario5">
    <w:name w:val="toc 5"/>
    <w:basedOn w:val="Normale"/>
    <w:next w:val="Normale"/>
    <w:autoRedefine/>
    <w:uiPriority w:val="39"/>
    <w:unhideWhenUsed/>
    <w:rsid w:val="00B51B3C"/>
    <w:pPr>
      <w:spacing w:after="0"/>
      <w:ind w:left="880"/>
      <w:jc w:val="left"/>
    </w:pPr>
    <w:rPr>
      <w:rFonts w:asciiTheme="minorHAnsi" w:hAnsiTheme="minorHAnsi" w:cstheme="minorHAnsi"/>
      <w:sz w:val="18"/>
      <w:szCs w:val="18"/>
    </w:rPr>
  </w:style>
  <w:style w:type="paragraph" w:styleId="Sommario6">
    <w:name w:val="toc 6"/>
    <w:basedOn w:val="Normale"/>
    <w:next w:val="Normale"/>
    <w:autoRedefine/>
    <w:uiPriority w:val="39"/>
    <w:unhideWhenUsed/>
    <w:rsid w:val="00B51B3C"/>
    <w:pPr>
      <w:spacing w:after="0"/>
      <w:ind w:left="1100"/>
      <w:jc w:val="left"/>
    </w:pPr>
    <w:rPr>
      <w:rFonts w:asciiTheme="minorHAnsi" w:hAnsiTheme="minorHAnsi" w:cstheme="minorHAnsi"/>
      <w:sz w:val="18"/>
      <w:szCs w:val="18"/>
    </w:rPr>
  </w:style>
  <w:style w:type="paragraph" w:styleId="Sommario7">
    <w:name w:val="toc 7"/>
    <w:basedOn w:val="Normale"/>
    <w:next w:val="Normale"/>
    <w:autoRedefine/>
    <w:uiPriority w:val="39"/>
    <w:unhideWhenUsed/>
    <w:rsid w:val="00B51B3C"/>
    <w:pPr>
      <w:spacing w:after="0"/>
      <w:ind w:left="132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B51B3C"/>
    <w:pPr>
      <w:spacing w:after="0"/>
      <w:ind w:left="154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B51B3C"/>
    <w:pPr>
      <w:spacing w:after="0"/>
      <w:ind w:left="1760"/>
      <w:jc w:val="left"/>
    </w:pPr>
    <w:rPr>
      <w:rFonts w:asciiTheme="minorHAnsi" w:hAnsiTheme="minorHAnsi" w:cstheme="minorHAnsi"/>
      <w:sz w:val="18"/>
      <w:szCs w:val="18"/>
    </w:rPr>
  </w:style>
  <w:style w:type="character" w:customStyle="1" w:styleId="Titolo1Carattere">
    <w:name w:val="Titolo 1 Carattere"/>
    <w:basedOn w:val="Carpredefinitoparagrafo"/>
    <w:link w:val="Titolo1"/>
    <w:rsid w:val="000046A8"/>
    <w:rPr>
      <w:rFonts w:ascii="Frutiger LT 45 Light" w:hAnsi="Frutiger LT 45 Light" w:cs="Arial"/>
      <w:b/>
      <w:bCs/>
      <w:color w:val="FFFFFF"/>
      <w:sz w:val="32"/>
      <w:szCs w:val="28"/>
      <w:shd w:val="clear" w:color="auto" w:fill="457FAF"/>
      <w:lang w:eastAsia="en-US"/>
    </w:rPr>
  </w:style>
  <w:style w:type="paragraph" w:customStyle="1" w:styleId="Standard">
    <w:name w:val="Standard"/>
    <w:rsid w:val="00592F24"/>
    <w:pPr>
      <w:suppressAutoHyphens/>
      <w:autoSpaceDN w:val="0"/>
      <w:textAlignment w:val="baseline"/>
    </w:pPr>
    <w:rPr>
      <w:rFonts w:ascii="Garamond" w:hAnsi="Garamond" w:cs="Garamond"/>
      <w:kern w:val="3"/>
      <w:sz w:val="24"/>
      <w:szCs w:val="24"/>
      <w:lang w:eastAsia="zh-CN"/>
    </w:rPr>
  </w:style>
  <w:style w:type="paragraph" w:customStyle="1" w:styleId="Heading">
    <w:name w:val="Heading"/>
    <w:basedOn w:val="Standard"/>
    <w:next w:val="Textbody"/>
    <w:rsid w:val="00592F24"/>
    <w:pPr>
      <w:keepNext/>
      <w:spacing w:before="240" w:after="120"/>
    </w:pPr>
    <w:rPr>
      <w:rFonts w:ascii="Arial" w:eastAsia="SimSun" w:hAnsi="Arial" w:cs="Mangal"/>
      <w:sz w:val="28"/>
      <w:szCs w:val="28"/>
    </w:rPr>
  </w:style>
  <w:style w:type="paragraph" w:customStyle="1" w:styleId="Textbody">
    <w:name w:val="Text body"/>
    <w:basedOn w:val="Standard"/>
    <w:rsid w:val="00592F24"/>
    <w:pPr>
      <w:overflowPunct w:val="0"/>
      <w:autoSpaceDE w:val="0"/>
      <w:jc w:val="center"/>
    </w:pPr>
    <w:rPr>
      <w:sz w:val="20"/>
      <w:szCs w:val="20"/>
    </w:rPr>
  </w:style>
  <w:style w:type="paragraph" w:styleId="Elenco">
    <w:name w:val="List"/>
    <w:basedOn w:val="Textbody"/>
    <w:rsid w:val="00592F24"/>
    <w:rPr>
      <w:rFonts w:cs="Mangal"/>
    </w:rPr>
  </w:style>
  <w:style w:type="paragraph" w:customStyle="1" w:styleId="Didascalia1">
    <w:name w:val="Didascalia1"/>
    <w:basedOn w:val="Standard"/>
    <w:rsid w:val="00592F24"/>
    <w:pPr>
      <w:suppressLineNumbers/>
      <w:spacing w:before="120" w:after="120"/>
    </w:pPr>
    <w:rPr>
      <w:rFonts w:cs="Mangal"/>
      <w:i/>
      <w:iCs/>
    </w:rPr>
  </w:style>
  <w:style w:type="paragraph" w:customStyle="1" w:styleId="Index">
    <w:name w:val="Index"/>
    <w:basedOn w:val="Standard"/>
    <w:rsid w:val="00592F24"/>
    <w:pPr>
      <w:suppressLineNumbers/>
    </w:pPr>
    <w:rPr>
      <w:rFonts w:cs="Mangal"/>
    </w:rPr>
  </w:style>
  <w:style w:type="paragraph" w:customStyle="1" w:styleId="Titolo11">
    <w:name w:val="Titolo 11"/>
    <w:next w:val="Standard"/>
    <w:rsid w:val="00592F24"/>
    <w:pPr>
      <w:keepNext/>
      <w:pageBreakBefore/>
      <w:pBdr>
        <w:bottom w:val="single" w:sz="4" w:space="0" w:color="000000"/>
      </w:pBdr>
      <w:tabs>
        <w:tab w:val="left" w:pos="567"/>
      </w:tabs>
      <w:suppressAutoHyphens/>
      <w:autoSpaceDN w:val="0"/>
      <w:spacing w:before="480" w:after="240"/>
      <w:textAlignment w:val="baseline"/>
      <w:outlineLvl w:val="0"/>
    </w:pPr>
    <w:rPr>
      <w:rFonts w:ascii="Garamond" w:eastAsia="Arial" w:hAnsi="Garamond" w:cs="Garamond"/>
      <w:b/>
      <w:kern w:val="3"/>
      <w:sz w:val="32"/>
      <w:szCs w:val="24"/>
      <w:lang w:eastAsia="zh-CN"/>
    </w:rPr>
  </w:style>
  <w:style w:type="paragraph" w:customStyle="1" w:styleId="Titolo21">
    <w:name w:val="Titolo 21"/>
    <w:next w:val="Standard"/>
    <w:rsid w:val="00592F24"/>
    <w:pPr>
      <w:keepNext/>
      <w:suppressAutoHyphens/>
      <w:autoSpaceDN w:val="0"/>
      <w:spacing w:before="560" w:after="120"/>
      <w:textAlignment w:val="baseline"/>
      <w:outlineLvl w:val="1"/>
    </w:pPr>
    <w:rPr>
      <w:rFonts w:ascii="Garamond" w:eastAsia="Arial" w:hAnsi="Garamond" w:cs="Garamond"/>
      <w:b/>
      <w:bCs/>
      <w:iCs/>
      <w:kern w:val="3"/>
      <w:sz w:val="28"/>
      <w:szCs w:val="24"/>
      <w:lang w:eastAsia="zh-CN"/>
    </w:rPr>
  </w:style>
  <w:style w:type="paragraph" w:customStyle="1" w:styleId="Titolo31">
    <w:name w:val="Titolo 31"/>
    <w:next w:val="Standard"/>
    <w:rsid w:val="00592F24"/>
    <w:pPr>
      <w:keepNext/>
      <w:suppressAutoHyphens/>
      <w:autoSpaceDN w:val="0"/>
      <w:spacing w:before="400" w:after="120"/>
      <w:textAlignment w:val="baseline"/>
      <w:outlineLvl w:val="2"/>
    </w:pPr>
    <w:rPr>
      <w:rFonts w:ascii="Garamond" w:eastAsia="Arial" w:hAnsi="Garamond" w:cs="Arial"/>
      <w:b/>
      <w:bCs/>
      <w:iCs/>
      <w:kern w:val="3"/>
      <w:sz w:val="24"/>
      <w:szCs w:val="24"/>
      <w:lang w:eastAsia="zh-CN"/>
    </w:rPr>
  </w:style>
  <w:style w:type="paragraph" w:customStyle="1" w:styleId="Titolo41">
    <w:name w:val="Titolo 41"/>
    <w:next w:val="Standard"/>
    <w:rsid w:val="00592F24"/>
    <w:pPr>
      <w:keepNext/>
      <w:pBdr>
        <w:top w:val="single" w:sz="4" w:space="0" w:color="000000"/>
        <w:bottom w:val="single" w:sz="4" w:space="0" w:color="000000"/>
      </w:pBdr>
      <w:suppressAutoHyphens/>
      <w:autoSpaceDN w:val="0"/>
      <w:spacing w:before="360" w:after="80"/>
      <w:textAlignment w:val="baseline"/>
    </w:pPr>
    <w:rPr>
      <w:rFonts w:ascii="Garamond" w:eastAsia="Arial" w:hAnsi="Garamond" w:cs="Garamond"/>
      <w:b/>
      <w:bCs/>
      <w:iCs/>
      <w:kern w:val="3"/>
      <w:sz w:val="26"/>
      <w:szCs w:val="25"/>
      <w:lang w:eastAsia="zh-CN"/>
    </w:rPr>
  </w:style>
  <w:style w:type="paragraph" w:customStyle="1" w:styleId="Titolo51">
    <w:name w:val="Titolo 51"/>
    <w:basedOn w:val="Standard"/>
    <w:next w:val="Standard"/>
    <w:rsid w:val="00592F24"/>
    <w:pPr>
      <w:keepNext/>
      <w:spacing w:before="482"/>
      <w:outlineLvl w:val="4"/>
    </w:pPr>
    <w:rPr>
      <w:b/>
      <w:bCs/>
      <w:i/>
      <w:spacing w:val="-2"/>
      <w:szCs w:val="20"/>
    </w:rPr>
  </w:style>
  <w:style w:type="paragraph" w:customStyle="1" w:styleId="Titolo61">
    <w:name w:val="Titolo 61"/>
    <w:basedOn w:val="Standard"/>
    <w:next w:val="Standard"/>
    <w:autoRedefine/>
    <w:rsid w:val="00592F24"/>
    <w:pPr>
      <w:keepNext/>
      <w:spacing w:before="300" w:after="60"/>
      <w:jc w:val="both"/>
      <w:outlineLvl w:val="5"/>
    </w:pPr>
    <w:rPr>
      <w:b/>
      <w:bCs/>
      <w:iCs/>
      <w:sz w:val="28"/>
    </w:rPr>
  </w:style>
  <w:style w:type="paragraph" w:customStyle="1" w:styleId="Titolo71">
    <w:name w:val="Titolo 71"/>
    <w:basedOn w:val="Standard"/>
    <w:next w:val="Standard"/>
    <w:rsid w:val="00592F24"/>
    <w:pPr>
      <w:keepNext/>
      <w:spacing w:before="120" w:after="120"/>
      <w:ind w:left="567" w:right="567"/>
      <w:jc w:val="both"/>
      <w:outlineLvl w:val="6"/>
    </w:pPr>
    <w:rPr>
      <w:rFonts w:ascii="Arial" w:hAnsi="Arial"/>
      <w:i/>
      <w:szCs w:val="20"/>
      <w:u w:val="single"/>
    </w:rPr>
  </w:style>
  <w:style w:type="paragraph" w:customStyle="1" w:styleId="Titolo81">
    <w:name w:val="Titolo 81"/>
    <w:basedOn w:val="Standard"/>
    <w:next w:val="Standard"/>
    <w:rsid w:val="00592F24"/>
    <w:pPr>
      <w:keepNext/>
      <w:ind w:right="566"/>
      <w:jc w:val="both"/>
      <w:outlineLvl w:val="7"/>
    </w:pPr>
    <w:rPr>
      <w:rFonts w:ascii="Arial" w:hAnsi="Arial"/>
      <w:i/>
      <w:szCs w:val="20"/>
    </w:rPr>
  </w:style>
  <w:style w:type="paragraph" w:customStyle="1" w:styleId="Titolo91">
    <w:name w:val="Titolo 91"/>
    <w:basedOn w:val="Standard"/>
    <w:next w:val="Standard"/>
    <w:rsid w:val="00592F24"/>
    <w:pPr>
      <w:keepNext/>
      <w:spacing w:after="60"/>
      <w:ind w:left="567" w:right="566"/>
      <w:jc w:val="both"/>
      <w:outlineLvl w:val="8"/>
    </w:pPr>
    <w:rPr>
      <w:rFonts w:ascii="Arial" w:hAnsi="Arial"/>
      <w:b/>
      <w:spacing w:val="-2"/>
      <w:szCs w:val="20"/>
    </w:rPr>
  </w:style>
  <w:style w:type="paragraph" w:styleId="Puntoelenco">
    <w:name w:val="List Bullet"/>
    <w:basedOn w:val="Standard"/>
    <w:rsid w:val="00592F24"/>
    <w:pPr>
      <w:ind w:left="284" w:hanging="284"/>
    </w:pPr>
  </w:style>
  <w:style w:type="paragraph" w:customStyle="1" w:styleId="Elpunto">
    <w:name w:val="El_punto"/>
    <w:basedOn w:val="Puntoelenco"/>
    <w:rsid w:val="00592F24"/>
    <w:pPr>
      <w:spacing w:before="60" w:after="60"/>
    </w:pPr>
  </w:style>
  <w:style w:type="paragraph" w:customStyle="1" w:styleId="Intestazione1">
    <w:name w:val="Intestazione1"/>
    <w:basedOn w:val="Standard"/>
    <w:rsid w:val="00592F24"/>
    <w:pPr>
      <w:jc w:val="right"/>
    </w:pPr>
    <w:rPr>
      <w:rFonts w:ascii="Arial" w:hAnsi="Arial"/>
      <w:sz w:val="18"/>
      <w:szCs w:val="20"/>
    </w:rPr>
  </w:style>
  <w:style w:type="paragraph" w:customStyle="1" w:styleId="Pidipagina1">
    <w:name w:val="Piè di pagina1"/>
    <w:basedOn w:val="Standard"/>
    <w:rsid w:val="00592F24"/>
    <w:pPr>
      <w:jc w:val="both"/>
    </w:pPr>
    <w:rPr>
      <w:rFonts w:ascii="Arial" w:hAnsi="Arial"/>
      <w:sz w:val="20"/>
      <w:szCs w:val="20"/>
    </w:rPr>
  </w:style>
  <w:style w:type="paragraph" w:customStyle="1" w:styleId="Destinatari">
    <w:name w:val="Destinatari"/>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Oggetto">
    <w:name w:val="Oggetto"/>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Corpolettera">
    <w:name w:val="Corpo_lettera"/>
    <w:basedOn w:val="Standard"/>
    <w:rsid w:val="00592F24"/>
    <w:pPr>
      <w:spacing w:before="120" w:after="120"/>
      <w:ind w:firstLine="340"/>
      <w:jc w:val="both"/>
    </w:pPr>
    <w:rPr>
      <w:rFonts w:cs="Arial"/>
      <w:spacing w:val="-2"/>
    </w:rPr>
  </w:style>
  <w:style w:type="paragraph" w:customStyle="1" w:styleId="Elpunto2">
    <w:name w:val="El_punto2"/>
    <w:basedOn w:val="Elpunto"/>
    <w:rsid w:val="00592F24"/>
  </w:style>
  <w:style w:type="paragraph" w:customStyle="1" w:styleId="rgsufficio1">
    <w:name w:val="rgs_ufficio1"/>
    <w:basedOn w:val="Standard"/>
    <w:rsid w:val="00592F24"/>
    <w:pPr>
      <w:jc w:val="center"/>
    </w:pPr>
    <w:rPr>
      <w:smallCaps/>
      <w:sz w:val="16"/>
      <w:szCs w:val="20"/>
    </w:rPr>
  </w:style>
  <w:style w:type="paragraph" w:customStyle="1" w:styleId="Contents2">
    <w:name w:val="Contents 2"/>
    <w:basedOn w:val="Standard"/>
    <w:next w:val="Standard"/>
    <w:rsid w:val="00592F24"/>
    <w:pPr>
      <w:ind w:left="240"/>
    </w:pPr>
  </w:style>
  <w:style w:type="paragraph" w:customStyle="1" w:styleId="Contents1">
    <w:name w:val="Contents 1"/>
    <w:basedOn w:val="Standard"/>
    <w:next w:val="Standard"/>
    <w:rsid w:val="00592F24"/>
    <w:rPr>
      <w:rFonts w:ascii="Arial" w:hAnsi="Arial"/>
    </w:rPr>
  </w:style>
  <w:style w:type="paragraph" w:customStyle="1" w:styleId="Contents3">
    <w:name w:val="Contents 3"/>
    <w:basedOn w:val="Standard"/>
    <w:next w:val="Standard"/>
    <w:rsid w:val="00592F24"/>
    <w:pPr>
      <w:ind w:left="480"/>
    </w:pPr>
  </w:style>
  <w:style w:type="paragraph" w:customStyle="1" w:styleId="Nota">
    <w:name w:val="Nota"/>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nota">
    <w:name w:val="El_nota"/>
    <w:basedOn w:val="Nota"/>
    <w:rsid w:val="00592F24"/>
  </w:style>
  <w:style w:type="paragraph" w:customStyle="1" w:styleId="El-">
    <w:name w:val="El-"/>
    <w:basedOn w:val="Elpunto"/>
    <w:rsid w:val="00592F24"/>
    <w:pPr>
      <w:tabs>
        <w:tab w:val="left" w:pos="0"/>
        <w:tab w:val="left" w:pos="284"/>
      </w:tabs>
      <w:ind w:left="0"/>
    </w:pPr>
  </w:style>
  <w:style w:type="paragraph" w:customStyle="1" w:styleId="Contents8">
    <w:name w:val="Contents 8"/>
    <w:basedOn w:val="Standard"/>
    <w:next w:val="Standard"/>
    <w:rsid w:val="00592F24"/>
    <w:pPr>
      <w:ind w:left="1680"/>
    </w:pPr>
    <w:rPr>
      <w:sz w:val="18"/>
      <w:szCs w:val="20"/>
    </w:rPr>
  </w:style>
  <w:style w:type="paragraph" w:customStyle="1" w:styleId="CorpoCarattereCarattereCarattere">
    <w:name w:val="Corpo Carattere Carattere Carattere"/>
    <w:basedOn w:val="Standard"/>
    <w:rsid w:val="00592F24"/>
    <w:pPr>
      <w:spacing w:before="120" w:after="120"/>
      <w:ind w:left="284"/>
      <w:jc w:val="both"/>
    </w:pPr>
    <w:rPr>
      <w:spacing w:val="-2"/>
    </w:rPr>
  </w:style>
  <w:style w:type="paragraph" w:customStyle="1" w:styleId="Contents4">
    <w:name w:val="Contents 4"/>
    <w:basedOn w:val="Standard"/>
    <w:next w:val="Standard"/>
    <w:rsid w:val="00592F24"/>
    <w:pPr>
      <w:ind w:left="800" w:hanging="200"/>
    </w:pPr>
    <w:rPr>
      <w:sz w:val="20"/>
      <w:szCs w:val="20"/>
    </w:rPr>
  </w:style>
  <w:style w:type="paragraph" w:customStyle="1" w:styleId="corpo0">
    <w:name w:val="corpo"/>
    <w:basedOn w:val="Standard"/>
    <w:rsid w:val="00592F24"/>
    <w:pPr>
      <w:spacing w:before="120" w:after="120"/>
      <w:ind w:right="100"/>
      <w:jc w:val="both"/>
    </w:pPr>
    <w:rPr>
      <w:rFonts w:ascii="Arial" w:hAnsi="Arial" w:cs="Arial"/>
      <w:color w:val="000000"/>
      <w:sz w:val="18"/>
      <w:szCs w:val="18"/>
    </w:rPr>
  </w:style>
  <w:style w:type="paragraph" w:customStyle="1" w:styleId="Evidenziatore">
    <w:name w:val="Evidenziatore"/>
    <w:basedOn w:val="Standard"/>
    <w:rsid w:val="00592F24"/>
    <w:pPr>
      <w:spacing w:before="120" w:after="140"/>
      <w:jc w:val="both"/>
    </w:pPr>
    <w:rPr>
      <w:rFonts w:cs="Arial"/>
      <w:b/>
      <w:spacing w:val="-2"/>
    </w:rPr>
  </w:style>
  <w:style w:type="paragraph" w:customStyle="1" w:styleId="Indice11">
    <w:name w:val="Indice 11"/>
    <w:basedOn w:val="Standard"/>
    <w:next w:val="Standard"/>
    <w:rsid w:val="00592F24"/>
    <w:pPr>
      <w:ind w:left="240" w:hanging="240"/>
      <w:jc w:val="both"/>
    </w:pPr>
    <w:rPr>
      <w:rFonts w:ascii="Arial" w:hAnsi="Arial"/>
      <w:szCs w:val="20"/>
    </w:rPr>
  </w:style>
  <w:style w:type="paragraph" w:customStyle="1" w:styleId="StileEvidenziatoreNonGrassetto">
    <w:name w:val="Stile Evidenziatore + Non Grassetto"/>
    <w:basedOn w:val="Evidenziatore"/>
    <w:rsid w:val="00592F24"/>
  </w:style>
  <w:style w:type="paragraph" w:styleId="NormaleWeb">
    <w:name w:val="Normal (Web)"/>
    <w:basedOn w:val="Standard"/>
    <w:uiPriority w:val="99"/>
    <w:rsid w:val="00592F24"/>
    <w:pPr>
      <w:spacing w:before="280" w:after="280"/>
    </w:pPr>
  </w:style>
  <w:style w:type="paragraph" w:customStyle="1" w:styleId="WW-Didascalia">
    <w:name w:val="WW-Didascalia"/>
    <w:next w:val="Standard"/>
    <w:rsid w:val="00592F24"/>
    <w:pPr>
      <w:suppressAutoHyphens/>
      <w:autoSpaceDN w:val="0"/>
      <w:spacing w:before="120" w:after="240"/>
      <w:jc w:val="center"/>
      <w:textAlignment w:val="baseline"/>
    </w:pPr>
    <w:rPr>
      <w:rFonts w:ascii="Arial" w:eastAsia="Arial" w:hAnsi="Arial" w:cs="Arial"/>
      <w:kern w:val="3"/>
      <w:sz w:val="24"/>
      <w:szCs w:val="24"/>
      <w:lang w:eastAsia="zh-CN"/>
    </w:rPr>
  </w:style>
  <w:style w:type="paragraph" w:customStyle="1" w:styleId="ElnotaCarattere">
    <w:name w:val="El_nota Carattere"/>
    <w:basedOn w:val="Standard"/>
    <w:rsid w:val="00592F24"/>
    <w:pPr>
      <w:spacing w:before="80" w:after="80"/>
      <w:ind w:left="284" w:hanging="284"/>
      <w:jc w:val="both"/>
    </w:pPr>
    <w:rPr>
      <w:rFonts w:ascii="Arial" w:hAnsi="Arial" w:cs="Arial"/>
      <w:bCs/>
      <w:spacing w:val="-2"/>
      <w:sz w:val="18"/>
      <w:szCs w:val="3276"/>
    </w:rPr>
  </w:style>
  <w:style w:type="paragraph" w:styleId="Sottotitolo">
    <w:name w:val="Subtitle"/>
    <w:basedOn w:val="Corpo"/>
    <w:next w:val="Textbody"/>
    <w:link w:val="SottotitoloCarattere"/>
    <w:qFormat/>
    <w:rsid w:val="000046A8"/>
    <w:pPr>
      <w:numPr>
        <w:ilvl w:val="1"/>
      </w:numPr>
      <w:spacing w:before="0" w:after="200" w:line="276" w:lineRule="auto"/>
      <w:jc w:val="left"/>
    </w:pPr>
    <w:rPr>
      <w:rFonts w:asciiTheme="majorHAnsi" w:eastAsiaTheme="majorEastAsia" w:hAnsiTheme="majorHAnsi" w:cstheme="majorBidi"/>
      <w:i/>
      <w:iCs/>
      <w:color w:val="4F81BD" w:themeColor="accent1"/>
      <w:spacing w:val="15"/>
      <w:lang w:eastAsia="en-US"/>
    </w:rPr>
  </w:style>
  <w:style w:type="character" w:customStyle="1" w:styleId="SottotitoloCarattere">
    <w:name w:val="Sottotitolo Carattere"/>
    <w:basedOn w:val="Carpredefinitoparagrafo"/>
    <w:link w:val="Sottotitolo"/>
    <w:rsid w:val="000046A8"/>
    <w:rPr>
      <w:rFonts w:asciiTheme="majorHAnsi" w:eastAsiaTheme="majorEastAsia" w:hAnsiTheme="majorHAnsi" w:cstheme="majorBidi"/>
      <w:i/>
      <w:iCs/>
      <w:color w:val="4F81BD" w:themeColor="accent1"/>
      <w:spacing w:val="15"/>
      <w:sz w:val="24"/>
      <w:szCs w:val="24"/>
      <w:lang w:eastAsia="en-US"/>
    </w:rPr>
  </w:style>
  <w:style w:type="paragraph" w:styleId="Corpodeltesto2">
    <w:name w:val="Body Text 2"/>
    <w:basedOn w:val="Standard"/>
    <w:link w:val="Corpodeltesto2Carattere"/>
    <w:rsid w:val="00592F24"/>
    <w:pPr>
      <w:tabs>
        <w:tab w:val="left" w:pos="340"/>
      </w:tabs>
      <w:spacing w:after="120"/>
    </w:pPr>
    <w:rPr>
      <w:rFonts w:ascii="Times New Roman" w:hAnsi="Times New Roman"/>
      <w:spacing w:val="2"/>
      <w:szCs w:val="20"/>
    </w:rPr>
  </w:style>
  <w:style w:type="character" w:customStyle="1" w:styleId="Corpodeltesto2Carattere">
    <w:name w:val="Corpo del testo 2 Carattere"/>
    <w:basedOn w:val="Carpredefinitoparagrafo"/>
    <w:link w:val="Corpodeltesto2"/>
    <w:rsid w:val="00592F24"/>
    <w:rPr>
      <w:rFonts w:cs="Garamond"/>
      <w:spacing w:val="2"/>
      <w:kern w:val="3"/>
      <w:sz w:val="24"/>
      <w:lang w:eastAsia="zh-CN"/>
    </w:rPr>
  </w:style>
  <w:style w:type="paragraph" w:customStyle="1" w:styleId="Spazio">
    <w:name w:val="Spazio"/>
    <w:rsid w:val="00592F24"/>
    <w:pPr>
      <w:suppressAutoHyphens/>
      <w:autoSpaceDN w:val="0"/>
      <w:textAlignment w:val="baseline"/>
    </w:pPr>
    <w:rPr>
      <w:rFonts w:ascii="Arial" w:eastAsia="Arial" w:hAnsi="Arial" w:cs="Arial"/>
      <w:kern w:val="3"/>
      <w:sz w:val="24"/>
      <w:szCs w:val="24"/>
      <w:lang w:eastAsia="zh-CN"/>
    </w:rPr>
  </w:style>
  <w:style w:type="paragraph" w:customStyle="1" w:styleId="Corpotab">
    <w:name w:val="Corpo_tab"/>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ida">
    <w:name w:val="Dida"/>
    <w:basedOn w:val="WW-Didascalia"/>
    <w:rsid w:val="00592F24"/>
  </w:style>
  <w:style w:type="paragraph" w:customStyle="1" w:styleId="Ellettera">
    <w:name w:val="El_lettera"/>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
    <w:name w:val="El_lettera2"/>
    <w:basedOn w:val="Ellettera"/>
    <w:rsid w:val="00592F24"/>
  </w:style>
  <w:style w:type="paragraph" w:customStyle="1" w:styleId="EltracciatoCarattereCarattere">
    <w:name w:val="El_tracciato Carattere Carattere"/>
    <w:basedOn w:val="ElnotaCarattere"/>
    <w:rsid w:val="00592F24"/>
    <w:pPr>
      <w:ind w:left="0"/>
    </w:pPr>
  </w:style>
  <w:style w:type="paragraph" w:customStyle="1" w:styleId="Indice21">
    <w:name w:val="Indice 21"/>
    <w:basedOn w:val="Standard"/>
    <w:next w:val="Standard"/>
    <w:rsid w:val="00592F24"/>
    <w:pPr>
      <w:ind w:left="400" w:hanging="200"/>
    </w:pPr>
    <w:rPr>
      <w:sz w:val="20"/>
      <w:szCs w:val="20"/>
    </w:rPr>
  </w:style>
  <w:style w:type="paragraph" w:customStyle="1" w:styleId="Indice31">
    <w:name w:val="Indice 31"/>
    <w:basedOn w:val="Standard"/>
    <w:next w:val="Standard"/>
    <w:rsid w:val="00592F24"/>
    <w:pPr>
      <w:ind w:left="600" w:hanging="200"/>
    </w:pPr>
    <w:rPr>
      <w:sz w:val="20"/>
      <w:szCs w:val="20"/>
    </w:rPr>
  </w:style>
  <w:style w:type="paragraph" w:customStyle="1" w:styleId="Contents5">
    <w:name w:val="Contents 5"/>
    <w:basedOn w:val="Standard"/>
    <w:next w:val="Standard"/>
    <w:rsid w:val="00592F24"/>
    <w:pPr>
      <w:ind w:left="1000" w:hanging="200"/>
    </w:pPr>
    <w:rPr>
      <w:sz w:val="20"/>
      <w:szCs w:val="20"/>
    </w:rPr>
  </w:style>
  <w:style w:type="paragraph" w:customStyle="1" w:styleId="Contents6">
    <w:name w:val="Contents 6"/>
    <w:basedOn w:val="Standard"/>
    <w:next w:val="Standard"/>
    <w:rsid w:val="00592F24"/>
    <w:pPr>
      <w:ind w:left="1200" w:hanging="200"/>
    </w:pPr>
    <w:rPr>
      <w:sz w:val="20"/>
      <w:szCs w:val="20"/>
    </w:rPr>
  </w:style>
  <w:style w:type="paragraph" w:customStyle="1" w:styleId="Contents7">
    <w:name w:val="Contents 7"/>
    <w:basedOn w:val="Standard"/>
    <w:next w:val="Standard"/>
    <w:rsid w:val="00592F24"/>
    <w:pPr>
      <w:ind w:left="1400" w:hanging="200"/>
    </w:pPr>
    <w:rPr>
      <w:sz w:val="20"/>
      <w:szCs w:val="20"/>
    </w:rPr>
  </w:style>
  <w:style w:type="paragraph" w:customStyle="1" w:styleId="WW-Indice8">
    <w:name w:val="WW-Indice 8"/>
    <w:basedOn w:val="Standard"/>
    <w:next w:val="Standard"/>
    <w:rsid w:val="00592F24"/>
    <w:pPr>
      <w:ind w:left="1600" w:hanging="200"/>
    </w:pPr>
    <w:rPr>
      <w:sz w:val="20"/>
      <w:szCs w:val="20"/>
    </w:rPr>
  </w:style>
  <w:style w:type="paragraph" w:customStyle="1" w:styleId="Contents9">
    <w:name w:val="Contents 9"/>
    <w:basedOn w:val="Standard"/>
    <w:next w:val="Standard"/>
    <w:rsid w:val="00592F24"/>
    <w:pPr>
      <w:ind w:left="1800" w:hanging="200"/>
    </w:pPr>
    <w:rPr>
      <w:sz w:val="20"/>
      <w:szCs w:val="20"/>
    </w:rPr>
  </w:style>
  <w:style w:type="paragraph" w:customStyle="1" w:styleId="Tabelle">
    <w:name w:val="Tabelle"/>
    <w:basedOn w:val="Standard"/>
    <w:rsid w:val="00592F24"/>
    <w:pPr>
      <w:spacing w:before="120" w:after="360"/>
    </w:pPr>
    <w:rPr>
      <w:rFonts w:eastAsia="Arial Unicode MS"/>
    </w:rPr>
  </w:style>
  <w:style w:type="paragraph" w:customStyle="1" w:styleId="Footnote">
    <w:name w:val="Footnote"/>
    <w:basedOn w:val="Standard"/>
    <w:rsid w:val="00592F24"/>
    <w:pPr>
      <w:spacing w:before="120" w:after="120"/>
      <w:ind w:left="170" w:hanging="170"/>
      <w:jc w:val="both"/>
    </w:pPr>
    <w:rPr>
      <w:rFonts w:ascii="Arial" w:hAnsi="Arial" w:cs="Arial"/>
      <w:sz w:val="16"/>
      <w:szCs w:val="20"/>
    </w:rPr>
  </w:style>
  <w:style w:type="paragraph" w:customStyle="1" w:styleId="Tittab">
    <w:name w:val="Tit_tab"/>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Titoloindice1">
    <w:name w:val="Titolo indice1"/>
    <w:basedOn w:val="Standard"/>
    <w:next w:val="Indice11"/>
    <w:rsid w:val="00592F24"/>
    <w:pPr>
      <w:widowControl w:val="0"/>
      <w:spacing w:before="240" w:after="120"/>
      <w:jc w:val="center"/>
    </w:pPr>
    <w:rPr>
      <w:b/>
      <w:sz w:val="26"/>
      <w:szCs w:val="20"/>
    </w:rPr>
  </w:style>
  <w:style w:type="paragraph" w:customStyle="1" w:styleId="GlossarioDef">
    <w:name w:val="GlossarioDef"/>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
    <w:name w:val="El_notalettera"/>
    <w:basedOn w:val="Elnota"/>
    <w:rsid w:val="00592F24"/>
    <w:pPr>
      <w:ind w:left="1065" w:hanging="705"/>
    </w:pPr>
  </w:style>
  <w:style w:type="paragraph" w:customStyle="1" w:styleId="Elnumero2">
    <w:name w:val="El_numero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
    <w:name w:val="El_tracciato Carattere"/>
    <w:basedOn w:val="Elnota"/>
    <w:rsid w:val="00592F24"/>
    <w:pPr>
      <w:ind w:hanging="283"/>
    </w:pPr>
  </w:style>
  <w:style w:type="paragraph" w:styleId="Titolo">
    <w:name w:val="Title"/>
    <w:basedOn w:val="Standard"/>
    <w:next w:val="Sottotitolo"/>
    <w:link w:val="TitoloCarattere"/>
    <w:qFormat/>
    <w:rsid w:val="000046A8"/>
    <w:pPr>
      <w:pBdr>
        <w:bottom w:val="single" w:sz="8" w:space="4" w:color="4F81BD" w:themeColor="accent1"/>
      </w:pBdr>
      <w:suppressAutoHyphens w:val="0"/>
      <w:autoSpaceDN/>
      <w:spacing w:after="300"/>
      <w:contextualSpacing/>
      <w:textAlignment w:val="auto"/>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oloCarattere">
    <w:name w:val="Titolo Carattere"/>
    <w:basedOn w:val="Carpredefinitoparagrafo"/>
    <w:link w:val="Titolo"/>
    <w:rsid w:val="000046A8"/>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Parola">
    <w:name w:val="Parola"/>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
    <w:name w:val="Esempio"/>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
    <w:name w:val="Stile Tabelle + Allineato a sinistra"/>
    <w:basedOn w:val="Tabelle"/>
    <w:rsid w:val="00592F24"/>
    <w:rPr>
      <w:rFonts w:eastAsia="Times New Roman"/>
      <w:szCs w:val="20"/>
    </w:rPr>
  </w:style>
  <w:style w:type="paragraph" w:customStyle="1" w:styleId="tit3">
    <w:name w:val="tit3"/>
    <w:basedOn w:val="Standard"/>
    <w:rsid w:val="00592F24"/>
    <w:pPr>
      <w:spacing w:before="480"/>
    </w:pPr>
    <w:rPr>
      <w:rFonts w:ascii="Arial" w:hAnsi="Arial" w:cs="Arial"/>
      <w:b/>
      <w:bCs/>
      <w:color w:val="006699"/>
      <w:sz w:val="20"/>
      <w:szCs w:val="20"/>
    </w:rPr>
  </w:style>
  <w:style w:type="paragraph" w:customStyle="1" w:styleId="tit2">
    <w:name w:val="tit2"/>
    <w:basedOn w:val="Standard"/>
    <w:rsid w:val="00592F24"/>
    <w:pPr>
      <w:spacing w:before="400" w:after="60"/>
    </w:pPr>
    <w:rPr>
      <w:rFonts w:ascii="Arial" w:hAnsi="Arial" w:cs="Arial"/>
      <w:b/>
      <w:bCs/>
      <w:color w:val="006699"/>
      <w:sz w:val="22"/>
      <w:szCs w:val="22"/>
    </w:rPr>
  </w:style>
  <w:style w:type="paragraph" w:customStyle="1" w:styleId="corpotab0">
    <w:name w:val="corpotab"/>
    <w:basedOn w:val="Standard"/>
    <w:rsid w:val="00592F24"/>
    <w:pPr>
      <w:spacing w:before="20" w:after="20"/>
      <w:ind w:left="40" w:right="40"/>
    </w:pPr>
    <w:rPr>
      <w:rFonts w:ascii="Arial" w:hAnsi="Arial" w:cs="Arial"/>
      <w:color w:val="000000"/>
      <w:sz w:val="18"/>
      <w:szCs w:val="18"/>
    </w:rPr>
  </w:style>
  <w:style w:type="paragraph" w:customStyle="1" w:styleId="Normale2">
    <w:name w:val="Normale 2"/>
    <w:basedOn w:val="Standard"/>
    <w:rsid w:val="00592F24"/>
    <w:pPr>
      <w:spacing w:before="120"/>
      <w:ind w:left="567" w:right="567"/>
    </w:pPr>
    <w:rPr>
      <w:sz w:val="22"/>
      <w:szCs w:val="20"/>
    </w:rPr>
  </w:style>
  <w:style w:type="paragraph" w:styleId="IndirizzoHTML">
    <w:name w:val="HTML Address"/>
    <w:basedOn w:val="Standard"/>
    <w:link w:val="IndirizzoHTMLCarattere"/>
    <w:rsid w:val="00592F24"/>
    <w:rPr>
      <w:i/>
      <w:iCs/>
    </w:rPr>
  </w:style>
  <w:style w:type="character" w:customStyle="1" w:styleId="IndirizzoHTMLCarattere">
    <w:name w:val="Indirizzo HTML Carattere"/>
    <w:basedOn w:val="Carpredefinitoparagrafo"/>
    <w:link w:val="IndirizzoHTML"/>
    <w:rsid w:val="00592F24"/>
    <w:rPr>
      <w:rFonts w:ascii="Garamond" w:hAnsi="Garamond" w:cs="Garamond"/>
      <w:i/>
      <w:iCs/>
      <w:kern w:val="3"/>
      <w:sz w:val="24"/>
      <w:szCs w:val="24"/>
      <w:lang w:eastAsia="zh-CN"/>
    </w:rPr>
  </w:style>
  <w:style w:type="paragraph" w:customStyle="1" w:styleId="tit4">
    <w:name w:val="tit4"/>
    <w:basedOn w:val="Standard"/>
    <w:rsid w:val="00592F24"/>
    <w:pPr>
      <w:spacing w:before="120"/>
    </w:pPr>
    <w:rPr>
      <w:rFonts w:ascii="Arial" w:hAnsi="Arial" w:cs="Arial"/>
      <w:b/>
      <w:bCs/>
      <w:i/>
      <w:iCs/>
      <w:color w:val="006699"/>
      <w:sz w:val="18"/>
      <w:szCs w:val="18"/>
    </w:rPr>
  </w:style>
  <w:style w:type="paragraph" w:styleId="Corpodeltesto3">
    <w:name w:val="Body Text 3"/>
    <w:basedOn w:val="Standard"/>
    <w:link w:val="Corpodeltesto3Carattere"/>
    <w:rsid w:val="00592F24"/>
    <w:pPr>
      <w:ind w:right="566"/>
    </w:pPr>
  </w:style>
  <w:style w:type="character" w:customStyle="1" w:styleId="Corpodeltesto3Carattere">
    <w:name w:val="Corpo del testo 3 Carattere"/>
    <w:basedOn w:val="Carpredefinitoparagrafo"/>
    <w:link w:val="Corpodeltesto3"/>
    <w:rsid w:val="00592F24"/>
    <w:rPr>
      <w:rFonts w:ascii="Garamond" w:hAnsi="Garamond" w:cs="Garamond"/>
      <w:kern w:val="3"/>
      <w:sz w:val="24"/>
      <w:szCs w:val="24"/>
      <w:lang w:eastAsia="zh-CN"/>
    </w:rPr>
  </w:style>
  <w:style w:type="paragraph" w:customStyle="1" w:styleId="CorpoCarattereCarattere">
    <w:name w:val="Corpo Carattere Carattere"/>
    <w:basedOn w:val="Standard"/>
    <w:rsid w:val="00592F24"/>
    <w:pPr>
      <w:spacing w:before="120" w:after="120"/>
      <w:ind w:left="284"/>
      <w:jc w:val="both"/>
    </w:pPr>
    <w:rPr>
      <w:spacing w:val="-2"/>
    </w:rPr>
  </w:style>
  <w:style w:type="paragraph" w:customStyle="1" w:styleId="rgsoggetto">
    <w:name w:val="rgs_oggetto"/>
    <w:basedOn w:val="Standard"/>
    <w:rsid w:val="00592F24"/>
    <w:pPr>
      <w:ind w:left="1000" w:hanging="1000"/>
    </w:pPr>
    <w:rPr>
      <w:sz w:val="20"/>
      <w:szCs w:val="20"/>
    </w:rPr>
  </w:style>
  <w:style w:type="paragraph" w:customStyle="1" w:styleId="StileGlossarioDefCorsivo">
    <w:name w:val="Stile GlossarioDef + Corsivo"/>
    <w:basedOn w:val="GlossarioDef"/>
    <w:rsid w:val="00592F24"/>
    <w:rPr>
      <w:i/>
      <w:iCs/>
      <w:spacing w:val="-2"/>
    </w:rPr>
  </w:style>
  <w:style w:type="paragraph" w:customStyle="1" w:styleId="corpocarattere">
    <w:name w:val="corpocarattere"/>
    <w:basedOn w:val="Standard"/>
    <w:rsid w:val="00592F24"/>
    <w:pPr>
      <w:spacing w:before="280" w:after="280"/>
    </w:pPr>
    <w:rPr>
      <w:rFonts w:ascii="Arial Unicode MS" w:eastAsia="Arial Unicode MS" w:hAnsi="Arial Unicode MS" w:cs="Arial Unicode MS"/>
    </w:rPr>
  </w:style>
  <w:style w:type="paragraph" w:customStyle="1" w:styleId="0proposta">
    <w:name w:val="0_proposta"/>
    <w:basedOn w:val="Standard"/>
    <w:rsid w:val="00592F24"/>
    <w:pPr>
      <w:spacing w:after="120"/>
      <w:jc w:val="both"/>
    </w:pPr>
  </w:style>
  <w:style w:type="paragraph" w:customStyle="1" w:styleId="rgscorpodeltesto">
    <w:name w:val="rgs_corpodeltesto"/>
    <w:basedOn w:val="Standard"/>
    <w:rsid w:val="00592F24"/>
    <w:pPr>
      <w:spacing w:after="120" w:line="360" w:lineRule="auto"/>
      <w:ind w:firstLine="799"/>
      <w:jc w:val="both"/>
    </w:pPr>
    <w:rPr>
      <w:szCs w:val="20"/>
    </w:rPr>
  </w:style>
  <w:style w:type="paragraph" w:customStyle="1" w:styleId="CM114">
    <w:name w:val="CM114"/>
    <w:basedOn w:val="Standard"/>
    <w:next w:val="Standard"/>
    <w:rsid w:val="00592F24"/>
    <w:pPr>
      <w:widowControl w:val="0"/>
      <w:autoSpaceDE w:val="0"/>
      <w:spacing w:after="105"/>
      <w:ind w:right="508"/>
    </w:pPr>
  </w:style>
  <w:style w:type="paragraph" w:styleId="Rientrocorpodeltesto3">
    <w:name w:val="Body Text Indent 3"/>
    <w:basedOn w:val="Standard"/>
    <w:link w:val="Rientrocorpodeltesto3Carattere"/>
    <w:rsid w:val="00592F24"/>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592F24"/>
    <w:rPr>
      <w:rFonts w:ascii="Garamond" w:hAnsi="Garamond" w:cs="Garamond"/>
      <w:kern w:val="3"/>
      <w:sz w:val="16"/>
      <w:szCs w:val="16"/>
      <w:lang w:eastAsia="zh-CN"/>
    </w:rPr>
  </w:style>
  <w:style w:type="paragraph" w:customStyle="1" w:styleId="testo1">
    <w:name w:val="testo1"/>
    <w:basedOn w:val="Standard"/>
    <w:rsid w:val="00592F24"/>
    <w:pPr>
      <w:widowControl w:val="0"/>
      <w:ind w:left="426" w:right="-1"/>
      <w:jc w:val="both"/>
    </w:pPr>
    <w:rPr>
      <w:sz w:val="22"/>
      <w:szCs w:val="20"/>
    </w:rPr>
  </w:style>
  <w:style w:type="paragraph" w:styleId="Testonormale">
    <w:name w:val="Plain Text"/>
    <w:basedOn w:val="Standard"/>
    <w:link w:val="TestonormaleCarattere"/>
    <w:rsid w:val="00592F24"/>
    <w:rPr>
      <w:rFonts w:ascii="Courier New" w:hAnsi="Courier New" w:cs="Courier New"/>
      <w:sz w:val="20"/>
      <w:szCs w:val="20"/>
    </w:rPr>
  </w:style>
  <w:style w:type="character" w:customStyle="1" w:styleId="TestonormaleCarattere">
    <w:name w:val="Testo normale Carattere"/>
    <w:basedOn w:val="Carpredefinitoparagrafo"/>
    <w:link w:val="Testonormale"/>
    <w:rsid w:val="00592F24"/>
    <w:rPr>
      <w:rFonts w:ascii="Courier New" w:hAnsi="Courier New" w:cs="Courier New"/>
      <w:kern w:val="3"/>
      <w:lang w:eastAsia="zh-CN"/>
    </w:rPr>
  </w:style>
  <w:style w:type="paragraph" w:styleId="Rientrocorpodeltesto2">
    <w:name w:val="Body Text Indent 2"/>
    <w:basedOn w:val="Standard"/>
    <w:link w:val="Rientrocorpodeltesto2Carattere"/>
    <w:rsid w:val="00592F24"/>
    <w:pPr>
      <w:spacing w:after="120" w:line="480" w:lineRule="auto"/>
      <w:ind w:left="283"/>
    </w:pPr>
  </w:style>
  <w:style w:type="character" w:customStyle="1" w:styleId="Rientrocorpodeltesto2Carattere">
    <w:name w:val="Rientro corpo del testo 2 Carattere"/>
    <w:basedOn w:val="Carpredefinitoparagrafo"/>
    <w:link w:val="Rientrocorpodeltesto2"/>
    <w:rsid w:val="00592F24"/>
    <w:rPr>
      <w:rFonts w:ascii="Garamond" w:hAnsi="Garamond" w:cs="Garamond"/>
      <w:kern w:val="3"/>
      <w:sz w:val="24"/>
      <w:szCs w:val="24"/>
      <w:lang w:eastAsia="zh-CN"/>
    </w:rPr>
  </w:style>
  <w:style w:type="paragraph" w:customStyle="1" w:styleId="ElnotaCarattere1">
    <w:name w:val="El_nota Carattere1"/>
    <w:basedOn w:val="Standard"/>
    <w:rsid w:val="00592F24"/>
    <w:pPr>
      <w:spacing w:before="80" w:after="80"/>
      <w:ind w:left="360" w:hanging="284"/>
      <w:jc w:val="both"/>
    </w:pPr>
    <w:rPr>
      <w:rFonts w:ascii="Arial" w:hAnsi="Arial" w:cs="Arial"/>
      <w:bCs/>
      <w:spacing w:val="-2"/>
      <w:sz w:val="18"/>
      <w:szCs w:val="3276"/>
    </w:rPr>
  </w:style>
  <w:style w:type="paragraph" w:customStyle="1" w:styleId="Nota1">
    <w:name w:val="Nota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
    <w:name w:val="Corpo Carattere Carattere Carattere1"/>
    <w:basedOn w:val="Standard"/>
    <w:rsid w:val="00592F24"/>
    <w:pPr>
      <w:spacing w:before="120" w:after="120"/>
      <w:ind w:left="284"/>
      <w:jc w:val="both"/>
    </w:pPr>
    <w:rPr>
      <w:spacing w:val="-2"/>
    </w:rPr>
  </w:style>
  <w:style w:type="paragraph" w:customStyle="1" w:styleId="Elpunto1">
    <w:name w:val="El_punto1"/>
    <w:basedOn w:val="Puntoelenco"/>
    <w:rsid w:val="00592F24"/>
    <w:pPr>
      <w:spacing w:before="60" w:after="60"/>
      <w:ind w:left="0" w:firstLine="0"/>
    </w:pPr>
  </w:style>
  <w:style w:type="paragraph" w:customStyle="1" w:styleId="Copertina1">
    <w:name w:val="Copertina1"/>
    <w:rsid w:val="00592F24"/>
    <w:pPr>
      <w:suppressAutoHyphens/>
      <w:autoSpaceDN w:val="0"/>
      <w:jc w:val="center"/>
      <w:textAlignment w:val="baseline"/>
    </w:pPr>
    <w:rPr>
      <w:rFonts w:ascii="Garamond" w:hAnsi="Garamond" w:cs="Arial"/>
      <w:b/>
      <w:bCs/>
      <w:kern w:val="3"/>
      <w:sz w:val="48"/>
      <w:lang w:eastAsia="zh-CN"/>
    </w:rPr>
  </w:style>
  <w:style w:type="paragraph" w:customStyle="1" w:styleId="Spazio1">
    <w:name w:val="Spazio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
    <w:name w:val="Corpo_tab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
    <w:name w:val="Destinatari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
    <w:name w:val="Dida1"/>
    <w:basedOn w:val="WW-Didascalia"/>
    <w:rsid w:val="00592F24"/>
  </w:style>
  <w:style w:type="paragraph" w:customStyle="1" w:styleId="Ellettera1">
    <w:name w:val="El_lettera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
    <w:name w:val="El_lettera21"/>
    <w:basedOn w:val="Ellettera"/>
    <w:rsid w:val="00592F24"/>
  </w:style>
  <w:style w:type="paragraph" w:customStyle="1" w:styleId="EltracciatoCarattereCarattere1">
    <w:name w:val="El_tracciato Carattere Carattere1"/>
    <w:basedOn w:val="ElnotaCarattere"/>
    <w:rsid w:val="00592F24"/>
    <w:pPr>
      <w:ind w:left="0"/>
    </w:pPr>
  </w:style>
  <w:style w:type="paragraph" w:customStyle="1" w:styleId="Evidenziatore1">
    <w:name w:val="Evidenziatore1"/>
    <w:basedOn w:val="Standard"/>
    <w:rsid w:val="00592F24"/>
    <w:pPr>
      <w:spacing w:before="120" w:after="140"/>
      <w:jc w:val="both"/>
    </w:pPr>
    <w:rPr>
      <w:rFonts w:cs="Arial"/>
      <w:b/>
      <w:spacing w:val="-2"/>
    </w:rPr>
  </w:style>
  <w:style w:type="paragraph" w:customStyle="1" w:styleId="Figura1">
    <w:name w:val="Figura1"/>
    <w:basedOn w:val="Standard"/>
    <w:rsid w:val="00592F24"/>
    <w:pPr>
      <w:keepNext/>
      <w:spacing w:before="240" w:after="120"/>
      <w:jc w:val="center"/>
    </w:pPr>
  </w:style>
  <w:style w:type="paragraph" w:customStyle="1" w:styleId="Oggetto1">
    <w:name w:val="Oggetto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
    <w:name w:val="Tabelle1"/>
    <w:basedOn w:val="Standard"/>
    <w:rsid w:val="00592F24"/>
    <w:pPr>
      <w:spacing w:before="120" w:after="360"/>
    </w:pPr>
    <w:rPr>
      <w:rFonts w:eastAsia="Arial Unicode MS"/>
    </w:rPr>
  </w:style>
  <w:style w:type="paragraph" w:customStyle="1" w:styleId="Tittab1">
    <w:name w:val="Tit_tab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
    <w:name w:val="Corpo_lettera1"/>
    <w:basedOn w:val="Standard"/>
    <w:rsid w:val="00592F24"/>
    <w:pPr>
      <w:spacing w:before="120" w:after="120"/>
      <w:ind w:firstLine="340"/>
      <w:jc w:val="both"/>
    </w:pPr>
    <w:rPr>
      <w:rFonts w:cs="Arial"/>
      <w:spacing w:val="-2"/>
    </w:rPr>
  </w:style>
  <w:style w:type="paragraph" w:customStyle="1" w:styleId="GlossarioDef1">
    <w:name w:val="GlossarioDef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
    <w:name w:val="El_notalettera1"/>
    <w:basedOn w:val="Elnota"/>
    <w:rsid w:val="00592F24"/>
    <w:pPr>
      <w:ind w:left="616" w:hanging="360"/>
    </w:pPr>
  </w:style>
  <w:style w:type="paragraph" w:customStyle="1" w:styleId="Elnota1">
    <w:name w:val="El_nota1"/>
    <w:basedOn w:val="Nota"/>
    <w:rsid w:val="00592F24"/>
    <w:pPr>
      <w:ind w:left="360" w:hanging="360"/>
    </w:pPr>
  </w:style>
  <w:style w:type="paragraph" w:customStyle="1" w:styleId="Elnumero21">
    <w:name w:val="El_numero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
    <w:name w:val="El_tracciato Carattere1"/>
    <w:basedOn w:val="Elnota"/>
    <w:rsid w:val="00592F24"/>
    <w:pPr>
      <w:ind w:hanging="284"/>
    </w:pPr>
  </w:style>
  <w:style w:type="paragraph" w:customStyle="1" w:styleId="El-1">
    <w:name w:val="El-1"/>
    <w:basedOn w:val="Elpunto"/>
    <w:rsid w:val="00592F24"/>
    <w:pPr>
      <w:ind w:left="0" w:firstLine="0"/>
    </w:pPr>
  </w:style>
  <w:style w:type="paragraph" w:customStyle="1" w:styleId="Elpunto21">
    <w:name w:val="El_punto21"/>
    <w:basedOn w:val="Elpunto"/>
    <w:rsid w:val="00592F24"/>
    <w:pPr>
      <w:ind w:left="1440" w:hanging="360"/>
    </w:pPr>
  </w:style>
  <w:style w:type="paragraph" w:customStyle="1" w:styleId="Corpo1">
    <w:name w:val="Corpo1"/>
    <w:basedOn w:val="Standard"/>
    <w:rsid w:val="00592F24"/>
    <w:pPr>
      <w:spacing w:before="120" w:after="120"/>
      <w:jc w:val="both"/>
    </w:pPr>
    <w:rPr>
      <w:rFonts w:cs="Arial"/>
      <w:spacing w:val="-2"/>
    </w:rPr>
  </w:style>
  <w:style w:type="paragraph" w:customStyle="1" w:styleId="Parola1">
    <w:name w:val="Parola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
    <w:name w:val="Esempio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
    <w:name w:val="Stile Tabelle + Allineato a sinistra1"/>
    <w:basedOn w:val="Tabelle"/>
    <w:rsid w:val="00592F24"/>
    <w:rPr>
      <w:rFonts w:eastAsia="Times New Roman"/>
      <w:szCs w:val="20"/>
    </w:rPr>
  </w:style>
  <w:style w:type="paragraph" w:customStyle="1" w:styleId="tit31">
    <w:name w:val="tit31"/>
    <w:basedOn w:val="Standard"/>
    <w:rsid w:val="00592F24"/>
    <w:pPr>
      <w:spacing w:before="480"/>
    </w:pPr>
    <w:rPr>
      <w:rFonts w:ascii="Arial" w:hAnsi="Arial" w:cs="Arial"/>
      <w:b/>
      <w:bCs/>
      <w:color w:val="006699"/>
      <w:sz w:val="20"/>
      <w:szCs w:val="20"/>
    </w:rPr>
  </w:style>
  <w:style w:type="paragraph" w:customStyle="1" w:styleId="corpo10">
    <w:name w:val="corpo1"/>
    <w:basedOn w:val="Standard"/>
    <w:rsid w:val="00592F24"/>
    <w:pPr>
      <w:spacing w:before="120" w:after="120"/>
      <w:ind w:right="100"/>
      <w:jc w:val="both"/>
    </w:pPr>
    <w:rPr>
      <w:rFonts w:ascii="Arial" w:hAnsi="Arial" w:cs="Arial"/>
      <w:color w:val="000000"/>
      <w:sz w:val="18"/>
      <w:szCs w:val="18"/>
    </w:rPr>
  </w:style>
  <w:style w:type="paragraph" w:customStyle="1" w:styleId="tit21">
    <w:name w:val="tit21"/>
    <w:basedOn w:val="Standard"/>
    <w:rsid w:val="00592F24"/>
    <w:pPr>
      <w:spacing w:before="400" w:after="60"/>
    </w:pPr>
    <w:rPr>
      <w:rFonts w:ascii="Arial" w:hAnsi="Arial" w:cs="Arial"/>
      <w:b/>
      <w:bCs/>
      <w:color w:val="006699"/>
      <w:sz w:val="22"/>
      <w:szCs w:val="22"/>
    </w:rPr>
  </w:style>
  <w:style w:type="paragraph" w:customStyle="1" w:styleId="corpotab10">
    <w:name w:val="corpotab1"/>
    <w:basedOn w:val="Standard"/>
    <w:rsid w:val="00592F24"/>
    <w:pPr>
      <w:spacing w:before="20" w:after="20"/>
      <w:ind w:left="40" w:right="40"/>
    </w:pPr>
    <w:rPr>
      <w:rFonts w:ascii="Arial" w:hAnsi="Arial" w:cs="Arial"/>
      <w:color w:val="000000"/>
      <w:sz w:val="18"/>
      <w:szCs w:val="18"/>
    </w:rPr>
  </w:style>
  <w:style w:type="paragraph" w:customStyle="1" w:styleId="Normale21">
    <w:name w:val="Normale 21"/>
    <w:basedOn w:val="Standard"/>
    <w:rsid w:val="00592F24"/>
    <w:pPr>
      <w:spacing w:before="120"/>
      <w:ind w:left="567" w:right="567"/>
    </w:pPr>
    <w:rPr>
      <w:sz w:val="22"/>
      <w:szCs w:val="20"/>
    </w:rPr>
  </w:style>
  <w:style w:type="paragraph" w:customStyle="1" w:styleId="tit41">
    <w:name w:val="tit41"/>
    <w:basedOn w:val="Standard"/>
    <w:rsid w:val="00592F24"/>
    <w:pPr>
      <w:spacing w:before="120"/>
    </w:pPr>
    <w:rPr>
      <w:rFonts w:ascii="Arial" w:hAnsi="Arial" w:cs="Arial"/>
      <w:b/>
      <w:bCs/>
      <w:i/>
      <w:iCs/>
      <w:color w:val="006699"/>
      <w:sz w:val="18"/>
      <w:szCs w:val="18"/>
    </w:rPr>
  </w:style>
  <w:style w:type="paragraph" w:customStyle="1" w:styleId="CorpoCarattereCarattere1">
    <w:name w:val="Corpo Carattere Carattere1"/>
    <w:basedOn w:val="Standard"/>
    <w:rsid w:val="00592F24"/>
    <w:pPr>
      <w:spacing w:before="120" w:after="120"/>
      <w:ind w:left="284"/>
      <w:jc w:val="both"/>
    </w:pPr>
    <w:rPr>
      <w:spacing w:val="-2"/>
    </w:rPr>
  </w:style>
  <w:style w:type="paragraph" w:customStyle="1" w:styleId="rgsufficio11">
    <w:name w:val="rgs_ufficio11"/>
    <w:basedOn w:val="Standard"/>
    <w:rsid w:val="00592F24"/>
    <w:pPr>
      <w:jc w:val="center"/>
    </w:pPr>
    <w:rPr>
      <w:smallCaps/>
      <w:sz w:val="16"/>
      <w:szCs w:val="20"/>
    </w:rPr>
  </w:style>
  <w:style w:type="paragraph" w:customStyle="1" w:styleId="rgsoggetto1">
    <w:name w:val="rgs_oggetto1"/>
    <w:basedOn w:val="Standard"/>
    <w:rsid w:val="00592F24"/>
    <w:pPr>
      <w:ind w:left="1000" w:hanging="1000"/>
    </w:pPr>
    <w:rPr>
      <w:sz w:val="20"/>
      <w:szCs w:val="20"/>
    </w:rPr>
  </w:style>
  <w:style w:type="paragraph" w:customStyle="1" w:styleId="StileGlossarioDefCorsivo1">
    <w:name w:val="Stile GlossarioDef + Corsivo1"/>
    <w:basedOn w:val="GlossarioDef"/>
    <w:rsid w:val="00592F24"/>
    <w:rPr>
      <w:i/>
      <w:iCs/>
      <w:spacing w:val="-2"/>
    </w:rPr>
  </w:style>
  <w:style w:type="paragraph" w:customStyle="1" w:styleId="corpocarattere10">
    <w:name w:val="corpocarattere1"/>
    <w:basedOn w:val="Standard"/>
    <w:rsid w:val="00592F24"/>
    <w:pPr>
      <w:spacing w:before="280" w:after="280"/>
    </w:pPr>
    <w:rPr>
      <w:rFonts w:ascii="Arial Unicode MS" w:eastAsia="Arial Unicode MS" w:hAnsi="Arial Unicode MS" w:cs="Arial Unicode MS"/>
    </w:rPr>
  </w:style>
  <w:style w:type="paragraph" w:customStyle="1" w:styleId="0proposta1">
    <w:name w:val="0_proposta1"/>
    <w:basedOn w:val="Standard"/>
    <w:rsid w:val="00592F24"/>
    <w:pPr>
      <w:spacing w:after="120"/>
      <w:jc w:val="both"/>
    </w:pPr>
  </w:style>
  <w:style w:type="paragraph" w:customStyle="1" w:styleId="rgscorpodeltesto1">
    <w:name w:val="rgs_corpodeltesto1"/>
    <w:basedOn w:val="Standard"/>
    <w:rsid w:val="00592F24"/>
    <w:pPr>
      <w:spacing w:after="120" w:line="360" w:lineRule="auto"/>
      <w:ind w:firstLine="799"/>
      <w:jc w:val="both"/>
    </w:pPr>
    <w:rPr>
      <w:szCs w:val="20"/>
    </w:rPr>
  </w:style>
  <w:style w:type="paragraph" w:customStyle="1" w:styleId="CM1141">
    <w:name w:val="CM1141"/>
    <w:basedOn w:val="Standard"/>
    <w:next w:val="Standard"/>
    <w:rsid w:val="00592F24"/>
    <w:pPr>
      <w:widowControl w:val="0"/>
      <w:autoSpaceDE w:val="0"/>
      <w:spacing w:after="105"/>
      <w:ind w:right="508"/>
    </w:pPr>
  </w:style>
  <w:style w:type="paragraph" w:customStyle="1" w:styleId="Default1">
    <w:name w:val="Default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
    <w:name w:val="testo11"/>
    <w:basedOn w:val="Standard"/>
    <w:rsid w:val="00592F24"/>
    <w:pPr>
      <w:widowControl w:val="0"/>
      <w:ind w:left="426" w:right="-1"/>
      <w:jc w:val="both"/>
    </w:pPr>
    <w:rPr>
      <w:sz w:val="22"/>
      <w:szCs w:val="20"/>
    </w:rPr>
  </w:style>
  <w:style w:type="paragraph" w:customStyle="1" w:styleId="ElnotaCarattere2">
    <w:name w:val="El_nota Carattere2"/>
    <w:basedOn w:val="Standard"/>
    <w:rsid w:val="00592F24"/>
    <w:pPr>
      <w:spacing w:before="80" w:after="80"/>
      <w:ind w:left="360" w:hanging="284"/>
      <w:jc w:val="both"/>
    </w:pPr>
    <w:rPr>
      <w:rFonts w:ascii="Arial" w:hAnsi="Arial" w:cs="Arial"/>
      <w:bCs/>
      <w:spacing w:val="-2"/>
      <w:sz w:val="18"/>
      <w:szCs w:val="3276"/>
    </w:rPr>
  </w:style>
  <w:style w:type="paragraph" w:customStyle="1" w:styleId="Nota2">
    <w:name w:val="Nota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
    <w:name w:val="Corpo Carattere Carattere Carattere2"/>
    <w:basedOn w:val="Standard"/>
    <w:rsid w:val="00592F24"/>
    <w:pPr>
      <w:spacing w:before="120" w:after="120"/>
      <w:ind w:left="284"/>
      <w:jc w:val="both"/>
    </w:pPr>
    <w:rPr>
      <w:spacing w:val="-2"/>
    </w:rPr>
  </w:style>
  <w:style w:type="paragraph" w:customStyle="1" w:styleId="Elpunto3">
    <w:name w:val="El_punto3"/>
    <w:basedOn w:val="Puntoelenco"/>
    <w:rsid w:val="00592F24"/>
    <w:pPr>
      <w:spacing w:before="60" w:after="60"/>
      <w:ind w:left="0" w:firstLine="0"/>
    </w:pPr>
  </w:style>
  <w:style w:type="paragraph" w:customStyle="1" w:styleId="Copertina2">
    <w:name w:val="Copertina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
    <w:name w:val="Spazio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
    <w:name w:val="Corpo_tab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
    <w:name w:val="Destinatari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
    <w:name w:val="Dida2"/>
    <w:basedOn w:val="WW-Didascalia"/>
    <w:rsid w:val="00592F24"/>
  </w:style>
  <w:style w:type="paragraph" w:customStyle="1" w:styleId="Ellettera3">
    <w:name w:val="El_lettera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
    <w:name w:val="El_lettera22"/>
    <w:basedOn w:val="Ellettera"/>
    <w:rsid w:val="00592F24"/>
  </w:style>
  <w:style w:type="paragraph" w:customStyle="1" w:styleId="EltracciatoCarattereCarattere2">
    <w:name w:val="El_tracciato Carattere Carattere2"/>
    <w:basedOn w:val="ElnotaCarattere"/>
    <w:rsid w:val="00592F24"/>
    <w:pPr>
      <w:ind w:left="0"/>
    </w:pPr>
  </w:style>
  <w:style w:type="paragraph" w:customStyle="1" w:styleId="Evidenziatore2">
    <w:name w:val="Evidenziatore2"/>
    <w:basedOn w:val="Standard"/>
    <w:rsid w:val="00592F24"/>
    <w:pPr>
      <w:spacing w:before="120" w:after="140"/>
      <w:jc w:val="both"/>
    </w:pPr>
    <w:rPr>
      <w:rFonts w:cs="Arial"/>
      <w:b/>
      <w:spacing w:val="-2"/>
    </w:rPr>
  </w:style>
  <w:style w:type="paragraph" w:customStyle="1" w:styleId="Figura2">
    <w:name w:val="Figura2"/>
    <w:basedOn w:val="Standard"/>
    <w:rsid w:val="00592F24"/>
    <w:pPr>
      <w:keepNext/>
      <w:spacing w:before="240" w:after="120"/>
      <w:jc w:val="center"/>
    </w:pPr>
  </w:style>
  <w:style w:type="paragraph" w:customStyle="1" w:styleId="Oggetto2">
    <w:name w:val="Oggetto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
    <w:name w:val="Tabelle2"/>
    <w:basedOn w:val="Standard"/>
    <w:rsid w:val="00592F24"/>
    <w:pPr>
      <w:spacing w:before="120" w:after="360"/>
    </w:pPr>
    <w:rPr>
      <w:rFonts w:eastAsia="Arial Unicode MS"/>
    </w:rPr>
  </w:style>
  <w:style w:type="paragraph" w:customStyle="1" w:styleId="Tittab2">
    <w:name w:val="Tit_tab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
    <w:name w:val="Corpo_lettera2"/>
    <w:basedOn w:val="Standard"/>
    <w:rsid w:val="00592F24"/>
    <w:pPr>
      <w:spacing w:before="120" w:after="120"/>
      <w:ind w:firstLine="340"/>
      <w:jc w:val="both"/>
    </w:pPr>
    <w:rPr>
      <w:rFonts w:cs="Arial"/>
      <w:spacing w:val="-2"/>
    </w:rPr>
  </w:style>
  <w:style w:type="paragraph" w:customStyle="1" w:styleId="GlossarioDef2">
    <w:name w:val="GlossarioDef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
    <w:name w:val="El_notalettera2"/>
    <w:basedOn w:val="Elnota"/>
    <w:rsid w:val="00592F24"/>
    <w:pPr>
      <w:ind w:left="616" w:hanging="360"/>
    </w:pPr>
  </w:style>
  <w:style w:type="paragraph" w:customStyle="1" w:styleId="Elnota2">
    <w:name w:val="El_nota2"/>
    <w:basedOn w:val="Nota"/>
    <w:rsid w:val="00592F24"/>
    <w:pPr>
      <w:ind w:left="360" w:hanging="360"/>
    </w:pPr>
  </w:style>
  <w:style w:type="paragraph" w:customStyle="1" w:styleId="Elnumero22">
    <w:name w:val="El_numero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
    <w:name w:val="El_tracciato Carattere2"/>
    <w:basedOn w:val="Elnota"/>
    <w:rsid w:val="00592F24"/>
    <w:pPr>
      <w:ind w:hanging="284"/>
    </w:pPr>
  </w:style>
  <w:style w:type="paragraph" w:customStyle="1" w:styleId="El-2">
    <w:name w:val="El-2"/>
    <w:basedOn w:val="Elpunto"/>
    <w:rsid w:val="00592F24"/>
    <w:pPr>
      <w:ind w:left="0" w:firstLine="0"/>
    </w:pPr>
  </w:style>
  <w:style w:type="paragraph" w:customStyle="1" w:styleId="Elpunto22">
    <w:name w:val="El_punto22"/>
    <w:basedOn w:val="Elpunto"/>
    <w:rsid w:val="00592F24"/>
    <w:pPr>
      <w:ind w:left="1440" w:hanging="360"/>
    </w:pPr>
  </w:style>
  <w:style w:type="paragraph" w:customStyle="1" w:styleId="Corpo2">
    <w:name w:val="Corpo2"/>
    <w:basedOn w:val="Standard"/>
    <w:rsid w:val="00592F24"/>
    <w:pPr>
      <w:spacing w:before="120" w:after="120"/>
      <w:jc w:val="both"/>
    </w:pPr>
    <w:rPr>
      <w:rFonts w:cs="Arial"/>
      <w:spacing w:val="-2"/>
    </w:rPr>
  </w:style>
  <w:style w:type="paragraph" w:customStyle="1" w:styleId="Parola2">
    <w:name w:val="Parola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
    <w:name w:val="Esempio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
    <w:name w:val="Stile Tabelle + Allineato a sinistra2"/>
    <w:basedOn w:val="Tabelle"/>
    <w:rsid w:val="00592F24"/>
    <w:rPr>
      <w:rFonts w:eastAsia="Times New Roman"/>
      <w:szCs w:val="20"/>
    </w:rPr>
  </w:style>
  <w:style w:type="paragraph" w:customStyle="1" w:styleId="tit32">
    <w:name w:val="tit32"/>
    <w:basedOn w:val="Standard"/>
    <w:rsid w:val="00592F24"/>
    <w:pPr>
      <w:spacing w:before="480"/>
    </w:pPr>
    <w:rPr>
      <w:rFonts w:ascii="Arial" w:hAnsi="Arial" w:cs="Arial"/>
      <w:b/>
      <w:bCs/>
      <w:color w:val="006699"/>
      <w:sz w:val="20"/>
      <w:szCs w:val="20"/>
    </w:rPr>
  </w:style>
  <w:style w:type="paragraph" w:customStyle="1" w:styleId="corpo20">
    <w:name w:val="corpo2"/>
    <w:basedOn w:val="Standard"/>
    <w:rsid w:val="00592F24"/>
    <w:pPr>
      <w:spacing w:before="120" w:after="120"/>
      <w:ind w:right="100"/>
      <w:jc w:val="both"/>
    </w:pPr>
    <w:rPr>
      <w:rFonts w:ascii="Arial" w:hAnsi="Arial" w:cs="Arial"/>
      <w:color w:val="000000"/>
      <w:sz w:val="18"/>
      <w:szCs w:val="18"/>
    </w:rPr>
  </w:style>
  <w:style w:type="paragraph" w:customStyle="1" w:styleId="tit22">
    <w:name w:val="tit22"/>
    <w:basedOn w:val="Standard"/>
    <w:rsid w:val="00592F24"/>
    <w:pPr>
      <w:spacing w:before="400" w:after="60"/>
    </w:pPr>
    <w:rPr>
      <w:rFonts w:ascii="Arial" w:hAnsi="Arial" w:cs="Arial"/>
      <w:b/>
      <w:bCs/>
      <w:color w:val="006699"/>
      <w:sz w:val="22"/>
      <w:szCs w:val="22"/>
    </w:rPr>
  </w:style>
  <w:style w:type="paragraph" w:customStyle="1" w:styleId="corpotab20">
    <w:name w:val="corpotab2"/>
    <w:basedOn w:val="Standard"/>
    <w:rsid w:val="00592F24"/>
    <w:pPr>
      <w:spacing w:before="20" w:after="20"/>
      <w:ind w:left="40" w:right="40"/>
    </w:pPr>
    <w:rPr>
      <w:rFonts w:ascii="Arial" w:hAnsi="Arial" w:cs="Arial"/>
      <w:color w:val="000000"/>
      <w:sz w:val="18"/>
      <w:szCs w:val="18"/>
    </w:rPr>
  </w:style>
  <w:style w:type="paragraph" w:customStyle="1" w:styleId="Normale22">
    <w:name w:val="Normale 22"/>
    <w:basedOn w:val="Standard"/>
    <w:rsid w:val="00592F24"/>
    <w:pPr>
      <w:spacing w:before="120"/>
      <w:ind w:left="567" w:right="567"/>
    </w:pPr>
    <w:rPr>
      <w:sz w:val="22"/>
      <w:szCs w:val="20"/>
    </w:rPr>
  </w:style>
  <w:style w:type="paragraph" w:customStyle="1" w:styleId="tit42">
    <w:name w:val="tit42"/>
    <w:basedOn w:val="Standard"/>
    <w:rsid w:val="00592F24"/>
    <w:pPr>
      <w:spacing w:before="120"/>
    </w:pPr>
    <w:rPr>
      <w:rFonts w:ascii="Arial" w:hAnsi="Arial" w:cs="Arial"/>
      <w:b/>
      <w:bCs/>
      <w:i/>
      <w:iCs/>
      <w:color w:val="006699"/>
      <w:sz w:val="18"/>
      <w:szCs w:val="18"/>
    </w:rPr>
  </w:style>
  <w:style w:type="paragraph" w:customStyle="1" w:styleId="CorpoCarattereCarattere2">
    <w:name w:val="Corpo Carattere Carattere2"/>
    <w:basedOn w:val="Standard"/>
    <w:rsid w:val="00592F24"/>
    <w:pPr>
      <w:spacing w:before="120" w:after="120"/>
      <w:ind w:left="284"/>
      <w:jc w:val="both"/>
    </w:pPr>
    <w:rPr>
      <w:spacing w:val="-2"/>
    </w:rPr>
  </w:style>
  <w:style w:type="paragraph" w:customStyle="1" w:styleId="rgsufficio12">
    <w:name w:val="rgs_ufficio12"/>
    <w:basedOn w:val="Standard"/>
    <w:rsid w:val="00592F24"/>
    <w:pPr>
      <w:jc w:val="center"/>
    </w:pPr>
    <w:rPr>
      <w:smallCaps/>
      <w:sz w:val="16"/>
      <w:szCs w:val="20"/>
    </w:rPr>
  </w:style>
  <w:style w:type="paragraph" w:customStyle="1" w:styleId="rgsoggetto2">
    <w:name w:val="rgs_oggetto2"/>
    <w:basedOn w:val="Standard"/>
    <w:rsid w:val="00592F24"/>
    <w:pPr>
      <w:ind w:left="1000" w:hanging="1000"/>
    </w:pPr>
    <w:rPr>
      <w:sz w:val="20"/>
      <w:szCs w:val="20"/>
    </w:rPr>
  </w:style>
  <w:style w:type="paragraph" w:customStyle="1" w:styleId="StileGlossarioDefCorsivo2">
    <w:name w:val="Stile GlossarioDef + Corsivo2"/>
    <w:basedOn w:val="GlossarioDef"/>
    <w:rsid w:val="00592F24"/>
    <w:rPr>
      <w:i/>
      <w:iCs/>
      <w:spacing w:val="-2"/>
    </w:rPr>
  </w:style>
  <w:style w:type="paragraph" w:customStyle="1" w:styleId="corpocarattere2">
    <w:name w:val="corpocarattere2"/>
    <w:basedOn w:val="Standard"/>
    <w:rsid w:val="00592F24"/>
    <w:pPr>
      <w:spacing w:before="280" w:after="280"/>
    </w:pPr>
    <w:rPr>
      <w:rFonts w:ascii="Arial Unicode MS" w:eastAsia="Arial Unicode MS" w:hAnsi="Arial Unicode MS" w:cs="Arial Unicode MS"/>
    </w:rPr>
  </w:style>
  <w:style w:type="paragraph" w:customStyle="1" w:styleId="0proposta2">
    <w:name w:val="0_proposta2"/>
    <w:basedOn w:val="Standard"/>
    <w:rsid w:val="00592F24"/>
    <w:pPr>
      <w:spacing w:after="120"/>
      <w:jc w:val="both"/>
    </w:pPr>
  </w:style>
  <w:style w:type="paragraph" w:customStyle="1" w:styleId="rgscorpodeltesto2">
    <w:name w:val="rgs_corpodeltesto2"/>
    <w:basedOn w:val="Standard"/>
    <w:rsid w:val="00592F24"/>
    <w:pPr>
      <w:spacing w:after="120" w:line="360" w:lineRule="auto"/>
      <w:ind w:firstLine="799"/>
      <w:jc w:val="both"/>
    </w:pPr>
    <w:rPr>
      <w:szCs w:val="20"/>
    </w:rPr>
  </w:style>
  <w:style w:type="paragraph" w:customStyle="1" w:styleId="CM1142">
    <w:name w:val="CM1142"/>
    <w:basedOn w:val="Standard"/>
    <w:next w:val="Standard"/>
    <w:rsid w:val="00592F24"/>
    <w:pPr>
      <w:widowControl w:val="0"/>
      <w:autoSpaceDE w:val="0"/>
      <w:spacing w:after="105"/>
      <w:ind w:right="508"/>
    </w:pPr>
  </w:style>
  <w:style w:type="paragraph" w:customStyle="1" w:styleId="Default2">
    <w:name w:val="Default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
    <w:name w:val="testo12"/>
    <w:basedOn w:val="Standard"/>
    <w:rsid w:val="00592F24"/>
    <w:pPr>
      <w:widowControl w:val="0"/>
      <w:ind w:left="426" w:right="-1"/>
      <w:jc w:val="both"/>
    </w:pPr>
    <w:rPr>
      <w:sz w:val="22"/>
      <w:szCs w:val="20"/>
    </w:rPr>
  </w:style>
  <w:style w:type="paragraph" w:customStyle="1" w:styleId="Corpo11">
    <w:name w:val="Corpo11"/>
    <w:basedOn w:val="Standard"/>
    <w:rsid w:val="00592F24"/>
    <w:pPr>
      <w:spacing w:before="120" w:after="120"/>
      <w:jc w:val="both"/>
    </w:pPr>
    <w:rPr>
      <w:rFonts w:cs="Arial"/>
      <w:spacing w:val="-2"/>
    </w:rPr>
  </w:style>
  <w:style w:type="paragraph" w:customStyle="1" w:styleId="Corpo111">
    <w:name w:val="Corpo111"/>
    <w:basedOn w:val="Standard"/>
    <w:rsid w:val="00592F24"/>
    <w:pPr>
      <w:spacing w:before="120" w:after="120"/>
      <w:jc w:val="both"/>
    </w:pPr>
    <w:rPr>
      <w:rFonts w:cs="Arial"/>
      <w:spacing w:val="-2"/>
    </w:rPr>
  </w:style>
  <w:style w:type="paragraph" w:customStyle="1" w:styleId="Elpunto4">
    <w:name w:val="El_punto4"/>
    <w:basedOn w:val="Puntoelenco"/>
    <w:rsid w:val="00592F24"/>
    <w:pPr>
      <w:spacing w:before="60" w:after="60"/>
    </w:pPr>
  </w:style>
  <w:style w:type="paragraph" w:customStyle="1" w:styleId="Copertina3">
    <w:name w:val="Copertina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
    <w:name w:val="Figura3"/>
    <w:basedOn w:val="Standard"/>
    <w:rsid w:val="00592F24"/>
    <w:pPr>
      <w:keepNext/>
      <w:spacing w:before="240" w:after="120"/>
      <w:jc w:val="center"/>
    </w:pPr>
  </w:style>
  <w:style w:type="paragraph" w:customStyle="1" w:styleId="Tittab3">
    <w:name w:val="Tit_tab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
    <w:name w:val="GlossarioDef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
    <w:name w:val="El_nota3"/>
    <w:basedOn w:val="Standard"/>
    <w:rsid w:val="00592F24"/>
    <w:pPr>
      <w:spacing w:before="80" w:after="80"/>
      <w:ind w:left="284" w:hanging="284"/>
    </w:pPr>
    <w:rPr>
      <w:rFonts w:ascii="Arial" w:hAnsi="Arial" w:cs="Arial"/>
      <w:bCs/>
      <w:sz w:val="18"/>
      <w:szCs w:val="3276"/>
    </w:rPr>
  </w:style>
  <w:style w:type="paragraph" w:customStyle="1" w:styleId="Elpunto23">
    <w:name w:val="El_punto23"/>
    <w:basedOn w:val="Elpunto"/>
    <w:rsid w:val="00592F24"/>
    <w:pPr>
      <w:ind w:left="567" w:hanging="283"/>
    </w:pPr>
  </w:style>
  <w:style w:type="paragraph" w:customStyle="1" w:styleId="Esempio3">
    <w:name w:val="Esempio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
    <w:name w:val="Corpo3"/>
    <w:basedOn w:val="Standard"/>
    <w:rsid w:val="00592F24"/>
    <w:pPr>
      <w:spacing w:before="120" w:after="120"/>
      <w:jc w:val="both"/>
    </w:pPr>
    <w:rPr>
      <w:rFonts w:cs="Arial"/>
      <w:spacing w:val="-2"/>
    </w:rPr>
  </w:style>
  <w:style w:type="paragraph" w:customStyle="1" w:styleId="Elnotalettera3">
    <w:name w:val="El_notalettera3"/>
    <w:basedOn w:val="Elnota"/>
    <w:rsid w:val="00592F24"/>
    <w:pPr>
      <w:tabs>
        <w:tab w:val="left" w:pos="540"/>
      </w:tabs>
    </w:pPr>
  </w:style>
  <w:style w:type="paragraph" w:customStyle="1" w:styleId="EltracciatoCarattere3">
    <w:name w:val="El_tracciato Carattere3"/>
    <w:basedOn w:val="Elnota"/>
    <w:rsid w:val="00592F24"/>
  </w:style>
  <w:style w:type="paragraph" w:customStyle="1" w:styleId="El-3">
    <w:name w:val="El-3"/>
    <w:basedOn w:val="Elpunto"/>
    <w:rsid w:val="00592F24"/>
  </w:style>
  <w:style w:type="paragraph" w:customStyle="1" w:styleId="Corpo112">
    <w:name w:val="Corpo112"/>
    <w:basedOn w:val="Standard"/>
    <w:rsid w:val="00592F24"/>
    <w:pPr>
      <w:spacing w:before="120" w:after="120"/>
      <w:jc w:val="both"/>
    </w:pPr>
    <w:rPr>
      <w:rFonts w:cs="Arial"/>
      <w:spacing w:val="-2"/>
    </w:rPr>
  </w:style>
  <w:style w:type="paragraph" w:customStyle="1" w:styleId="Corpo4">
    <w:name w:val="Corpo4"/>
    <w:basedOn w:val="Standard"/>
    <w:rsid w:val="00592F24"/>
    <w:pPr>
      <w:spacing w:before="120" w:after="120"/>
      <w:jc w:val="both"/>
    </w:pPr>
    <w:rPr>
      <w:rFonts w:cs="Arial"/>
      <w:spacing w:val="-2"/>
    </w:rPr>
  </w:style>
  <w:style w:type="paragraph" w:customStyle="1" w:styleId="Copertina4">
    <w:name w:val="Copertina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
    <w:name w:val="El_punto24"/>
    <w:basedOn w:val="Elpunto"/>
    <w:rsid w:val="00592F24"/>
    <w:pPr>
      <w:ind w:left="0" w:firstLine="0"/>
    </w:pPr>
  </w:style>
  <w:style w:type="paragraph" w:customStyle="1" w:styleId="Elpunto5">
    <w:name w:val="El_punto5"/>
    <w:basedOn w:val="Puntoelenco"/>
    <w:rsid w:val="00592F24"/>
    <w:pPr>
      <w:spacing w:before="60" w:after="60"/>
    </w:pPr>
  </w:style>
  <w:style w:type="paragraph" w:customStyle="1" w:styleId="Elnota4">
    <w:name w:val="El_nota4"/>
    <w:basedOn w:val="Nota"/>
    <w:rsid w:val="00592F24"/>
    <w:pPr>
      <w:ind w:left="567" w:hanging="283"/>
    </w:pPr>
  </w:style>
  <w:style w:type="paragraph" w:customStyle="1" w:styleId="Nota3">
    <w:name w:val="Nota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
    <w:name w:val="El-4"/>
    <w:basedOn w:val="Elpunto"/>
    <w:rsid w:val="00592F24"/>
  </w:style>
  <w:style w:type="paragraph" w:customStyle="1" w:styleId="Evidenziatore3">
    <w:name w:val="Evidenziatore3"/>
    <w:basedOn w:val="Standard"/>
    <w:rsid w:val="00592F24"/>
    <w:pPr>
      <w:spacing w:before="120" w:after="140"/>
      <w:jc w:val="both"/>
    </w:pPr>
    <w:rPr>
      <w:rFonts w:cs="Arial"/>
      <w:b/>
      <w:spacing w:val="-2"/>
    </w:rPr>
  </w:style>
  <w:style w:type="paragraph" w:customStyle="1" w:styleId="Tittab4">
    <w:name w:val="Tit_tab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
    <w:name w:val="El_nota5"/>
    <w:basedOn w:val="Standard"/>
    <w:rsid w:val="00592F24"/>
    <w:pPr>
      <w:spacing w:before="80" w:after="80"/>
      <w:ind w:left="567" w:hanging="283"/>
    </w:pPr>
    <w:rPr>
      <w:rFonts w:ascii="Arial" w:hAnsi="Arial" w:cs="Arial"/>
      <w:bCs/>
      <w:sz w:val="18"/>
      <w:szCs w:val="3276"/>
    </w:rPr>
  </w:style>
  <w:style w:type="paragraph" w:customStyle="1" w:styleId="Copertina5">
    <w:name w:val="Copertina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
    <w:name w:val="El_nota Carattere3"/>
    <w:basedOn w:val="Standard"/>
    <w:rsid w:val="00592F24"/>
    <w:pPr>
      <w:spacing w:before="80" w:after="80"/>
      <w:ind w:left="360" w:hanging="284"/>
      <w:jc w:val="both"/>
    </w:pPr>
    <w:rPr>
      <w:rFonts w:ascii="Arial" w:hAnsi="Arial" w:cs="Arial"/>
      <w:bCs/>
      <w:spacing w:val="-2"/>
      <w:sz w:val="18"/>
      <w:szCs w:val="3276"/>
    </w:rPr>
  </w:style>
  <w:style w:type="paragraph" w:customStyle="1" w:styleId="Nota4">
    <w:name w:val="Nota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
    <w:name w:val="Corpo Carattere Carattere Carattere3"/>
    <w:basedOn w:val="Standard"/>
    <w:rsid w:val="00592F24"/>
    <w:pPr>
      <w:spacing w:before="120" w:after="120"/>
      <w:ind w:left="284"/>
      <w:jc w:val="both"/>
    </w:pPr>
    <w:rPr>
      <w:spacing w:val="-2"/>
    </w:rPr>
  </w:style>
  <w:style w:type="paragraph" w:customStyle="1" w:styleId="Elpunto6">
    <w:name w:val="El_punto6"/>
    <w:basedOn w:val="Puntoelenco"/>
    <w:rsid w:val="00592F24"/>
    <w:pPr>
      <w:spacing w:before="60" w:after="60"/>
      <w:ind w:left="0" w:firstLine="0"/>
    </w:pPr>
  </w:style>
  <w:style w:type="paragraph" w:customStyle="1" w:styleId="Copertina6">
    <w:name w:val="Copertina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
    <w:name w:val="Spazio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
    <w:name w:val="Corpo_tab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
    <w:name w:val="Destinatari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
    <w:name w:val="Dida3"/>
    <w:basedOn w:val="WW-Didascalia"/>
    <w:rsid w:val="00592F24"/>
  </w:style>
  <w:style w:type="paragraph" w:customStyle="1" w:styleId="Ellettera4">
    <w:name w:val="El_lettera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
    <w:name w:val="El_lettera23"/>
    <w:basedOn w:val="Ellettera"/>
    <w:rsid w:val="00592F24"/>
  </w:style>
  <w:style w:type="paragraph" w:customStyle="1" w:styleId="EltracciatoCarattereCarattere3">
    <w:name w:val="El_tracciato Carattere Carattere3"/>
    <w:basedOn w:val="ElnotaCarattere"/>
    <w:rsid w:val="00592F24"/>
    <w:pPr>
      <w:ind w:left="0"/>
    </w:pPr>
  </w:style>
  <w:style w:type="paragraph" w:customStyle="1" w:styleId="Evidenziatore4">
    <w:name w:val="Evidenziatore4"/>
    <w:basedOn w:val="Standard"/>
    <w:rsid w:val="00592F24"/>
    <w:pPr>
      <w:spacing w:before="120" w:after="140"/>
      <w:jc w:val="both"/>
    </w:pPr>
    <w:rPr>
      <w:rFonts w:cs="Arial"/>
      <w:b/>
      <w:spacing w:val="-2"/>
    </w:rPr>
  </w:style>
  <w:style w:type="paragraph" w:customStyle="1" w:styleId="Figura4">
    <w:name w:val="Figura4"/>
    <w:basedOn w:val="Standard"/>
    <w:rsid w:val="00592F24"/>
    <w:pPr>
      <w:keepNext/>
      <w:spacing w:before="240" w:after="120"/>
      <w:jc w:val="center"/>
    </w:pPr>
  </w:style>
  <w:style w:type="paragraph" w:customStyle="1" w:styleId="Oggetto3">
    <w:name w:val="Oggetto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
    <w:name w:val="Tabelle3"/>
    <w:basedOn w:val="Standard"/>
    <w:rsid w:val="00592F24"/>
    <w:pPr>
      <w:spacing w:before="120" w:after="360"/>
    </w:pPr>
    <w:rPr>
      <w:rFonts w:eastAsia="Arial Unicode MS"/>
    </w:rPr>
  </w:style>
  <w:style w:type="paragraph" w:customStyle="1" w:styleId="Tittab5">
    <w:name w:val="Tit_tab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
    <w:name w:val="Corpo_lettera3"/>
    <w:basedOn w:val="Standard"/>
    <w:rsid w:val="00592F24"/>
    <w:pPr>
      <w:spacing w:before="120" w:after="120"/>
      <w:ind w:firstLine="340"/>
      <w:jc w:val="both"/>
    </w:pPr>
    <w:rPr>
      <w:rFonts w:cs="Arial"/>
      <w:spacing w:val="-2"/>
    </w:rPr>
  </w:style>
  <w:style w:type="paragraph" w:customStyle="1" w:styleId="GlossarioDef4">
    <w:name w:val="GlossarioDef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
    <w:name w:val="El_notalettera4"/>
    <w:basedOn w:val="Elnota"/>
    <w:rsid w:val="00592F24"/>
    <w:pPr>
      <w:ind w:left="616" w:hanging="360"/>
    </w:pPr>
  </w:style>
  <w:style w:type="paragraph" w:customStyle="1" w:styleId="Elnota6">
    <w:name w:val="El_nota6"/>
    <w:basedOn w:val="Nota"/>
    <w:rsid w:val="00592F24"/>
    <w:pPr>
      <w:ind w:left="360" w:hanging="360"/>
    </w:pPr>
  </w:style>
  <w:style w:type="paragraph" w:customStyle="1" w:styleId="Elnumero23">
    <w:name w:val="El_numero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
    <w:name w:val="El_tracciato Carattere4"/>
    <w:basedOn w:val="Elnota"/>
    <w:rsid w:val="00592F24"/>
    <w:pPr>
      <w:ind w:hanging="284"/>
    </w:pPr>
  </w:style>
  <w:style w:type="paragraph" w:customStyle="1" w:styleId="El-5">
    <w:name w:val="El-5"/>
    <w:basedOn w:val="Elpunto"/>
    <w:rsid w:val="00592F24"/>
    <w:pPr>
      <w:ind w:left="0" w:firstLine="0"/>
    </w:pPr>
  </w:style>
  <w:style w:type="paragraph" w:customStyle="1" w:styleId="Elpunto25">
    <w:name w:val="El_punto25"/>
    <w:basedOn w:val="Elpunto"/>
    <w:rsid w:val="00592F24"/>
    <w:pPr>
      <w:ind w:left="1440" w:hanging="360"/>
    </w:pPr>
  </w:style>
  <w:style w:type="paragraph" w:customStyle="1" w:styleId="Corpo5">
    <w:name w:val="Corpo5"/>
    <w:basedOn w:val="Standard"/>
    <w:rsid w:val="00592F24"/>
    <w:pPr>
      <w:spacing w:before="120" w:after="120"/>
      <w:jc w:val="both"/>
    </w:pPr>
    <w:rPr>
      <w:rFonts w:cs="Arial"/>
      <w:spacing w:val="-2"/>
    </w:rPr>
  </w:style>
  <w:style w:type="paragraph" w:customStyle="1" w:styleId="Parola3">
    <w:name w:val="Parola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
    <w:name w:val="Esempio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
    <w:name w:val="Stile Tabelle + Allineato a sinistra3"/>
    <w:basedOn w:val="Tabelle"/>
    <w:rsid w:val="00592F24"/>
    <w:rPr>
      <w:rFonts w:eastAsia="Times New Roman"/>
      <w:szCs w:val="20"/>
    </w:rPr>
  </w:style>
  <w:style w:type="paragraph" w:customStyle="1" w:styleId="tit33">
    <w:name w:val="tit33"/>
    <w:basedOn w:val="Standard"/>
    <w:rsid w:val="00592F24"/>
    <w:pPr>
      <w:spacing w:before="480"/>
    </w:pPr>
    <w:rPr>
      <w:rFonts w:ascii="Arial" w:hAnsi="Arial" w:cs="Arial"/>
      <w:b/>
      <w:bCs/>
      <w:color w:val="006699"/>
      <w:sz w:val="20"/>
      <w:szCs w:val="20"/>
    </w:rPr>
  </w:style>
  <w:style w:type="paragraph" w:customStyle="1" w:styleId="corpo30">
    <w:name w:val="corpo3"/>
    <w:basedOn w:val="Standard"/>
    <w:rsid w:val="00592F24"/>
    <w:pPr>
      <w:spacing w:before="120" w:after="120"/>
      <w:ind w:right="100"/>
      <w:jc w:val="both"/>
    </w:pPr>
    <w:rPr>
      <w:rFonts w:ascii="Arial" w:hAnsi="Arial" w:cs="Arial"/>
      <w:color w:val="000000"/>
      <w:sz w:val="18"/>
      <w:szCs w:val="18"/>
    </w:rPr>
  </w:style>
  <w:style w:type="paragraph" w:customStyle="1" w:styleId="tit23">
    <w:name w:val="tit23"/>
    <w:basedOn w:val="Standard"/>
    <w:rsid w:val="00592F24"/>
    <w:pPr>
      <w:spacing w:before="400" w:after="60"/>
    </w:pPr>
    <w:rPr>
      <w:rFonts w:ascii="Arial" w:hAnsi="Arial" w:cs="Arial"/>
      <w:b/>
      <w:bCs/>
      <w:color w:val="006699"/>
      <w:sz w:val="22"/>
      <w:szCs w:val="22"/>
    </w:rPr>
  </w:style>
  <w:style w:type="paragraph" w:customStyle="1" w:styleId="corpotab30">
    <w:name w:val="corpotab3"/>
    <w:basedOn w:val="Standard"/>
    <w:rsid w:val="00592F24"/>
    <w:pPr>
      <w:spacing w:before="20" w:after="20"/>
      <w:ind w:left="40" w:right="40"/>
    </w:pPr>
    <w:rPr>
      <w:rFonts w:ascii="Arial" w:hAnsi="Arial" w:cs="Arial"/>
      <w:color w:val="000000"/>
      <w:sz w:val="18"/>
      <w:szCs w:val="18"/>
    </w:rPr>
  </w:style>
  <w:style w:type="paragraph" w:customStyle="1" w:styleId="Normale23">
    <w:name w:val="Normale 23"/>
    <w:basedOn w:val="Standard"/>
    <w:rsid w:val="00592F24"/>
    <w:pPr>
      <w:spacing w:before="120"/>
      <w:ind w:left="567" w:right="567"/>
    </w:pPr>
    <w:rPr>
      <w:sz w:val="22"/>
      <w:szCs w:val="20"/>
    </w:rPr>
  </w:style>
  <w:style w:type="paragraph" w:customStyle="1" w:styleId="tit43">
    <w:name w:val="tit43"/>
    <w:basedOn w:val="Standard"/>
    <w:rsid w:val="00592F24"/>
    <w:pPr>
      <w:spacing w:before="120"/>
    </w:pPr>
    <w:rPr>
      <w:rFonts w:ascii="Arial" w:hAnsi="Arial" w:cs="Arial"/>
      <w:b/>
      <w:bCs/>
      <w:i/>
      <w:iCs/>
      <w:color w:val="006699"/>
      <w:sz w:val="18"/>
      <w:szCs w:val="18"/>
    </w:rPr>
  </w:style>
  <w:style w:type="paragraph" w:customStyle="1" w:styleId="CorpoCarattereCarattere3">
    <w:name w:val="Corpo Carattere Carattere3"/>
    <w:basedOn w:val="Standard"/>
    <w:rsid w:val="00592F24"/>
    <w:pPr>
      <w:spacing w:before="120" w:after="120"/>
      <w:ind w:left="284"/>
      <w:jc w:val="both"/>
    </w:pPr>
    <w:rPr>
      <w:spacing w:val="-2"/>
    </w:rPr>
  </w:style>
  <w:style w:type="paragraph" w:customStyle="1" w:styleId="rgsufficio13">
    <w:name w:val="rgs_ufficio13"/>
    <w:basedOn w:val="Standard"/>
    <w:rsid w:val="00592F24"/>
    <w:pPr>
      <w:jc w:val="center"/>
    </w:pPr>
    <w:rPr>
      <w:smallCaps/>
      <w:sz w:val="16"/>
      <w:szCs w:val="20"/>
    </w:rPr>
  </w:style>
  <w:style w:type="paragraph" w:customStyle="1" w:styleId="rgsoggetto3">
    <w:name w:val="rgs_oggetto3"/>
    <w:basedOn w:val="Standard"/>
    <w:rsid w:val="00592F24"/>
    <w:pPr>
      <w:ind w:left="1000" w:hanging="1000"/>
    </w:pPr>
    <w:rPr>
      <w:sz w:val="20"/>
      <w:szCs w:val="20"/>
    </w:rPr>
  </w:style>
  <w:style w:type="paragraph" w:customStyle="1" w:styleId="StileGlossarioDefCorsivo3">
    <w:name w:val="Stile GlossarioDef + Corsivo3"/>
    <w:basedOn w:val="GlossarioDef"/>
    <w:rsid w:val="00592F24"/>
    <w:rPr>
      <w:i/>
      <w:iCs/>
      <w:spacing w:val="-2"/>
    </w:rPr>
  </w:style>
  <w:style w:type="paragraph" w:customStyle="1" w:styleId="corpocarattere3">
    <w:name w:val="corpocarattere3"/>
    <w:basedOn w:val="Standard"/>
    <w:rsid w:val="00592F24"/>
    <w:pPr>
      <w:spacing w:before="280" w:after="280"/>
    </w:pPr>
    <w:rPr>
      <w:rFonts w:ascii="Arial Unicode MS" w:eastAsia="Arial Unicode MS" w:hAnsi="Arial Unicode MS" w:cs="Arial Unicode MS"/>
    </w:rPr>
  </w:style>
  <w:style w:type="paragraph" w:customStyle="1" w:styleId="0proposta3">
    <w:name w:val="0_proposta3"/>
    <w:basedOn w:val="Standard"/>
    <w:rsid w:val="00592F24"/>
    <w:pPr>
      <w:spacing w:after="120"/>
      <w:jc w:val="both"/>
    </w:pPr>
  </w:style>
  <w:style w:type="paragraph" w:customStyle="1" w:styleId="rgscorpodeltesto3">
    <w:name w:val="rgs_corpodeltesto3"/>
    <w:basedOn w:val="Standard"/>
    <w:rsid w:val="00592F24"/>
    <w:pPr>
      <w:spacing w:after="120" w:line="360" w:lineRule="auto"/>
      <w:ind w:firstLine="799"/>
      <w:jc w:val="both"/>
    </w:pPr>
    <w:rPr>
      <w:szCs w:val="20"/>
    </w:rPr>
  </w:style>
  <w:style w:type="paragraph" w:customStyle="1" w:styleId="CM1143">
    <w:name w:val="CM1143"/>
    <w:basedOn w:val="Standard"/>
    <w:next w:val="Standard"/>
    <w:rsid w:val="00592F24"/>
    <w:pPr>
      <w:widowControl w:val="0"/>
      <w:autoSpaceDE w:val="0"/>
      <w:spacing w:after="105"/>
      <w:ind w:right="508"/>
    </w:pPr>
  </w:style>
  <w:style w:type="paragraph" w:customStyle="1" w:styleId="Default3">
    <w:name w:val="Default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
    <w:name w:val="testo13"/>
    <w:basedOn w:val="Standard"/>
    <w:rsid w:val="00592F24"/>
    <w:pPr>
      <w:widowControl w:val="0"/>
      <w:ind w:left="426" w:right="-1"/>
      <w:jc w:val="both"/>
    </w:pPr>
    <w:rPr>
      <w:sz w:val="22"/>
      <w:szCs w:val="20"/>
    </w:rPr>
  </w:style>
  <w:style w:type="paragraph" w:customStyle="1" w:styleId="Corpo12">
    <w:name w:val="Corpo12"/>
    <w:basedOn w:val="Standard"/>
    <w:rsid w:val="00592F24"/>
    <w:pPr>
      <w:spacing w:before="120" w:after="120"/>
      <w:jc w:val="both"/>
    </w:pPr>
    <w:rPr>
      <w:rFonts w:cs="Arial"/>
      <w:spacing w:val="-2"/>
    </w:rPr>
  </w:style>
  <w:style w:type="paragraph" w:customStyle="1" w:styleId="Corpo113">
    <w:name w:val="Corpo113"/>
    <w:basedOn w:val="Standard"/>
    <w:rsid w:val="00592F24"/>
    <w:pPr>
      <w:spacing w:before="120" w:after="120"/>
      <w:jc w:val="both"/>
    </w:pPr>
    <w:rPr>
      <w:rFonts w:cs="Arial"/>
      <w:spacing w:val="-2"/>
    </w:rPr>
  </w:style>
  <w:style w:type="paragraph" w:customStyle="1" w:styleId="WW-Corpotesto">
    <w:name w:val="WW-Corpo testo"/>
    <w:basedOn w:val="Standard"/>
    <w:rsid w:val="00592F24"/>
    <w:pPr>
      <w:spacing w:before="240"/>
      <w:ind w:left="907"/>
    </w:pPr>
    <w:rPr>
      <w:lang w:val="en-US"/>
    </w:rPr>
  </w:style>
  <w:style w:type="paragraph" w:customStyle="1" w:styleId="circolarepidipagina">
    <w:name w:val="circolare piè di pagina"/>
    <w:basedOn w:val="Standard"/>
    <w:rsid w:val="00592F24"/>
    <w:rPr>
      <w:rFonts w:ascii="Arial" w:hAnsi="Arial" w:cs="Arial"/>
      <w:sz w:val="16"/>
      <w:szCs w:val="16"/>
    </w:rPr>
  </w:style>
  <w:style w:type="paragraph" w:customStyle="1" w:styleId="1">
    <w:name w:val="1"/>
    <w:basedOn w:val="Standard"/>
    <w:rsid w:val="00592F24"/>
    <w:pPr>
      <w:spacing w:after="160" w:line="240" w:lineRule="exact"/>
    </w:pPr>
    <w:rPr>
      <w:rFonts w:ascii="Tahoma" w:hAnsi="Tahoma"/>
      <w:sz w:val="20"/>
      <w:szCs w:val="20"/>
      <w:lang w:val="en-US"/>
    </w:rPr>
  </w:style>
  <w:style w:type="paragraph" w:customStyle="1" w:styleId="StileCopertinaAllineatoasinistra">
    <w:name w:val="Stile Copertina + Allineato a sinistra"/>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
    <w:name w:val="circolare sottoparagrafo"/>
    <w:basedOn w:val="Titolo31"/>
    <w:rsid w:val="00592F24"/>
    <w:rPr>
      <w:sz w:val="26"/>
      <w:szCs w:val="26"/>
    </w:rPr>
  </w:style>
  <w:style w:type="paragraph" w:customStyle="1" w:styleId="Stile2">
    <w:name w:val="Stile2"/>
    <w:basedOn w:val="Titolo21"/>
    <w:rsid w:val="00592F24"/>
  </w:style>
  <w:style w:type="paragraph" w:customStyle="1" w:styleId="ElnotaCarattere4">
    <w:name w:val="El_nota Carattere4"/>
    <w:basedOn w:val="Standard"/>
    <w:rsid w:val="00592F24"/>
    <w:pPr>
      <w:spacing w:before="80" w:after="80"/>
      <w:ind w:left="284" w:hanging="284"/>
      <w:jc w:val="both"/>
    </w:pPr>
    <w:rPr>
      <w:rFonts w:ascii="Arial" w:hAnsi="Arial" w:cs="Arial"/>
      <w:bCs/>
      <w:spacing w:val="-2"/>
      <w:sz w:val="18"/>
      <w:szCs w:val="3276"/>
    </w:rPr>
  </w:style>
  <w:style w:type="paragraph" w:customStyle="1" w:styleId="Nota5">
    <w:name w:val="Nota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
    <w:name w:val="Corpo Carattere Carattere Carattere4"/>
    <w:basedOn w:val="Standard"/>
    <w:rsid w:val="00592F24"/>
    <w:pPr>
      <w:spacing w:before="120" w:after="120"/>
      <w:ind w:left="284"/>
      <w:jc w:val="both"/>
    </w:pPr>
    <w:rPr>
      <w:spacing w:val="-2"/>
    </w:rPr>
  </w:style>
  <w:style w:type="paragraph" w:customStyle="1" w:styleId="Elpunto7">
    <w:name w:val="El_punto7"/>
    <w:basedOn w:val="Puntoelenco"/>
    <w:rsid w:val="00592F24"/>
    <w:pPr>
      <w:spacing w:before="60" w:after="60"/>
      <w:ind w:left="0" w:firstLine="0"/>
    </w:pPr>
  </w:style>
  <w:style w:type="paragraph" w:customStyle="1" w:styleId="Copertina7">
    <w:name w:val="Copertina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
    <w:name w:val="Spazio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
    <w:name w:val="Corpo_tab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
    <w:name w:val="Destinatari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
    <w:name w:val="Dida4"/>
    <w:basedOn w:val="WW-Didascalia"/>
    <w:rsid w:val="00592F24"/>
  </w:style>
  <w:style w:type="paragraph" w:customStyle="1" w:styleId="Ellettera5">
    <w:name w:val="El_lettera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
    <w:name w:val="El_lettera24"/>
    <w:basedOn w:val="Ellettera"/>
    <w:rsid w:val="00592F24"/>
  </w:style>
  <w:style w:type="paragraph" w:customStyle="1" w:styleId="EltracciatoCarattereCarattere4">
    <w:name w:val="El_tracciato Carattere Carattere4"/>
    <w:basedOn w:val="ElnotaCarattere"/>
    <w:rsid w:val="00592F24"/>
    <w:pPr>
      <w:ind w:left="0"/>
    </w:pPr>
  </w:style>
  <w:style w:type="paragraph" w:customStyle="1" w:styleId="Evidenziatore5">
    <w:name w:val="Evidenziatore5"/>
    <w:basedOn w:val="Standard"/>
    <w:rsid w:val="00592F24"/>
    <w:pPr>
      <w:spacing w:before="120" w:after="140"/>
      <w:jc w:val="both"/>
    </w:pPr>
    <w:rPr>
      <w:rFonts w:cs="Arial"/>
      <w:b/>
      <w:spacing w:val="-2"/>
    </w:rPr>
  </w:style>
  <w:style w:type="paragraph" w:customStyle="1" w:styleId="Figura5">
    <w:name w:val="Figura5"/>
    <w:basedOn w:val="Standard"/>
    <w:rsid w:val="00592F24"/>
    <w:pPr>
      <w:keepNext/>
      <w:spacing w:before="240" w:after="120"/>
      <w:jc w:val="center"/>
    </w:pPr>
  </w:style>
  <w:style w:type="paragraph" w:customStyle="1" w:styleId="Oggetto4">
    <w:name w:val="Oggetto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
    <w:name w:val="Tabelle4"/>
    <w:basedOn w:val="Standard"/>
    <w:rsid w:val="00592F24"/>
    <w:pPr>
      <w:spacing w:before="120" w:after="360"/>
    </w:pPr>
    <w:rPr>
      <w:rFonts w:eastAsia="Arial Unicode MS"/>
    </w:rPr>
  </w:style>
  <w:style w:type="paragraph" w:customStyle="1" w:styleId="Tittab6">
    <w:name w:val="Tit_tab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
    <w:name w:val="Corpo_lettera4"/>
    <w:basedOn w:val="Standard"/>
    <w:rsid w:val="00592F24"/>
    <w:pPr>
      <w:spacing w:before="120" w:after="120"/>
      <w:ind w:firstLine="340"/>
      <w:jc w:val="both"/>
    </w:pPr>
    <w:rPr>
      <w:rFonts w:cs="Arial"/>
      <w:spacing w:val="-2"/>
    </w:rPr>
  </w:style>
  <w:style w:type="paragraph" w:customStyle="1" w:styleId="GlossarioDef5">
    <w:name w:val="GlossarioDef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
    <w:name w:val="El_notalettera5"/>
    <w:basedOn w:val="Elnota"/>
    <w:rsid w:val="00592F24"/>
    <w:pPr>
      <w:ind w:left="567" w:hanging="283"/>
    </w:pPr>
  </w:style>
  <w:style w:type="paragraph" w:customStyle="1" w:styleId="Elnota7">
    <w:name w:val="El_nota7"/>
    <w:basedOn w:val="Nota"/>
    <w:rsid w:val="00592F24"/>
    <w:pPr>
      <w:ind w:left="567" w:hanging="283"/>
    </w:pPr>
  </w:style>
  <w:style w:type="paragraph" w:customStyle="1" w:styleId="Elnumero24">
    <w:name w:val="El_numero24"/>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
    <w:name w:val="El_tracciato Carattere5"/>
    <w:basedOn w:val="Elnota"/>
    <w:rsid w:val="00592F24"/>
  </w:style>
  <w:style w:type="paragraph" w:customStyle="1" w:styleId="El-6">
    <w:name w:val="El-6"/>
    <w:basedOn w:val="Elpunto"/>
    <w:rsid w:val="00592F24"/>
    <w:pPr>
      <w:ind w:left="0" w:firstLine="0"/>
    </w:pPr>
  </w:style>
  <w:style w:type="paragraph" w:customStyle="1" w:styleId="Elpunto26">
    <w:name w:val="El_punto26"/>
    <w:basedOn w:val="Elpunto"/>
    <w:rsid w:val="00592F24"/>
    <w:pPr>
      <w:ind w:left="463" w:hanging="283"/>
    </w:pPr>
  </w:style>
  <w:style w:type="paragraph" w:customStyle="1" w:styleId="Corpo6">
    <w:name w:val="Corpo6"/>
    <w:basedOn w:val="Standard"/>
    <w:rsid w:val="00592F24"/>
    <w:pPr>
      <w:spacing w:before="120" w:after="120"/>
      <w:jc w:val="both"/>
    </w:pPr>
    <w:rPr>
      <w:rFonts w:cs="Arial"/>
      <w:spacing w:val="-2"/>
    </w:rPr>
  </w:style>
  <w:style w:type="paragraph" w:customStyle="1" w:styleId="Parola4">
    <w:name w:val="Parola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
    <w:name w:val="Esempio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
    <w:name w:val="Stile Tabelle + Allineato a sinistra4"/>
    <w:basedOn w:val="Tabelle"/>
    <w:rsid w:val="00592F24"/>
    <w:rPr>
      <w:rFonts w:eastAsia="Times New Roman"/>
      <w:szCs w:val="20"/>
    </w:rPr>
  </w:style>
  <w:style w:type="paragraph" w:customStyle="1" w:styleId="tit34">
    <w:name w:val="tit34"/>
    <w:basedOn w:val="Standard"/>
    <w:rsid w:val="00592F24"/>
    <w:pPr>
      <w:spacing w:before="480"/>
    </w:pPr>
    <w:rPr>
      <w:rFonts w:ascii="Arial" w:hAnsi="Arial" w:cs="Arial"/>
      <w:b/>
      <w:bCs/>
      <w:color w:val="006699"/>
      <w:sz w:val="20"/>
      <w:szCs w:val="20"/>
    </w:rPr>
  </w:style>
  <w:style w:type="paragraph" w:customStyle="1" w:styleId="corpo40">
    <w:name w:val="corpo4"/>
    <w:basedOn w:val="Standard"/>
    <w:rsid w:val="00592F24"/>
    <w:pPr>
      <w:spacing w:before="120" w:after="120"/>
      <w:ind w:right="100"/>
      <w:jc w:val="both"/>
    </w:pPr>
    <w:rPr>
      <w:rFonts w:ascii="Arial" w:hAnsi="Arial" w:cs="Arial"/>
      <w:color w:val="000000"/>
      <w:sz w:val="18"/>
      <w:szCs w:val="18"/>
    </w:rPr>
  </w:style>
  <w:style w:type="paragraph" w:customStyle="1" w:styleId="tit24">
    <w:name w:val="tit24"/>
    <w:basedOn w:val="Standard"/>
    <w:rsid w:val="00592F24"/>
    <w:pPr>
      <w:spacing w:before="400" w:after="60"/>
    </w:pPr>
    <w:rPr>
      <w:rFonts w:ascii="Arial" w:hAnsi="Arial" w:cs="Arial"/>
      <w:b/>
      <w:bCs/>
      <w:color w:val="006699"/>
      <w:sz w:val="22"/>
      <w:szCs w:val="22"/>
    </w:rPr>
  </w:style>
  <w:style w:type="paragraph" w:customStyle="1" w:styleId="corpotab40">
    <w:name w:val="corpotab4"/>
    <w:basedOn w:val="Standard"/>
    <w:rsid w:val="00592F24"/>
    <w:pPr>
      <w:spacing w:before="20" w:after="20"/>
      <w:ind w:left="40" w:right="40"/>
    </w:pPr>
    <w:rPr>
      <w:rFonts w:ascii="Arial" w:hAnsi="Arial" w:cs="Arial"/>
      <w:color w:val="000000"/>
      <w:sz w:val="18"/>
      <w:szCs w:val="18"/>
    </w:rPr>
  </w:style>
  <w:style w:type="paragraph" w:customStyle="1" w:styleId="Normale24">
    <w:name w:val="Normale 24"/>
    <w:basedOn w:val="Standard"/>
    <w:rsid w:val="00592F24"/>
    <w:pPr>
      <w:spacing w:before="120"/>
      <w:ind w:left="567" w:right="567"/>
    </w:pPr>
    <w:rPr>
      <w:sz w:val="22"/>
      <w:szCs w:val="20"/>
    </w:rPr>
  </w:style>
  <w:style w:type="paragraph" w:customStyle="1" w:styleId="tit44">
    <w:name w:val="tit44"/>
    <w:basedOn w:val="Standard"/>
    <w:rsid w:val="00592F24"/>
    <w:pPr>
      <w:spacing w:before="120"/>
    </w:pPr>
    <w:rPr>
      <w:rFonts w:ascii="Arial" w:hAnsi="Arial" w:cs="Arial"/>
      <w:b/>
      <w:bCs/>
      <w:i/>
      <w:iCs/>
      <w:color w:val="006699"/>
      <w:sz w:val="18"/>
      <w:szCs w:val="18"/>
    </w:rPr>
  </w:style>
  <w:style w:type="paragraph" w:customStyle="1" w:styleId="CorpoCarattereCarattere4">
    <w:name w:val="Corpo Carattere Carattere4"/>
    <w:basedOn w:val="Standard"/>
    <w:rsid w:val="00592F24"/>
    <w:pPr>
      <w:spacing w:before="120" w:after="120"/>
      <w:ind w:left="284"/>
      <w:jc w:val="both"/>
    </w:pPr>
    <w:rPr>
      <w:spacing w:val="-2"/>
    </w:rPr>
  </w:style>
  <w:style w:type="paragraph" w:customStyle="1" w:styleId="rgsufficio14">
    <w:name w:val="rgs_ufficio14"/>
    <w:basedOn w:val="Standard"/>
    <w:rsid w:val="00592F24"/>
    <w:pPr>
      <w:jc w:val="center"/>
    </w:pPr>
    <w:rPr>
      <w:smallCaps/>
      <w:sz w:val="16"/>
      <w:szCs w:val="20"/>
    </w:rPr>
  </w:style>
  <w:style w:type="paragraph" w:customStyle="1" w:styleId="StileGlossarioDefCorsivo4">
    <w:name w:val="Stile GlossarioDef + Corsivo4"/>
    <w:basedOn w:val="GlossarioDef"/>
    <w:rsid w:val="00592F24"/>
    <w:rPr>
      <w:i/>
      <w:iCs/>
      <w:spacing w:val="-2"/>
    </w:rPr>
  </w:style>
  <w:style w:type="paragraph" w:customStyle="1" w:styleId="corpocarattere4">
    <w:name w:val="corpocarattere4"/>
    <w:basedOn w:val="Standard"/>
    <w:rsid w:val="00592F24"/>
    <w:pPr>
      <w:spacing w:before="280" w:after="280"/>
    </w:pPr>
    <w:rPr>
      <w:rFonts w:ascii="Arial Unicode MS" w:eastAsia="Arial Unicode MS" w:hAnsi="Arial Unicode MS" w:cs="Arial Unicode MS"/>
    </w:rPr>
  </w:style>
  <w:style w:type="paragraph" w:customStyle="1" w:styleId="0proposta4">
    <w:name w:val="0_proposta4"/>
    <w:basedOn w:val="Standard"/>
    <w:rsid w:val="00592F24"/>
    <w:pPr>
      <w:spacing w:after="120"/>
      <w:jc w:val="both"/>
    </w:pPr>
  </w:style>
  <w:style w:type="paragraph" w:customStyle="1" w:styleId="rgscorpodeltesto4">
    <w:name w:val="rgs_corpodeltesto4"/>
    <w:basedOn w:val="Standard"/>
    <w:rsid w:val="00592F24"/>
    <w:pPr>
      <w:spacing w:after="120" w:line="360" w:lineRule="auto"/>
      <w:ind w:firstLine="799"/>
      <w:jc w:val="both"/>
    </w:pPr>
    <w:rPr>
      <w:szCs w:val="20"/>
    </w:rPr>
  </w:style>
  <w:style w:type="paragraph" w:customStyle="1" w:styleId="CM1144">
    <w:name w:val="CM1144"/>
    <w:basedOn w:val="Standard"/>
    <w:next w:val="Standard"/>
    <w:rsid w:val="00592F24"/>
    <w:pPr>
      <w:widowControl w:val="0"/>
      <w:autoSpaceDE w:val="0"/>
      <w:spacing w:after="105"/>
      <w:ind w:right="508"/>
    </w:pPr>
  </w:style>
  <w:style w:type="paragraph" w:customStyle="1" w:styleId="Default4">
    <w:name w:val="Default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
    <w:name w:val="testo14"/>
    <w:basedOn w:val="Standard"/>
    <w:rsid w:val="00592F24"/>
    <w:pPr>
      <w:widowControl w:val="0"/>
      <w:ind w:left="426" w:right="-1"/>
      <w:jc w:val="both"/>
    </w:pPr>
    <w:rPr>
      <w:sz w:val="22"/>
      <w:szCs w:val="20"/>
    </w:rPr>
  </w:style>
  <w:style w:type="paragraph" w:customStyle="1" w:styleId="StileEvidenziatoreNonGrassetto1">
    <w:name w:val="Stile Evidenziatore + Non Grassetto1"/>
    <w:basedOn w:val="Evidenziatore"/>
    <w:rsid w:val="00592F24"/>
  </w:style>
  <w:style w:type="paragraph" w:customStyle="1" w:styleId="ElnotaCarattere11">
    <w:name w:val="El_nota Carattere11"/>
    <w:basedOn w:val="Standard"/>
    <w:rsid w:val="00592F24"/>
    <w:pPr>
      <w:spacing w:before="80" w:after="80"/>
      <w:ind w:left="567" w:hanging="284"/>
      <w:jc w:val="both"/>
    </w:pPr>
    <w:rPr>
      <w:rFonts w:ascii="Arial" w:hAnsi="Arial" w:cs="Arial"/>
      <w:bCs/>
      <w:spacing w:val="-2"/>
      <w:sz w:val="18"/>
      <w:szCs w:val="3276"/>
    </w:rPr>
  </w:style>
  <w:style w:type="paragraph" w:customStyle="1" w:styleId="Nota11">
    <w:name w:val="Nota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
    <w:name w:val="Corpo Carattere Carattere Carattere11"/>
    <w:basedOn w:val="Standard"/>
    <w:rsid w:val="00592F24"/>
    <w:pPr>
      <w:spacing w:before="120" w:after="120"/>
      <w:ind w:left="284"/>
      <w:jc w:val="both"/>
    </w:pPr>
    <w:rPr>
      <w:spacing w:val="-2"/>
    </w:rPr>
  </w:style>
  <w:style w:type="paragraph" w:customStyle="1" w:styleId="Elpunto11">
    <w:name w:val="El_punto11"/>
    <w:basedOn w:val="Puntoelenco"/>
    <w:rsid w:val="00592F24"/>
    <w:pPr>
      <w:spacing w:before="60" w:after="60"/>
      <w:ind w:left="0" w:firstLine="0"/>
    </w:pPr>
  </w:style>
  <w:style w:type="paragraph" w:customStyle="1" w:styleId="Copertina11">
    <w:name w:val="Copertina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
    <w:name w:val="Spazio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
    <w:name w:val="Corpo_tab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
    <w:name w:val="Destinatari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
    <w:name w:val="Dida11"/>
    <w:basedOn w:val="WW-Didascalia"/>
    <w:rsid w:val="00592F24"/>
  </w:style>
  <w:style w:type="paragraph" w:customStyle="1" w:styleId="Ellettera11">
    <w:name w:val="El_lettera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
    <w:name w:val="El_lettera211"/>
    <w:basedOn w:val="Ellettera"/>
    <w:rsid w:val="00592F24"/>
  </w:style>
  <w:style w:type="paragraph" w:customStyle="1" w:styleId="EltracciatoCarattereCarattere11">
    <w:name w:val="El_tracciato Carattere Carattere11"/>
    <w:basedOn w:val="ElnotaCarattere"/>
    <w:rsid w:val="00592F24"/>
    <w:pPr>
      <w:ind w:left="0" w:firstLine="0"/>
    </w:pPr>
  </w:style>
  <w:style w:type="paragraph" w:customStyle="1" w:styleId="Evidenziatore11">
    <w:name w:val="Evidenziatore11"/>
    <w:basedOn w:val="Standard"/>
    <w:rsid w:val="00592F24"/>
    <w:pPr>
      <w:spacing w:before="120" w:after="140"/>
      <w:jc w:val="both"/>
    </w:pPr>
    <w:rPr>
      <w:rFonts w:cs="Arial"/>
      <w:b/>
      <w:spacing w:val="-2"/>
    </w:rPr>
  </w:style>
  <w:style w:type="paragraph" w:customStyle="1" w:styleId="Figura11">
    <w:name w:val="Figura11"/>
    <w:basedOn w:val="Standard"/>
    <w:rsid w:val="00592F24"/>
    <w:pPr>
      <w:keepNext/>
      <w:spacing w:before="240" w:after="120"/>
      <w:jc w:val="center"/>
    </w:pPr>
  </w:style>
  <w:style w:type="paragraph" w:customStyle="1" w:styleId="Oggetto11">
    <w:name w:val="Oggetto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
    <w:name w:val="Tabelle11"/>
    <w:basedOn w:val="Standard"/>
    <w:rsid w:val="00592F24"/>
    <w:pPr>
      <w:spacing w:before="120" w:after="360"/>
    </w:pPr>
    <w:rPr>
      <w:rFonts w:eastAsia="Arial Unicode MS"/>
    </w:rPr>
  </w:style>
  <w:style w:type="paragraph" w:customStyle="1" w:styleId="Tittab11">
    <w:name w:val="Tit_tab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
    <w:name w:val="Corpo_lettera11"/>
    <w:basedOn w:val="Standard"/>
    <w:rsid w:val="00592F24"/>
    <w:pPr>
      <w:spacing w:before="120" w:after="120"/>
      <w:ind w:firstLine="340"/>
      <w:jc w:val="both"/>
    </w:pPr>
    <w:rPr>
      <w:rFonts w:cs="Arial"/>
      <w:spacing w:val="-2"/>
    </w:rPr>
  </w:style>
  <w:style w:type="paragraph" w:customStyle="1" w:styleId="GlossarioDef11">
    <w:name w:val="GlossarioDef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
    <w:name w:val="El_notalettera11"/>
    <w:basedOn w:val="Elnota"/>
    <w:rsid w:val="00592F24"/>
    <w:pPr>
      <w:ind w:left="616" w:hanging="360"/>
    </w:pPr>
  </w:style>
  <w:style w:type="paragraph" w:customStyle="1" w:styleId="Elnota11">
    <w:name w:val="El_nota11"/>
    <w:basedOn w:val="Nota"/>
    <w:rsid w:val="00592F24"/>
    <w:pPr>
      <w:ind w:left="567" w:hanging="283"/>
    </w:pPr>
  </w:style>
  <w:style w:type="paragraph" w:customStyle="1" w:styleId="Elnumero211">
    <w:name w:val="El_numero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
    <w:name w:val="El_tracciato Carattere11"/>
    <w:basedOn w:val="Elnota"/>
    <w:rsid w:val="00592F24"/>
  </w:style>
  <w:style w:type="paragraph" w:customStyle="1" w:styleId="El-11">
    <w:name w:val="El-11"/>
    <w:basedOn w:val="Elpunto"/>
    <w:rsid w:val="00592F24"/>
    <w:pPr>
      <w:ind w:left="0" w:firstLine="0"/>
    </w:pPr>
  </w:style>
  <w:style w:type="paragraph" w:customStyle="1" w:styleId="Elpunto211">
    <w:name w:val="El_punto211"/>
    <w:basedOn w:val="Elpunto"/>
    <w:rsid w:val="00592F24"/>
    <w:pPr>
      <w:ind w:left="463" w:hanging="283"/>
    </w:pPr>
  </w:style>
  <w:style w:type="paragraph" w:customStyle="1" w:styleId="Corpo13">
    <w:name w:val="Corpo13"/>
    <w:basedOn w:val="Standard"/>
    <w:rsid w:val="00592F24"/>
    <w:pPr>
      <w:spacing w:before="120" w:after="120"/>
      <w:jc w:val="both"/>
    </w:pPr>
    <w:rPr>
      <w:rFonts w:cs="Arial"/>
      <w:spacing w:val="-2"/>
    </w:rPr>
  </w:style>
  <w:style w:type="paragraph" w:customStyle="1" w:styleId="Parola11">
    <w:name w:val="Parola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
    <w:name w:val="Esempio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
    <w:name w:val="Stile Tabelle + Allineato a sinistra11"/>
    <w:basedOn w:val="Tabelle"/>
    <w:rsid w:val="00592F24"/>
    <w:rPr>
      <w:rFonts w:eastAsia="Times New Roman"/>
      <w:szCs w:val="20"/>
    </w:rPr>
  </w:style>
  <w:style w:type="paragraph" w:customStyle="1" w:styleId="tit311">
    <w:name w:val="tit311"/>
    <w:basedOn w:val="Standard"/>
    <w:rsid w:val="00592F24"/>
    <w:pPr>
      <w:spacing w:before="480"/>
    </w:pPr>
    <w:rPr>
      <w:rFonts w:ascii="Arial" w:hAnsi="Arial" w:cs="Arial"/>
      <w:b/>
      <w:bCs/>
      <w:color w:val="006699"/>
      <w:sz w:val="20"/>
      <w:szCs w:val="20"/>
    </w:rPr>
  </w:style>
  <w:style w:type="paragraph" w:customStyle="1" w:styleId="corpo110">
    <w:name w:val="corpo11"/>
    <w:basedOn w:val="Standard"/>
    <w:rsid w:val="00592F24"/>
    <w:pPr>
      <w:spacing w:before="120" w:after="120"/>
      <w:ind w:right="100"/>
      <w:jc w:val="both"/>
    </w:pPr>
    <w:rPr>
      <w:rFonts w:ascii="Arial" w:hAnsi="Arial" w:cs="Arial"/>
      <w:color w:val="000000"/>
      <w:sz w:val="18"/>
      <w:szCs w:val="18"/>
    </w:rPr>
  </w:style>
  <w:style w:type="paragraph" w:customStyle="1" w:styleId="tit211">
    <w:name w:val="tit211"/>
    <w:basedOn w:val="Standard"/>
    <w:rsid w:val="00592F24"/>
    <w:pPr>
      <w:spacing w:before="400" w:after="60"/>
    </w:pPr>
    <w:rPr>
      <w:rFonts w:ascii="Arial" w:hAnsi="Arial" w:cs="Arial"/>
      <w:b/>
      <w:bCs/>
      <w:color w:val="006699"/>
      <w:sz w:val="22"/>
      <w:szCs w:val="22"/>
    </w:rPr>
  </w:style>
  <w:style w:type="paragraph" w:customStyle="1" w:styleId="corpotab110">
    <w:name w:val="corpotab11"/>
    <w:basedOn w:val="Standard"/>
    <w:rsid w:val="00592F24"/>
    <w:pPr>
      <w:spacing w:before="20" w:after="20"/>
      <w:ind w:left="40" w:right="40"/>
    </w:pPr>
    <w:rPr>
      <w:rFonts w:ascii="Arial" w:hAnsi="Arial" w:cs="Arial"/>
      <w:color w:val="000000"/>
      <w:sz w:val="18"/>
      <w:szCs w:val="18"/>
    </w:rPr>
  </w:style>
  <w:style w:type="paragraph" w:customStyle="1" w:styleId="Normale211">
    <w:name w:val="Normale 211"/>
    <w:basedOn w:val="Standard"/>
    <w:rsid w:val="00592F24"/>
    <w:pPr>
      <w:spacing w:before="120"/>
      <w:ind w:left="567" w:right="567"/>
    </w:pPr>
    <w:rPr>
      <w:sz w:val="22"/>
      <w:szCs w:val="20"/>
    </w:rPr>
  </w:style>
  <w:style w:type="paragraph" w:customStyle="1" w:styleId="tit411">
    <w:name w:val="tit411"/>
    <w:basedOn w:val="Standard"/>
    <w:rsid w:val="00592F24"/>
    <w:pPr>
      <w:spacing w:before="120"/>
    </w:pPr>
    <w:rPr>
      <w:rFonts w:ascii="Arial" w:hAnsi="Arial" w:cs="Arial"/>
      <w:b/>
      <w:bCs/>
      <w:i/>
      <w:iCs/>
      <w:color w:val="006699"/>
      <w:sz w:val="18"/>
      <w:szCs w:val="18"/>
    </w:rPr>
  </w:style>
  <w:style w:type="paragraph" w:customStyle="1" w:styleId="CorpoCarattereCarattere11">
    <w:name w:val="Corpo Carattere Carattere11"/>
    <w:basedOn w:val="Standard"/>
    <w:rsid w:val="00592F24"/>
    <w:pPr>
      <w:spacing w:before="120" w:after="120"/>
      <w:ind w:left="284"/>
      <w:jc w:val="both"/>
    </w:pPr>
    <w:rPr>
      <w:spacing w:val="-2"/>
    </w:rPr>
  </w:style>
  <w:style w:type="paragraph" w:customStyle="1" w:styleId="rgsufficio111">
    <w:name w:val="rgs_ufficio111"/>
    <w:basedOn w:val="Standard"/>
    <w:rsid w:val="00592F24"/>
    <w:pPr>
      <w:jc w:val="center"/>
    </w:pPr>
    <w:rPr>
      <w:smallCaps/>
      <w:sz w:val="16"/>
      <w:szCs w:val="20"/>
    </w:rPr>
  </w:style>
  <w:style w:type="paragraph" w:customStyle="1" w:styleId="rgsoggetto11">
    <w:name w:val="rgs_oggetto11"/>
    <w:basedOn w:val="Standard"/>
    <w:rsid w:val="00592F24"/>
    <w:pPr>
      <w:ind w:left="1000" w:hanging="1000"/>
    </w:pPr>
    <w:rPr>
      <w:sz w:val="20"/>
      <w:szCs w:val="20"/>
    </w:rPr>
  </w:style>
  <w:style w:type="paragraph" w:customStyle="1" w:styleId="StileGlossarioDefCorsivo11">
    <w:name w:val="Stile GlossarioDef + Corsivo11"/>
    <w:basedOn w:val="GlossarioDef"/>
    <w:rsid w:val="00592F24"/>
    <w:rPr>
      <w:i/>
      <w:iCs/>
      <w:spacing w:val="-2"/>
    </w:rPr>
  </w:style>
  <w:style w:type="paragraph" w:customStyle="1" w:styleId="corpocarattere11">
    <w:name w:val="corpocarattere11"/>
    <w:basedOn w:val="Standard"/>
    <w:rsid w:val="00592F24"/>
    <w:pPr>
      <w:spacing w:before="280" w:after="280"/>
    </w:pPr>
    <w:rPr>
      <w:rFonts w:ascii="Arial Unicode MS" w:eastAsia="Arial Unicode MS" w:hAnsi="Arial Unicode MS" w:cs="Arial Unicode MS"/>
    </w:rPr>
  </w:style>
  <w:style w:type="paragraph" w:customStyle="1" w:styleId="0proposta11">
    <w:name w:val="0_proposta11"/>
    <w:basedOn w:val="Standard"/>
    <w:rsid w:val="00592F24"/>
    <w:pPr>
      <w:spacing w:after="120"/>
      <w:jc w:val="both"/>
    </w:pPr>
  </w:style>
  <w:style w:type="paragraph" w:customStyle="1" w:styleId="rgscorpodeltesto11">
    <w:name w:val="rgs_corpodeltesto11"/>
    <w:basedOn w:val="Standard"/>
    <w:rsid w:val="00592F24"/>
    <w:pPr>
      <w:spacing w:after="120" w:line="360" w:lineRule="auto"/>
      <w:ind w:firstLine="799"/>
      <w:jc w:val="both"/>
    </w:pPr>
    <w:rPr>
      <w:szCs w:val="20"/>
    </w:rPr>
  </w:style>
  <w:style w:type="paragraph" w:customStyle="1" w:styleId="CM11411">
    <w:name w:val="CM11411"/>
    <w:basedOn w:val="Standard"/>
    <w:next w:val="Standard"/>
    <w:rsid w:val="00592F24"/>
    <w:pPr>
      <w:widowControl w:val="0"/>
      <w:autoSpaceDE w:val="0"/>
      <w:spacing w:after="105"/>
      <w:ind w:right="508"/>
    </w:pPr>
  </w:style>
  <w:style w:type="paragraph" w:customStyle="1" w:styleId="Default11">
    <w:name w:val="Default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
    <w:name w:val="testo111"/>
    <w:basedOn w:val="Standard"/>
    <w:rsid w:val="00592F24"/>
    <w:pPr>
      <w:widowControl w:val="0"/>
      <w:ind w:left="426" w:right="-1"/>
      <w:jc w:val="both"/>
    </w:pPr>
    <w:rPr>
      <w:sz w:val="22"/>
      <w:szCs w:val="20"/>
    </w:rPr>
  </w:style>
  <w:style w:type="paragraph" w:customStyle="1" w:styleId="ElnotaCarattere21">
    <w:name w:val="El_nota Carattere21"/>
    <w:basedOn w:val="Standard"/>
    <w:rsid w:val="00592F24"/>
    <w:pPr>
      <w:spacing w:before="80" w:after="80"/>
      <w:ind w:left="567" w:hanging="284"/>
      <w:jc w:val="both"/>
    </w:pPr>
    <w:rPr>
      <w:rFonts w:ascii="Arial" w:hAnsi="Arial" w:cs="Arial"/>
      <w:bCs/>
      <w:spacing w:val="-2"/>
      <w:sz w:val="18"/>
      <w:szCs w:val="3276"/>
    </w:rPr>
  </w:style>
  <w:style w:type="paragraph" w:customStyle="1" w:styleId="Nota21">
    <w:name w:val="Nota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
    <w:name w:val="Corpo Carattere Carattere Carattere21"/>
    <w:basedOn w:val="Standard"/>
    <w:rsid w:val="00592F24"/>
    <w:pPr>
      <w:spacing w:before="120" w:after="120"/>
      <w:ind w:left="284"/>
      <w:jc w:val="both"/>
    </w:pPr>
    <w:rPr>
      <w:spacing w:val="-2"/>
    </w:rPr>
  </w:style>
  <w:style w:type="paragraph" w:customStyle="1" w:styleId="Elpunto31">
    <w:name w:val="El_punto31"/>
    <w:basedOn w:val="Puntoelenco"/>
    <w:rsid w:val="00592F24"/>
    <w:pPr>
      <w:spacing w:before="60" w:after="60"/>
      <w:ind w:left="0" w:firstLine="0"/>
    </w:pPr>
  </w:style>
  <w:style w:type="paragraph" w:customStyle="1" w:styleId="Copertina21">
    <w:name w:val="Copertina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
    <w:name w:val="Spazio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
    <w:name w:val="Corpo_tab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
    <w:name w:val="Destinatari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
    <w:name w:val="Dida21"/>
    <w:basedOn w:val="WW-Didascalia"/>
    <w:rsid w:val="00592F24"/>
  </w:style>
  <w:style w:type="paragraph" w:customStyle="1" w:styleId="Ellettera31">
    <w:name w:val="El_lettera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
    <w:name w:val="El_lettera221"/>
    <w:basedOn w:val="Ellettera"/>
    <w:rsid w:val="00592F24"/>
  </w:style>
  <w:style w:type="paragraph" w:customStyle="1" w:styleId="EltracciatoCarattereCarattere21">
    <w:name w:val="El_tracciato Carattere Carattere21"/>
    <w:basedOn w:val="ElnotaCarattere"/>
    <w:rsid w:val="00592F24"/>
    <w:pPr>
      <w:ind w:left="0" w:firstLine="0"/>
    </w:pPr>
  </w:style>
  <w:style w:type="paragraph" w:customStyle="1" w:styleId="Evidenziatore21">
    <w:name w:val="Evidenziatore21"/>
    <w:basedOn w:val="Standard"/>
    <w:rsid w:val="00592F24"/>
    <w:pPr>
      <w:spacing w:before="120" w:after="140"/>
      <w:jc w:val="both"/>
    </w:pPr>
    <w:rPr>
      <w:rFonts w:cs="Arial"/>
      <w:b/>
      <w:spacing w:val="-2"/>
    </w:rPr>
  </w:style>
  <w:style w:type="paragraph" w:customStyle="1" w:styleId="Figura21">
    <w:name w:val="Figura21"/>
    <w:basedOn w:val="Standard"/>
    <w:rsid w:val="00592F24"/>
    <w:pPr>
      <w:keepNext/>
      <w:spacing w:before="240" w:after="120"/>
      <w:jc w:val="center"/>
    </w:pPr>
  </w:style>
  <w:style w:type="paragraph" w:customStyle="1" w:styleId="Oggetto21">
    <w:name w:val="Oggetto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
    <w:name w:val="Tabelle21"/>
    <w:basedOn w:val="Standard"/>
    <w:rsid w:val="00592F24"/>
    <w:pPr>
      <w:spacing w:before="120" w:after="360"/>
    </w:pPr>
    <w:rPr>
      <w:rFonts w:eastAsia="Arial Unicode MS"/>
    </w:rPr>
  </w:style>
  <w:style w:type="paragraph" w:customStyle="1" w:styleId="Tittab21">
    <w:name w:val="Tit_tab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
    <w:name w:val="Corpo_lettera21"/>
    <w:basedOn w:val="Standard"/>
    <w:rsid w:val="00592F24"/>
    <w:pPr>
      <w:spacing w:before="120" w:after="120"/>
      <w:ind w:firstLine="340"/>
      <w:jc w:val="both"/>
    </w:pPr>
    <w:rPr>
      <w:rFonts w:cs="Arial"/>
      <w:spacing w:val="-2"/>
    </w:rPr>
  </w:style>
  <w:style w:type="paragraph" w:customStyle="1" w:styleId="GlossarioDef21">
    <w:name w:val="GlossarioDef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
    <w:name w:val="El_notalettera21"/>
    <w:basedOn w:val="Elnota"/>
    <w:rsid w:val="00592F24"/>
    <w:pPr>
      <w:ind w:left="616" w:hanging="360"/>
    </w:pPr>
  </w:style>
  <w:style w:type="paragraph" w:customStyle="1" w:styleId="Elnota21">
    <w:name w:val="El_nota21"/>
    <w:basedOn w:val="Nota"/>
    <w:rsid w:val="00592F24"/>
    <w:pPr>
      <w:ind w:left="567" w:hanging="283"/>
    </w:pPr>
  </w:style>
  <w:style w:type="paragraph" w:customStyle="1" w:styleId="Elnumero221">
    <w:name w:val="El_numero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
    <w:name w:val="El_tracciato Carattere21"/>
    <w:basedOn w:val="Elnota"/>
    <w:rsid w:val="00592F24"/>
  </w:style>
  <w:style w:type="paragraph" w:customStyle="1" w:styleId="El-21">
    <w:name w:val="El-21"/>
    <w:basedOn w:val="Elpunto"/>
    <w:rsid w:val="00592F24"/>
    <w:pPr>
      <w:ind w:left="0" w:firstLine="0"/>
    </w:pPr>
  </w:style>
  <w:style w:type="paragraph" w:customStyle="1" w:styleId="Elpunto221">
    <w:name w:val="El_punto221"/>
    <w:basedOn w:val="Elpunto"/>
    <w:rsid w:val="00592F24"/>
    <w:pPr>
      <w:ind w:left="463" w:hanging="283"/>
    </w:pPr>
  </w:style>
  <w:style w:type="paragraph" w:customStyle="1" w:styleId="Corpo21">
    <w:name w:val="Corpo21"/>
    <w:basedOn w:val="Standard"/>
    <w:rsid w:val="00592F24"/>
    <w:pPr>
      <w:spacing w:before="120" w:after="120"/>
      <w:jc w:val="both"/>
    </w:pPr>
    <w:rPr>
      <w:rFonts w:cs="Arial"/>
      <w:spacing w:val="-2"/>
    </w:rPr>
  </w:style>
  <w:style w:type="paragraph" w:customStyle="1" w:styleId="Parola21">
    <w:name w:val="Parola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
    <w:name w:val="Esempio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
    <w:name w:val="Stile Tabelle + Allineato a sinistra21"/>
    <w:basedOn w:val="Tabelle"/>
    <w:rsid w:val="00592F24"/>
    <w:rPr>
      <w:rFonts w:eastAsia="Times New Roman"/>
      <w:szCs w:val="20"/>
    </w:rPr>
  </w:style>
  <w:style w:type="paragraph" w:customStyle="1" w:styleId="tit321">
    <w:name w:val="tit321"/>
    <w:basedOn w:val="Standard"/>
    <w:rsid w:val="00592F24"/>
    <w:pPr>
      <w:spacing w:before="480"/>
    </w:pPr>
    <w:rPr>
      <w:rFonts w:ascii="Arial" w:hAnsi="Arial" w:cs="Arial"/>
      <w:b/>
      <w:bCs/>
      <w:color w:val="006699"/>
      <w:sz w:val="20"/>
      <w:szCs w:val="20"/>
    </w:rPr>
  </w:style>
  <w:style w:type="paragraph" w:customStyle="1" w:styleId="corpo210">
    <w:name w:val="corpo21"/>
    <w:basedOn w:val="Standard"/>
    <w:rsid w:val="00592F24"/>
    <w:pPr>
      <w:spacing w:before="120" w:after="120"/>
      <w:ind w:right="100"/>
      <w:jc w:val="both"/>
    </w:pPr>
    <w:rPr>
      <w:rFonts w:ascii="Arial" w:hAnsi="Arial" w:cs="Arial"/>
      <w:color w:val="000000"/>
      <w:sz w:val="18"/>
      <w:szCs w:val="18"/>
    </w:rPr>
  </w:style>
  <w:style w:type="paragraph" w:customStyle="1" w:styleId="tit221">
    <w:name w:val="tit221"/>
    <w:basedOn w:val="Standard"/>
    <w:rsid w:val="00592F24"/>
    <w:pPr>
      <w:spacing w:before="400" w:after="60"/>
    </w:pPr>
    <w:rPr>
      <w:rFonts w:ascii="Arial" w:hAnsi="Arial" w:cs="Arial"/>
      <w:b/>
      <w:bCs/>
      <w:color w:val="006699"/>
      <w:sz w:val="22"/>
      <w:szCs w:val="22"/>
    </w:rPr>
  </w:style>
  <w:style w:type="paragraph" w:customStyle="1" w:styleId="corpotab210">
    <w:name w:val="corpotab21"/>
    <w:basedOn w:val="Standard"/>
    <w:rsid w:val="00592F24"/>
    <w:pPr>
      <w:spacing w:before="20" w:after="20"/>
      <w:ind w:left="40" w:right="40"/>
    </w:pPr>
    <w:rPr>
      <w:rFonts w:ascii="Arial" w:hAnsi="Arial" w:cs="Arial"/>
      <w:color w:val="000000"/>
      <w:sz w:val="18"/>
      <w:szCs w:val="18"/>
    </w:rPr>
  </w:style>
  <w:style w:type="paragraph" w:customStyle="1" w:styleId="Normale221">
    <w:name w:val="Normale 221"/>
    <w:basedOn w:val="Standard"/>
    <w:rsid w:val="00592F24"/>
    <w:pPr>
      <w:spacing w:before="120"/>
      <w:ind w:left="567" w:right="567"/>
    </w:pPr>
    <w:rPr>
      <w:sz w:val="22"/>
      <w:szCs w:val="20"/>
    </w:rPr>
  </w:style>
  <w:style w:type="paragraph" w:customStyle="1" w:styleId="tit421">
    <w:name w:val="tit421"/>
    <w:basedOn w:val="Standard"/>
    <w:rsid w:val="00592F24"/>
    <w:pPr>
      <w:spacing w:before="120"/>
    </w:pPr>
    <w:rPr>
      <w:rFonts w:ascii="Arial" w:hAnsi="Arial" w:cs="Arial"/>
      <w:b/>
      <w:bCs/>
      <w:i/>
      <w:iCs/>
      <w:color w:val="006699"/>
      <w:sz w:val="18"/>
      <w:szCs w:val="18"/>
    </w:rPr>
  </w:style>
  <w:style w:type="paragraph" w:customStyle="1" w:styleId="CorpoCarattereCarattere21">
    <w:name w:val="Corpo Carattere Carattere21"/>
    <w:basedOn w:val="Standard"/>
    <w:rsid w:val="00592F24"/>
    <w:pPr>
      <w:spacing w:before="120" w:after="120"/>
      <w:ind w:left="284"/>
      <w:jc w:val="both"/>
    </w:pPr>
    <w:rPr>
      <w:spacing w:val="-2"/>
    </w:rPr>
  </w:style>
  <w:style w:type="paragraph" w:customStyle="1" w:styleId="rgsufficio121">
    <w:name w:val="rgs_ufficio121"/>
    <w:basedOn w:val="Standard"/>
    <w:rsid w:val="00592F24"/>
    <w:pPr>
      <w:jc w:val="center"/>
    </w:pPr>
    <w:rPr>
      <w:smallCaps/>
      <w:sz w:val="16"/>
      <w:szCs w:val="20"/>
    </w:rPr>
  </w:style>
  <w:style w:type="paragraph" w:customStyle="1" w:styleId="rgsoggetto21">
    <w:name w:val="rgs_oggetto21"/>
    <w:basedOn w:val="Standard"/>
    <w:rsid w:val="00592F24"/>
    <w:pPr>
      <w:ind w:left="1000" w:hanging="1000"/>
    </w:pPr>
    <w:rPr>
      <w:sz w:val="20"/>
      <w:szCs w:val="20"/>
    </w:rPr>
  </w:style>
  <w:style w:type="paragraph" w:customStyle="1" w:styleId="StileGlossarioDefCorsivo21">
    <w:name w:val="Stile GlossarioDef + Corsivo21"/>
    <w:basedOn w:val="GlossarioDef"/>
    <w:rsid w:val="00592F24"/>
    <w:rPr>
      <w:i/>
      <w:iCs/>
      <w:spacing w:val="-2"/>
    </w:rPr>
  </w:style>
  <w:style w:type="paragraph" w:customStyle="1" w:styleId="corpocarattere21">
    <w:name w:val="corpocarattere21"/>
    <w:basedOn w:val="Standard"/>
    <w:rsid w:val="00592F24"/>
    <w:pPr>
      <w:spacing w:before="280" w:after="280"/>
    </w:pPr>
    <w:rPr>
      <w:rFonts w:ascii="Arial Unicode MS" w:eastAsia="Arial Unicode MS" w:hAnsi="Arial Unicode MS" w:cs="Arial Unicode MS"/>
    </w:rPr>
  </w:style>
  <w:style w:type="paragraph" w:customStyle="1" w:styleId="0proposta21">
    <w:name w:val="0_proposta21"/>
    <w:basedOn w:val="Standard"/>
    <w:rsid w:val="00592F24"/>
    <w:pPr>
      <w:spacing w:after="120"/>
      <w:jc w:val="both"/>
    </w:pPr>
  </w:style>
  <w:style w:type="paragraph" w:customStyle="1" w:styleId="rgscorpodeltesto21">
    <w:name w:val="rgs_corpodeltesto21"/>
    <w:basedOn w:val="Standard"/>
    <w:rsid w:val="00592F24"/>
    <w:pPr>
      <w:spacing w:after="120" w:line="360" w:lineRule="auto"/>
      <w:ind w:firstLine="799"/>
      <w:jc w:val="both"/>
    </w:pPr>
    <w:rPr>
      <w:szCs w:val="20"/>
    </w:rPr>
  </w:style>
  <w:style w:type="paragraph" w:customStyle="1" w:styleId="CM11421">
    <w:name w:val="CM11421"/>
    <w:basedOn w:val="Standard"/>
    <w:next w:val="Standard"/>
    <w:rsid w:val="00592F24"/>
    <w:pPr>
      <w:widowControl w:val="0"/>
      <w:autoSpaceDE w:val="0"/>
      <w:spacing w:after="105"/>
      <w:ind w:right="508"/>
    </w:pPr>
  </w:style>
  <w:style w:type="paragraph" w:customStyle="1" w:styleId="Default21">
    <w:name w:val="Default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
    <w:name w:val="testo121"/>
    <w:basedOn w:val="Standard"/>
    <w:rsid w:val="00592F24"/>
    <w:pPr>
      <w:widowControl w:val="0"/>
      <w:ind w:left="426" w:right="-1"/>
      <w:jc w:val="both"/>
    </w:pPr>
    <w:rPr>
      <w:sz w:val="22"/>
      <w:szCs w:val="20"/>
    </w:rPr>
  </w:style>
  <w:style w:type="paragraph" w:customStyle="1" w:styleId="Corpo114">
    <w:name w:val="Corpo114"/>
    <w:basedOn w:val="Standard"/>
    <w:rsid w:val="00592F24"/>
    <w:pPr>
      <w:spacing w:before="120" w:after="120"/>
      <w:jc w:val="both"/>
    </w:pPr>
    <w:rPr>
      <w:rFonts w:cs="Arial"/>
      <w:spacing w:val="-2"/>
    </w:rPr>
  </w:style>
  <w:style w:type="paragraph" w:customStyle="1" w:styleId="Corpo1111">
    <w:name w:val="Corpo1111"/>
    <w:basedOn w:val="Standard"/>
    <w:rsid w:val="00592F24"/>
    <w:pPr>
      <w:spacing w:before="120" w:after="120"/>
      <w:jc w:val="both"/>
    </w:pPr>
    <w:rPr>
      <w:rFonts w:cs="Arial"/>
      <w:spacing w:val="-2"/>
    </w:rPr>
  </w:style>
  <w:style w:type="paragraph" w:customStyle="1" w:styleId="Elpunto41">
    <w:name w:val="El_punto41"/>
    <w:basedOn w:val="Puntoelenco"/>
    <w:rsid w:val="00592F24"/>
    <w:pPr>
      <w:spacing w:before="60" w:after="60"/>
    </w:pPr>
  </w:style>
  <w:style w:type="paragraph" w:customStyle="1" w:styleId="Copertina31">
    <w:name w:val="Copertina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
    <w:name w:val="Figura31"/>
    <w:basedOn w:val="Standard"/>
    <w:rsid w:val="00592F24"/>
    <w:pPr>
      <w:keepNext/>
      <w:spacing w:before="240" w:after="120"/>
      <w:jc w:val="center"/>
    </w:pPr>
  </w:style>
  <w:style w:type="paragraph" w:customStyle="1" w:styleId="Tittab31">
    <w:name w:val="Tit_tab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
    <w:name w:val="GlossarioDef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
    <w:name w:val="El_nota31"/>
    <w:basedOn w:val="Standard"/>
    <w:rsid w:val="00592F24"/>
    <w:pPr>
      <w:spacing w:before="80" w:after="80"/>
      <w:ind w:left="284" w:hanging="284"/>
    </w:pPr>
    <w:rPr>
      <w:rFonts w:ascii="Arial" w:hAnsi="Arial" w:cs="Arial"/>
      <w:bCs/>
      <w:sz w:val="18"/>
      <w:szCs w:val="3276"/>
    </w:rPr>
  </w:style>
  <w:style w:type="paragraph" w:customStyle="1" w:styleId="Elpunto231">
    <w:name w:val="El_punto231"/>
    <w:basedOn w:val="Elpunto"/>
    <w:rsid w:val="00592F24"/>
    <w:pPr>
      <w:ind w:left="567" w:hanging="283"/>
    </w:pPr>
  </w:style>
  <w:style w:type="paragraph" w:customStyle="1" w:styleId="Esempio31">
    <w:name w:val="Esempio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
    <w:name w:val="Corpo31"/>
    <w:basedOn w:val="Standard"/>
    <w:rsid w:val="00592F24"/>
    <w:pPr>
      <w:spacing w:before="120" w:after="120"/>
      <w:jc w:val="both"/>
    </w:pPr>
    <w:rPr>
      <w:rFonts w:cs="Arial"/>
      <w:spacing w:val="-2"/>
    </w:rPr>
  </w:style>
  <w:style w:type="paragraph" w:customStyle="1" w:styleId="Elnotalettera31">
    <w:name w:val="El_notalettera31"/>
    <w:basedOn w:val="Elnota"/>
    <w:rsid w:val="00592F24"/>
    <w:pPr>
      <w:ind w:left="616" w:hanging="360"/>
    </w:pPr>
  </w:style>
  <w:style w:type="paragraph" w:customStyle="1" w:styleId="EltracciatoCarattere31">
    <w:name w:val="El_tracciato Carattere31"/>
    <w:basedOn w:val="Elnota"/>
    <w:rsid w:val="00592F24"/>
  </w:style>
  <w:style w:type="paragraph" w:customStyle="1" w:styleId="El-31">
    <w:name w:val="El-31"/>
    <w:basedOn w:val="Elpunto"/>
    <w:rsid w:val="00592F24"/>
  </w:style>
  <w:style w:type="paragraph" w:customStyle="1" w:styleId="Corpo1121">
    <w:name w:val="Corpo1121"/>
    <w:basedOn w:val="Standard"/>
    <w:rsid w:val="00592F24"/>
    <w:pPr>
      <w:spacing w:before="120" w:after="120"/>
      <w:jc w:val="both"/>
    </w:pPr>
    <w:rPr>
      <w:rFonts w:cs="Arial"/>
      <w:spacing w:val="-2"/>
    </w:rPr>
  </w:style>
  <w:style w:type="paragraph" w:customStyle="1" w:styleId="Corpo41">
    <w:name w:val="Corpo41"/>
    <w:basedOn w:val="Standard"/>
    <w:rsid w:val="00592F24"/>
    <w:pPr>
      <w:spacing w:before="120" w:after="120"/>
      <w:jc w:val="both"/>
    </w:pPr>
    <w:rPr>
      <w:rFonts w:cs="Arial"/>
      <w:spacing w:val="-2"/>
    </w:rPr>
  </w:style>
  <w:style w:type="paragraph" w:customStyle="1" w:styleId="Copertina41">
    <w:name w:val="Copertina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
    <w:name w:val="El_punto241"/>
    <w:basedOn w:val="Elpunto"/>
    <w:rsid w:val="00592F24"/>
    <w:pPr>
      <w:ind w:left="0" w:firstLine="0"/>
    </w:pPr>
  </w:style>
  <w:style w:type="paragraph" w:customStyle="1" w:styleId="Elpunto51">
    <w:name w:val="El_punto51"/>
    <w:basedOn w:val="Puntoelenco"/>
    <w:rsid w:val="00592F24"/>
    <w:pPr>
      <w:spacing w:before="60" w:after="60"/>
    </w:pPr>
  </w:style>
  <w:style w:type="paragraph" w:customStyle="1" w:styleId="Elnota41">
    <w:name w:val="El_nota41"/>
    <w:basedOn w:val="Nota"/>
    <w:rsid w:val="00592F24"/>
    <w:pPr>
      <w:ind w:left="567" w:hanging="283"/>
    </w:pPr>
  </w:style>
  <w:style w:type="paragraph" w:customStyle="1" w:styleId="Nota31">
    <w:name w:val="Nota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
    <w:name w:val="El-41"/>
    <w:basedOn w:val="Elpunto"/>
    <w:rsid w:val="00592F24"/>
  </w:style>
  <w:style w:type="paragraph" w:customStyle="1" w:styleId="Evidenziatore31">
    <w:name w:val="Evidenziatore31"/>
    <w:basedOn w:val="Standard"/>
    <w:rsid w:val="00592F24"/>
    <w:pPr>
      <w:spacing w:before="120" w:after="140"/>
      <w:jc w:val="both"/>
    </w:pPr>
    <w:rPr>
      <w:rFonts w:cs="Arial"/>
      <w:b/>
      <w:spacing w:val="-2"/>
    </w:rPr>
  </w:style>
  <w:style w:type="paragraph" w:customStyle="1" w:styleId="Tittab41">
    <w:name w:val="Tit_tab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
    <w:name w:val="El_nota51"/>
    <w:basedOn w:val="Standard"/>
    <w:rsid w:val="00592F24"/>
    <w:pPr>
      <w:spacing w:before="80" w:after="80"/>
      <w:ind w:left="567" w:hanging="283"/>
    </w:pPr>
    <w:rPr>
      <w:rFonts w:ascii="Arial" w:hAnsi="Arial" w:cs="Arial"/>
      <w:bCs/>
      <w:sz w:val="18"/>
      <w:szCs w:val="3276"/>
    </w:rPr>
  </w:style>
  <w:style w:type="paragraph" w:customStyle="1" w:styleId="Copertina51">
    <w:name w:val="Copertina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
    <w:name w:val="El_nota Carattere31"/>
    <w:basedOn w:val="Standard"/>
    <w:rsid w:val="00592F24"/>
    <w:pPr>
      <w:spacing w:before="80" w:after="80"/>
      <w:ind w:left="284" w:hanging="284"/>
      <w:jc w:val="both"/>
    </w:pPr>
    <w:rPr>
      <w:rFonts w:ascii="Arial" w:hAnsi="Arial" w:cs="Arial"/>
      <w:bCs/>
      <w:spacing w:val="-2"/>
      <w:sz w:val="18"/>
      <w:szCs w:val="3276"/>
    </w:rPr>
  </w:style>
  <w:style w:type="paragraph" w:customStyle="1" w:styleId="Nota41">
    <w:name w:val="Nota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
    <w:name w:val="Corpo Carattere Carattere Carattere31"/>
    <w:basedOn w:val="Standard"/>
    <w:rsid w:val="00592F24"/>
    <w:pPr>
      <w:spacing w:before="120" w:after="120"/>
      <w:ind w:left="284"/>
      <w:jc w:val="both"/>
    </w:pPr>
    <w:rPr>
      <w:spacing w:val="-2"/>
    </w:rPr>
  </w:style>
  <w:style w:type="paragraph" w:customStyle="1" w:styleId="Elpunto61">
    <w:name w:val="El_punto61"/>
    <w:basedOn w:val="Puntoelenco"/>
    <w:rsid w:val="00592F24"/>
    <w:pPr>
      <w:spacing w:before="60" w:after="60"/>
      <w:ind w:left="0" w:firstLine="0"/>
    </w:pPr>
  </w:style>
  <w:style w:type="paragraph" w:customStyle="1" w:styleId="Copertina61">
    <w:name w:val="Copertina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
    <w:name w:val="Spazio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
    <w:name w:val="Corpo_tab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
    <w:name w:val="Destinatari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
    <w:name w:val="Dida31"/>
    <w:basedOn w:val="WW-Didascalia"/>
    <w:rsid w:val="00592F24"/>
  </w:style>
  <w:style w:type="paragraph" w:customStyle="1" w:styleId="Ellettera41">
    <w:name w:val="El_lettera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
    <w:name w:val="El_lettera231"/>
    <w:basedOn w:val="Ellettera"/>
    <w:rsid w:val="00592F24"/>
  </w:style>
  <w:style w:type="paragraph" w:customStyle="1" w:styleId="EltracciatoCarattereCarattere31">
    <w:name w:val="El_tracciato Carattere Carattere31"/>
    <w:basedOn w:val="ElnotaCarattere"/>
    <w:rsid w:val="00592F24"/>
    <w:pPr>
      <w:ind w:left="0" w:firstLine="0"/>
    </w:pPr>
  </w:style>
  <w:style w:type="paragraph" w:customStyle="1" w:styleId="Evidenziatore41">
    <w:name w:val="Evidenziatore41"/>
    <w:basedOn w:val="Standard"/>
    <w:rsid w:val="00592F24"/>
    <w:pPr>
      <w:spacing w:before="120" w:after="140"/>
      <w:jc w:val="both"/>
    </w:pPr>
    <w:rPr>
      <w:rFonts w:cs="Arial"/>
      <w:b/>
      <w:spacing w:val="-2"/>
    </w:rPr>
  </w:style>
  <w:style w:type="paragraph" w:customStyle="1" w:styleId="Figura41">
    <w:name w:val="Figura41"/>
    <w:basedOn w:val="Standard"/>
    <w:rsid w:val="00592F24"/>
    <w:pPr>
      <w:keepNext/>
      <w:spacing w:before="240" w:after="120"/>
      <w:jc w:val="center"/>
    </w:pPr>
  </w:style>
  <w:style w:type="paragraph" w:customStyle="1" w:styleId="Oggetto31">
    <w:name w:val="Oggetto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
    <w:name w:val="Tabelle31"/>
    <w:basedOn w:val="Standard"/>
    <w:rsid w:val="00592F24"/>
    <w:pPr>
      <w:spacing w:before="120" w:after="360"/>
    </w:pPr>
    <w:rPr>
      <w:rFonts w:eastAsia="Arial Unicode MS"/>
    </w:rPr>
  </w:style>
  <w:style w:type="paragraph" w:customStyle="1" w:styleId="Tittab51">
    <w:name w:val="Tit_tab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
    <w:name w:val="Corpo_lettera31"/>
    <w:basedOn w:val="Standard"/>
    <w:rsid w:val="00592F24"/>
    <w:pPr>
      <w:spacing w:before="120" w:after="120"/>
      <w:ind w:firstLine="340"/>
      <w:jc w:val="both"/>
    </w:pPr>
    <w:rPr>
      <w:rFonts w:cs="Arial"/>
      <w:spacing w:val="-2"/>
    </w:rPr>
  </w:style>
  <w:style w:type="paragraph" w:customStyle="1" w:styleId="GlossarioDef41">
    <w:name w:val="GlossarioDef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
    <w:name w:val="El_notalettera41"/>
    <w:basedOn w:val="Elnota"/>
    <w:rsid w:val="00592F24"/>
    <w:pPr>
      <w:ind w:left="616" w:hanging="360"/>
    </w:pPr>
  </w:style>
  <w:style w:type="paragraph" w:customStyle="1" w:styleId="Elnota61">
    <w:name w:val="El_nota61"/>
    <w:basedOn w:val="Nota"/>
    <w:rsid w:val="00592F24"/>
    <w:pPr>
      <w:ind w:left="284" w:hanging="284"/>
    </w:pPr>
  </w:style>
  <w:style w:type="paragraph" w:customStyle="1" w:styleId="Elnumero231">
    <w:name w:val="El_numero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
    <w:name w:val="El_tracciato Carattere41"/>
    <w:basedOn w:val="Elnota"/>
    <w:rsid w:val="00592F24"/>
  </w:style>
  <w:style w:type="paragraph" w:customStyle="1" w:styleId="El-51">
    <w:name w:val="El-51"/>
    <w:basedOn w:val="Elpunto"/>
    <w:rsid w:val="00592F24"/>
    <w:pPr>
      <w:ind w:left="0" w:firstLine="0"/>
    </w:pPr>
  </w:style>
  <w:style w:type="paragraph" w:customStyle="1" w:styleId="Elpunto251">
    <w:name w:val="El_punto251"/>
    <w:basedOn w:val="Elpunto"/>
    <w:rsid w:val="00592F24"/>
    <w:pPr>
      <w:ind w:left="1500" w:hanging="360"/>
    </w:pPr>
  </w:style>
  <w:style w:type="paragraph" w:customStyle="1" w:styleId="Corpo51">
    <w:name w:val="Corpo51"/>
    <w:basedOn w:val="Standard"/>
    <w:rsid w:val="00592F24"/>
    <w:pPr>
      <w:spacing w:before="120" w:after="120"/>
      <w:jc w:val="both"/>
    </w:pPr>
    <w:rPr>
      <w:rFonts w:cs="Arial"/>
      <w:spacing w:val="-2"/>
    </w:rPr>
  </w:style>
  <w:style w:type="paragraph" w:customStyle="1" w:styleId="Parola31">
    <w:name w:val="Parola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
    <w:name w:val="Esempio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
    <w:name w:val="Stile Tabelle + Allineato a sinistra31"/>
    <w:basedOn w:val="Tabelle"/>
    <w:rsid w:val="00592F24"/>
    <w:rPr>
      <w:rFonts w:eastAsia="Times New Roman"/>
      <w:szCs w:val="20"/>
    </w:rPr>
  </w:style>
  <w:style w:type="paragraph" w:customStyle="1" w:styleId="tit331">
    <w:name w:val="tit331"/>
    <w:basedOn w:val="Standard"/>
    <w:rsid w:val="00592F24"/>
    <w:pPr>
      <w:spacing w:before="480"/>
    </w:pPr>
    <w:rPr>
      <w:rFonts w:ascii="Arial" w:hAnsi="Arial" w:cs="Arial"/>
      <w:b/>
      <w:bCs/>
      <w:color w:val="006699"/>
      <w:sz w:val="20"/>
      <w:szCs w:val="20"/>
    </w:rPr>
  </w:style>
  <w:style w:type="paragraph" w:customStyle="1" w:styleId="corpo310">
    <w:name w:val="corpo31"/>
    <w:basedOn w:val="Standard"/>
    <w:rsid w:val="00592F24"/>
    <w:pPr>
      <w:spacing w:before="120" w:after="120"/>
      <w:ind w:right="100"/>
      <w:jc w:val="both"/>
    </w:pPr>
    <w:rPr>
      <w:rFonts w:ascii="Arial" w:hAnsi="Arial" w:cs="Arial"/>
      <w:color w:val="000000"/>
      <w:sz w:val="18"/>
      <w:szCs w:val="18"/>
    </w:rPr>
  </w:style>
  <w:style w:type="paragraph" w:customStyle="1" w:styleId="tit231">
    <w:name w:val="tit231"/>
    <w:basedOn w:val="Standard"/>
    <w:rsid w:val="00592F24"/>
    <w:pPr>
      <w:spacing w:before="400" w:after="60"/>
    </w:pPr>
    <w:rPr>
      <w:rFonts w:ascii="Arial" w:hAnsi="Arial" w:cs="Arial"/>
      <w:b/>
      <w:bCs/>
      <w:color w:val="006699"/>
      <w:sz w:val="22"/>
      <w:szCs w:val="22"/>
    </w:rPr>
  </w:style>
  <w:style w:type="paragraph" w:customStyle="1" w:styleId="corpotab310">
    <w:name w:val="corpotab31"/>
    <w:basedOn w:val="Standard"/>
    <w:rsid w:val="00592F24"/>
    <w:pPr>
      <w:spacing w:before="20" w:after="20"/>
      <w:ind w:left="40" w:right="40"/>
    </w:pPr>
    <w:rPr>
      <w:rFonts w:ascii="Arial" w:hAnsi="Arial" w:cs="Arial"/>
      <w:color w:val="000000"/>
      <w:sz w:val="18"/>
      <w:szCs w:val="18"/>
    </w:rPr>
  </w:style>
  <w:style w:type="paragraph" w:customStyle="1" w:styleId="Normale231">
    <w:name w:val="Normale 231"/>
    <w:basedOn w:val="Standard"/>
    <w:rsid w:val="00592F24"/>
    <w:pPr>
      <w:spacing w:before="120"/>
      <w:ind w:left="567" w:right="567"/>
    </w:pPr>
    <w:rPr>
      <w:sz w:val="22"/>
      <w:szCs w:val="20"/>
    </w:rPr>
  </w:style>
  <w:style w:type="paragraph" w:customStyle="1" w:styleId="tit431">
    <w:name w:val="tit431"/>
    <w:basedOn w:val="Standard"/>
    <w:rsid w:val="00592F24"/>
    <w:pPr>
      <w:spacing w:before="120"/>
    </w:pPr>
    <w:rPr>
      <w:rFonts w:ascii="Arial" w:hAnsi="Arial" w:cs="Arial"/>
      <w:b/>
      <w:bCs/>
      <w:i/>
      <w:iCs/>
      <w:color w:val="006699"/>
      <w:sz w:val="18"/>
      <w:szCs w:val="18"/>
    </w:rPr>
  </w:style>
  <w:style w:type="paragraph" w:customStyle="1" w:styleId="CorpoCarattereCarattere31">
    <w:name w:val="Corpo Carattere Carattere31"/>
    <w:basedOn w:val="Standard"/>
    <w:rsid w:val="00592F24"/>
    <w:pPr>
      <w:spacing w:before="120" w:after="120"/>
      <w:ind w:left="284"/>
      <w:jc w:val="both"/>
    </w:pPr>
    <w:rPr>
      <w:spacing w:val="-2"/>
    </w:rPr>
  </w:style>
  <w:style w:type="paragraph" w:customStyle="1" w:styleId="rgsufficio131">
    <w:name w:val="rgs_ufficio131"/>
    <w:basedOn w:val="Standard"/>
    <w:rsid w:val="00592F24"/>
    <w:pPr>
      <w:jc w:val="center"/>
    </w:pPr>
    <w:rPr>
      <w:smallCaps/>
      <w:sz w:val="16"/>
      <w:szCs w:val="20"/>
    </w:rPr>
  </w:style>
  <w:style w:type="paragraph" w:customStyle="1" w:styleId="rgsoggetto31">
    <w:name w:val="rgs_oggetto31"/>
    <w:basedOn w:val="Standard"/>
    <w:rsid w:val="00592F24"/>
    <w:pPr>
      <w:ind w:left="1000" w:hanging="1000"/>
    </w:pPr>
    <w:rPr>
      <w:sz w:val="20"/>
      <w:szCs w:val="20"/>
    </w:rPr>
  </w:style>
  <w:style w:type="paragraph" w:customStyle="1" w:styleId="StileGlossarioDefCorsivo31">
    <w:name w:val="Stile GlossarioDef + Corsivo31"/>
    <w:basedOn w:val="GlossarioDef"/>
    <w:rsid w:val="00592F24"/>
    <w:rPr>
      <w:i/>
      <w:iCs/>
      <w:spacing w:val="-2"/>
    </w:rPr>
  </w:style>
  <w:style w:type="paragraph" w:customStyle="1" w:styleId="corpocarattere31">
    <w:name w:val="corpocarattere31"/>
    <w:basedOn w:val="Standard"/>
    <w:rsid w:val="00592F24"/>
    <w:pPr>
      <w:spacing w:before="280" w:after="280"/>
    </w:pPr>
    <w:rPr>
      <w:rFonts w:ascii="Arial Unicode MS" w:eastAsia="Arial Unicode MS" w:hAnsi="Arial Unicode MS" w:cs="Arial Unicode MS"/>
    </w:rPr>
  </w:style>
  <w:style w:type="paragraph" w:customStyle="1" w:styleId="0proposta31">
    <w:name w:val="0_proposta31"/>
    <w:basedOn w:val="Standard"/>
    <w:rsid w:val="00592F24"/>
    <w:pPr>
      <w:spacing w:after="120"/>
      <w:jc w:val="both"/>
    </w:pPr>
  </w:style>
  <w:style w:type="paragraph" w:customStyle="1" w:styleId="rgscorpodeltesto31">
    <w:name w:val="rgs_corpodeltesto31"/>
    <w:basedOn w:val="Standard"/>
    <w:rsid w:val="00592F24"/>
    <w:pPr>
      <w:spacing w:after="120" w:line="360" w:lineRule="auto"/>
      <w:ind w:firstLine="799"/>
      <w:jc w:val="both"/>
    </w:pPr>
    <w:rPr>
      <w:szCs w:val="20"/>
    </w:rPr>
  </w:style>
  <w:style w:type="paragraph" w:customStyle="1" w:styleId="CM11431">
    <w:name w:val="CM11431"/>
    <w:basedOn w:val="Standard"/>
    <w:next w:val="Standard"/>
    <w:rsid w:val="00592F24"/>
    <w:pPr>
      <w:widowControl w:val="0"/>
      <w:autoSpaceDE w:val="0"/>
      <w:spacing w:after="105"/>
      <w:ind w:right="508"/>
    </w:pPr>
  </w:style>
  <w:style w:type="paragraph" w:customStyle="1" w:styleId="Default31">
    <w:name w:val="Default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
    <w:name w:val="testo131"/>
    <w:basedOn w:val="Standard"/>
    <w:rsid w:val="00592F24"/>
    <w:pPr>
      <w:widowControl w:val="0"/>
      <w:ind w:left="426" w:right="-1"/>
      <w:jc w:val="both"/>
    </w:pPr>
    <w:rPr>
      <w:sz w:val="22"/>
      <w:szCs w:val="20"/>
    </w:rPr>
  </w:style>
  <w:style w:type="paragraph" w:customStyle="1" w:styleId="Corpo121">
    <w:name w:val="Corpo121"/>
    <w:basedOn w:val="Standard"/>
    <w:rsid w:val="00592F24"/>
    <w:pPr>
      <w:spacing w:before="120" w:after="120"/>
      <w:jc w:val="both"/>
    </w:pPr>
    <w:rPr>
      <w:rFonts w:cs="Arial"/>
      <w:spacing w:val="-2"/>
    </w:rPr>
  </w:style>
  <w:style w:type="paragraph" w:customStyle="1" w:styleId="Corpo1131">
    <w:name w:val="Corpo1131"/>
    <w:basedOn w:val="Standard"/>
    <w:rsid w:val="00592F24"/>
    <w:pPr>
      <w:spacing w:before="120" w:after="120"/>
      <w:jc w:val="both"/>
    </w:pPr>
    <w:rPr>
      <w:rFonts w:cs="Arial"/>
      <w:spacing w:val="-2"/>
    </w:rPr>
  </w:style>
  <w:style w:type="paragraph" w:customStyle="1" w:styleId="Corpotesto1">
    <w:name w:val="Corpo testo1"/>
    <w:basedOn w:val="Standard"/>
    <w:rsid w:val="00592F24"/>
    <w:pPr>
      <w:spacing w:before="240"/>
      <w:ind w:left="907"/>
    </w:pPr>
    <w:rPr>
      <w:lang w:val="en-US"/>
    </w:rPr>
  </w:style>
  <w:style w:type="paragraph" w:customStyle="1" w:styleId="ElnotaCarattere5">
    <w:name w:val="El_nota Carattere5"/>
    <w:basedOn w:val="Standard"/>
    <w:rsid w:val="00592F24"/>
    <w:pPr>
      <w:spacing w:before="80" w:after="80"/>
      <w:ind w:left="284" w:hanging="284"/>
      <w:jc w:val="both"/>
    </w:pPr>
    <w:rPr>
      <w:rFonts w:ascii="Arial" w:hAnsi="Arial" w:cs="Arial"/>
      <w:bCs/>
      <w:spacing w:val="-2"/>
      <w:sz w:val="18"/>
      <w:szCs w:val="3276"/>
    </w:rPr>
  </w:style>
  <w:style w:type="paragraph" w:customStyle="1" w:styleId="Nota6">
    <w:name w:val="Nota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5">
    <w:name w:val="Corpo Carattere Carattere Carattere5"/>
    <w:basedOn w:val="Standard"/>
    <w:rsid w:val="00592F24"/>
    <w:pPr>
      <w:spacing w:before="120" w:after="120"/>
      <w:ind w:left="284"/>
      <w:jc w:val="both"/>
    </w:pPr>
    <w:rPr>
      <w:spacing w:val="-2"/>
    </w:rPr>
  </w:style>
  <w:style w:type="paragraph" w:customStyle="1" w:styleId="Elpunto8">
    <w:name w:val="El_punto8"/>
    <w:basedOn w:val="Puntoelenco"/>
    <w:rsid w:val="00592F24"/>
    <w:pPr>
      <w:spacing w:before="60" w:after="60"/>
    </w:pPr>
  </w:style>
  <w:style w:type="paragraph" w:customStyle="1" w:styleId="Copertina8">
    <w:name w:val="Copertina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
    <w:name w:val="Spazio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
    <w:name w:val="Corpo_tab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
    <w:name w:val="Destinatari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5">
    <w:name w:val="Dida5"/>
    <w:basedOn w:val="WW-Didascalia"/>
    <w:rsid w:val="00592F24"/>
  </w:style>
  <w:style w:type="paragraph" w:customStyle="1" w:styleId="Ellettera6">
    <w:name w:val="El_lettera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5">
    <w:name w:val="El_lettera25"/>
    <w:basedOn w:val="Ellettera"/>
    <w:rsid w:val="00592F24"/>
  </w:style>
  <w:style w:type="paragraph" w:customStyle="1" w:styleId="EltracciatoCarattereCarattere5">
    <w:name w:val="El_tracciato Carattere Carattere5"/>
    <w:basedOn w:val="ElnotaCarattere"/>
    <w:rsid w:val="00592F24"/>
    <w:pPr>
      <w:ind w:left="0"/>
    </w:pPr>
  </w:style>
  <w:style w:type="paragraph" w:customStyle="1" w:styleId="Evidenziatore6">
    <w:name w:val="Evidenziatore6"/>
    <w:basedOn w:val="Standard"/>
    <w:rsid w:val="00592F24"/>
    <w:pPr>
      <w:spacing w:before="120" w:after="140"/>
      <w:jc w:val="both"/>
    </w:pPr>
    <w:rPr>
      <w:rFonts w:cs="Arial"/>
      <w:b/>
      <w:spacing w:val="-2"/>
    </w:rPr>
  </w:style>
  <w:style w:type="paragraph" w:customStyle="1" w:styleId="Figura6">
    <w:name w:val="Figura6"/>
    <w:basedOn w:val="Standard"/>
    <w:rsid w:val="00592F24"/>
    <w:pPr>
      <w:keepNext/>
      <w:spacing w:before="240" w:after="120"/>
      <w:jc w:val="center"/>
    </w:pPr>
  </w:style>
  <w:style w:type="paragraph" w:customStyle="1" w:styleId="Oggetto5">
    <w:name w:val="Oggetto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5">
    <w:name w:val="Tabelle5"/>
    <w:basedOn w:val="Standard"/>
    <w:rsid w:val="00592F24"/>
    <w:pPr>
      <w:spacing w:before="120" w:after="360"/>
    </w:pPr>
    <w:rPr>
      <w:rFonts w:eastAsia="Arial Unicode MS"/>
    </w:rPr>
  </w:style>
  <w:style w:type="paragraph" w:customStyle="1" w:styleId="Tittab7">
    <w:name w:val="Tit_tab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5">
    <w:name w:val="Corpo_lettera5"/>
    <w:basedOn w:val="Standard"/>
    <w:rsid w:val="00592F24"/>
    <w:pPr>
      <w:spacing w:before="120" w:after="120"/>
      <w:ind w:firstLine="340"/>
      <w:jc w:val="both"/>
    </w:pPr>
    <w:rPr>
      <w:rFonts w:cs="Arial"/>
      <w:spacing w:val="-2"/>
    </w:rPr>
  </w:style>
  <w:style w:type="paragraph" w:customStyle="1" w:styleId="GlossarioDef6">
    <w:name w:val="GlossarioDef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6">
    <w:name w:val="El_notalettera6"/>
    <w:basedOn w:val="Elnota"/>
    <w:rsid w:val="00592F24"/>
    <w:pPr>
      <w:ind w:left="616" w:hanging="360"/>
    </w:pPr>
  </w:style>
  <w:style w:type="paragraph" w:customStyle="1" w:styleId="Elnota8">
    <w:name w:val="El_nota8"/>
    <w:basedOn w:val="Nota"/>
    <w:rsid w:val="00592F24"/>
    <w:pPr>
      <w:ind w:left="284" w:hanging="284"/>
    </w:pPr>
  </w:style>
  <w:style w:type="paragraph" w:customStyle="1" w:styleId="Elnumero25">
    <w:name w:val="El_numero25"/>
    <w:basedOn w:val="Standard"/>
    <w:rsid w:val="00592F24"/>
    <w:pPr>
      <w:spacing w:before="40" w:after="40"/>
      <w:ind w:left="851"/>
    </w:pPr>
    <w:rPr>
      <w:rFonts w:cs="Arial"/>
      <w:szCs w:val="20"/>
    </w:rPr>
  </w:style>
  <w:style w:type="paragraph" w:customStyle="1" w:styleId="EltracciatoCarattere6">
    <w:name w:val="El_tracciato Carattere6"/>
    <w:basedOn w:val="Elnota"/>
    <w:rsid w:val="00592F24"/>
  </w:style>
  <w:style w:type="paragraph" w:customStyle="1" w:styleId="El-7">
    <w:name w:val="El-7"/>
    <w:basedOn w:val="Elpunto"/>
    <w:rsid w:val="00592F24"/>
    <w:pPr>
      <w:ind w:firstLine="0"/>
    </w:pPr>
  </w:style>
  <w:style w:type="paragraph" w:customStyle="1" w:styleId="Elpunto27">
    <w:name w:val="El_punto27"/>
    <w:basedOn w:val="Elpunto"/>
    <w:rsid w:val="00592F24"/>
    <w:pPr>
      <w:ind w:left="567" w:hanging="283"/>
    </w:pPr>
  </w:style>
  <w:style w:type="paragraph" w:customStyle="1" w:styleId="Parola5">
    <w:name w:val="Parola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
    <w:name w:val="Esempio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5">
    <w:name w:val="Stile Tabelle + Allineato a sinistra5"/>
    <w:basedOn w:val="Tabelle"/>
    <w:rsid w:val="00592F24"/>
    <w:rPr>
      <w:rFonts w:eastAsia="Times New Roman"/>
      <w:szCs w:val="20"/>
    </w:rPr>
  </w:style>
  <w:style w:type="paragraph" w:customStyle="1" w:styleId="tit35">
    <w:name w:val="tit35"/>
    <w:basedOn w:val="Standard"/>
    <w:rsid w:val="00592F24"/>
    <w:pPr>
      <w:spacing w:before="480"/>
    </w:pPr>
    <w:rPr>
      <w:rFonts w:ascii="Arial" w:hAnsi="Arial" w:cs="Arial"/>
      <w:b/>
      <w:bCs/>
      <w:color w:val="006699"/>
      <w:sz w:val="20"/>
      <w:szCs w:val="20"/>
    </w:rPr>
  </w:style>
  <w:style w:type="paragraph" w:customStyle="1" w:styleId="corpo50">
    <w:name w:val="corpo5"/>
    <w:basedOn w:val="Standard"/>
    <w:rsid w:val="00592F24"/>
    <w:pPr>
      <w:spacing w:before="120" w:after="120"/>
      <w:ind w:right="100"/>
      <w:jc w:val="both"/>
    </w:pPr>
    <w:rPr>
      <w:rFonts w:ascii="Arial" w:hAnsi="Arial" w:cs="Arial"/>
      <w:color w:val="000000"/>
      <w:sz w:val="18"/>
      <w:szCs w:val="18"/>
    </w:rPr>
  </w:style>
  <w:style w:type="paragraph" w:customStyle="1" w:styleId="tit25">
    <w:name w:val="tit25"/>
    <w:basedOn w:val="Standard"/>
    <w:rsid w:val="00592F24"/>
    <w:pPr>
      <w:spacing w:before="400" w:after="60"/>
    </w:pPr>
    <w:rPr>
      <w:rFonts w:ascii="Arial" w:hAnsi="Arial" w:cs="Arial"/>
      <w:b/>
      <w:bCs/>
      <w:color w:val="006699"/>
      <w:sz w:val="22"/>
      <w:szCs w:val="22"/>
    </w:rPr>
  </w:style>
  <w:style w:type="paragraph" w:customStyle="1" w:styleId="corpotab50">
    <w:name w:val="corpotab5"/>
    <w:basedOn w:val="Standard"/>
    <w:rsid w:val="00592F24"/>
    <w:pPr>
      <w:spacing w:before="20" w:after="20"/>
      <w:ind w:left="40" w:right="40"/>
    </w:pPr>
    <w:rPr>
      <w:rFonts w:ascii="Arial" w:hAnsi="Arial" w:cs="Arial"/>
      <w:color w:val="000000"/>
      <w:sz w:val="18"/>
      <w:szCs w:val="18"/>
    </w:rPr>
  </w:style>
  <w:style w:type="paragraph" w:customStyle="1" w:styleId="Normale25">
    <w:name w:val="Normale 25"/>
    <w:basedOn w:val="Standard"/>
    <w:rsid w:val="00592F24"/>
    <w:pPr>
      <w:spacing w:before="120"/>
      <w:ind w:left="567" w:right="567"/>
    </w:pPr>
    <w:rPr>
      <w:sz w:val="22"/>
      <w:szCs w:val="20"/>
    </w:rPr>
  </w:style>
  <w:style w:type="paragraph" w:customStyle="1" w:styleId="tit45">
    <w:name w:val="tit45"/>
    <w:basedOn w:val="Standard"/>
    <w:rsid w:val="00592F24"/>
    <w:pPr>
      <w:spacing w:before="120"/>
    </w:pPr>
    <w:rPr>
      <w:rFonts w:ascii="Arial" w:hAnsi="Arial" w:cs="Arial"/>
      <w:b/>
      <w:bCs/>
      <w:i/>
      <w:iCs/>
      <w:color w:val="006699"/>
      <w:sz w:val="18"/>
      <w:szCs w:val="18"/>
    </w:rPr>
  </w:style>
  <w:style w:type="paragraph" w:customStyle="1" w:styleId="CorpoCarattereCarattere5">
    <w:name w:val="Corpo Carattere Carattere5"/>
    <w:basedOn w:val="Standard"/>
    <w:rsid w:val="00592F24"/>
    <w:pPr>
      <w:spacing w:before="120" w:after="120"/>
      <w:ind w:left="284"/>
      <w:jc w:val="both"/>
    </w:pPr>
    <w:rPr>
      <w:spacing w:val="-2"/>
    </w:rPr>
  </w:style>
  <w:style w:type="paragraph" w:customStyle="1" w:styleId="rgsufficio15">
    <w:name w:val="rgs_ufficio15"/>
    <w:basedOn w:val="Standard"/>
    <w:rsid w:val="00592F24"/>
    <w:pPr>
      <w:jc w:val="center"/>
    </w:pPr>
    <w:rPr>
      <w:smallCaps/>
      <w:sz w:val="16"/>
      <w:szCs w:val="20"/>
    </w:rPr>
  </w:style>
  <w:style w:type="paragraph" w:customStyle="1" w:styleId="rgsoggetto4">
    <w:name w:val="rgs_oggetto4"/>
    <w:basedOn w:val="Standard"/>
    <w:rsid w:val="00592F24"/>
    <w:pPr>
      <w:ind w:left="1000" w:hanging="1000"/>
    </w:pPr>
    <w:rPr>
      <w:sz w:val="20"/>
      <w:szCs w:val="20"/>
    </w:rPr>
  </w:style>
  <w:style w:type="paragraph" w:customStyle="1" w:styleId="StileGlossarioDefCorsivo5">
    <w:name w:val="Stile GlossarioDef + Corsivo5"/>
    <w:basedOn w:val="GlossarioDef"/>
    <w:rsid w:val="00592F24"/>
    <w:rPr>
      <w:i/>
      <w:iCs/>
      <w:spacing w:val="-2"/>
    </w:rPr>
  </w:style>
  <w:style w:type="paragraph" w:customStyle="1" w:styleId="corpocarattere5">
    <w:name w:val="corpocarattere5"/>
    <w:basedOn w:val="Standard"/>
    <w:rsid w:val="00592F24"/>
    <w:pPr>
      <w:spacing w:before="280" w:after="280"/>
    </w:pPr>
    <w:rPr>
      <w:rFonts w:ascii="Arial Unicode MS" w:eastAsia="Arial Unicode MS" w:hAnsi="Arial Unicode MS" w:cs="Arial Unicode MS"/>
    </w:rPr>
  </w:style>
  <w:style w:type="paragraph" w:customStyle="1" w:styleId="0proposta5">
    <w:name w:val="0_proposta5"/>
    <w:basedOn w:val="Standard"/>
    <w:rsid w:val="00592F24"/>
    <w:pPr>
      <w:spacing w:after="120"/>
      <w:jc w:val="both"/>
    </w:pPr>
  </w:style>
  <w:style w:type="paragraph" w:customStyle="1" w:styleId="rgscorpodeltesto5">
    <w:name w:val="rgs_corpodeltesto5"/>
    <w:basedOn w:val="Standard"/>
    <w:rsid w:val="00592F24"/>
    <w:pPr>
      <w:spacing w:after="120" w:line="360" w:lineRule="auto"/>
      <w:ind w:firstLine="799"/>
      <w:jc w:val="both"/>
    </w:pPr>
    <w:rPr>
      <w:szCs w:val="20"/>
    </w:rPr>
  </w:style>
  <w:style w:type="paragraph" w:customStyle="1" w:styleId="StileEvidenziatoreNonGrassetto2">
    <w:name w:val="Stile Evidenziatore + Non Grassetto2"/>
    <w:basedOn w:val="Evidenziatore"/>
    <w:rsid w:val="00592F24"/>
  </w:style>
  <w:style w:type="paragraph" w:customStyle="1" w:styleId="CM1145">
    <w:name w:val="CM1145"/>
    <w:basedOn w:val="Standard"/>
    <w:next w:val="Standard"/>
    <w:rsid w:val="00592F24"/>
    <w:pPr>
      <w:widowControl w:val="0"/>
      <w:autoSpaceDE w:val="0"/>
      <w:spacing w:after="105"/>
      <w:ind w:right="508"/>
    </w:pPr>
  </w:style>
  <w:style w:type="paragraph" w:customStyle="1" w:styleId="Default5">
    <w:name w:val="Default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5">
    <w:name w:val="testo15"/>
    <w:basedOn w:val="Standard"/>
    <w:rsid w:val="00592F24"/>
    <w:pPr>
      <w:widowControl w:val="0"/>
      <w:ind w:left="426" w:right="-1"/>
      <w:jc w:val="both"/>
    </w:pPr>
    <w:rPr>
      <w:sz w:val="22"/>
      <w:szCs w:val="20"/>
    </w:rPr>
  </w:style>
  <w:style w:type="paragraph" w:customStyle="1" w:styleId="ElnotaCarattere12">
    <w:name w:val="El_nota Carattere12"/>
    <w:basedOn w:val="Standard"/>
    <w:rsid w:val="00592F24"/>
    <w:pPr>
      <w:spacing w:before="80" w:after="80"/>
      <w:ind w:left="567" w:hanging="284"/>
      <w:jc w:val="both"/>
    </w:pPr>
    <w:rPr>
      <w:rFonts w:ascii="Arial" w:hAnsi="Arial" w:cs="Arial"/>
      <w:bCs/>
      <w:spacing w:val="-2"/>
      <w:sz w:val="18"/>
      <w:szCs w:val="3276"/>
    </w:rPr>
  </w:style>
  <w:style w:type="paragraph" w:customStyle="1" w:styleId="Nota12">
    <w:name w:val="Nota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2">
    <w:name w:val="Corpo Carattere Carattere Carattere12"/>
    <w:basedOn w:val="Standard"/>
    <w:rsid w:val="00592F24"/>
    <w:pPr>
      <w:spacing w:before="120" w:after="120"/>
      <w:ind w:left="284"/>
      <w:jc w:val="both"/>
    </w:pPr>
    <w:rPr>
      <w:spacing w:val="-2"/>
    </w:rPr>
  </w:style>
  <w:style w:type="paragraph" w:customStyle="1" w:styleId="Elpunto12">
    <w:name w:val="El_punto12"/>
    <w:basedOn w:val="Puntoelenco"/>
    <w:rsid w:val="00592F24"/>
    <w:pPr>
      <w:spacing w:before="60" w:after="60"/>
      <w:ind w:left="0" w:firstLine="0"/>
    </w:pPr>
  </w:style>
  <w:style w:type="paragraph" w:customStyle="1" w:styleId="Copertina12">
    <w:name w:val="Copertina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
    <w:name w:val="Spazio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
    <w:name w:val="Corpo_tab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
    <w:name w:val="Destinatari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2">
    <w:name w:val="Dida12"/>
    <w:basedOn w:val="WW-Didascalia"/>
    <w:rsid w:val="00592F24"/>
  </w:style>
  <w:style w:type="paragraph" w:customStyle="1" w:styleId="Ellettera12">
    <w:name w:val="El_lettera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2">
    <w:name w:val="El_lettera212"/>
    <w:basedOn w:val="Ellettera"/>
    <w:rsid w:val="00592F24"/>
  </w:style>
  <w:style w:type="paragraph" w:customStyle="1" w:styleId="EltracciatoCarattereCarattere12">
    <w:name w:val="El_tracciato Carattere Carattere12"/>
    <w:basedOn w:val="ElnotaCarattere"/>
    <w:rsid w:val="00592F24"/>
    <w:pPr>
      <w:ind w:left="0" w:firstLine="0"/>
    </w:pPr>
  </w:style>
  <w:style w:type="paragraph" w:customStyle="1" w:styleId="Evidenziatore12">
    <w:name w:val="Evidenziatore12"/>
    <w:basedOn w:val="Standard"/>
    <w:rsid w:val="00592F24"/>
    <w:pPr>
      <w:spacing w:before="120" w:after="140"/>
      <w:jc w:val="both"/>
    </w:pPr>
    <w:rPr>
      <w:rFonts w:cs="Arial"/>
      <w:b/>
      <w:spacing w:val="-2"/>
    </w:rPr>
  </w:style>
  <w:style w:type="paragraph" w:customStyle="1" w:styleId="Figura12">
    <w:name w:val="Figura12"/>
    <w:basedOn w:val="Standard"/>
    <w:rsid w:val="00592F24"/>
    <w:pPr>
      <w:keepNext/>
      <w:spacing w:before="240" w:after="120"/>
      <w:jc w:val="center"/>
    </w:pPr>
  </w:style>
  <w:style w:type="paragraph" w:customStyle="1" w:styleId="Oggetto12">
    <w:name w:val="Oggetto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2">
    <w:name w:val="Tabelle12"/>
    <w:basedOn w:val="Standard"/>
    <w:rsid w:val="00592F24"/>
    <w:pPr>
      <w:spacing w:before="120" w:after="360"/>
    </w:pPr>
    <w:rPr>
      <w:rFonts w:eastAsia="Arial Unicode MS"/>
    </w:rPr>
  </w:style>
  <w:style w:type="paragraph" w:customStyle="1" w:styleId="Tittab12">
    <w:name w:val="Tit_tab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2">
    <w:name w:val="Corpo_lettera12"/>
    <w:basedOn w:val="Standard"/>
    <w:rsid w:val="00592F24"/>
    <w:pPr>
      <w:spacing w:before="120" w:after="120"/>
      <w:ind w:firstLine="340"/>
      <w:jc w:val="both"/>
    </w:pPr>
    <w:rPr>
      <w:rFonts w:cs="Arial"/>
      <w:spacing w:val="-2"/>
    </w:rPr>
  </w:style>
  <w:style w:type="paragraph" w:customStyle="1" w:styleId="GlossarioDef12">
    <w:name w:val="GlossarioDef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2">
    <w:name w:val="El_notalettera12"/>
    <w:basedOn w:val="Elnota"/>
    <w:rsid w:val="00592F24"/>
    <w:pPr>
      <w:ind w:left="616" w:hanging="360"/>
    </w:pPr>
  </w:style>
  <w:style w:type="paragraph" w:customStyle="1" w:styleId="Elnota12">
    <w:name w:val="El_nota12"/>
    <w:basedOn w:val="Nota"/>
    <w:rsid w:val="00592F24"/>
    <w:pPr>
      <w:ind w:left="567" w:hanging="283"/>
    </w:pPr>
  </w:style>
  <w:style w:type="paragraph" w:customStyle="1" w:styleId="Elnumero212">
    <w:name w:val="El_numero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2">
    <w:name w:val="El_tracciato Carattere12"/>
    <w:basedOn w:val="Elnota"/>
    <w:rsid w:val="00592F24"/>
  </w:style>
  <w:style w:type="paragraph" w:customStyle="1" w:styleId="El-12">
    <w:name w:val="El-12"/>
    <w:basedOn w:val="Elpunto"/>
    <w:rsid w:val="00592F24"/>
    <w:pPr>
      <w:ind w:left="0" w:firstLine="0"/>
    </w:pPr>
  </w:style>
  <w:style w:type="paragraph" w:customStyle="1" w:styleId="Elpunto212">
    <w:name w:val="El_punto212"/>
    <w:basedOn w:val="Elpunto"/>
    <w:rsid w:val="00592F24"/>
    <w:pPr>
      <w:ind w:left="720" w:hanging="360"/>
    </w:pPr>
  </w:style>
  <w:style w:type="paragraph" w:customStyle="1" w:styleId="Corpo14">
    <w:name w:val="Corpo14"/>
    <w:basedOn w:val="Standard"/>
    <w:rsid w:val="00592F24"/>
    <w:pPr>
      <w:spacing w:before="120" w:after="120"/>
      <w:jc w:val="both"/>
    </w:pPr>
    <w:rPr>
      <w:rFonts w:cs="Arial"/>
      <w:spacing w:val="-2"/>
    </w:rPr>
  </w:style>
  <w:style w:type="paragraph" w:customStyle="1" w:styleId="Parola12">
    <w:name w:val="Parola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
    <w:name w:val="Esempio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2">
    <w:name w:val="Stile Tabelle + Allineato a sinistra12"/>
    <w:basedOn w:val="Tabelle"/>
    <w:rsid w:val="00592F24"/>
    <w:rPr>
      <w:rFonts w:eastAsia="Times New Roman"/>
      <w:szCs w:val="20"/>
    </w:rPr>
  </w:style>
  <w:style w:type="paragraph" w:customStyle="1" w:styleId="tit312">
    <w:name w:val="tit312"/>
    <w:basedOn w:val="Standard"/>
    <w:rsid w:val="00592F24"/>
    <w:pPr>
      <w:spacing w:before="480"/>
    </w:pPr>
    <w:rPr>
      <w:rFonts w:ascii="Arial" w:hAnsi="Arial" w:cs="Arial"/>
      <w:b/>
      <w:bCs/>
      <w:color w:val="006699"/>
      <w:sz w:val="20"/>
      <w:szCs w:val="20"/>
    </w:rPr>
  </w:style>
  <w:style w:type="paragraph" w:customStyle="1" w:styleId="corpo120">
    <w:name w:val="corpo12"/>
    <w:basedOn w:val="Standard"/>
    <w:rsid w:val="00592F24"/>
    <w:pPr>
      <w:spacing w:before="120" w:after="120"/>
      <w:ind w:right="100"/>
      <w:jc w:val="both"/>
    </w:pPr>
    <w:rPr>
      <w:rFonts w:ascii="Arial" w:hAnsi="Arial" w:cs="Arial"/>
      <w:color w:val="000000"/>
      <w:sz w:val="18"/>
      <w:szCs w:val="18"/>
    </w:rPr>
  </w:style>
  <w:style w:type="paragraph" w:customStyle="1" w:styleId="tit212">
    <w:name w:val="tit212"/>
    <w:basedOn w:val="Standard"/>
    <w:rsid w:val="00592F24"/>
    <w:pPr>
      <w:spacing w:before="400" w:after="60"/>
    </w:pPr>
    <w:rPr>
      <w:rFonts w:ascii="Arial" w:hAnsi="Arial" w:cs="Arial"/>
      <w:b/>
      <w:bCs/>
      <w:color w:val="006699"/>
      <w:sz w:val="22"/>
      <w:szCs w:val="22"/>
    </w:rPr>
  </w:style>
  <w:style w:type="paragraph" w:customStyle="1" w:styleId="corpotab120">
    <w:name w:val="corpotab12"/>
    <w:basedOn w:val="Standard"/>
    <w:rsid w:val="00592F24"/>
    <w:pPr>
      <w:spacing w:before="20" w:after="20"/>
      <w:ind w:left="40" w:right="40"/>
    </w:pPr>
    <w:rPr>
      <w:rFonts w:ascii="Arial" w:hAnsi="Arial" w:cs="Arial"/>
      <w:color w:val="000000"/>
      <w:sz w:val="18"/>
      <w:szCs w:val="18"/>
    </w:rPr>
  </w:style>
  <w:style w:type="paragraph" w:customStyle="1" w:styleId="Normale212">
    <w:name w:val="Normale 212"/>
    <w:basedOn w:val="Standard"/>
    <w:rsid w:val="00592F24"/>
    <w:pPr>
      <w:spacing w:before="120"/>
      <w:ind w:left="567" w:right="567"/>
    </w:pPr>
    <w:rPr>
      <w:sz w:val="22"/>
      <w:szCs w:val="20"/>
    </w:rPr>
  </w:style>
  <w:style w:type="paragraph" w:customStyle="1" w:styleId="tit412">
    <w:name w:val="tit412"/>
    <w:basedOn w:val="Standard"/>
    <w:rsid w:val="00592F24"/>
    <w:pPr>
      <w:spacing w:before="120"/>
    </w:pPr>
    <w:rPr>
      <w:rFonts w:ascii="Arial" w:hAnsi="Arial" w:cs="Arial"/>
      <w:b/>
      <w:bCs/>
      <w:i/>
      <w:iCs/>
      <w:color w:val="006699"/>
      <w:sz w:val="18"/>
      <w:szCs w:val="18"/>
    </w:rPr>
  </w:style>
  <w:style w:type="paragraph" w:customStyle="1" w:styleId="CorpoCarattereCarattere12">
    <w:name w:val="Corpo Carattere Carattere12"/>
    <w:basedOn w:val="Standard"/>
    <w:rsid w:val="00592F24"/>
    <w:pPr>
      <w:spacing w:before="120" w:after="120"/>
      <w:ind w:left="284"/>
      <w:jc w:val="both"/>
    </w:pPr>
    <w:rPr>
      <w:spacing w:val="-2"/>
    </w:rPr>
  </w:style>
  <w:style w:type="paragraph" w:customStyle="1" w:styleId="rgsufficio112">
    <w:name w:val="rgs_ufficio112"/>
    <w:basedOn w:val="Standard"/>
    <w:rsid w:val="00592F24"/>
    <w:pPr>
      <w:jc w:val="center"/>
    </w:pPr>
    <w:rPr>
      <w:smallCaps/>
      <w:sz w:val="16"/>
      <w:szCs w:val="20"/>
    </w:rPr>
  </w:style>
  <w:style w:type="paragraph" w:customStyle="1" w:styleId="rgsoggetto12">
    <w:name w:val="rgs_oggetto12"/>
    <w:basedOn w:val="Standard"/>
    <w:rsid w:val="00592F24"/>
    <w:pPr>
      <w:ind w:left="1000" w:hanging="1000"/>
    </w:pPr>
    <w:rPr>
      <w:sz w:val="20"/>
      <w:szCs w:val="20"/>
    </w:rPr>
  </w:style>
  <w:style w:type="paragraph" w:customStyle="1" w:styleId="StileGlossarioDefCorsivo12">
    <w:name w:val="Stile GlossarioDef + Corsivo12"/>
    <w:basedOn w:val="GlossarioDef"/>
    <w:rsid w:val="00592F24"/>
    <w:rPr>
      <w:i/>
      <w:iCs/>
      <w:spacing w:val="-2"/>
    </w:rPr>
  </w:style>
  <w:style w:type="paragraph" w:customStyle="1" w:styleId="corpocarattere12">
    <w:name w:val="corpocarattere12"/>
    <w:basedOn w:val="Standard"/>
    <w:rsid w:val="00592F24"/>
    <w:pPr>
      <w:spacing w:before="280" w:after="280"/>
    </w:pPr>
    <w:rPr>
      <w:rFonts w:ascii="Arial Unicode MS" w:eastAsia="Arial Unicode MS" w:hAnsi="Arial Unicode MS" w:cs="Arial Unicode MS"/>
    </w:rPr>
  </w:style>
  <w:style w:type="paragraph" w:customStyle="1" w:styleId="0proposta12">
    <w:name w:val="0_proposta12"/>
    <w:basedOn w:val="Standard"/>
    <w:rsid w:val="00592F24"/>
    <w:pPr>
      <w:spacing w:after="120"/>
      <w:jc w:val="both"/>
    </w:pPr>
  </w:style>
  <w:style w:type="paragraph" w:customStyle="1" w:styleId="rgscorpodeltesto12">
    <w:name w:val="rgs_corpodeltesto12"/>
    <w:basedOn w:val="Standard"/>
    <w:rsid w:val="00592F24"/>
    <w:pPr>
      <w:spacing w:after="120" w:line="360" w:lineRule="auto"/>
      <w:ind w:firstLine="799"/>
      <w:jc w:val="both"/>
    </w:pPr>
    <w:rPr>
      <w:szCs w:val="20"/>
    </w:rPr>
  </w:style>
  <w:style w:type="paragraph" w:customStyle="1" w:styleId="CM11412">
    <w:name w:val="CM11412"/>
    <w:basedOn w:val="Standard"/>
    <w:next w:val="Standard"/>
    <w:rsid w:val="00592F24"/>
    <w:pPr>
      <w:widowControl w:val="0"/>
      <w:autoSpaceDE w:val="0"/>
      <w:spacing w:after="105"/>
      <w:ind w:right="508"/>
    </w:pPr>
  </w:style>
  <w:style w:type="paragraph" w:customStyle="1" w:styleId="Default12">
    <w:name w:val="Default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2">
    <w:name w:val="testo112"/>
    <w:basedOn w:val="Standard"/>
    <w:rsid w:val="00592F24"/>
    <w:pPr>
      <w:widowControl w:val="0"/>
      <w:ind w:left="426" w:right="-1"/>
      <w:jc w:val="both"/>
    </w:pPr>
    <w:rPr>
      <w:sz w:val="22"/>
      <w:szCs w:val="20"/>
    </w:rPr>
  </w:style>
  <w:style w:type="paragraph" w:customStyle="1" w:styleId="ElnotaCarattere22">
    <w:name w:val="El_nota Carattere22"/>
    <w:basedOn w:val="Standard"/>
    <w:rsid w:val="00592F24"/>
    <w:pPr>
      <w:spacing w:before="80" w:after="80"/>
      <w:ind w:left="567" w:hanging="284"/>
      <w:jc w:val="both"/>
    </w:pPr>
    <w:rPr>
      <w:rFonts w:ascii="Arial" w:hAnsi="Arial" w:cs="Arial"/>
      <w:bCs/>
      <w:spacing w:val="-2"/>
      <w:sz w:val="18"/>
      <w:szCs w:val="3276"/>
    </w:rPr>
  </w:style>
  <w:style w:type="paragraph" w:customStyle="1" w:styleId="Nota22">
    <w:name w:val="Nota2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2">
    <w:name w:val="Corpo Carattere Carattere Carattere22"/>
    <w:basedOn w:val="Standard"/>
    <w:rsid w:val="00592F24"/>
    <w:pPr>
      <w:spacing w:before="120" w:after="120"/>
      <w:ind w:left="284"/>
      <w:jc w:val="both"/>
    </w:pPr>
    <w:rPr>
      <w:spacing w:val="-2"/>
    </w:rPr>
  </w:style>
  <w:style w:type="paragraph" w:customStyle="1" w:styleId="Elpunto32">
    <w:name w:val="El_punto32"/>
    <w:basedOn w:val="Puntoelenco"/>
    <w:rsid w:val="00592F24"/>
    <w:pPr>
      <w:spacing w:before="60" w:after="60"/>
      <w:ind w:left="0" w:firstLine="0"/>
    </w:pPr>
  </w:style>
  <w:style w:type="paragraph" w:customStyle="1" w:styleId="Copertina22">
    <w:name w:val="Copertina2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
    <w:name w:val="Spazio2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
    <w:name w:val="Corpo_tab2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
    <w:name w:val="Destinatari2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2">
    <w:name w:val="Dida22"/>
    <w:basedOn w:val="WW-Didascalia"/>
    <w:rsid w:val="00592F24"/>
  </w:style>
  <w:style w:type="paragraph" w:customStyle="1" w:styleId="Ellettera32">
    <w:name w:val="El_lettera3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2">
    <w:name w:val="El_lettera222"/>
    <w:basedOn w:val="Ellettera"/>
    <w:rsid w:val="00592F24"/>
  </w:style>
  <w:style w:type="paragraph" w:customStyle="1" w:styleId="EltracciatoCarattereCarattere22">
    <w:name w:val="El_tracciato Carattere Carattere22"/>
    <w:basedOn w:val="ElnotaCarattere"/>
    <w:rsid w:val="00592F24"/>
    <w:pPr>
      <w:ind w:left="0" w:firstLine="0"/>
    </w:pPr>
  </w:style>
  <w:style w:type="paragraph" w:customStyle="1" w:styleId="Evidenziatore22">
    <w:name w:val="Evidenziatore22"/>
    <w:basedOn w:val="Standard"/>
    <w:rsid w:val="00592F24"/>
    <w:pPr>
      <w:spacing w:before="120" w:after="140"/>
      <w:jc w:val="both"/>
    </w:pPr>
    <w:rPr>
      <w:rFonts w:cs="Arial"/>
      <w:b/>
      <w:spacing w:val="-2"/>
    </w:rPr>
  </w:style>
  <w:style w:type="paragraph" w:customStyle="1" w:styleId="Figura22">
    <w:name w:val="Figura22"/>
    <w:basedOn w:val="Standard"/>
    <w:rsid w:val="00592F24"/>
    <w:pPr>
      <w:keepNext/>
      <w:spacing w:before="240" w:after="120"/>
      <w:jc w:val="center"/>
    </w:pPr>
  </w:style>
  <w:style w:type="paragraph" w:customStyle="1" w:styleId="Oggetto22">
    <w:name w:val="Oggetto2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2">
    <w:name w:val="Tabelle22"/>
    <w:basedOn w:val="Standard"/>
    <w:rsid w:val="00592F24"/>
    <w:pPr>
      <w:spacing w:before="120" w:after="360"/>
    </w:pPr>
    <w:rPr>
      <w:rFonts w:eastAsia="Arial Unicode MS"/>
    </w:rPr>
  </w:style>
  <w:style w:type="paragraph" w:customStyle="1" w:styleId="Tittab22">
    <w:name w:val="Tit_tab2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2">
    <w:name w:val="Corpo_lettera22"/>
    <w:basedOn w:val="Standard"/>
    <w:rsid w:val="00592F24"/>
    <w:pPr>
      <w:spacing w:before="120" w:after="120"/>
      <w:ind w:firstLine="340"/>
      <w:jc w:val="both"/>
    </w:pPr>
    <w:rPr>
      <w:rFonts w:cs="Arial"/>
      <w:spacing w:val="-2"/>
    </w:rPr>
  </w:style>
  <w:style w:type="paragraph" w:customStyle="1" w:styleId="GlossarioDef22">
    <w:name w:val="GlossarioDef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2">
    <w:name w:val="El_notalettera22"/>
    <w:basedOn w:val="Elnota"/>
    <w:rsid w:val="00592F24"/>
    <w:pPr>
      <w:ind w:left="616" w:hanging="360"/>
    </w:pPr>
  </w:style>
  <w:style w:type="paragraph" w:customStyle="1" w:styleId="Elnota22">
    <w:name w:val="El_nota22"/>
    <w:basedOn w:val="Nota"/>
    <w:rsid w:val="00592F24"/>
    <w:pPr>
      <w:ind w:left="567" w:hanging="283"/>
    </w:pPr>
  </w:style>
  <w:style w:type="paragraph" w:customStyle="1" w:styleId="Elnumero222">
    <w:name w:val="El_numero2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2">
    <w:name w:val="El_tracciato Carattere22"/>
    <w:basedOn w:val="Elnota"/>
    <w:rsid w:val="00592F24"/>
  </w:style>
  <w:style w:type="paragraph" w:customStyle="1" w:styleId="El-22">
    <w:name w:val="El-22"/>
    <w:basedOn w:val="Elpunto"/>
    <w:rsid w:val="00592F24"/>
    <w:pPr>
      <w:ind w:left="0" w:firstLine="0"/>
    </w:pPr>
  </w:style>
  <w:style w:type="paragraph" w:customStyle="1" w:styleId="Elpunto222">
    <w:name w:val="El_punto222"/>
    <w:basedOn w:val="Elpunto"/>
    <w:rsid w:val="00592F24"/>
    <w:pPr>
      <w:ind w:left="720" w:hanging="360"/>
    </w:pPr>
  </w:style>
  <w:style w:type="paragraph" w:customStyle="1" w:styleId="Corpo22">
    <w:name w:val="Corpo22"/>
    <w:basedOn w:val="Standard"/>
    <w:rsid w:val="00592F24"/>
    <w:pPr>
      <w:spacing w:before="120" w:after="120"/>
      <w:jc w:val="both"/>
    </w:pPr>
    <w:rPr>
      <w:rFonts w:cs="Arial"/>
      <w:spacing w:val="-2"/>
    </w:rPr>
  </w:style>
  <w:style w:type="paragraph" w:customStyle="1" w:styleId="Parola22">
    <w:name w:val="Parola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
    <w:name w:val="Esempio2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2">
    <w:name w:val="Stile Tabelle + Allineato a sinistra22"/>
    <w:basedOn w:val="Tabelle"/>
    <w:rsid w:val="00592F24"/>
    <w:rPr>
      <w:rFonts w:eastAsia="Times New Roman"/>
      <w:szCs w:val="20"/>
    </w:rPr>
  </w:style>
  <w:style w:type="paragraph" w:customStyle="1" w:styleId="tit322">
    <w:name w:val="tit322"/>
    <w:basedOn w:val="Standard"/>
    <w:rsid w:val="00592F24"/>
    <w:pPr>
      <w:spacing w:before="480"/>
    </w:pPr>
    <w:rPr>
      <w:rFonts w:ascii="Arial" w:hAnsi="Arial" w:cs="Arial"/>
      <w:b/>
      <w:bCs/>
      <w:color w:val="006699"/>
      <w:sz w:val="20"/>
      <w:szCs w:val="20"/>
    </w:rPr>
  </w:style>
  <w:style w:type="paragraph" w:customStyle="1" w:styleId="corpo220">
    <w:name w:val="corpo22"/>
    <w:basedOn w:val="Standard"/>
    <w:rsid w:val="00592F24"/>
    <w:pPr>
      <w:spacing w:before="120" w:after="120"/>
      <w:ind w:right="100"/>
      <w:jc w:val="both"/>
    </w:pPr>
    <w:rPr>
      <w:rFonts w:ascii="Arial" w:hAnsi="Arial" w:cs="Arial"/>
      <w:color w:val="000000"/>
      <w:sz w:val="18"/>
      <w:szCs w:val="18"/>
    </w:rPr>
  </w:style>
  <w:style w:type="paragraph" w:customStyle="1" w:styleId="tit222">
    <w:name w:val="tit222"/>
    <w:basedOn w:val="Standard"/>
    <w:rsid w:val="00592F24"/>
    <w:pPr>
      <w:spacing w:before="400" w:after="60"/>
    </w:pPr>
    <w:rPr>
      <w:rFonts w:ascii="Arial" w:hAnsi="Arial" w:cs="Arial"/>
      <w:b/>
      <w:bCs/>
      <w:color w:val="006699"/>
      <w:sz w:val="22"/>
      <w:szCs w:val="22"/>
    </w:rPr>
  </w:style>
  <w:style w:type="paragraph" w:customStyle="1" w:styleId="corpotab220">
    <w:name w:val="corpotab22"/>
    <w:basedOn w:val="Standard"/>
    <w:rsid w:val="00592F24"/>
    <w:pPr>
      <w:spacing w:before="20" w:after="20"/>
      <w:ind w:left="40" w:right="40"/>
    </w:pPr>
    <w:rPr>
      <w:rFonts w:ascii="Arial" w:hAnsi="Arial" w:cs="Arial"/>
      <w:color w:val="000000"/>
      <w:sz w:val="18"/>
      <w:szCs w:val="18"/>
    </w:rPr>
  </w:style>
  <w:style w:type="paragraph" w:customStyle="1" w:styleId="Normale222">
    <w:name w:val="Normale 222"/>
    <w:basedOn w:val="Standard"/>
    <w:rsid w:val="00592F24"/>
    <w:pPr>
      <w:spacing w:before="120"/>
      <w:ind w:left="567" w:right="567"/>
    </w:pPr>
    <w:rPr>
      <w:sz w:val="22"/>
      <w:szCs w:val="20"/>
    </w:rPr>
  </w:style>
  <w:style w:type="paragraph" w:customStyle="1" w:styleId="tit422">
    <w:name w:val="tit422"/>
    <w:basedOn w:val="Standard"/>
    <w:rsid w:val="00592F24"/>
    <w:pPr>
      <w:spacing w:before="120"/>
    </w:pPr>
    <w:rPr>
      <w:rFonts w:ascii="Arial" w:hAnsi="Arial" w:cs="Arial"/>
      <w:b/>
      <w:bCs/>
      <w:i/>
      <w:iCs/>
      <w:color w:val="006699"/>
      <w:sz w:val="18"/>
      <w:szCs w:val="18"/>
    </w:rPr>
  </w:style>
  <w:style w:type="paragraph" w:customStyle="1" w:styleId="CorpoCarattereCarattere22">
    <w:name w:val="Corpo Carattere Carattere22"/>
    <w:basedOn w:val="Standard"/>
    <w:rsid w:val="00592F24"/>
    <w:pPr>
      <w:spacing w:before="120" w:after="120"/>
      <w:ind w:left="284"/>
      <w:jc w:val="both"/>
    </w:pPr>
    <w:rPr>
      <w:spacing w:val="-2"/>
    </w:rPr>
  </w:style>
  <w:style w:type="paragraph" w:customStyle="1" w:styleId="rgsufficio122">
    <w:name w:val="rgs_ufficio122"/>
    <w:basedOn w:val="Standard"/>
    <w:rsid w:val="00592F24"/>
    <w:pPr>
      <w:jc w:val="center"/>
    </w:pPr>
    <w:rPr>
      <w:smallCaps/>
      <w:sz w:val="16"/>
      <w:szCs w:val="20"/>
    </w:rPr>
  </w:style>
  <w:style w:type="paragraph" w:customStyle="1" w:styleId="rgsoggetto22">
    <w:name w:val="rgs_oggetto22"/>
    <w:basedOn w:val="Standard"/>
    <w:rsid w:val="00592F24"/>
    <w:pPr>
      <w:ind w:left="1000" w:hanging="1000"/>
    </w:pPr>
    <w:rPr>
      <w:sz w:val="20"/>
      <w:szCs w:val="20"/>
    </w:rPr>
  </w:style>
  <w:style w:type="paragraph" w:customStyle="1" w:styleId="StileGlossarioDefCorsivo22">
    <w:name w:val="Stile GlossarioDef + Corsivo22"/>
    <w:basedOn w:val="GlossarioDef"/>
    <w:rsid w:val="00592F24"/>
    <w:rPr>
      <w:i/>
      <w:iCs/>
      <w:spacing w:val="-2"/>
    </w:rPr>
  </w:style>
  <w:style w:type="paragraph" w:customStyle="1" w:styleId="corpocarattere22">
    <w:name w:val="corpocarattere22"/>
    <w:basedOn w:val="Standard"/>
    <w:rsid w:val="00592F24"/>
    <w:pPr>
      <w:spacing w:before="280" w:after="280"/>
    </w:pPr>
    <w:rPr>
      <w:rFonts w:ascii="Arial Unicode MS" w:eastAsia="Arial Unicode MS" w:hAnsi="Arial Unicode MS" w:cs="Arial Unicode MS"/>
    </w:rPr>
  </w:style>
  <w:style w:type="paragraph" w:customStyle="1" w:styleId="0proposta22">
    <w:name w:val="0_proposta22"/>
    <w:basedOn w:val="Standard"/>
    <w:rsid w:val="00592F24"/>
    <w:pPr>
      <w:spacing w:after="120"/>
      <w:jc w:val="both"/>
    </w:pPr>
  </w:style>
  <w:style w:type="paragraph" w:customStyle="1" w:styleId="rgscorpodeltesto22">
    <w:name w:val="rgs_corpodeltesto22"/>
    <w:basedOn w:val="Standard"/>
    <w:rsid w:val="00592F24"/>
    <w:pPr>
      <w:spacing w:after="120" w:line="360" w:lineRule="auto"/>
      <w:ind w:firstLine="799"/>
      <w:jc w:val="both"/>
    </w:pPr>
    <w:rPr>
      <w:szCs w:val="20"/>
    </w:rPr>
  </w:style>
  <w:style w:type="paragraph" w:customStyle="1" w:styleId="CM11422">
    <w:name w:val="CM11422"/>
    <w:basedOn w:val="Standard"/>
    <w:next w:val="Standard"/>
    <w:rsid w:val="00592F24"/>
    <w:pPr>
      <w:widowControl w:val="0"/>
      <w:autoSpaceDE w:val="0"/>
      <w:spacing w:after="105"/>
      <w:ind w:right="508"/>
    </w:pPr>
  </w:style>
  <w:style w:type="paragraph" w:customStyle="1" w:styleId="Default22">
    <w:name w:val="Default2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2">
    <w:name w:val="testo122"/>
    <w:basedOn w:val="Standard"/>
    <w:rsid w:val="00592F24"/>
    <w:pPr>
      <w:widowControl w:val="0"/>
      <w:ind w:left="426" w:right="-1"/>
      <w:jc w:val="both"/>
    </w:pPr>
    <w:rPr>
      <w:sz w:val="22"/>
      <w:szCs w:val="20"/>
    </w:rPr>
  </w:style>
  <w:style w:type="paragraph" w:customStyle="1" w:styleId="Corpo115">
    <w:name w:val="Corpo115"/>
    <w:basedOn w:val="Standard"/>
    <w:rsid w:val="00592F24"/>
    <w:pPr>
      <w:spacing w:before="120" w:after="120"/>
      <w:jc w:val="both"/>
    </w:pPr>
    <w:rPr>
      <w:rFonts w:cs="Arial"/>
      <w:spacing w:val="-2"/>
    </w:rPr>
  </w:style>
  <w:style w:type="paragraph" w:customStyle="1" w:styleId="Corpo1112">
    <w:name w:val="Corpo1112"/>
    <w:basedOn w:val="Standard"/>
    <w:rsid w:val="00592F24"/>
    <w:pPr>
      <w:spacing w:before="120" w:after="120"/>
      <w:jc w:val="both"/>
    </w:pPr>
    <w:rPr>
      <w:rFonts w:cs="Arial"/>
      <w:spacing w:val="-2"/>
    </w:rPr>
  </w:style>
  <w:style w:type="paragraph" w:customStyle="1" w:styleId="Elpunto42">
    <w:name w:val="El_punto42"/>
    <w:basedOn w:val="Puntoelenco"/>
    <w:rsid w:val="00592F24"/>
    <w:pPr>
      <w:spacing w:before="60" w:after="60"/>
    </w:pPr>
  </w:style>
  <w:style w:type="paragraph" w:customStyle="1" w:styleId="Copertina32">
    <w:name w:val="Copertina3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2">
    <w:name w:val="Figura32"/>
    <w:basedOn w:val="Standard"/>
    <w:rsid w:val="00592F24"/>
    <w:pPr>
      <w:keepNext/>
      <w:spacing w:before="240" w:after="120"/>
      <w:jc w:val="center"/>
    </w:pPr>
  </w:style>
  <w:style w:type="paragraph" w:customStyle="1" w:styleId="Tittab32">
    <w:name w:val="Tit_tab3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
    <w:name w:val="GlossarioDef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2">
    <w:name w:val="El_nota32"/>
    <w:basedOn w:val="Standard"/>
    <w:rsid w:val="00592F24"/>
    <w:pPr>
      <w:spacing w:before="80" w:after="80"/>
      <w:ind w:left="284" w:hanging="284"/>
    </w:pPr>
    <w:rPr>
      <w:rFonts w:ascii="Arial" w:hAnsi="Arial" w:cs="Arial"/>
      <w:bCs/>
      <w:sz w:val="18"/>
      <w:szCs w:val="3276"/>
    </w:rPr>
  </w:style>
  <w:style w:type="paragraph" w:customStyle="1" w:styleId="Elpunto232">
    <w:name w:val="El_punto232"/>
    <w:basedOn w:val="Elpunto"/>
    <w:rsid w:val="00592F24"/>
    <w:pPr>
      <w:ind w:left="567" w:hanging="283"/>
    </w:pPr>
  </w:style>
  <w:style w:type="paragraph" w:customStyle="1" w:styleId="Esempio32">
    <w:name w:val="Esempio3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2">
    <w:name w:val="Corpo32"/>
    <w:basedOn w:val="Standard"/>
    <w:rsid w:val="00592F24"/>
    <w:pPr>
      <w:spacing w:before="120" w:after="120"/>
      <w:jc w:val="both"/>
    </w:pPr>
    <w:rPr>
      <w:rFonts w:cs="Arial"/>
      <w:spacing w:val="-2"/>
    </w:rPr>
  </w:style>
  <w:style w:type="paragraph" w:customStyle="1" w:styleId="Elnotalettera32">
    <w:name w:val="El_notalettera32"/>
    <w:basedOn w:val="Elnota"/>
    <w:rsid w:val="00592F24"/>
    <w:pPr>
      <w:ind w:left="616" w:hanging="360"/>
    </w:pPr>
  </w:style>
  <w:style w:type="paragraph" w:customStyle="1" w:styleId="EltracciatoCarattere32">
    <w:name w:val="El_tracciato Carattere32"/>
    <w:basedOn w:val="Elnota"/>
    <w:rsid w:val="00592F24"/>
  </w:style>
  <w:style w:type="paragraph" w:customStyle="1" w:styleId="El-32">
    <w:name w:val="El-32"/>
    <w:basedOn w:val="Elpunto"/>
    <w:rsid w:val="00592F24"/>
  </w:style>
  <w:style w:type="paragraph" w:customStyle="1" w:styleId="Corpo1122">
    <w:name w:val="Corpo1122"/>
    <w:basedOn w:val="Standard"/>
    <w:rsid w:val="00592F24"/>
    <w:pPr>
      <w:spacing w:before="120" w:after="120"/>
      <w:jc w:val="both"/>
    </w:pPr>
    <w:rPr>
      <w:rFonts w:cs="Arial"/>
      <w:spacing w:val="-2"/>
    </w:rPr>
  </w:style>
  <w:style w:type="paragraph" w:customStyle="1" w:styleId="Corpo42">
    <w:name w:val="Corpo42"/>
    <w:basedOn w:val="Standard"/>
    <w:rsid w:val="00592F24"/>
    <w:pPr>
      <w:spacing w:before="120" w:after="120"/>
      <w:jc w:val="both"/>
    </w:pPr>
    <w:rPr>
      <w:rFonts w:cs="Arial"/>
      <w:spacing w:val="-2"/>
    </w:rPr>
  </w:style>
  <w:style w:type="paragraph" w:customStyle="1" w:styleId="Copertina42">
    <w:name w:val="Copertina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2">
    <w:name w:val="El_punto242"/>
    <w:basedOn w:val="Elpunto"/>
    <w:rsid w:val="00592F24"/>
    <w:pPr>
      <w:ind w:left="0" w:firstLine="0"/>
    </w:pPr>
  </w:style>
  <w:style w:type="paragraph" w:customStyle="1" w:styleId="Elpunto52">
    <w:name w:val="El_punto52"/>
    <w:basedOn w:val="Puntoelenco"/>
    <w:rsid w:val="00592F24"/>
    <w:pPr>
      <w:spacing w:before="60" w:after="60"/>
    </w:pPr>
  </w:style>
  <w:style w:type="paragraph" w:customStyle="1" w:styleId="Elnota42">
    <w:name w:val="El_nota42"/>
    <w:basedOn w:val="Nota"/>
    <w:rsid w:val="00592F24"/>
    <w:pPr>
      <w:ind w:left="567" w:hanging="283"/>
    </w:pPr>
  </w:style>
  <w:style w:type="paragraph" w:customStyle="1" w:styleId="Nota32">
    <w:name w:val="Nota3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2">
    <w:name w:val="El-42"/>
    <w:basedOn w:val="Elpunto"/>
    <w:rsid w:val="00592F24"/>
  </w:style>
  <w:style w:type="paragraph" w:customStyle="1" w:styleId="Evidenziatore32">
    <w:name w:val="Evidenziatore32"/>
    <w:basedOn w:val="Standard"/>
    <w:rsid w:val="00592F24"/>
    <w:pPr>
      <w:spacing w:before="120" w:after="140"/>
      <w:jc w:val="both"/>
    </w:pPr>
    <w:rPr>
      <w:rFonts w:cs="Arial"/>
      <w:b/>
      <w:spacing w:val="-2"/>
    </w:rPr>
  </w:style>
  <w:style w:type="paragraph" w:customStyle="1" w:styleId="Tittab42">
    <w:name w:val="Tit_tab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2">
    <w:name w:val="El_nota52"/>
    <w:basedOn w:val="Standard"/>
    <w:rsid w:val="00592F24"/>
    <w:pPr>
      <w:spacing w:before="80" w:after="80"/>
      <w:ind w:left="567" w:hanging="283"/>
    </w:pPr>
    <w:rPr>
      <w:rFonts w:ascii="Arial" w:hAnsi="Arial" w:cs="Arial"/>
      <w:bCs/>
      <w:sz w:val="18"/>
      <w:szCs w:val="3276"/>
    </w:rPr>
  </w:style>
  <w:style w:type="paragraph" w:customStyle="1" w:styleId="Copertina52">
    <w:name w:val="Copertina5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2">
    <w:name w:val="El_nota Carattere32"/>
    <w:basedOn w:val="Standard"/>
    <w:rsid w:val="00592F24"/>
    <w:pPr>
      <w:spacing w:before="80" w:after="80"/>
      <w:ind w:left="567" w:hanging="284"/>
      <w:jc w:val="both"/>
    </w:pPr>
    <w:rPr>
      <w:rFonts w:ascii="Arial" w:hAnsi="Arial" w:cs="Arial"/>
      <w:bCs/>
      <w:spacing w:val="-2"/>
      <w:sz w:val="18"/>
      <w:szCs w:val="3276"/>
    </w:rPr>
  </w:style>
  <w:style w:type="paragraph" w:customStyle="1" w:styleId="Nota42">
    <w:name w:val="Nota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2">
    <w:name w:val="Corpo Carattere Carattere Carattere32"/>
    <w:basedOn w:val="Standard"/>
    <w:rsid w:val="00592F24"/>
    <w:pPr>
      <w:spacing w:before="120" w:after="120"/>
      <w:ind w:left="284"/>
      <w:jc w:val="both"/>
    </w:pPr>
    <w:rPr>
      <w:spacing w:val="-2"/>
    </w:rPr>
  </w:style>
  <w:style w:type="paragraph" w:customStyle="1" w:styleId="Elpunto62">
    <w:name w:val="El_punto62"/>
    <w:basedOn w:val="Puntoelenco"/>
    <w:rsid w:val="00592F24"/>
    <w:pPr>
      <w:spacing w:before="60" w:after="60"/>
      <w:ind w:left="0" w:firstLine="0"/>
    </w:pPr>
  </w:style>
  <w:style w:type="paragraph" w:customStyle="1" w:styleId="Copertina62">
    <w:name w:val="Copertina6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
    <w:name w:val="Spazio3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
    <w:name w:val="Corpo_tab3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
    <w:name w:val="Destinatari3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2">
    <w:name w:val="Dida32"/>
    <w:basedOn w:val="WW-Didascalia"/>
    <w:rsid w:val="00592F24"/>
  </w:style>
  <w:style w:type="paragraph" w:customStyle="1" w:styleId="Ellettera42">
    <w:name w:val="El_lettera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2">
    <w:name w:val="El_lettera232"/>
    <w:basedOn w:val="Ellettera"/>
    <w:rsid w:val="00592F24"/>
  </w:style>
  <w:style w:type="paragraph" w:customStyle="1" w:styleId="EltracciatoCarattereCarattere32">
    <w:name w:val="El_tracciato Carattere Carattere32"/>
    <w:basedOn w:val="ElnotaCarattere"/>
    <w:rsid w:val="00592F24"/>
    <w:pPr>
      <w:ind w:left="0" w:firstLine="0"/>
    </w:pPr>
  </w:style>
  <w:style w:type="paragraph" w:customStyle="1" w:styleId="Evidenziatore42">
    <w:name w:val="Evidenziatore42"/>
    <w:basedOn w:val="Standard"/>
    <w:rsid w:val="00592F24"/>
    <w:pPr>
      <w:spacing w:before="120" w:after="140"/>
      <w:jc w:val="both"/>
    </w:pPr>
    <w:rPr>
      <w:rFonts w:cs="Arial"/>
      <w:b/>
      <w:spacing w:val="-2"/>
    </w:rPr>
  </w:style>
  <w:style w:type="paragraph" w:customStyle="1" w:styleId="Figura42">
    <w:name w:val="Figura42"/>
    <w:basedOn w:val="Standard"/>
    <w:rsid w:val="00592F24"/>
    <w:pPr>
      <w:keepNext/>
      <w:spacing w:before="240" w:after="120"/>
      <w:jc w:val="center"/>
    </w:pPr>
  </w:style>
  <w:style w:type="paragraph" w:customStyle="1" w:styleId="Oggetto32">
    <w:name w:val="Oggetto3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2">
    <w:name w:val="Tabelle32"/>
    <w:basedOn w:val="Standard"/>
    <w:rsid w:val="00592F24"/>
    <w:pPr>
      <w:spacing w:before="120" w:after="360"/>
    </w:pPr>
    <w:rPr>
      <w:rFonts w:eastAsia="Arial Unicode MS"/>
    </w:rPr>
  </w:style>
  <w:style w:type="paragraph" w:customStyle="1" w:styleId="Tittab52">
    <w:name w:val="Tit_tab5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2">
    <w:name w:val="Corpo_lettera32"/>
    <w:basedOn w:val="Standard"/>
    <w:rsid w:val="00592F24"/>
    <w:pPr>
      <w:spacing w:before="120" w:after="120"/>
      <w:ind w:firstLine="340"/>
      <w:jc w:val="both"/>
    </w:pPr>
    <w:rPr>
      <w:rFonts w:cs="Arial"/>
      <w:spacing w:val="-2"/>
    </w:rPr>
  </w:style>
  <w:style w:type="paragraph" w:customStyle="1" w:styleId="GlossarioDef42">
    <w:name w:val="GlossarioDef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2">
    <w:name w:val="El_notalettera42"/>
    <w:basedOn w:val="Elnota"/>
    <w:rsid w:val="00592F24"/>
    <w:pPr>
      <w:ind w:left="616" w:hanging="360"/>
    </w:pPr>
  </w:style>
  <w:style w:type="paragraph" w:customStyle="1" w:styleId="Elnota62">
    <w:name w:val="El_nota62"/>
    <w:basedOn w:val="Nota"/>
    <w:rsid w:val="00592F24"/>
    <w:pPr>
      <w:ind w:left="567" w:hanging="283"/>
    </w:pPr>
  </w:style>
  <w:style w:type="paragraph" w:customStyle="1" w:styleId="Elnumero232">
    <w:name w:val="El_numero23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2">
    <w:name w:val="El_tracciato Carattere42"/>
    <w:basedOn w:val="Elnota"/>
    <w:rsid w:val="00592F24"/>
  </w:style>
  <w:style w:type="paragraph" w:customStyle="1" w:styleId="El-52">
    <w:name w:val="El-52"/>
    <w:basedOn w:val="Elpunto"/>
    <w:rsid w:val="00592F24"/>
    <w:pPr>
      <w:ind w:left="0" w:firstLine="0"/>
    </w:pPr>
  </w:style>
  <w:style w:type="paragraph" w:customStyle="1" w:styleId="Elpunto252">
    <w:name w:val="El_punto252"/>
    <w:basedOn w:val="Elpunto"/>
    <w:rsid w:val="00592F24"/>
    <w:pPr>
      <w:ind w:left="720" w:hanging="360"/>
    </w:pPr>
  </w:style>
  <w:style w:type="paragraph" w:customStyle="1" w:styleId="Corpo52">
    <w:name w:val="Corpo52"/>
    <w:basedOn w:val="Standard"/>
    <w:rsid w:val="00592F24"/>
    <w:pPr>
      <w:spacing w:before="120" w:after="120"/>
      <w:jc w:val="both"/>
    </w:pPr>
    <w:rPr>
      <w:rFonts w:cs="Arial"/>
      <w:spacing w:val="-2"/>
    </w:rPr>
  </w:style>
  <w:style w:type="paragraph" w:customStyle="1" w:styleId="Parola32">
    <w:name w:val="Parola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
    <w:name w:val="Esempio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2">
    <w:name w:val="Stile Tabelle + Allineato a sinistra32"/>
    <w:basedOn w:val="Tabelle"/>
    <w:rsid w:val="00592F24"/>
    <w:rPr>
      <w:rFonts w:eastAsia="Times New Roman"/>
      <w:szCs w:val="20"/>
    </w:rPr>
  </w:style>
  <w:style w:type="paragraph" w:customStyle="1" w:styleId="tit332">
    <w:name w:val="tit332"/>
    <w:basedOn w:val="Standard"/>
    <w:rsid w:val="00592F24"/>
    <w:pPr>
      <w:spacing w:before="480"/>
    </w:pPr>
    <w:rPr>
      <w:rFonts w:ascii="Arial" w:hAnsi="Arial" w:cs="Arial"/>
      <w:b/>
      <w:bCs/>
      <w:color w:val="006699"/>
      <w:sz w:val="20"/>
      <w:szCs w:val="20"/>
    </w:rPr>
  </w:style>
  <w:style w:type="paragraph" w:customStyle="1" w:styleId="corpo320">
    <w:name w:val="corpo32"/>
    <w:basedOn w:val="Standard"/>
    <w:rsid w:val="00592F24"/>
    <w:pPr>
      <w:spacing w:before="120" w:after="120"/>
      <w:ind w:right="100"/>
      <w:jc w:val="both"/>
    </w:pPr>
    <w:rPr>
      <w:rFonts w:ascii="Arial" w:hAnsi="Arial" w:cs="Arial"/>
      <w:color w:val="000000"/>
      <w:sz w:val="18"/>
      <w:szCs w:val="18"/>
    </w:rPr>
  </w:style>
  <w:style w:type="paragraph" w:customStyle="1" w:styleId="tit232">
    <w:name w:val="tit232"/>
    <w:basedOn w:val="Standard"/>
    <w:rsid w:val="00592F24"/>
    <w:pPr>
      <w:spacing w:before="400" w:after="60"/>
    </w:pPr>
    <w:rPr>
      <w:rFonts w:ascii="Arial" w:hAnsi="Arial" w:cs="Arial"/>
      <w:b/>
      <w:bCs/>
      <w:color w:val="006699"/>
      <w:sz w:val="22"/>
      <w:szCs w:val="22"/>
    </w:rPr>
  </w:style>
  <w:style w:type="paragraph" w:customStyle="1" w:styleId="corpotab320">
    <w:name w:val="corpotab32"/>
    <w:basedOn w:val="Standard"/>
    <w:rsid w:val="00592F24"/>
    <w:pPr>
      <w:spacing w:before="20" w:after="20"/>
      <w:ind w:left="40" w:right="40"/>
    </w:pPr>
    <w:rPr>
      <w:rFonts w:ascii="Arial" w:hAnsi="Arial" w:cs="Arial"/>
      <w:color w:val="000000"/>
      <w:sz w:val="18"/>
      <w:szCs w:val="18"/>
    </w:rPr>
  </w:style>
  <w:style w:type="paragraph" w:customStyle="1" w:styleId="Normale232">
    <w:name w:val="Normale 232"/>
    <w:basedOn w:val="Standard"/>
    <w:rsid w:val="00592F24"/>
    <w:pPr>
      <w:spacing w:before="120"/>
      <w:ind w:left="567" w:right="567"/>
    </w:pPr>
    <w:rPr>
      <w:sz w:val="22"/>
      <w:szCs w:val="20"/>
    </w:rPr>
  </w:style>
  <w:style w:type="paragraph" w:customStyle="1" w:styleId="tit432">
    <w:name w:val="tit432"/>
    <w:basedOn w:val="Standard"/>
    <w:rsid w:val="00592F24"/>
    <w:pPr>
      <w:spacing w:before="120"/>
    </w:pPr>
    <w:rPr>
      <w:rFonts w:ascii="Arial" w:hAnsi="Arial" w:cs="Arial"/>
      <w:b/>
      <w:bCs/>
      <w:i/>
      <w:iCs/>
      <w:color w:val="006699"/>
      <w:sz w:val="18"/>
      <w:szCs w:val="18"/>
    </w:rPr>
  </w:style>
  <w:style w:type="paragraph" w:customStyle="1" w:styleId="CorpoCarattereCarattere32">
    <w:name w:val="Corpo Carattere Carattere32"/>
    <w:basedOn w:val="Standard"/>
    <w:rsid w:val="00592F24"/>
    <w:pPr>
      <w:spacing w:before="120" w:after="120"/>
      <w:ind w:left="284"/>
      <w:jc w:val="both"/>
    </w:pPr>
    <w:rPr>
      <w:spacing w:val="-2"/>
    </w:rPr>
  </w:style>
  <w:style w:type="paragraph" w:customStyle="1" w:styleId="rgsufficio132">
    <w:name w:val="rgs_ufficio132"/>
    <w:basedOn w:val="Standard"/>
    <w:rsid w:val="00592F24"/>
    <w:pPr>
      <w:jc w:val="center"/>
    </w:pPr>
    <w:rPr>
      <w:smallCaps/>
      <w:sz w:val="16"/>
      <w:szCs w:val="20"/>
    </w:rPr>
  </w:style>
  <w:style w:type="paragraph" w:customStyle="1" w:styleId="rgsoggetto32">
    <w:name w:val="rgs_oggetto32"/>
    <w:basedOn w:val="Standard"/>
    <w:rsid w:val="00592F24"/>
    <w:pPr>
      <w:ind w:left="1000" w:hanging="1000"/>
    </w:pPr>
    <w:rPr>
      <w:sz w:val="20"/>
      <w:szCs w:val="20"/>
    </w:rPr>
  </w:style>
  <w:style w:type="paragraph" w:customStyle="1" w:styleId="StileGlossarioDefCorsivo32">
    <w:name w:val="Stile GlossarioDef + Corsivo32"/>
    <w:basedOn w:val="GlossarioDef"/>
    <w:rsid w:val="00592F24"/>
    <w:rPr>
      <w:i/>
      <w:iCs/>
      <w:spacing w:val="-2"/>
    </w:rPr>
  </w:style>
  <w:style w:type="paragraph" w:customStyle="1" w:styleId="corpocarattere32">
    <w:name w:val="corpocarattere32"/>
    <w:basedOn w:val="Standard"/>
    <w:rsid w:val="00592F24"/>
    <w:pPr>
      <w:spacing w:before="280" w:after="280"/>
    </w:pPr>
    <w:rPr>
      <w:rFonts w:ascii="Arial Unicode MS" w:eastAsia="Arial Unicode MS" w:hAnsi="Arial Unicode MS" w:cs="Arial Unicode MS"/>
    </w:rPr>
  </w:style>
  <w:style w:type="paragraph" w:customStyle="1" w:styleId="0proposta32">
    <w:name w:val="0_proposta32"/>
    <w:basedOn w:val="Standard"/>
    <w:rsid w:val="00592F24"/>
    <w:pPr>
      <w:spacing w:after="120"/>
      <w:jc w:val="both"/>
    </w:pPr>
  </w:style>
  <w:style w:type="paragraph" w:customStyle="1" w:styleId="rgscorpodeltesto32">
    <w:name w:val="rgs_corpodeltesto32"/>
    <w:basedOn w:val="Standard"/>
    <w:rsid w:val="00592F24"/>
    <w:pPr>
      <w:spacing w:after="120" w:line="360" w:lineRule="auto"/>
      <w:ind w:firstLine="799"/>
      <w:jc w:val="both"/>
    </w:pPr>
    <w:rPr>
      <w:szCs w:val="20"/>
    </w:rPr>
  </w:style>
  <w:style w:type="paragraph" w:customStyle="1" w:styleId="CM11432">
    <w:name w:val="CM11432"/>
    <w:basedOn w:val="Standard"/>
    <w:next w:val="Standard"/>
    <w:rsid w:val="00592F24"/>
    <w:pPr>
      <w:widowControl w:val="0"/>
      <w:autoSpaceDE w:val="0"/>
      <w:spacing w:after="105"/>
      <w:ind w:right="508"/>
    </w:pPr>
  </w:style>
  <w:style w:type="paragraph" w:customStyle="1" w:styleId="Default32">
    <w:name w:val="Default3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2">
    <w:name w:val="testo132"/>
    <w:basedOn w:val="Standard"/>
    <w:rsid w:val="00592F24"/>
    <w:pPr>
      <w:widowControl w:val="0"/>
      <w:ind w:left="426" w:right="-1"/>
      <w:jc w:val="both"/>
    </w:pPr>
    <w:rPr>
      <w:sz w:val="22"/>
      <w:szCs w:val="20"/>
    </w:rPr>
  </w:style>
  <w:style w:type="paragraph" w:customStyle="1" w:styleId="Corpo122">
    <w:name w:val="Corpo122"/>
    <w:basedOn w:val="Standard"/>
    <w:rsid w:val="00592F24"/>
    <w:pPr>
      <w:spacing w:before="120" w:after="120"/>
      <w:jc w:val="both"/>
    </w:pPr>
    <w:rPr>
      <w:rFonts w:cs="Arial"/>
      <w:spacing w:val="-2"/>
    </w:rPr>
  </w:style>
  <w:style w:type="paragraph" w:customStyle="1" w:styleId="Corpo1132">
    <w:name w:val="Corpo1132"/>
    <w:basedOn w:val="Standard"/>
    <w:rsid w:val="00592F24"/>
    <w:pPr>
      <w:spacing w:before="120" w:after="120"/>
      <w:jc w:val="both"/>
    </w:pPr>
    <w:rPr>
      <w:rFonts w:cs="Arial"/>
      <w:spacing w:val="-2"/>
    </w:rPr>
  </w:style>
  <w:style w:type="paragraph" w:customStyle="1" w:styleId="Corpotesto2">
    <w:name w:val="Corpo testo2"/>
    <w:basedOn w:val="Standard"/>
    <w:rsid w:val="00592F24"/>
    <w:pPr>
      <w:spacing w:before="240"/>
      <w:ind w:left="907"/>
    </w:pPr>
    <w:rPr>
      <w:lang w:val="en-US"/>
    </w:rPr>
  </w:style>
  <w:style w:type="paragraph" w:customStyle="1" w:styleId="schema">
    <w:name w:val="schema"/>
    <w:basedOn w:val="Standard"/>
    <w:qFormat/>
    <w:rsid w:val="000046A8"/>
    <w:pPr>
      <w:jc w:val="both"/>
    </w:pPr>
    <w:rPr>
      <w:b/>
      <w:sz w:val="28"/>
      <w:szCs w:val="28"/>
    </w:rPr>
  </w:style>
  <w:style w:type="paragraph" w:customStyle="1" w:styleId="circolaresottoparagrafo1">
    <w:name w:val="circolare sottoparagrafo1"/>
    <w:basedOn w:val="Titolo31"/>
    <w:rsid w:val="00592F24"/>
    <w:rPr>
      <w:sz w:val="26"/>
      <w:szCs w:val="26"/>
    </w:rPr>
  </w:style>
  <w:style w:type="paragraph" w:customStyle="1" w:styleId="ElnotaCarattere6">
    <w:name w:val="El_nota Carattere6"/>
    <w:basedOn w:val="Standard"/>
    <w:rsid w:val="00592F24"/>
    <w:pPr>
      <w:spacing w:before="80" w:after="80"/>
      <w:ind w:left="284" w:hanging="284"/>
      <w:jc w:val="both"/>
    </w:pPr>
    <w:rPr>
      <w:rFonts w:ascii="Arial" w:hAnsi="Arial" w:cs="Arial"/>
      <w:bCs/>
      <w:spacing w:val="-2"/>
      <w:sz w:val="18"/>
      <w:szCs w:val="3276"/>
    </w:rPr>
  </w:style>
  <w:style w:type="paragraph" w:customStyle="1" w:styleId="Nota7">
    <w:name w:val="Nota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6">
    <w:name w:val="Corpo Carattere Carattere Carattere6"/>
    <w:basedOn w:val="Standard"/>
    <w:rsid w:val="00592F24"/>
    <w:pPr>
      <w:spacing w:before="120" w:after="120"/>
      <w:ind w:left="284"/>
      <w:jc w:val="both"/>
    </w:pPr>
    <w:rPr>
      <w:spacing w:val="-2"/>
    </w:rPr>
  </w:style>
  <w:style w:type="paragraph" w:customStyle="1" w:styleId="Elpunto9">
    <w:name w:val="El_punto9"/>
    <w:basedOn w:val="Puntoelenco"/>
    <w:rsid w:val="00592F24"/>
    <w:pPr>
      <w:spacing w:before="60" w:after="60"/>
    </w:pPr>
  </w:style>
  <w:style w:type="paragraph" w:customStyle="1" w:styleId="Copertina9">
    <w:name w:val="Copertina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
    <w:name w:val="Spazio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
    <w:name w:val="Corpo_tab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
    <w:name w:val="Destinatari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6">
    <w:name w:val="Dida6"/>
    <w:basedOn w:val="WW-Didascalia"/>
    <w:rsid w:val="00592F24"/>
  </w:style>
  <w:style w:type="paragraph" w:customStyle="1" w:styleId="Ellettera7">
    <w:name w:val="El_lettera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6">
    <w:name w:val="El_lettera26"/>
    <w:basedOn w:val="Ellettera"/>
    <w:rsid w:val="00592F24"/>
  </w:style>
  <w:style w:type="paragraph" w:customStyle="1" w:styleId="EltracciatoCarattereCarattere6">
    <w:name w:val="El_tracciato Carattere Carattere6"/>
    <w:basedOn w:val="ElnotaCarattere"/>
    <w:rsid w:val="00592F24"/>
    <w:pPr>
      <w:ind w:left="0"/>
    </w:pPr>
  </w:style>
  <w:style w:type="paragraph" w:customStyle="1" w:styleId="Evidenziatore7">
    <w:name w:val="Evidenziatore7"/>
    <w:basedOn w:val="Standard"/>
    <w:rsid w:val="00592F24"/>
    <w:pPr>
      <w:spacing w:before="120" w:after="140"/>
      <w:jc w:val="both"/>
    </w:pPr>
    <w:rPr>
      <w:rFonts w:cs="Arial"/>
      <w:b/>
      <w:spacing w:val="-2"/>
    </w:rPr>
  </w:style>
  <w:style w:type="paragraph" w:customStyle="1" w:styleId="Figura7">
    <w:name w:val="Figura7"/>
    <w:basedOn w:val="Standard"/>
    <w:rsid w:val="00592F24"/>
    <w:pPr>
      <w:keepNext/>
      <w:spacing w:before="240" w:after="120"/>
      <w:jc w:val="center"/>
    </w:pPr>
  </w:style>
  <w:style w:type="paragraph" w:customStyle="1" w:styleId="Oggetto6">
    <w:name w:val="Oggetto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6">
    <w:name w:val="Tabelle6"/>
    <w:basedOn w:val="Standard"/>
    <w:rsid w:val="00592F24"/>
    <w:pPr>
      <w:spacing w:before="120" w:after="360"/>
    </w:pPr>
    <w:rPr>
      <w:rFonts w:eastAsia="Arial Unicode MS"/>
    </w:rPr>
  </w:style>
  <w:style w:type="paragraph" w:customStyle="1" w:styleId="Tittab8">
    <w:name w:val="Tit_tab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6">
    <w:name w:val="Corpo_lettera6"/>
    <w:basedOn w:val="Standard"/>
    <w:rsid w:val="00592F24"/>
    <w:pPr>
      <w:spacing w:before="120" w:after="120"/>
      <w:ind w:firstLine="340"/>
      <w:jc w:val="both"/>
    </w:pPr>
    <w:rPr>
      <w:rFonts w:cs="Arial"/>
      <w:spacing w:val="-2"/>
    </w:rPr>
  </w:style>
  <w:style w:type="paragraph" w:customStyle="1" w:styleId="GlossarioDef7">
    <w:name w:val="GlossarioDef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7">
    <w:name w:val="El_notalettera7"/>
    <w:basedOn w:val="Elnota"/>
    <w:rsid w:val="00592F24"/>
    <w:pPr>
      <w:ind w:left="616" w:hanging="360"/>
    </w:pPr>
  </w:style>
  <w:style w:type="paragraph" w:customStyle="1" w:styleId="Elnota9">
    <w:name w:val="El_nota9"/>
    <w:basedOn w:val="Nota"/>
    <w:rsid w:val="00592F24"/>
    <w:pPr>
      <w:ind w:left="284" w:hanging="284"/>
    </w:pPr>
  </w:style>
  <w:style w:type="paragraph" w:customStyle="1" w:styleId="Elnumero26">
    <w:name w:val="El_numero26"/>
    <w:basedOn w:val="Standard"/>
    <w:rsid w:val="00592F24"/>
    <w:pPr>
      <w:spacing w:before="40" w:after="40"/>
      <w:ind w:left="851"/>
    </w:pPr>
    <w:rPr>
      <w:rFonts w:cs="Arial"/>
      <w:szCs w:val="20"/>
    </w:rPr>
  </w:style>
  <w:style w:type="paragraph" w:customStyle="1" w:styleId="EltracciatoCarattere7">
    <w:name w:val="El_tracciato Carattere7"/>
    <w:basedOn w:val="Elnota"/>
    <w:rsid w:val="00592F24"/>
  </w:style>
  <w:style w:type="paragraph" w:customStyle="1" w:styleId="El-8">
    <w:name w:val="El-8"/>
    <w:basedOn w:val="Elpunto"/>
    <w:rsid w:val="00592F24"/>
    <w:pPr>
      <w:ind w:firstLine="0"/>
    </w:pPr>
  </w:style>
  <w:style w:type="paragraph" w:customStyle="1" w:styleId="Elpunto28">
    <w:name w:val="El_punto28"/>
    <w:basedOn w:val="Elpunto"/>
    <w:rsid w:val="00592F24"/>
    <w:pPr>
      <w:ind w:left="567" w:hanging="283"/>
    </w:pPr>
  </w:style>
  <w:style w:type="paragraph" w:customStyle="1" w:styleId="Parola6">
    <w:name w:val="Parola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
    <w:name w:val="Esempio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6">
    <w:name w:val="Stile Tabelle + Allineato a sinistra6"/>
    <w:basedOn w:val="Tabelle"/>
    <w:rsid w:val="00592F24"/>
    <w:rPr>
      <w:rFonts w:eastAsia="Times New Roman"/>
      <w:szCs w:val="20"/>
    </w:rPr>
  </w:style>
  <w:style w:type="paragraph" w:customStyle="1" w:styleId="tit36">
    <w:name w:val="tit36"/>
    <w:basedOn w:val="Standard"/>
    <w:rsid w:val="00592F24"/>
    <w:pPr>
      <w:spacing w:before="480"/>
    </w:pPr>
    <w:rPr>
      <w:rFonts w:ascii="Arial" w:hAnsi="Arial" w:cs="Arial"/>
      <w:b/>
      <w:bCs/>
      <w:color w:val="006699"/>
      <w:sz w:val="20"/>
      <w:szCs w:val="20"/>
    </w:rPr>
  </w:style>
  <w:style w:type="paragraph" w:customStyle="1" w:styleId="corpo60">
    <w:name w:val="corpo6"/>
    <w:basedOn w:val="Standard"/>
    <w:rsid w:val="00592F24"/>
    <w:pPr>
      <w:spacing w:before="120" w:after="120"/>
      <w:ind w:right="100"/>
      <w:jc w:val="both"/>
    </w:pPr>
    <w:rPr>
      <w:rFonts w:ascii="Arial" w:hAnsi="Arial" w:cs="Arial"/>
      <w:color w:val="000000"/>
      <w:sz w:val="18"/>
      <w:szCs w:val="18"/>
    </w:rPr>
  </w:style>
  <w:style w:type="paragraph" w:customStyle="1" w:styleId="tit26">
    <w:name w:val="tit26"/>
    <w:basedOn w:val="Standard"/>
    <w:rsid w:val="00592F24"/>
    <w:pPr>
      <w:spacing w:before="400" w:after="60"/>
    </w:pPr>
    <w:rPr>
      <w:rFonts w:ascii="Arial" w:hAnsi="Arial" w:cs="Arial"/>
      <w:b/>
      <w:bCs/>
      <w:color w:val="006699"/>
      <w:sz w:val="22"/>
      <w:szCs w:val="22"/>
    </w:rPr>
  </w:style>
  <w:style w:type="paragraph" w:customStyle="1" w:styleId="corpotab60">
    <w:name w:val="corpotab6"/>
    <w:basedOn w:val="Standard"/>
    <w:rsid w:val="00592F24"/>
    <w:pPr>
      <w:spacing w:before="20" w:after="20"/>
      <w:ind w:left="40" w:right="40"/>
    </w:pPr>
    <w:rPr>
      <w:rFonts w:ascii="Arial" w:hAnsi="Arial" w:cs="Arial"/>
      <w:color w:val="000000"/>
      <w:sz w:val="18"/>
      <w:szCs w:val="18"/>
    </w:rPr>
  </w:style>
  <w:style w:type="paragraph" w:customStyle="1" w:styleId="Normale26">
    <w:name w:val="Normale 26"/>
    <w:basedOn w:val="Standard"/>
    <w:rsid w:val="00592F24"/>
    <w:pPr>
      <w:spacing w:before="120"/>
      <w:ind w:left="567" w:right="567"/>
    </w:pPr>
    <w:rPr>
      <w:sz w:val="22"/>
      <w:szCs w:val="20"/>
    </w:rPr>
  </w:style>
  <w:style w:type="paragraph" w:customStyle="1" w:styleId="tit46">
    <w:name w:val="tit46"/>
    <w:basedOn w:val="Standard"/>
    <w:rsid w:val="00592F24"/>
    <w:pPr>
      <w:spacing w:before="120"/>
    </w:pPr>
    <w:rPr>
      <w:rFonts w:ascii="Arial" w:hAnsi="Arial" w:cs="Arial"/>
      <w:b/>
      <w:bCs/>
      <w:i/>
      <w:iCs/>
      <w:color w:val="006699"/>
      <w:sz w:val="18"/>
      <w:szCs w:val="18"/>
    </w:rPr>
  </w:style>
  <w:style w:type="paragraph" w:customStyle="1" w:styleId="CorpoCarattereCarattere6">
    <w:name w:val="Corpo Carattere Carattere6"/>
    <w:basedOn w:val="Standard"/>
    <w:rsid w:val="00592F24"/>
    <w:pPr>
      <w:spacing w:before="120" w:after="120"/>
      <w:ind w:left="284"/>
      <w:jc w:val="both"/>
    </w:pPr>
    <w:rPr>
      <w:spacing w:val="-2"/>
    </w:rPr>
  </w:style>
  <w:style w:type="paragraph" w:customStyle="1" w:styleId="rgsufficio16">
    <w:name w:val="rgs_ufficio16"/>
    <w:basedOn w:val="Standard"/>
    <w:rsid w:val="00592F24"/>
    <w:pPr>
      <w:jc w:val="center"/>
    </w:pPr>
    <w:rPr>
      <w:smallCaps/>
      <w:sz w:val="16"/>
      <w:szCs w:val="20"/>
    </w:rPr>
  </w:style>
  <w:style w:type="paragraph" w:customStyle="1" w:styleId="rgsoggetto5">
    <w:name w:val="rgs_oggetto5"/>
    <w:basedOn w:val="Standard"/>
    <w:rsid w:val="00592F24"/>
    <w:pPr>
      <w:ind w:left="1000" w:hanging="1000"/>
    </w:pPr>
    <w:rPr>
      <w:sz w:val="20"/>
      <w:szCs w:val="20"/>
    </w:rPr>
  </w:style>
  <w:style w:type="paragraph" w:customStyle="1" w:styleId="StileGlossarioDefCorsivo6">
    <w:name w:val="Stile GlossarioDef + Corsivo6"/>
    <w:basedOn w:val="GlossarioDef"/>
    <w:rsid w:val="00592F24"/>
    <w:rPr>
      <w:i/>
      <w:iCs/>
      <w:spacing w:val="-2"/>
    </w:rPr>
  </w:style>
  <w:style w:type="paragraph" w:customStyle="1" w:styleId="corpocarattere6">
    <w:name w:val="corpocarattere6"/>
    <w:basedOn w:val="Standard"/>
    <w:rsid w:val="00592F24"/>
    <w:pPr>
      <w:spacing w:before="280" w:after="280"/>
    </w:pPr>
    <w:rPr>
      <w:rFonts w:ascii="Arial Unicode MS" w:eastAsia="Arial Unicode MS" w:hAnsi="Arial Unicode MS" w:cs="Arial Unicode MS"/>
    </w:rPr>
  </w:style>
  <w:style w:type="paragraph" w:customStyle="1" w:styleId="0proposta6">
    <w:name w:val="0_proposta6"/>
    <w:basedOn w:val="Standard"/>
    <w:rsid w:val="00592F24"/>
    <w:pPr>
      <w:spacing w:after="120"/>
      <w:jc w:val="both"/>
    </w:pPr>
  </w:style>
  <w:style w:type="paragraph" w:customStyle="1" w:styleId="rgscorpodeltesto6">
    <w:name w:val="rgs_corpodeltesto6"/>
    <w:basedOn w:val="Standard"/>
    <w:rsid w:val="00592F24"/>
    <w:pPr>
      <w:spacing w:after="120" w:line="360" w:lineRule="auto"/>
      <w:ind w:firstLine="799"/>
      <w:jc w:val="both"/>
    </w:pPr>
    <w:rPr>
      <w:szCs w:val="20"/>
    </w:rPr>
  </w:style>
  <w:style w:type="paragraph" w:customStyle="1" w:styleId="StileEvidenziatoreNonGrassetto3">
    <w:name w:val="Stile Evidenziatore + Non Grassetto3"/>
    <w:basedOn w:val="Evidenziatore"/>
    <w:rsid w:val="00592F24"/>
  </w:style>
  <w:style w:type="paragraph" w:customStyle="1" w:styleId="CM1146">
    <w:name w:val="CM1146"/>
    <w:basedOn w:val="Standard"/>
    <w:next w:val="Standard"/>
    <w:rsid w:val="00592F24"/>
    <w:pPr>
      <w:widowControl w:val="0"/>
      <w:autoSpaceDE w:val="0"/>
      <w:spacing w:after="105"/>
      <w:ind w:right="508"/>
    </w:pPr>
  </w:style>
  <w:style w:type="paragraph" w:customStyle="1" w:styleId="Default6">
    <w:name w:val="Default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6">
    <w:name w:val="testo16"/>
    <w:basedOn w:val="Standard"/>
    <w:rsid w:val="00592F24"/>
    <w:pPr>
      <w:widowControl w:val="0"/>
      <w:ind w:left="426" w:right="-1"/>
      <w:jc w:val="both"/>
    </w:pPr>
    <w:rPr>
      <w:sz w:val="22"/>
      <w:szCs w:val="20"/>
    </w:rPr>
  </w:style>
  <w:style w:type="paragraph" w:customStyle="1" w:styleId="ElnotaCarattere13">
    <w:name w:val="El_nota Carattere13"/>
    <w:basedOn w:val="Standard"/>
    <w:rsid w:val="00592F24"/>
    <w:pPr>
      <w:spacing w:before="80" w:after="80"/>
      <w:ind w:left="567" w:hanging="284"/>
      <w:jc w:val="both"/>
    </w:pPr>
    <w:rPr>
      <w:rFonts w:ascii="Arial" w:hAnsi="Arial" w:cs="Arial"/>
      <w:bCs/>
      <w:spacing w:val="-2"/>
      <w:sz w:val="18"/>
      <w:szCs w:val="3276"/>
    </w:rPr>
  </w:style>
  <w:style w:type="paragraph" w:customStyle="1" w:styleId="Nota13">
    <w:name w:val="Nota1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3">
    <w:name w:val="Corpo Carattere Carattere Carattere13"/>
    <w:basedOn w:val="Standard"/>
    <w:rsid w:val="00592F24"/>
    <w:pPr>
      <w:spacing w:before="120" w:after="120"/>
      <w:ind w:left="284"/>
      <w:jc w:val="both"/>
    </w:pPr>
    <w:rPr>
      <w:spacing w:val="-2"/>
    </w:rPr>
  </w:style>
  <w:style w:type="paragraph" w:customStyle="1" w:styleId="Elpunto13">
    <w:name w:val="El_punto13"/>
    <w:basedOn w:val="Puntoelenco"/>
    <w:rsid w:val="00592F24"/>
    <w:pPr>
      <w:spacing w:before="60" w:after="60"/>
      <w:ind w:left="0" w:firstLine="0"/>
    </w:pPr>
  </w:style>
  <w:style w:type="paragraph" w:customStyle="1" w:styleId="Copertina13">
    <w:name w:val="Copertina1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
    <w:name w:val="Spazio1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
    <w:name w:val="Corpo_tab1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
    <w:name w:val="Destinatari1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3">
    <w:name w:val="Dida13"/>
    <w:basedOn w:val="WW-Didascalia"/>
    <w:rsid w:val="00592F24"/>
  </w:style>
  <w:style w:type="paragraph" w:customStyle="1" w:styleId="Ellettera13">
    <w:name w:val="El_lettera1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3">
    <w:name w:val="El_lettera213"/>
    <w:basedOn w:val="Ellettera"/>
    <w:rsid w:val="00592F24"/>
  </w:style>
  <w:style w:type="paragraph" w:customStyle="1" w:styleId="EltracciatoCarattereCarattere13">
    <w:name w:val="El_tracciato Carattere Carattere13"/>
    <w:basedOn w:val="ElnotaCarattere"/>
    <w:rsid w:val="00592F24"/>
    <w:pPr>
      <w:ind w:left="0" w:firstLine="0"/>
    </w:pPr>
  </w:style>
  <w:style w:type="paragraph" w:customStyle="1" w:styleId="Evidenziatore13">
    <w:name w:val="Evidenziatore13"/>
    <w:basedOn w:val="Standard"/>
    <w:rsid w:val="00592F24"/>
    <w:pPr>
      <w:spacing w:before="120" w:after="140"/>
      <w:jc w:val="both"/>
    </w:pPr>
    <w:rPr>
      <w:rFonts w:cs="Arial"/>
      <w:b/>
      <w:spacing w:val="-2"/>
    </w:rPr>
  </w:style>
  <w:style w:type="paragraph" w:customStyle="1" w:styleId="Figura13">
    <w:name w:val="Figura13"/>
    <w:basedOn w:val="Standard"/>
    <w:rsid w:val="00592F24"/>
    <w:pPr>
      <w:keepNext/>
      <w:spacing w:before="240" w:after="120"/>
      <w:jc w:val="center"/>
    </w:pPr>
  </w:style>
  <w:style w:type="paragraph" w:customStyle="1" w:styleId="Oggetto13">
    <w:name w:val="Oggetto1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3">
    <w:name w:val="Tabelle13"/>
    <w:basedOn w:val="Standard"/>
    <w:rsid w:val="00592F24"/>
    <w:pPr>
      <w:spacing w:before="120" w:after="360"/>
    </w:pPr>
    <w:rPr>
      <w:rFonts w:eastAsia="Arial Unicode MS"/>
    </w:rPr>
  </w:style>
  <w:style w:type="paragraph" w:customStyle="1" w:styleId="Tittab13">
    <w:name w:val="Tit_tab1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3">
    <w:name w:val="Corpo_lettera13"/>
    <w:basedOn w:val="Standard"/>
    <w:rsid w:val="00592F24"/>
    <w:pPr>
      <w:spacing w:before="120" w:after="120"/>
      <w:ind w:firstLine="340"/>
      <w:jc w:val="both"/>
    </w:pPr>
    <w:rPr>
      <w:rFonts w:cs="Arial"/>
      <w:spacing w:val="-2"/>
    </w:rPr>
  </w:style>
  <w:style w:type="paragraph" w:customStyle="1" w:styleId="GlossarioDef13">
    <w:name w:val="GlossarioDef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3">
    <w:name w:val="El_notalettera13"/>
    <w:basedOn w:val="Elnota"/>
    <w:rsid w:val="00592F24"/>
    <w:pPr>
      <w:ind w:left="616" w:hanging="360"/>
    </w:pPr>
  </w:style>
  <w:style w:type="paragraph" w:customStyle="1" w:styleId="Elnota13">
    <w:name w:val="El_nota13"/>
    <w:basedOn w:val="Nota"/>
    <w:rsid w:val="00592F24"/>
    <w:pPr>
      <w:ind w:left="567" w:hanging="283"/>
    </w:pPr>
  </w:style>
  <w:style w:type="paragraph" w:customStyle="1" w:styleId="Elnumero213">
    <w:name w:val="El_numero21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3">
    <w:name w:val="El_tracciato Carattere13"/>
    <w:basedOn w:val="Elnota"/>
    <w:rsid w:val="00592F24"/>
  </w:style>
  <w:style w:type="paragraph" w:customStyle="1" w:styleId="El-13">
    <w:name w:val="El-13"/>
    <w:basedOn w:val="Elpunto"/>
    <w:rsid w:val="00592F24"/>
    <w:pPr>
      <w:ind w:left="0" w:firstLine="0"/>
    </w:pPr>
  </w:style>
  <w:style w:type="paragraph" w:customStyle="1" w:styleId="Elpunto213">
    <w:name w:val="El_punto213"/>
    <w:basedOn w:val="Elpunto"/>
    <w:rsid w:val="00592F24"/>
    <w:pPr>
      <w:ind w:left="720" w:hanging="360"/>
    </w:pPr>
  </w:style>
  <w:style w:type="paragraph" w:customStyle="1" w:styleId="Corpo15">
    <w:name w:val="Corpo15"/>
    <w:basedOn w:val="Standard"/>
    <w:rsid w:val="00592F24"/>
    <w:pPr>
      <w:spacing w:before="120" w:after="120"/>
      <w:jc w:val="both"/>
    </w:pPr>
    <w:rPr>
      <w:rFonts w:cs="Arial"/>
      <w:spacing w:val="-2"/>
    </w:rPr>
  </w:style>
  <w:style w:type="paragraph" w:customStyle="1" w:styleId="Parola13">
    <w:name w:val="Parola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
    <w:name w:val="Esempio1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3">
    <w:name w:val="Stile Tabelle + Allineato a sinistra13"/>
    <w:basedOn w:val="Tabelle"/>
    <w:rsid w:val="00592F24"/>
    <w:rPr>
      <w:rFonts w:eastAsia="Times New Roman"/>
      <w:szCs w:val="20"/>
    </w:rPr>
  </w:style>
  <w:style w:type="paragraph" w:customStyle="1" w:styleId="tit313">
    <w:name w:val="tit313"/>
    <w:basedOn w:val="Standard"/>
    <w:rsid w:val="00592F24"/>
    <w:pPr>
      <w:spacing w:before="480"/>
    </w:pPr>
    <w:rPr>
      <w:rFonts w:ascii="Arial" w:hAnsi="Arial" w:cs="Arial"/>
      <w:b/>
      <w:bCs/>
      <w:color w:val="006699"/>
      <w:sz w:val="20"/>
      <w:szCs w:val="20"/>
    </w:rPr>
  </w:style>
  <w:style w:type="paragraph" w:customStyle="1" w:styleId="corpo130">
    <w:name w:val="corpo13"/>
    <w:basedOn w:val="Standard"/>
    <w:rsid w:val="00592F24"/>
    <w:pPr>
      <w:spacing w:before="120" w:after="120"/>
      <w:ind w:right="100"/>
      <w:jc w:val="both"/>
    </w:pPr>
    <w:rPr>
      <w:rFonts w:ascii="Arial" w:hAnsi="Arial" w:cs="Arial"/>
      <w:color w:val="000000"/>
      <w:sz w:val="18"/>
      <w:szCs w:val="18"/>
    </w:rPr>
  </w:style>
  <w:style w:type="paragraph" w:customStyle="1" w:styleId="tit213">
    <w:name w:val="tit213"/>
    <w:basedOn w:val="Standard"/>
    <w:rsid w:val="00592F24"/>
    <w:pPr>
      <w:spacing w:before="400" w:after="60"/>
    </w:pPr>
    <w:rPr>
      <w:rFonts w:ascii="Arial" w:hAnsi="Arial" w:cs="Arial"/>
      <w:b/>
      <w:bCs/>
      <w:color w:val="006699"/>
      <w:sz w:val="22"/>
      <w:szCs w:val="22"/>
    </w:rPr>
  </w:style>
  <w:style w:type="paragraph" w:customStyle="1" w:styleId="corpotab130">
    <w:name w:val="corpotab13"/>
    <w:basedOn w:val="Standard"/>
    <w:rsid w:val="00592F24"/>
    <w:pPr>
      <w:spacing w:before="20" w:after="20"/>
      <w:ind w:left="40" w:right="40"/>
    </w:pPr>
    <w:rPr>
      <w:rFonts w:ascii="Arial" w:hAnsi="Arial" w:cs="Arial"/>
      <w:color w:val="000000"/>
      <w:sz w:val="18"/>
      <w:szCs w:val="18"/>
    </w:rPr>
  </w:style>
  <w:style w:type="paragraph" w:customStyle="1" w:styleId="Normale213">
    <w:name w:val="Normale 213"/>
    <w:basedOn w:val="Standard"/>
    <w:rsid w:val="00592F24"/>
    <w:pPr>
      <w:spacing w:before="120"/>
      <w:ind w:left="567" w:right="567"/>
    </w:pPr>
    <w:rPr>
      <w:sz w:val="22"/>
      <w:szCs w:val="20"/>
    </w:rPr>
  </w:style>
  <w:style w:type="paragraph" w:customStyle="1" w:styleId="tit413">
    <w:name w:val="tit413"/>
    <w:basedOn w:val="Standard"/>
    <w:rsid w:val="00592F24"/>
    <w:pPr>
      <w:spacing w:before="120"/>
    </w:pPr>
    <w:rPr>
      <w:rFonts w:ascii="Arial" w:hAnsi="Arial" w:cs="Arial"/>
      <w:b/>
      <w:bCs/>
      <w:i/>
      <w:iCs/>
      <w:color w:val="006699"/>
      <w:sz w:val="18"/>
      <w:szCs w:val="18"/>
    </w:rPr>
  </w:style>
  <w:style w:type="paragraph" w:customStyle="1" w:styleId="CorpoCarattereCarattere13">
    <w:name w:val="Corpo Carattere Carattere13"/>
    <w:basedOn w:val="Standard"/>
    <w:rsid w:val="00592F24"/>
    <w:pPr>
      <w:spacing w:before="120" w:after="120"/>
      <w:ind w:left="284"/>
      <w:jc w:val="both"/>
    </w:pPr>
    <w:rPr>
      <w:spacing w:val="-2"/>
    </w:rPr>
  </w:style>
  <w:style w:type="paragraph" w:customStyle="1" w:styleId="rgsufficio113">
    <w:name w:val="rgs_ufficio113"/>
    <w:basedOn w:val="Standard"/>
    <w:rsid w:val="00592F24"/>
    <w:pPr>
      <w:jc w:val="center"/>
    </w:pPr>
    <w:rPr>
      <w:smallCaps/>
      <w:sz w:val="16"/>
      <w:szCs w:val="20"/>
    </w:rPr>
  </w:style>
  <w:style w:type="paragraph" w:customStyle="1" w:styleId="rgsoggetto13">
    <w:name w:val="rgs_oggetto13"/>
    <w:basedOn w:val="Standard"/>
    <w:rsid w:val="00592F24"/>
    <w:pPr>
      <w:ind w:left="1000" w:hanging="1000"/>
    </w:pPr>
    <w:rPr>
      <w:sz w:val="20"/>
      <w:szCs w:val="20"/>
    </w:rPr>
  </w:style>
  <w:style w:type="paragraph" w:customStyle="1" w:styleId="StileGlossarioDefCorsivo13">
    <w:name w:val="Stile GlossarioDef + Corsivo13"/>
    <w:basedOn w:val="GlossarioDef"/>
    <w:rsid w:val="00592F24"/>
    <w:rPr>
      <w:i/>
      <w:iCs/>
      <w:spacing w:val="-2"/>
    </w:rPr>
  </w:style>
  <w:style w:type="paragraph" w:customStyle="1" w:styleId="corpocarattere13">
    <w:name w:val="corpocarattere13"/>
    <w:basedOn w:val="Standard"/>
    <w:rsid w:val="00592F24"/>
    <w:pPr>
      <w:spacing w:before="280" w:after="280"/>
    </w:pPr>
    <w:rPr>
      <w:rFonts w:ascii="Arial Unicode MS" w:eastAsia="Arial Unicode MS" w:hAnsi="Arial Unicode MS" w:cs="Arial Unicode MS"/>
    </w:rPr>
  </w:style>
  <w:style w:type="paragraph" w:customStyle="1" w:styleId="0proposta13">
    <w:name w:val="0_proposta13"/>
    <w:basedOn w:val="Standard"/>
    <w:rsid w:val="00592F24"/>
    <w:pPr>
      <w:spacing w:after="120"/>
      <w:jc w:val="both"/>
    </w:pPr>
  </w:style>
  <w:style w:type="paragraph" w:customStyle="1" w:styleId="rgscorpodeltesto13">
    <w:name w:val="rgs_corpodeltesto13"/>
    <w:basedOn w:val="Standard"/>
    <w:rsid w:val="00592F24"/>
    <w:pPr>
      <w:spacing w:after="120" w:line="360" w:lineRule="auto"/>
      <w:ind w:firstLine="799"/>
      <w:jc w:val="both"/>
    </w:pPr>
    <w:rPr>
      <w:szCs w:val="20"/>
    </w:rPr>
  </w:style>
  <w:style w:type="paragraph" w:customStyle="1" w:styleId="CM11413">
    <w:name w:val="CM11413"/>
    <w:basedOn w:val="Standard"/>
    <w:next w:val="Standard"/>
    <w:rsid w:val="00592F24"/>
    <w:pPr>
      <w:widowControl w:val="0"/>
      <w:autoSpaceDE w:val="0"/>
      <w:spacing w:after="105"/>
      <w:ind w:right="508"/>
    </w:pPr>
  </w:style>
  <w:style w:type="paragraph" w:customStyle="1" w:styleId="Default13">
    <w:name w:val="Default1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3">
    <w:name w:val="testo113"/>
    <w:basedOn w:val="Standard"/>
    <w:rsid w:val="00592F24"/>
    <w:pPr>
      <w:widowControl w:val="0"/>
      <w:ind w:left="426" w:right="-1"/>
      <w:jc w:val="both"/>
    </w:pPr>
    <w:rPr>
      <w:sz w:val="22"/>
      <w:szCs w:val="20"/>
    </w:rPr>
  </w:style>
  <w:style w:type="paragraph" w:customStyle="1" w:styleId="ElnotaCarattere23">
    <w:name w:val="El_nota Carattere23"/>
    <w:basedOn w:val="Standard"/>
    <w:rsid w:val="00592F24"/>
    <w:pPr>
      <w:spacing w:before="80" w:after="80"/>
      <w:ind w:left="567" w:hanging="284"/>
      <w:jc w:val="both"/>
    </w:pPr>
    <w:rPr>
      <w:rFonts w:ascii="Arial" w:hAnsi="Arial" w:cs="Arial"/>
      <w:bCs/>
      <w:spacing w:val="-2"/>
      <w:sz w:val="18"/>
      <w:szCs w:val="3276"/>
    </w:rPr>
  </w:style>
  <w:style w:type="paragraph" w:customStyle="1" w:styleId="Nota23">
    <w:name w:val="Nota2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3">
    <w:name w:val="Corpo Carattere Carattere Carattere23"/>
    <w:basedOn w:val="Standard"/>
    <w:rsid w:val="00592F24"/>
    <w:pPr>
      <w:spacing w:before="120" w:after="120"/>
      <w:ind w:left="284"/>
      <w:jc w:val="both"/>
    </w:pPr>
    <w:rPr>
      <w:spacing w:val="-2"/>
    </w:rPr>
  </w:style>
  <w:style w:type="paragraph" w:customStyle="1" w:styleId="Elpunto33">
    <w:name w:val="El_punto33"/>
    <w:basedOn w:val="Puntoelenco"/>
    <w:rsid w:val="00592F24"/>
    <w:pPr>
      <w:spacing w:before="60" w:after="60"/>
      <w:ind w:left="0" w:firstLine="0"/>
    </w:pPr>
  </w:style>
  <w:style w:type="paragraph" w:customStyle="1" w:styleId="Copertina23">
    <w:name w:val="Copertina2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
    <w:name w:val="Spazio2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
    <w:name w:val="Corpo_tab2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
    <w:name w:val="Destinatari2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3">
    <w:name w:val="Dida23"/>
    <w:basedOn w:val="WW-Didascalia"/>
    <w:rsid w:val="00592F24"/>
  </w:style>
  <w:style w:type="paragraph" w:customStyle="1" w:styleId="Ellettera33">
    <w:name w:val="El_lettera3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3">
    <w:name w:val="El_lettera223"/>
    <w:basedOn w:val="Ellettera"/>
    <w:rsid w:val="00592F24"/>
  </w:style>
  <w:style w:type="paragraph" w:customStyle="1" w:styleId="EltracciatoCarattereCarattere23">
    <w:name w:val="El_tracciato Carattere Carattere23"/>
    <w:basedOn w:val="ElnotaCarattere"/>
    <w:rsid w:val="00592F24"/>
    <w:pPr>
      <w:ind w:left="0" w:firstLine="0"/>
    </w:pPr>
  </w:style>
  <w:style w:type="paragraph" w:customStyle="1" w:styleId="Evidenziatore23">
    <w:name w:val="Evidenziatore23"/>
    <w:basedOn w:val="Standard"/>
    <w:rsid w:val="00592F24"/>
    <w:pPr>
      <w:spacing w:before="120" w:after="140"/>
      <w:jc w:val="both"/>
    </w:pPr>
    <w:rPr>
      <w:rFonts w:cs="Arial"/>
      <w:b/>
      <w:spacing w:val="-2"/>
    </w:rPr>
  </w:style>
  <w:style w:type="paragraph" w:customStyle="1" w:styleId="Figura23">
    <w:name w:val="Figura23"/>
    <w:basedOn w:val="Standard"/>
    <w:rsid w:val="00592F24"/>
    <w:pPr>
      <w:keepNext/>
      <w:spacing w:before="240" w:after="120"/>
      <w:jc w:val="center"/>
    </w:pPr>
  </w:style>
  <w:style w:type="paragraph" w:customStyle="1" w:styleId="Oggetto23">
    <w:name w:val="Oggetto2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3">
    <w:name w:val="Tabelle23"/>
    <w:basedOn w:val="Standard"/>
    <w:rsid w:val="00592F24"/>
    <w:pPr>
      <w:spacing w:before="120" w:after="360"/>
    </w:pPr>
    <w:rPr>
      <w:rFonts w:eastAsia="Arial Unicode MS"/>
    </w:rPr>
  </w:style>
  <w:style w:type="paragraph" w:customStyle="1" w:styleId="Tittab23">
    <w:name w:val="Tit_tab2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3">
    <w:name w:val="Corpo_lettera23"/>
    <w:basedOn w:val="Standard"/>
    <w:rsid w:val="00592F24"/>
    <w:pPr>
      <w:spacing w:before="120" w:after="120"/>
      <w:ind w:firstLine="340"/>
      <w:jc w:val="both"/>
    </w:pPr>
    <w:rPr>
      <w:rFonts w:cs="Arial"/>
      <w:spacing w:val="-2"/>
    </w:rPr>
  </w:style>
  <w:style w:type="paragraph" w:customStyle="1" w:styleId="GlossarioDef23">
    <w:name w:val="GlossarioDef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3">
    <w:name w:val="El_notalettera23"/>
    <w:basedOn w:val="Elnota"/>
    <w:rsid w:val="00592F24"/>
    <w:pPr>
      <w:ind w:left="616" w:hanging="360"/>
    </w:pPr>
  </w:style>
  <w:style w:type="paragraph" w:customStyle="1" w:styleId="Elnota23">
    <w:name w:val="El_nota23"/>
    <w:basedOn w:val="Nota"/>
    <w:rsid w:val="00592F24"/>
    <w:pPr>
      <w:ind w:left="567" w:hanging="283"/>
    </w:pPr>
  </w:style>
  <w:style w:type="paragraph" w:customStyle="1" w:styleId="Elnumero223">
    <w:name w:val="El_numero2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3">
    <w:name w:val="El_tracciato Carattere23"/>
    <w:basedOn w:val="Elnota"/>
    <w:rsid w:val="00592F24"/>
  </w:style>
  <w:style w:type="paragraph" w:customStyle="1" w:styleId="El-23">
    <w:name w:val="El-23"/>
    <w:basedOn w:val="Elpunto"/>
    <w:rsid w:val="00592F24"/>
    <w:pPr>
      <w:ind w:left="0" w:firstLine="0"/>
    </w:pPr>
  </w:style>
  <w:style w:type="paragraph" w:customStyle="1" w:styleId="Elpunto223">
    <w:name w:val="El_punto223"/>
    <w:basedOn w:val="Elpunto"/>
    <w:rsid w:val="00592F24"/>
    <w:pPr>
      <w:ind w:left="720" w:hanging="360"/>
    </w:pPr>
  </w:style>
  <w:style w:type="paragraph" w:customStyle="1" w:styleId="Corpo23">
    <w:name w:val="Corpo23"/>
    <w:basedOn w:val="Standard"/>
    <w:rsid w:val="00592F24"/>
    <w:pPr>
      <w:spacing w:before="120" w:after="120"/>
      <w:jc w:val="both"/>
    </w:pPr>
    <w:rPr>
      <w:rFonts w:cs="Arial"/>
      <w:spacing w:val="-2"/>
    </w:rPr>
  </w:style>
  <w:style w:type="paragraph" w:customStyle="1" w:styleId="Parola23">
    <w:name w:val="Parola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
    <w:name w:val="Esempio2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3">
    <w:name w:val="Stile Tabelle + Allineato a sinistra23"/>
    <w:basedOn w:val="Tabelle"/>
    <w:rsid w:val="00592F24"/>
    <w:rPr>
      <w:rFonts w:eastAsia="Times New Roman"/>
      <w:szCs w:val="20"/>
    </w:rPr>
  </w:style>
  <w:style w:type="paragraph" w:customStyle="1" w:styleId="tit323">
    <w:name w:val="tit323"/>
    <w:basedOn w:val="Standard"/>
    <w:rsid w:val="00592F24"/>
    <w:pPr>
      <w:spacing w:before="480"/>
    </w:pPr>
    <w:rPr>
      <w:rFonts w:ascii="Arial" w:hAnsi="Arial" w:cs="Arial"/>
      <w:b/>
      <w:bCs/>
      <w:color w:val="006699"/>
      <w:sz w:val="20"/>
      <w:szCs w:val="20"/>
    </w:rPr>
  </w:style>
  <w:style w:type="paragraph" w:customStyle="1" w:styleId="corpo230">
    <w:name w:val="corpo23"/>
    <w:basedOn w:val="Standard"/>
    <w:rsid w:val="00592F24"/>
    <w:pPr>
      <w:spacing w:before="120" w:after="120"/>
      <w:ind w:right="100"/>
      <w:jc w:val="both"/>
    </w:pPr>
    <w:rPr>
      <w:rFonts w:ascii="Arial" w:hAnsi="Arial" w:cs="Arial"/>
      <w:color w:val="000000"/>
      <w:sz w:val="18"/>
      <w:szCs w:val="18"/>
    </w:rPr>
  </w:style>
  <w:style w:type="paragraph" w:customStyle="1" w:styleId="tit223">
    <w:name w:val="tit223"/>
    <w:basedOn w:val="Standard"/>
    <w:rsid w:val="00592F24"/>
    <w:pPr>
      <w:spacing w:before="400" w:after="60"/>
    </w:pPr>
    <w:rPr>
      <w:rFonts w:ascii="Arial" w:hAnsi="Arial" w:cs="Arial"/>
      <w:b/>
      <w:bCs/>
      <w:color w:val="006699"/>
      <w:sz w:val="22"/>
      <w:szCs w:val="22"/>
    </w:rPr>
  </w:style>
  <w:style w:type="paragraph" w:customStyle="1" w:styleId="corpotab230">
    <w:name w:val="corpotab23"/>
    <w:basedOn w:val="Standard"/>
    <w:rsid w:val="00592F24"/>
    <w:pPr>
      <w:spacing w:before="20" w:after="20"/>
      <w:ind w:left="40" w:right="40"/>
    </w:pPr>
    <w:rPr>
      <w:rFonts w:ascii="Arial" w:hAnsi="Arial" w:cs="Arial"/>
      <w:color w:val="000000"/>
      <w:sz w:val="18"/>
      <w:szCs w:val="18"/>
    </w:rPr>
  </w:style>
  <w:style w:type="paragraph" w:customStyle="1" w:styleId="Normale223">
    <w:name w:val="Normale 223"/>
    <w:basedOn w:val="Standard"/>
    <w:rsid w:val="00592F24"/>
    <w:pPr>
      <w:spacing w:before="120"/>
      <w:ind w:left="567" w:right="567"/>
    </w:pPr>
    <w:rPr>
      <w:sz w:val="22"/>
      <w:szCs w:val="20"/>
    </w:rPr>
  </w:style>
  <w:style w:type="paragraph" w:customStyle="1" w:styleId="tit423">
    <w:name w:val="tit423"/>
    <w:basedOn w:val="Standard"/>
    <w:rsid w:val="00592F24"/>
    <w:pPr>
      <w:spacing w:before="120"/>
    </w:pPr>
    <w:rPr>
      <w:rFonts w:ascii="Arial" w:hAnsi="Arial" w:cs="Arial"/>
      <w:b/>
      <w:bCs/>
      <w:i/>
      <w:iCs/>
      <w:color w:val="006699"/>
      <w:sz w:val="18"/>
      <w:szCs w:val="18"/>
    </w:rPr>
  </w:style>
  <w:style w:type="paragraph" w:customStyle="1" w:styleId="CorpoCarattereCarattere23">
    <w:name w:val="Corpo Carattere Carattere23"/>
    <w:basedOn w:val="Standard"/>
    <w:rsid w:val="00592F24"/>
    <w:pPr>
      <w:spacing w:before="120" w:after="120"/>
      <w:ind w:left="284"/>
      <w:jc w:val="both"/>
    </w:pPr>
    <w:rPr>
      <w:spacing w:val="-2"/>
    </w:rPr>
  </w:style>
  <w:style w:type="paragraph" w:customStyle="1" w:styleId="rgsufficio123">
    <w:name w:val="rgs_ufficio123"/>
    <w:basedOn w:val="Standard"/>
    <w:rsid w:val="00592F24"/>
    <w:pPr>
      <w:jc w:val="center"/>
    </w:pPr>
    <w:rPr>
      <w:smallCaps/>
      <w:sz w:val="16"/>
      <w:szCs w:val="20"/>
    </w:rPr>
  </w:style>
  <w:style w:type="paragraph" w:customStyle="1" w:styleId="rgsoggetto23">
    <w:name w:val="rgs_oggetto23"/>
    <w:basedOn w:val="Standard"/>
    <w:rsid w:val="00592F24"/>
    <w:pPr>
      <w:ind w:left="1000" w:hanging="1000"/>
    </w:pPr>
    <w:rPr>
      <w:sz w:val="20"/>
      <w:szCs w:val="20"/>
    </w:rPr>
  </w:style>
  <w:style w:type="paragraph" w:customStyle="1" w:styleId="StileGlossarioDefCorsivo23">
    <w:name w:val="Stile GlossarioDef + Corsivo23"/>
    <w:basedOn w:val="GlossarioDef"/>
    <w:rsid w:val="00592F24"/>
    <w:rPr>
      <w:i/>
      <w:iCs/>
      <w:spacing w:val="-2"/>
    </w:rPr>
  </w:style>
  <w:style w:type="paragraph" w:customStyle="1" w:styleId="corpocarattere23">
    <w:name w:val="corpocarattere23"/>
    <w:basedOn w:val="Standard"/>
    <w:rsid w:val="00592F24"/>
    <w:pPr>
      <w:spacing w:before="280" w:after="280"/>
    </w:pPr>
    <w:rPr>
      <w:rFonts w:ascii="Arial Unicode MS" w:eastAsia="Arial Unicode MS" w:hAnsi="Arial Unicode MS" w:cs="Arial Unicode MS"/>
    </w:rPr>
  </w:style>
  <w:style w:type="paragraph" w:customStyle="1" w:styleId="0proposta23">
    <w:name w:val="0_proposta23"/>
    <w:basedOn w:val="Standard"/>
    <w:rsid w:val="00592F24"/>
    <w:pPr>
      <w:spacing w:after="120"/>
      <w:jc w:val="both"/>
    </w:pPr>
  </w:style>
  <w:style w:type="paragraph" w:customStyle="1" w:styleId="rgscorpodeltesto23">
    <w:name w:val="rgs_corpodeltesto23"/>
    <w:basedOn w:val="Standard"/>
    <w:rsid w:val="00592F24"/>
    <w:pPr>
      <w:spacing w:after="120" w:line="360" w:lineRule="auto"/>
      <w:ind w:firstLine="799"/>
      <w:jc w:val="both"/>
    </w:pPr>
    <w:rPr>
      <w:szCs w:val="20"/>
    </w:rPr>
  </w:style>
  <w:style w:type="paragraph" w:customStyle="1" w:styleId="CM11423">
    <w:name w:val="CM11423"/>
    <w:basedOn w:val="Standard"/>
    <w:next w:val="Standard"/>
    <w:rsid w:val="00592F24"/>
    <w:pPr>
      <w:widowControl w:val="0"/>
      <w:autoSpaceDE w:val="0"/>
      <w:spacing w:after="105"/>
      <w:ind w:right="508"/>
    </w:pPr>
  </w:style>
  <w:style w:type="paragraph" w:customStyle="1" w:styleId="Default23">
    <w:name w:val="Default2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3">
    <w:name w:val="testo123"/>
    <w:basedOn w:val="Standard"/>
    <w:rsid w:val="00592F24"/>
    <w:pPr>
      <w:widowControl w:val="0"/>
      <w:ind w:left="426" w:right="-1"/>
      <w:jc w:val="both"/>
    </w:pPr>
    <w:rPr>
      <w:sz w:val="22"/>
      <w:szCs w:val="20"/>
    </w:rPr>
  </w:style>
  <w:style w:type="paragraph" w:customStyle="1" w:styleId="Corpo116">
    <w:name w:val="Corpo116"/>
    <w:basedOn w:val="Standard"/>
    <w:rsid w:val="00592F24"/>
    <w:pPr>
      <w:spacing w:before="120" w:after="120"/>
      <w:jc w:val="both"/>
    </w:pPr>
    <w:rPr>
      <w:rFonts w:cs="Arial"/>
      <w:spacing w:val="-2"/>
    </w:rPr>
  </w:style>
  <w:style w:type="paragraph" w:customStyle="1" w:styleId="Corpo1113">
    <w:name w:val="Corpo1113"/>
    <w:basedOn w:val="Standard"/>
    <w:rsid w:val="00592F24"/>
    <w:pPr>
      <w:spacing w:before="120" w:after="120"/>
      <w:jc w:val="both"/>
    </w:pPr>
    <w:rPr>
      <w:rFonts w:cs="Arial"/>
      <w:spacing w:val="-2"/>
    </w:rPr>
  </w:style>
  <w:style w:type="paragraph" w:customStyle="1" w:styleId="Elpunto43">
    <w:name w:val="El_punto43"/>
    <w:basedOn w:val="Puntoelenco"/>
    <w:rsid w:val="00592F24"/>
    <w:pPr>
      <w:spacing w:before="60" w:after="60"/>
    </w:pPr>
  </w:style>
  <w:style w:type="paragraph" w:customStyle="1" w:styleId="Copertina33">
    <w:name w:val="Copertina3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3">
    <w:name w:val="Figura33"/>
    <w:basedOn w:val="Standard"/>
    <w:rsid w:val="00592F24"/>
    <w:pPr>
      <w:keepNext/>
      <w:spacing w:before="240" w:after="120"/>
      <w:jc w:val="center"/>
    </w:pPr>
  </w:style>
  <w:style w:type="paragraph" w:customStyle="1" w:styleId="Tittab33">
    <w:name w:val="Tit_tab3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
    <w:name w:val="GlossarioDef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3">
    <w:name w:val="El_nota33"/>
    <w:basedOn w:val="Standard"/>
    <w:rsid w:val="00592F24"/>
    <w:pPr>
      <w:spacing w:before="80" w:after="80"/>
      <w:ind w:left="284" w:hanging="284"/>
    </w:pPr>
    <w:rPr>
      <w:rFonts w:ascii="Arial" w:hAnsi="Arial" w:cs="Arial"/>
      <w:bCs/>
      <w:sz w:val="18"/>
      <w:szCs w:val="3276"/>
    </w:rPr>
  </w:style>
  <w:style w:type="paragraph" w:customStyle="1" w:styleId="Elpunto233">
    <w:name w:val="El_punto233"/>
    <w:basedOn w:val="Elpunto"/>
    <w:rsid w:val="00592F24"/>
    <w:pPr>
      <w:ind w:left="567" w:hanging="283"/>
    </w:pPr>
  </w:style>
  <w:style w:type="paragraph" w:customStyle="1" w:styleId="Esempio33">
    <w:name w:val="Esempio3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3">
    <w:name w:val="Corpo33"/>
    <w:basedOn w:val="Standard"/>
    <w:rsid w:val="00592F24"/>
    <w:pPr>
      <w:spacing w:before="120" w:after="120"/>
      <w:jc w:val="both"/>
    </w:pPr>
    <w:rPr>
      <w:rFonts w:cs="Arial"/>
      <w:spacing w:val="-2"/>
    </w:rPr>
  </w:style>
  <w:style w:type="paragraph" w:customStyle="1" w:styleId="Elnotalettera33">
    <w:name w:val="El_notalettera33"/>
    <w:basedOn w:val="Elnota"/>
    <w:rsid w:val="00592F24"/>
    <w:pPr>
      <w:ind w:left="616" w:hanging="360"/>
    </w:pPr>
  </w:style>
  <w:style w:type="paragraph" w:customStyle="1" w:styleId="EltracciatoCarattere33">
    <w:name w:val="El_tracciato Carattere33"/>
    <w:basedOn w:val="Elnota"/>
    <w:rsid w:val="00592F24"/>
  </w:style>
  <w:style w:type="paragraph" w:customStyle="1" w:styleId="El-33">
    <w:name w:val="El-33"/>
    <w:basedOn w:val="Elpunto"/>
    <w:rsid w:val="00592F24"/>
  </w:style>
  <w:style w:type="paragraph" w:customStyle="1" w:styleId="Corpo1123">
    <w:name w:val="Corpo1123"/>
    <w:basedOn w:val="Standard"/>
    <w:rsid w:val="00592F24"/>
    <w:pPr>
      <w:spacing w:before="120" w:after="120"/>
      <w:jc w:val="both"/>
    </w:pPr>
    <w:rPr>
      <w:rFonts w:cs="Arial"/>
      <w:spacing w:val="-2"/>
    </w:rPr>
  </w:style>
  <w:style w:type="paragraph" w:customStyle="1" w:styleId="Corpo43">
    <w:name w:val="Corpo43"/>
    <w:basedOn w:val="Standard"/>
    <w:rsid w:val="00592F24"/>
    <w:pPr>
      <w:spacing w:before="120" w:after="120"/>
      <w:jc w:val="both"/>
    </w:pPr>
    <w:rPr>
      <w:rFonts w:cs="Arial"/>
      <w:spacing w:val="-2"/>
    </w:rPr>
  </w:style>
  <w:style w:type="paragraph" w:customStyle="1" w:styleId="Copertina43">
    <w:name w:val="Copertina4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3">
    <w:name w:val="El_punto243"/>
    <w:basedOn w:val="Elpunto"/>
    <w:rsid w:val="00592F24"/>
    <w:pPr>
      <w:ind w:left="0" w:firstLine="0"/>
    </w:pPr>
  </w:style>
  <w:style w:type="paragraph" w:customStyle="1" w:styleId="Elpunto53">
    <w:name w:val="El_punto53"/>
    <w:basedOn w:val="Puntoelenco"/>
    <w:rsid w:val="00592F24"/>
    <w:pPr>
      <w:spacing w:before="60" w:after="60"/>
    </w:pPr>
  </w:style>
  <w:style w:type="paragraph" w:customStyle="1" w:styleId="Elnota43">
    <w:name w:val="El_nota43"/>
    <w:basedOn w:val="Nota"/>
    <w:rsid w:val="00592F24"/>
    <w:pPr>
      <w:ind w:left="567" w:hanging="283"/>
    </w:pPr>
  </w:style>
  <w:style w:type="paragraph" w:customStyle="1" w:styleId="Nota33">
    <w:name w:val="Nota3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3">
    <w:name w:val="El-43"/>
    <w:basedOn w:val="Elpunto"/>
    <w:rsid w:val="00592F24"/>
  </w:style>
  <w:style w:type="paragraph" w:customStyle="1" w:styleId="Evidenziatore33">
    <w:name w:val="Evidenziatore33"/>
    <w:basedOn w:val="Standard"/>
    <w:rsid w:val="00592F24"/>
    <w:pPr>
      <w:spacing w:before="120" w:after="140"/>
      <w:jc w:val="both"/>
    </w:pPr>
    <w:rPr>
      <w:rFonts w:cs="Arial"/>
      <w:b/>
      <w:spacing w:val="-2"/>
    </w:rPr>
  </w:style>
  <w:style w:type="paragraph" w:customStyle="1" w:styleId="Tittab43">
    <w:name w:val="Tit_tab4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3">
    <w:name w:val="El_nota53"/>
    <w:basedOn w:val="Standard"/>
    <w:rsid w:val="00592F24"/>
    <w:pPr>
      <w:spacing w:before="80" w:after="80"/>
      <w:ind w:left="567" w:hanging="283"/>
    </w:pPr>
    <w:rPr>
      <w:rFonts w:ascii="Arial" w:hAnsi="Arial" w:cs="Arial"/>
      <w:bCs/>
      <w:sz w:val="18"/>
      <w:szCs w:val="3276"/>
    </w:rPr>
  </w:style>
  <w:style w:type="paragraph" w:customStyle="1" w:styleId="Copertina53">
    <w:name w:val="Copertina5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3">
    <w:name w:val="El_nota Carattere33"/>
    <w:basedOn w:val="Standard"/>
    <w:rsid w:val="00592F24"/>
    <w:pPr>
      <w:spacing w:before="80" w:after="80"/>
      <w:ind w:left="567" w:hanging="284"/>
      <w:jc w:val="both"/>
    </w:pPr>
    <w:rPr>
      <w:rFonts w:ascii="Arial" w:hAnsi="Arial" w:cs="Arial"/>
      <w:bCs/>
      <w:spacing w:val="-2"/>
      <w:sz w:val="18"/>
      <w:szCs w:val="3276"/>
    </w:rPr>
  </w:style>
  <w:style w:type="paragraph" w:customStyle="1" w:styleId="Nota43">
    <w:name w:val="Nota4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3">
    <w:name w:val="Corpo Carattere Carattere Carattere33"/>
    <w:basedOn w:val="Standard"/>
    <w:rsid w:val="00592F24"/>
    <w:pPr>
      <w:spacing w:before="120" w:after="120"/>
      <w:ind w:left="284"/>
      <w:jc w:val="both"/>
    </w:pPr>
    <w:rPr>
      <w:spacing w:val="-2"/>
    </w:rPr>
  </w:style>
  <w:style w:type="paragraph" w:customStyle="1" w:styleId="Elpunto63">
    <w:name w:val="El_punto63"/>
    <w:basedOn w:val="Puntoelenco"/>
    <w:rsid w:val="00592F24"/>
    <w:pPr>
      <w:spacing w:before="60" w:after="60"/>
      <w:ind w:left="0" w:firstLine="0"/>
    </w:pPr>
  </w:style>
  <w:style w:type="paragraph" w:customStyle="1" w:styleId="Copertina63">
    <w:name w:val="Copertina6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
    <w:name w:val="Spazio3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
    <w:name w:val="Corpo_tab3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
    <w:name w:val="Destinatari3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3">
    <w:name w:val="Dida33"/>
    <w:basedOn w:val="WW-Didascalia"/>
    <w:rsid w:val="00592F24"/>
  </w:style>
  <w:style w:type="paragraph" w:customStyle="1" w:styleId="Ellettera43">
    <w:name w:val="El_lettera4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3">
    <w:name w:val="El_lettera233"/>
    <w:basedOn w:val="Ellettera"/>
    <w:rsid w:val="00592F24"/>
  </w:style>
  <w:style w:type="paragraph" w:customStyle="1" w:styleId="EltracciatoCarattereCarattere33">
    <w:name w:val="El_tracciato Carattere Carattere33"/>
    <w:basedOn w:val="ElnotaCarattere"/>
    <w:rsid w:val="00592F24"/>
    <w:pPr>
      <w:ind w:left="0" w:firstLine="0"/>
    </w:pPr>
  </w:style>
  <w:style w:type="paragraph" w:customStyle="1" w:styleId="Evidenziatore43">
    <w:name w:val="Evidenziatore43"/>
    <w:basedOn w:val="Standard"/>
    <w:rsid w:val="00592F24"/>
    <w:pPr>
      <w:spacing w:before="120" w:after="140"/>
      <w:jc w:val="both"/>
    </w:pPr>
    <w:rPr>
      <w:rFonts w:cs="Arial"/>
      <w:b/>
      <w:spacing w:val="-2"/>
    </w:rPr>
  </w:style>
  <w:style w:type="paragraph" w:customStyle="1" w:styleId="Figura43">
    <w:name w:val="Figura43"/>
    <w:basedOn w:val="Standard"/>
    <w:rsid w:val="00592F24"/>
    <w:pPr>
      <w:keepNext/>
      <w:spacing w:before="240" w:after="120"/>
      <w:jc w:val="center"/>
    </w:pPr>
  </w:style>
  <w:style w:type="paragraph" w:customStyle="1" w:styleId="Oggetto33">
    <w:name w:val="Oggetto3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3">
    <w:name w:val="Tabelle33"/>
    <w:basedOn w:val="Standard"/>
    <w:rsid w:val="00592F24"/>
    <w:pPr>
      <w:spacing w:before="120" w:after="360"/>
    </w:pPr>
    <w:rPr>
      <w:rFonts w:eastAsia="Arial Unicode MS"/>
    </w:rPr>
  </w:style>
  <w:style w:type="paragraph" w:customStyle="1" w:styleId="Tittab53">
    <w:name w:val="Tit_tab5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3">
    <w:name w:val="Corpo_lettera33"/>
    <w:basedOn w:val="Standard"/>
    <w:rsid w:val="00592F24"/>
    <w:pPr>
      <w:spacing w:before="120" w:after="120"/>
      <w:ind w:firstLine="340"/>
      <w:jc w:val="both"/>
    </w:pPr>
    <w:rPr>
      <w:rFonts w:cs="Arial"/>
      <w:spacing w:val="-2"/>
    </w:rPr>
  </w:style>
  <w:style w:type="paragraph" w:customStyle="1" w:styleId="GlossarioDef43">
    <w:name w:val="GlossarioDef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3">
    <w:name w:val="El_notalettera43"/>
    <w:basedOn w:val="Elnota"/>
    <w:rsid w:val="00592F24"/>
    <w:pPr>
      <w:ind w:left="616" w:hanging="360"/>
    </w:pPr>
  </w:style>
  <w:style w:type="paragraph" w:customStyle="1" w:styleId="Elnota63">
    <w:name w:val="El_nota63"/>
    <w:basedOn w:val="Nota"/>
    <w:rsid w:val="00592F24"/>
    <w:pPr>
      <w:ind w:left="567" w:hanging="283"/>
    </w:pPr>
  </w:style>
  <w:style w:type="paragraph" w:customStyle="1" w:styleId="Elnumero233">
    <w:name w:val="El_numero23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3">
    <w:name w:val="El_tracciato Carattere43"/>
    <w:basedOn w:val="Elnota"/>
    <w:rsid w:val="00592F24"/>
  </w:style>
  <w:style w:type="paragraph" w:customStyle="1" w:styleId="El-53">
    <w:name w:val="El-53"/>
    <w:basedOn w:val="Elpunto"/>
    <w:rsid w:val="00592F24"/>
    <w:pPr>
      <w:ind w:left="0" w:firstLine="0"/>
    </w:pPr>
  </w:style>
  <w:style w:type="paragraph" w:customStyle="1" w:styleId="Elpunto253">
    <w:name w:val="El_punto253"/>
    <w:basedOn w:val="Elpunto"/>
    <w:rsid w:val="00592F24"/>
    <w:pPr>
      <w:ind w:left="720" w:hanging="360"/>
    </w:pPr>
  </w:style>
  <w:style w:type="paragraph" w:customStyle="1" w:styleId="Corpo53">
    <w:name w:val="Corpo53"/>
    <w:basedOn w:val="Standard"/>
    <w:rsid w:val="00592F24"/>
    <w:pPr>
      <w:spacing w:before="120" w:after="120"/>
      <w:jc w:val="both"/>
    </w:pPr>
    <w:rPr>
      <w:rFonts w:cs="Arial"/>
      <w:spacing w:val="-2"/>
    </w:rPr>
  </w:style>
  <w:style w:type="paragraph" w:customStyle="1" w:styleId="Parola33">
    <w:name w:val="Parola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
    <w:name w:val="Esempio4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3">
    <w:name w:val="Stile Tabelle + Allineato a sinistra33"/>
    <w:basedOn w:val="Tabelle"/>
    <w:rsid w:val="00592F24"/>
    <w:rPr>
      <w:rFonts w:eastAsia="Times New Roman"/>
      <w:szCs w:val="20"/>
    </w:rPr>
  </w:style>
  <w:style w:type="paragraph" w:customStyle="1" w:styleId="tit333">
    <w:name w:val="tit333"/>
    <w:basedOn w:val="Standard"/>
    <w:rsid w:val="00592F24"/>
    <w:pPr>
      <w:spacing w:before="480"/>
    </w:pPr>
    <w:rPr>
      <w:rFonts w:ascii="Arial" w:hAnsi="Arial" w:cs="Arial"/>
      <w:b/>
      <w:bCs/>
      <w:color w:val="006699"/>
      <w:sz w:val="20"/>
      <w:szCs w:val="20"/>
    </w:rPr>
  </w:style>
  <w:style w:type="paragraph" w:customStyle="1" w:styleId="corpo330">
    <w:name w:val="corpo33"/>
    <w:basedOn w:val="Standard"/>
    <w:rsid w:val="00592F24"/>
    <w:pPr>
      <w:spacing w:before="120" w:after="120"/>
      <w:ind w:right="100"/>
      <w:jc w:val="both"/>
    </w:pPr>
    <w:rPr>
      <w:rFonts w:ascii="Arial" w:hAnsi="Arial" w:cs="Arial"/>
      <w:color w:val="000000"/>
      <w:sz w:val="18"/>
      <w:szCs w:val="18"/>
    </w:rPr>
  </w:style>
  <w:style w:type="paragraph" w:customStyle="1" w:styleId="tit233">
    <w:name w:val="tit233"/>
    <w:basedOn w:val="Standard"/>
    <w:rsid w:val="00592F24"/>
    <w:pPr>
      <w:spacing w:before="400" w:after="60"/>
    </w:pPr>
    <w:rPr>
      <w:rFonts w:ascii="Arial" w:hAnsi="Arial" w:cs="Arial"/>
      <w:b/>
      <w:bCs/>
      <w:color w:val="006699"/>
      <w:sz w:val="22"/>
      <w:szCs w:val="22"/>
    </w:rPr>
  </w:style>
  <w:style w:type="paragraph" w:customStyle="1" w:styleId="corpotab330">
    <w:name w:val="corpotab33"/>
    <w:basedOn w:val="Standard"/>
    <w:rsid w:val="00592F24"/>
    <w:pPr>
      <w:spacing w:before="20" w:after="20"/>
      <w:ind w:left="40" w:right="40"/>
    </w:pPr>
    <w:rPr>
      <w:rFonts w:ascii="Arial" w:hAnsi="Arial" w:cs="Arial"/>
      <w:color w:val="000000"/>
      <w:sz w:val="18"/>
      <w:szCs w:val="18"/>
    </w:rPr>
  </w:style>
  <w:style w:type="paragraph" w:customStyle="1" w:styleId="Normale233">
    <w:name w:val="Normale 233"/>
    <w:basedOn w:val="Standard"/>
    <w:rsid w:val="00592F24"/>
    <w:pPr>
      <w:spacing w:before="120"/>
      <w:ind w:left="567" w:right="567"/>
    </w:pPr>
    <w:rPr>
      <w:sz w:val="22"/>
      <w:szCs w:val="20"/>
    </w:rPr>
  </w:style>
  <w:style w:type="paragraph" w:customStyle="1" w:styleId="tit433">
    <w:name w:val="tit433"/>
    <w:basedOn w:val="Standard"/>
    <w:rsid w:val="00592F24"/>
    <w:pPr>
      <w:spacing w:before="120"/>
    </w:pPr>
    <w:rPr>
      <w:rFonts w:ascii="Arial" w:hAnsi="Arial" w:cs="Arial"/>
      <w:b/>
      <w:bCs/>
      <w:i/>
      <w:iCs/>
      <w:color w:val="006699"/>
      <w:sz w:val="18"/>
      <w:szCs w:val="18"/>
    </w:rPr>
  </w:style>
  <w:style w:type="paragraph" w:customStyle="1" w:styleId="CorpoCarattereCarattere33">
    <w:name w:val="Corpo Carattere Carattere33"/>
    <w:basedOn w:val="Standard"/>
    <w:rsid w:val="00592F24"/>
    <w:pPr>
      <w:spacing w:before="120" w:after="120"/>
      <w:ind w:left="284"/>
      <w:jc w:val="both"/>
    </w:pPr>
    <w:rPr>
      <w:spacing w:val="-2"/>
    </w:rPr>
  </w:style>
  <w:style w:type="paragraph" w:customStyle="1" w:styleId="rgsufficio133">
    <w:name w:val="rgs_ufficio133"/>
    <w:basedOn w:val="Standard"/>
    <w:rsid w:val="00592F24"/>
    <w:pPr>
      <w:jc w:val="center"/>
    </w:pPr>
    <w:rPr>
      <w:smallCaps/>
      <w:sz w:val="16"/>
      <w:szCs w:val="20"/>
    </w:rPr>
  </w:style>
  <w:style w:type="paragraph" w:customStyle="1" w:styleId="rgsoggetto33">
    <w:name w:val="rgs_oggetto33"/>
    <w:basedOn w:val="Standard"/>
    <w:rsid w:val="00592F24"/>
    <w:pPr>
      <w:ind w:left="1000" w:hanging="1000"/>
    </w:pPr>
    <w:rPr>
      <w:sz w:val="20"/>
      <w:szCs w:val="20"/>
    </w:rPr>
  </w:style>
  <w:style w:type="paragraph" w:customStyle="1" w:styleId="StileGlossarioDefCorsivo33">
    <w:name w:val="Stile GlossarioDef + Corsivo33"/>
    <w:basedOn w:val="GlossarioDef"/>
    <w:rsid w:val="00592F24"/>
    <w:rPr>
      <w:i/>
      <w:iCs/>
      <w:spacing w:val="-2"/>
    </w:rPr>
  </w:style>
  <w:style w:type="paragraph" w:customStyle="1" w:styleId="corpocarattere33">
    <w:name w:val="corpocarattere33"/>
    <w:basedOn w:val="Standard"/>
    <w:rsid w:val="00592F24"/>
    <w:pPr>
      <w:spacing w:before="280" w:after="280"/>
    </w:pPr>
    <w:rPr>
      <w:rFonts w:ascii="Arial Unicode MS" w:eastAsia="Arial Unicode MS" w:hAnsi="Arial Unicode MS" w:cs="Arial Unicode MS"/>
    </w:rPr>
  </w:style>
  <w:style w:type="paragraph" w:customStyle="1" w:styleId="0proposta33">
    <w:name w:val="0_proposta33"/>
    <w:basedOn w:val="Standard"/>
    <w:rsid w:val="00592F24"/>
    <w:pPr>
      <w:spacing w:after="120"/>
      <w:jc w:val="both"/>
    </w:pPr>
  </w:style>
  <w:style w:type="paragraph" w:customStyle="1" w:styleId="rgscorpodeltesto33">
    <w:name w:val="rgs_corpodeltesto33"/>
    <w:basedOn w:val="Standard"/>
    <w:rsid w:val="00592F24"/>
    <w:pPr>
      <w:spacing w:after="120" w:line="360" w:lineRule="auto"/>
      <w:ind w:firstLine="799"/>
      <w:jc w:val="both"/>
    </w:pPr>
    <w:rPr>
      <w:szCs w:val="20"/>
    </w:rPr>
  </w:style>
  <w:style w:type="paragraph" w:customStyle="1" w:styleId="CM11433">
    <w:name w:val="CM11433"/>
    <w:basedOn w:val="Standard"/>
    <w:next w:val="Standard"/>
    <w:rsid w:val="00592F24"/>
    <w:pPr>
      <w:widowControl w:val="0"/>
      <w:autoSpaceDE w:val="0"/>
      <w:spacing w:after="105"/>
      <w:ind w:right="508"/>
    </w:pPr>
  </w:style>
  <w:style w:type="paragraph" w:customStyle="1" w:styleId="Default33">
    <w:name w:val="Default3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3">
    <w:name w:val="testo133"/>
    <w:basedOn w:val="Standard"/>
    <w:rsid w:val="00592F24"/>
    <w:pPr>
      <w:widowControl w:val="0"/>
      <w:ind w:left="426" w:right="-1"/>
      <w:jc w:val="both"/>
    </w:pPr>
    <w:rPr>
      <w:sz w:val="22"/>
      <w:szCs w:val="20"/>
    </w:rPr>
  </w:style>
  <w:style w:type="paragraph" w:customStyle="1" w:styleId="Corpo123">
    <w:name w:val="Corpo123"/>
    <w:basedOn w:val="Standard"/>
    <w:rsid w:val="00592F24"/>
    <w:pPr>
      <w:spacing w:before="120" w:after="120"/>
      <w:jc w:val="both"/>
    </w:pPr>
    <w:rPr>
      <w:rFonts w:cs="Arial"/>
      <w:spacing w:val="-2"/>
    </w:rPr>
  </w:style>
  <w:style w:type="paragraph" w:customStyle="1" w:styleId="Corpo1133">
    <w:name w:val="Corpo1133"/>
    <w:basedOn w:val="Standard"/>
    <w:rsid w:val="00592F24"/>
    <w:pPr>
      <w:spacing w:before="120" w:after="120"/>
      <w:jc w:val="both"/>
    </w:pPr>
    <w:rPr>
      <w:rFonts w:cs="Arial"/>
      <w:spacing w:val="-2"/>
    </w:rPr>
  </w:style>
  <w:style w:type="paragraph" w:customStyle="1" w:styleId="Corpotesto3">
    <w:name w:val="Corpo testo3"/>
    <w:basedOn w:val="Standard"/>
    <w:rsid w:val="00592F24"/>
    <w:pPr>
      <w:spacing w:before="240"/>
      <w:ind w:left="907"/>
    </w:pPr>
    <w:rPr>
      <w:lang w:val="en-US"/>
    </w:rPr>
  </w:style>
  <w:style w:type="paragraph" w:customStyle="1" w:styleId="schema1">
    <w:name w:val="schema1"/>
    <w:basedOn w:val="Standard"/>
    <w:rsid w:val="00592F24"/>
    <w:pPr>
      <w:jc w:val="both"/>
    </w:pPr>
    <w:rPr>
      <w:b/>
      <w:sz w:val="28"/>
      <w:szCs w:val="28"/>
    </w:rPr>
  </w:style>
  <w:style w:type="paragraph" w:customStyle="1" w:styleId="circolaresottoparagrafo2">
    <w:name w:val="circolare sottoparagrafo2"/>
    <w:basedOn w:val="Titolo31"/>
    <w:rsid w:val="00592F24"/>
    <w:rPr>
      <w:sz w:val="26"/>
      <w:szCs w:val="26"/>
    </w:rPr>
  </w:style>
  <w:style w:type="paragraph" w:customStyle="1" w:styleId="ElnotaCarattere7">
    <w:name w:val="El_nota Carattere7"/>
    <w:basedOn w:val="Standard"/>
    <w:rsid w:val="00592F24"/>
    <w:pPr>
      <w:spacing w:before="80" w:after="80"/>
      <w:ind w:left="284" w:hanging="284"/>
      <w:jc w:val="both"/>
    </w:pPr>
    <w:rPr>
      <w:rFonts w:ascii="Arial" w:hAnsi="Arial" w:cs="Arial"/>
      <w:bCs/>
      <w:spacing w:val="-2"/>
      <w:sz w:val="18"/>
      <w:szCs w:val="3276"/>
    </w:rPr>
  </w:style>
  <w:style w:type="paragraph" w:customStyle="1" w:styleId="Nota8">
    <w:name w:val="Nota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
    <w:name w:val="Corpo Carattere Carattere Carattere7"/>
    <w:basedOn w:val="Standard"/>
    <w:rsid w:val="00592F24"/>
    <w:pPr>
      <w:spacing w:before="120" w:after="120"/>
      <w:ind w:left="284"/>
      <w:jc w:val="both"/>
    </w:pPr>
    <w:rPr>
      <w:spacing w:val="-2"/>
    </w:rPr>
  </w:style>
  <w:style w:type="paragraph" w:customStyle="1" w:styleId="Elpunto10">
    <w:name w:val="El_punto10"/>
    <w:basedOn w:val="Puntoelenco"/>
    <w:rsid w:val="00592F24"/>
    <w:pPr>
      <w:spacing w:before="60" w:after="60"/>
    </w:pPr>
  </w:style>
  <w:style w:type="paragraph" w:customStyle="1" w:styleId="Copertina10">
    <w:name w:val="Copertina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
    <w:name w:val="Spazio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
    <w:name w:val="Corpo_tab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
    <w:name w:val="Destinatari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
    <w:name w:val="Dida7"/>
    <w:basedOn w:val="WW-Didascalia"/>
    <w:rsid w:val="00592F24"/>
  </w:style>
  <w:style w:type="paragraph" w:customStyle="1" w:styleId="Ellettera8">
    <w:name w:val="El_lettera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
    <w:name w:val="El_lettera27"/>
    <w:basedOn w:val="Ellettera"/>
    <w:rsid w:val="00592F24"/>
  </w:style>
  <w:style w:type="paragraph" w:customStyle="1" w:styleId="EltracciatoCarattereCarattere7">
    <w:name w:val="El_tracciato Carattere Carattere7"/>
    <w:basedOn w:val="ElnotaCarattere"/>
    <w:rsid w:val="00592F24"/>
    <w:pPr>
      <w:ind w:left="0"/>
    </w:pPr>
  </w:style>
  <w:style w:type="paragraph" w:customStyle="1" w:styleId="Evidenziatore8">
    <w:name w:val="Evidenziatore8"/>
    <w:basedOn w:val="Standard"/>
    <w:rsid w:val="00592F24"/>
    <w:pPr>
      <w:spacing w:before="120" w:after="140"/>
      <w:jc w:val="both"/>
    </w:pPr>
    <w:rPr>
      <w:rFonts w:cs="Arial"/>
      <w:b/>
      <w:spacing w:val="-2"/>
    </w:rPr>
  </w:style>
  <w:style w:type="paragraph" w:customStyle="1" w:styleId="Figura8">
    <w:name w:val="Figura8"/>
    <w:basedOn w:val="Standard"/>
    <w:rsid w:val="00592F24"/>
    <w:pPr>
      <w:keepNext/>
      <w:spacing w:before="240" w:after="120"/>
      <w:jc w:val="center"/>
    </w:pPr>
  </w:style>
  <w:style w:type="paragraph" w:customStyle="1" w:styleId="Oggetto7">
    <w:name w:val="Oggetto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
    <w:name w:val="Tabelle7"/>
    <w:basedOn w:val="Standard"/>
    <w:rsid w:val="00592F24"/>
    <w:pPr>
      <w:spacing w:before="120" w:after="360"/>
    </w:pPr>
    <w:rPr>
      <w:rFonts w:eastAsia="Arial Unicode MS"/>
    </w:rPr>
  </w:style>
  <w:style w:type="paragraph" w:customStyle="1" w:styleId="Tittab9">
    <w:name w:val="Tit_tab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
    <w:name w:val="Corpo_lettera7"/>
    <w:basedOn w:val="Standard"/>
    <w:rsid w:val="00592F24"/>
    <w:pPr>
      <w:spacing w:before="120" w:after="120"/>
      <w:ind w:firstLine="340"/>
      <w:jc w:val="both"/>
    </w:pPr>
    <w:rPr>
      <w:rFonts w:cs="Arial"/>
      <w:spacing w:val="-2"/>
    </w:rPr>
  </w:style>
  <w:style w:type="paragraph" w:customStyle="1" w:styleId="GlossarioDef8">
    <w:name w:val="GlossarioDef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
    <w:name w:val="El_notalettera8"/>
    <w:basedOn w:val="Elnota"/>
    <w:rsid w:val="00592F24"/>
    <w:pPr>
      <w:ind w:left="616" w:hanging="360"/>
    </w:pPr>
  </w:style>
  <w:style w:type="paragraph" w:customStyle="1" w:styleId="Elnota10">
    <w:name w:val="El_nota10"/>
    <w:basedOn w:val="Nota"/>
    <w:rsid w:val="00592F24"/>
    <w:pPr>
      <w:ind w:left="567" w:hanging="283"/>
    </w:pPr>
  </w:style>
  <w:style w:type="paragraph" w:customStyle="1" w:styleId="Elnumero27">
    <w:name w:val="El_numero27"/>
    <w:basedOn w:val="Standard"/>
    <w:rsid w:val="00592F24"/>
    <w:pPr>
      <w:spacing w:before="40" w:after="40"/>
      <w:ind w:left="851"/>
    </w:pPr>
    <w:rPr>
      <w:rFonts w:cs="Arial"/>
      <w:szCs w:val="20"/>
    </w:rPr>
  </w:style>
  <w:style w:type="paragraph" w:customStyle="1" w:styleId="EltracciatoCarattere8">
    <w:name w:val="El_tracciato Carattere8"/>
    <w:basedOn w:val="Elnota"/>
    <w:rsid w:val="00592F24"/>
  </w:style>
  <w:style w:type="paragraph" w:customStyle="1" w:styleId="El-9">
    <w:name w:val="El-9"/>
    <w:basedOn w:val="Elpunto"/>
    <w:rsid w:val="00592F24"/>
    <w:pPr>
      <w:ind w:firstLine="0"/>
    </w:pPr>
  </w:style>
  <w:style w:type="paragraph" w:customStyle="1" w:styleId="Elpunto29">
    <w:name w:val="El_punto29"/>
    <w:basedOn w:val="Elpunto"/>
    <w:rsid w:val="00592F24"/>
    <w:pPr>
      <w:ind w:left="567" w:hanging="283"/>
    </w:pPr>
  </w:style>
  <w:style w:type="paragraph" w:customStyle="1" w:styleId="Parola7">
    <w:name w:val="Parola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
    <w:name w:val="Esempio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
    <w:name w:val="Stile Tabelle + Allineato a sinistra7"/>
    <w:basedOn w:val="Tabelle"/>
    <w:rsid w:val="00592F24"/>
    <w:rPr>
      <w:rFonts w:eastAsia="Times New Roman"/>
      <w:szCs w:val="20"/>
    </w:rPr>
  </w:style>
  <w:style w:type="paragraph" w:customStyle="1" w:styleId="tit37">
    <w:name w:val="tit37"/>
    <w:basedOn w:val="Standard"/>
    <w:rsid w:val="00592F24"/>
    <w:pPr>
      <w:spacing w:before="480"/>
    </w:pPr>
    <w:rPr>
      <w:rFonts w:ascii="Arial" w:hAnsi="Arial" w:cs="Arial"/>
      <w:b/>
      <w:bCs/>
      <w:color w:val="006699"/>
      <w:sz w:val="20"/>
      <w:szCs w:val="20"/>
    </w:rPr>
  </w:style>
  <w:style w:type="paragraph" w:customStyle="1" w:styleId="corpo7">
    <w:name w:val="corpo7"/>
    <w:basedOn w:val="Standard"/>
    <w:rsid w:val="00592F24"/>
    <w:pPr>
      <w:spacing w:before="120" w:after="120"/>
      <w:ind w:right="100"/>
      <w:jc w:val="both"/>
    </w:pPr>
    <w:rPr>
      <w:rFonts w:ascii="Arial" w:hAnsi="Arial" w:cs="Arial"/>
      <w:color w:val="000000"/>
      <w:sz w:val="18"/>
      <w:szCs w:val="18"/>
    </w:rPr>
  </w:style>
  <w:style w:type="paragraph" w:customStyle="1" w:styleId="tit27">
    <w:name w:val="tit27"/>
    <w:basedOn w:val="Standard"/>
    <w:rsid w:val="00592F24"/>
    <w:pPr>
      <w:spacing w:before="400" w:after="60"/>
    </w:pPr>
    <w:rPr>
      <w:rFonts w:ascii="Arial" w:hAnsi="Arial" w:cs="Arial"/>
      <w:b/>
      <w:bCs/>
      <w:color w:val="006699"/>
      <w:sz w:val="22"/>
      <w:szCs w:val="22"/>
    </w:rPr>
  </w:style>
  <w:style w:type="paragraph" w:customStyle="1" w:styleId="corpotab70">
    <w:name w:val="corpotab7"/>
    <w:basedOn w:val="Standard"/>
    <w:rsid w:val="00592F24"/>
    <w:pPr>
      <w:spacing w:before="20" w:after="20"/>
      <w:ind w:left="40" w:right="40"/>
    </w:pPr>
    <w:rPr>
      <w:rFonts w:ascii="Arial" w:hAnsi="Arial" w:cs="Arial"/>
      <w:color w:val="000000"/>
      <w:sz w:val="18"/>
      <w:szCs w:val="18"/>
    </w:rPr>
  </w:style>
  <w:style w:type="paragraph" w:customStyle="1" w:styleId="Normale27">
    <w:name w:val="Normale 27"/>
    <w:basedOn w:val="Standard"/>
    <w:rsid w:val="00592F24"/>
    <w:pPr>
      <w:spacing w:before="120"/>
      <w:ind w:left="567" w:right="567"/>
    </w:pPr>
    <w:rPr>
      <w:sz w:val="22"/>
      <w:szCs w:val="20"/>
    </w:rPr>
  </w:style>
  <w:style w:type="paragraph" w:customStyle="1" w:styleId="tit47">
    <w:name w:val="tit47"/>
    <w:basedOn w:val="Standard"/>
    <w:rsid w:val="00592F24"/>
    <w:pPr>
      <w:spacing w:before="120"/>
    </w:pPr>
    <w:rPr>
      <w:rFonts w:ascii="Arial" w:hAnsi="Arial" w:cs="Arial"/>
      <w:b/>
      <w:bCs/>
      <w:i/>
      <w:iCs/>
      <w:color w:val="006699"/>
      <w:sz w:val="18"/>
      <w:szCs w:val="18"/>
    </w:rPr>
  </w:style>
  <w:style w:type="paragraph" w:customStyle="1" w:styleId="CorpoCarattereCarattere7">
    <w:name w:val="Corpo Carattere Carattere7"/>
    <w:basedOn w:val="Standard"/>
    <w:rsid w:val="00592F24"/>
    <w:pPr>
      <w:spacing w:before="120" w:after="120"/>
      <w:ind w:left="284"/>
      <w:jc w:val="both"/>
    </w:pPr>
    <w:rPr>
      <w:spacing w:val="-2"/>
    </w:rPr>
  </w:style>
  <w:style w:type="paragraph" w:customStyle="1" w:styleId="rgsufficio17">
    <w:name w:val="rgs_ufficio17"/>
    <w:basedOn w:val="Standard"/>
    <w:rsid w:val="00592F24"/>
    <w:pPr>
      <w:jc w:val="center"/>
    </w:pPr>
    <w:rPr>
      <w:smallCaps/>
      <w:sz w:val="16"/>
      <w:szCs w:val="20"/>
    </w:rPr>
  </w:style>
  <w:style w:type="paragraph" w:customStyle="1" w:styleId="rgsoggetto6">
    <w:name w:val="rgs_oggetto6"/>
    <w:basedOn w:val="Standard"/>
    <w:rsid w:val="00592F24"/>
    <w:pPr>
      <w:ind w:left="1000" w:hanging="1000"/>
    </w:pPr>
    <w:rPr>
      <w:sz w:val="20"/>
      <w:szCs w:val="20"/>
    </w:rPr>
  </w:style>
  <w:style w:type="paragraph" w:customStyle="1" w:styleId="StileGlossarioDefCorsivo7">
    <w:name w:val="Stile GlossarioDef + Corsivo7"/>
    <w:basedOn w:val="GlossarioDef"/>
    <w:rsid w:val="00592F24"/>
    <w:rPr>
      <w:i/>
      <w:iCs/>
      <w:spacing w:val="-2"/>
    </w:rPr>
  </w:style>
  <w:style w:type="paragraph" w:customStyle="1" w:styleId="corpocarattere7">
    <w:name w:val="corpocarattere7"/>
    <w:basedOn w:val="Standard"/>
    <w:rsid w:val="00592F24"/>
    <w:pPr>
      <w:spacing w:before="280" w:after="280"/>
    </w:pPr>
    <w:rPr>
      <w:rFonts w:ascii="Arial Unicode MS" w:eastAsia="Arial Unicode MS" w:hAnsi="Arial Unicode MS" w:cs="Arial Unicode MS"/>
    </w:rPr>
  </w:style>
  <w:style w:type="paragraph" w:customStyle="1" w:styleId="0proposta7">
    <w:name w:val="0_proposta7"/>
    <w:basedOn w:val="Standard"/>
    <w:rsid w:val="00592F24"/>
    <w:pPr>
      <w:spacing w:after="120"/>
      <w:jc w:val="both"/>
    </w:pPr>
  </w:style>
  <w:style w:type="paragraph" w:customStyle="1" w:styleId="rgscorpodeltesto7">
    <w:name w:val="rgs_corpodeltesto7"/>
    <w:basedOn w:val="Standard"/>
    <w:rsid w:val="00592F24"/>
    <w:pPr>
      <w:spacing w:after="120" w:line="360" w:lineRule="auto"/>
      <w:ind w:firstLine="799"/>
      <w:jc w:val="both"/>
    </w:pPr>
    <w:rPr>
      <w:szCs w:val="20"/>
    </w:rPr>
  </w:style>
  <w:style w:type="paragraph" w:customStyle="1" w:styleId="StileEvidenziatoreNonGrassetto4">
    <w:name w:val="Stile Evidenziatore + Non Grassetto4"/>
    <w:basedOn w:val="Evidenziatore"/>
    <w:rsid w:val="00592F24"/>
  </w:style>
  <w:style w:type="paragraph" w:customStyle="1" w:styleId="CM1147">
    <w:name w:val="CM1147"/>
    <w:basedOn w:val="Standard"/>
    <w:next w:val="Standard"/>
    <w:rsid w:val="00592F24"/>
    <w:pPr>
      <w:widowControl w:val="0"/>
      <w:autoSpaceDE w:val="0"/>
      <w:spacing w:after="105"/>
      <w:ind w:right="508"/>
    </w:pPr>
  </w:style>
  <w:style w:type="paragraph" w:customStyle="1" w:styleId="Default7">
    <w:name w:val="Default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
    <w:name w:val="testo17"/>
    <w:basedOn w:val="Standard"/>
    <w:rsid w:val="00592F24"/>
    <w:pPr>
      <w:widowControl w:val="0"/>
      <w:ind w:left="426" w:right="-1"/>
      <w:jc w:val="both"/>
    </w:pPr>
    <w:rPr>
      <w:sz w:val="22"/>
      <w:szCs w:val="20"/>
    </w:rPr>
  </w:style>
  <w:style w:type="paragraph" w:customStyle="1" w:styleId="ElnotaCarattere14">
    <w:name w:val="El_nota Carattere14"/>
    <w:basedOn w:val="Standard"/>
    <w:rsid w:val="00592F24"/>
    <w:pPr>
      <w:spacing w:before="80" w:after="80"/>
      <w:ind w:left="567" w:hanging="284"/>
      <w:jc w:val="both"/>
    </w:pPr>
    <w:rPr>
      <w:rFonts w:ascii="Arial" w:hAnsi="Arial" w:cs="Arial"/>
      <w:bCs/>
      <w:spacing w:val="-2"/>
      <w:sz w:val="18"/>
      <w:szCs w:val="3276"/>
    </w:rPr>
  </w:style>
  <w:style w:type="paragraph" w:customStyle="1" w:styleId="Nota14">
    <w:name w:val="Nota1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
    <w:name w:val="Corpo Carattere Carattere Carattere14"/>
    <w:basedOn w:val="Standard"/>
    <w:rsid w:val="00592F24"/>
    <w:pPr>
      <w:spacing w:before="120" w:after="120"/>
      <w:ind w:left="284"/>
      <w:jc w:val="both"/>
    </w:pPr>
    <w:rPr>
      <w:spacing w:val="-2"/>
    </w:rPr>
  </w:style>
  <w:style w:type="paragraph" w:customStyle="1" w:styleId="Elpunto14">
    <w:name w:val="El_punto14"/>
    <w:basedOn w:val="Puntoelenco"/>
    <w:rsid w:val="00592F24"/>
    <w:pPr>
      <w:spacing w:before="60" w:after="60"/>
      <w:ind w:left="0" w:firstLine="0"/>
    </w:pPr>
  </w:style>
  <w:style w:type="paragraph" w:customStyle="1" w:styleId="Copertina14">
    <w:name w:val="Copertina1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
    <w:name w:val="Spazio1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
    <w:name w:val="Corpo_tab1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
    <w:name w:val="Destinatari1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
    <w:name w:val="Dida14"/>
    <w:basedOn w:val="WW-Didascalia"/>
    <w:rsid w:val="00592F24"/>
  </w:style>
  <w:style w:type="paragraph" w:customStyle="1" w:styleId="Ellettera14">
    <w:name w:val="El_lettera1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
    <w:name w:val="El_lettera214"/>
    <w:basedOn w:val="Ellettera"/>
    <w:rsid w:val="00592F24"/>
  </w:style>
  <w:style w:type="paragraph" w:customStyle="1" w:styleId="EltracciatoCarattereCarattere14">
    <w:name w:val="El_tracciato Carattere Carattere14"/>
    <w:basedOn w:val="ElnotaCarattere"/>
    <w:rsid w:val="00592F24"/>
    <w:pPr>
      <w:ind w:left="0" w:firstLine="0"/>
    </w:pPr>
  </w:style>
  <w:style w:type="paragraph" w:customStyle="1" w:styleId="Evidenziatore14">
    <w:name w:val="Evidenziatore14"/>
    <w:basedOn w:val="Standard"/>
    <w:rsid w:val="00592F24"/>
    <w:pPr>
      <w:spacing w:before="120" w:after="140"/>
      <w:jc w:val="both"/>
    </w:pPr>
    <w:rPr>
      <w:rFonts w:cs="Arial"/>
      <w:b/>
      <w:spacing w:val="-2"/>
    </w:rPr>
  </w:style>
  <w:style w:type="paragraph" w:customStyle="1" w:styleId="Figura14">
    <w:name w:val="Figura14"/>
    <w:basedOn w:val="Standard"/>
    <w:rsid w:val="00592F24"/>
    <w:pPr>
      <w:keepNext/>
      <w:spacing w:before="240" w:after="120"/>
      <w:jc w:val="center"/>
    </w:pPr>
  </w:style>
  <w:style w:type="paragraph" w:customStyle="1" w:styleId="Oggetto14">
    <w:name w:val="Oggetto1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
    <w:name w:val="Tabelle14"/>
    <w:basedOn w:val="Standard"/>
    <w:rsid w:val="00592F24"/>
    <w:pPr>
      <w:spacing w:before="120" w:after="360"/>
    </w:pPr>
    <w:rPr>
      <w:rFonts w:eastAsia="Arial Unicode MS"/>
    </w:rPr>
  </w:style>
  <w:style w:type="paragraph" w:customStyle="1" w:styleId="Tittab14">
    <w:name w:val="Tit_tab1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
    <w:name w:val="Corpo_lettera14"/>
    <w:basedOn w:val="Standard"/>
    <w:rsid w:val="00592F24"/>
    <w:pPr>
      <w:spacing w:before="120" w:after="120"/>
      <w:ind w:firstLine="340"/>
      <w:jc w:val="both"/>
    </w:pPr>
    <w:rPr>
      <w:rFonts w:cs="Arial"/>
      <w:spacing w:val="-2"/>
    </w:rPr>
  </w:style>
  <w:style w:type="paragraph" w:customStyle="1" w:styleId="GlossarioDef14">
    <w:name w:val="GlossarioDef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
    <w:name w:val="El_notalettera14"/>
    <w:basedOn w:val="Elnota"/>
    <w:rsid w:val="00592F24"/>
    <w:pPr>
      <w:ind w:left="616" w:hanging="360"/>
    </w:pPr>
  </w:style>
  <w:style w:type="paragraph" w:customStyle="1" w:styleId="Elnota14">
    <w:name w:val="El_nota14"/>
    <w:basedOn w:val="Nota"/>
    <w:rsid w:val="00592F24"/>
    <w:pPr>
      <w:ind w:left="567" w:hanging="283"/>
    </w:pPr>
  </w:style>
  <w:style w:type="paragraph" w:customStyle="1" w:styleId="Elnumero214">
    <w:name w:val="El_numero21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
    <w:name w:val="El_tracciato Carattere14"/>
    <w:basedOn w:val="Elnota"/>
    <w:rsid w:val="00592F24"/>
  </w:style>
  <w:style w:type="paragraph" w:customStyle="1" w:styleId="El-14">
    <w:name w:val="El-14"/>
    <w:basedOn w:val="Elpunto"/>
    <w:rsid w:val="00592F24"/>
    <w:pPr>
      <w:ind w:left="0" w:firstLine="0"/>
    </w:pPr>
  </w:style>
  <w:style w:type="paragraph" w:customStyle="1" w:styleId="Elpunto214">
    <w:name w:val="El_punto214"/>
    <w:basedOn w:val="Elpunto"/>
    <w:rsid w:val="00592F24"/>
    <w:pPr>
      <w:ind w:left="1440" w:hanging="360"/>
    </w:pPr>
  </w:style>
  <w:style w:type="paragraph" w:customStyle="1" w:styleId="Corpo16">
    <w:name w:val="Corpo16"/>
    <w:basedOn w:val="Standard"/>
    <w:rsid w:val="00592F24"/>
    <w:pPr>
      <w:spacing w:before="120" w:after="120"/>
      <w:jc w:val="both"/>
    </w:pPr>
    <w:rPr>
      <w:rFonts w:cs="Arial"/>
      <w:spacing w:val="-2"/>
    </w:rPr>
  </w:style>
  <w:style w:type="paragraph" w:customStyle="1" w:styleId="Parola14">
    <w:name w:val="Parola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
    <w:name w:val="Esempio1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
    <w:name w:val="Stile Tabelle + Allineato a sinistra14"/>
    <w:basedOn w:val="Tabelle"/>
    <w:rsid w:val="00592F24"/>
    <w:rPr>
      <w:rFonts w:eastAsia="Times New Roman"/>
      <w:szCs w:val="20"/>
    </w:rPr>
  </w:style>
  <w:style w:type="paragraph" w:customStyle="1" w:styleId="tit314">
    <w:name w:val="tit314"/>
    <w:basedOn w:val="Standard"/>
    <w:rsid w:val="00592F24"/>
    <w:pPr>
      <w:spacing w:before="480"/>
    </w:pPr>
    <w:rPr>
      <w:rFonts w:ascii="Arial" w:hAnsi="Arial" w:cs="Arial"/>
      <w:b/>
      <w:bCs/>
      <w:color w:val="006699"/>
      <w:sz w:val="20"/>
      <w:szCs w:val="20"/>
    </w:rPr>
  </w:style>
  <w:style w:type="paragraph" w:customStyle="1" w:styleId="corpo140">
    <w:name w:val="corpo14"/>
    <w:basedOn w:val="Standard"/>
    <w:rsid w:val="00592F24"/>
    <w:pPr>
      <w:spacing w:before="120" w:after="120"/>
      <w:ind w:right="100"/>
      <w:jc w:val="both"/>
    </w:pPr>
    <w:rPr>
      <w:rFonts w:ascii="Arial" w:hAnsi="Arial" w:cs="Arial"/>
      <w:color w:val="000000"/>
      <w:sz w:val="18"/>
      <w:szCs w:val="18"/>
    </w:rPr>
  </w:style>
  <w:style w:type="paragraph" w:customStyle="1" w:styleId="tit214">
    <w:name w:val="tit214"/>
    <w:basedOn w:val="Standard"/>
    <w:rsid w:val="00592F24"/>
    <w:pPr>
      <w:spacing w:before="400" w:after="60"/>
    </w:pPr>
    <w:rPr>
      <w:rFonts w:ascii="Arial" w:hAnsi="Arial" w:cs="Arial"/>
      <w:b/>
      <w:bCs/>
      <w:color w:val="006699"/>
      <w:sz w:val="22"/>
      <w:szCs w:val="22"/>
    </w:rPr>
  </w:style>
  <w:style w:type="paragraph" w:customStyle="1" w:styleId="corpotab140">
    <w:name w:val="corpotab14"/>
    <w:basedOn w:val="Standard"/>
    <w:rsid w:val="00592F24"/>
    <w:pPr>
      <w:spacing w:before="20" w:after="20"/>
      <w:ind w:left="40" w:right="40"/>
    </w:pPr>
    <w:rPr>
      <w:rFonts w:ascii="Arial" w:hAnsi="Arial" w:cs="Arial"/>
      <w:color w:val="000000"/>
      <w:sz w:val="18"/>
      <w:szCs w:val="18"/>
    </w:rPr>
  </w:style>
  <w:style w:type="paragraph" w:customStyle="1" w:styleId="Normale214">
    <w:name w:val="Normale 214"/>
    <w:basedOn w:val="Standard"/>
    <w:rsid w:val="00592F24"/>
    <w:pPr>
      <w:spacing w:before="120"/>
      <w:ind w:left="567" w:right="567"/>
    </w:pPr>
    <w:rPr>
      <w:sz w:val="22"/>
      <w:szCs w:val="20"/>
    </w:rPr>
  </w:style>
  <w:style w:type="paragraph" w:customStyle="1" w:styleId="tit414">
    <w:name w:val="tit414"/>
    <w:basedOn w:val="Standard"/>
    <w:rsid w:val="00592F24"/>
    <w:pPr>
      <w:spacing w:before="120"/>
    </w:pPr>
    <w:rPr>
      <w:rFonts w:ascii="Arial" w:hAnsi="Arial" w:cs="Arial"/>
      <w:b/>
      <w:bCs/>
      <w:i/>
      <w:iCs/>
      <w:color w:val="006699"/>
      <w:sz w:val="18"/>
      <w:szCs w:val="18"/>
    </w:rPr>
  </w:style>
  <w:style w:type="paragraph" w:customStyle="1" w:styleId="CorpoCarattereCarattere14">
    <w:name w:val="Corpo Carattere Carattere14"/>
    <w:basedOn w:val="Standard"/>
    <w:rsid w:val="00592F24"/>
    <w:pPr>
      <w:spacing w:before="120" w:after="120"/>
      <w:ind w:left="284"/>
      <w:jc w:val="both"/>
    </w:pPr>
    <w:rPr>
      <w:spacing w:val="-2"/>
    </w:rPr>
  </w:style>
  <w:style w:type="paragraph" w:customStyle="1" w:styleId="rgsufficio114">
    <w:name w:val="rgs_ufficio114"/>
    <w:basedOn w:val="Standard"/>
    <w:rsid w:val="00592F24"/>
    <w:pPr>
      <w:jc w:val="center"/>
    </w:pPr>
    <w:rPr>
      <w:smallCaps/>
      <w:sz w:val="16"/>
      <w:szCs w:val="20"/>
    </w:rPr>
  </w:style>
  <w:style w:type="paragraph" w:customStyle="1" w:styleId="rgsoggetto14">
    <w:name w:val="rgs_oggetto14"/>
    <w:basedOn w:val="Standard"/>
    <w:rsid w:val="00592F24"/>
    <w:pPr>
      <w:ind w:left="1000" w:hanging="1000"/>
    </w:pPr>
    <w:rPr>
      <w:sz w:val="20"/>
      <w:szCs w:val="20"/>
    </w:rPr>
  </w:style>
  <w:style w:type="paragraph" w:customStyle="1" w:styleId="StileGlossarioDefCorsivo14">
    <w:name w:val="Stile GlossarioDef + Corsivo14"/>
    <w:basedOn w:val="GlossarioDef"/>
    <w:rsid w:val="00592F24"/>
    <w:rPr>
      <w:i/>
      <w:iCs/>
      <w:spacing w:val="-2"/>
    </w:rPr>
  </w:style>
  <w:style w:type="paragraph" w:customStyle="1" w:styleId="corpocarattere14">
    <w:name w:val="corpocarattere14"/>
    <w:basedOn w:val="Standard"/>
    <w:rsid w:val="00592F24"/>
    <w:pPr>
      <w:spacing w:before="280" w:after="280"/>
    </w:pPr>
    <w:rPr>
      <w:rFonts w:ascii="Arial Unicode MS" w:eastAsia="Arial Unicode MS" w:hAnsi="Arial Unicode MS" w:cs="Arial Unicode MS"/>
    </w:rPr>
  </w:style>
  <w:style w:type="paragraph" w:customStyle="1" w:styleId="0proposta14">
    <w:name w:val="0_proposta14"/>
    <w:basedOn w:val="Standard"/>
    <w:rsid w:val="00592F24"/>
    <w:pPr>
      <w:spacing w:after="120"/>
      <w:jc w:val="both"/>
    </w:pPr>
  </w:style>
  <w:style w:type="paragraph" w:customStyle="1" w:styleId="rgscorpodeltesto14">
    <w:name w:val="rgs_corpodeltesto14"/>
    <w:basedOn w:val="Standard"/>
    <w:rsid w:val="00592F24"/>
    <w:pPr>
      <w:spacing w:after="120" w:line="360" w:lineRule="auto"/>
      <w:ind w:firstLine="799"/>
      <w:jc w:val="both"/>
    </w:pPr>
    <w:rPr>
      <w:szCs w:val="20"/>
    </w:rPr>
  </w:style>
  <w:style w:type="paragraph" w:customStyle="1" w:styleId="CM11414">
    <w:name w:val="CM11414"/>
    <w:basedOn w:val="Standard"/>
    <w:next w:val="Standard"/>
    <w:rsid w:val="00592F24"/>
    <w:pPr>
      <w:widowControl w:val="0"/>
      <w:autoSpaceDE w:val="0"/>
      <w:spacing w:after="105"/>
      <w:ind w:right="508"/>
    </w:pPr>
  </w:style>
  <w:style w:type="paragraph" w:customStyle="1" w:styleId="Default14">
    <w:name w:val="Default1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
    <w:name w:val="testo114"/>
    <w:basedOn w:val="Standard"/>
    <w:rsid w:val="00592F24"/>
    <w:pPr>
      <w:widowControl w:val="0"/>
      <w:ind w:left="426" w:right="-1"/>
      <w:jc w:val="both"/>
    </w:pPr>
    <w:rPr>
      <w:sz w:val="22"/>
      <w:szCs w:val="20"/>
    </w:rPr>
  </w:style>
  <w:style w:type="paragraph" w:customStyle="1" w:styleId="ElnotaCarattere24">
    <w:name w:val="El_nota Carattere24"/>
    <w:basedOn w:val="Standard"/>
    <w:rsid w:val="00592F24"/>
    <w:pPr>
      <w:spacing w:before="80" w:after="80"/>
      <w:ind w:left="567" w:hanging="284"/>
      <w:jc w:val="both"/>
    </w:pPr>
    <w:rPr>
      <w:rFonts w:ascii="Arial" w:hAnsi="Arial" w:cs="Arial"/>
      <w:bCs/>
      <w:spacing w:val="-2"/>
      <w:sz w:val="18"/>
      <w:szCs w:val="3276"/>
    </w:rPr>
  </w:style>
  <w:style w:type="paragraph" w:customStyle="1" w:styleId="Nota24">
    <w:name w:val="Nota2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
    <w:name w:val="Corpo Carattere Carattere Carattere24"/>
    <w:basedOn w:val="Standard"/>
    <w:rsid w:val="00592F24"/>
    <w:pPr>
      <w:spacing w:before="120" w:after="120"/>
      <w:ind w:left="284"/>
      <w:jc w:val="both"/>
    </w:pPr>
    <w:rPr>
      <w:spacing w:val="-2"/>
    </w:rPr>
  </w:style>
  <w:style w:type="paragraph" w:customStyle="1" w:styleId="Elpunto34">
    <w:name w:val="El_punto34"/>
    <w:basedOn w:val="Puntoelenco"/>
    <w:rsid w:val="00592F24"/>
    <w:pPr>
      <w:spacing w:before="60" w:after="60"/>
      <w:ind w:left="0" w:firstLine="0"/>
    </w:pPr>
  </w:style>
  <w:style w:type="paragraph" w:customStyle="1" w:styleId="Copertina24">
    <w:name w:val="Copertina2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
    <w:name w:val="Spazio2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
    <w:name w:val="Corpo_tab2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
    <w:name w:val="Destinatari2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
    <w:name w:val="Dida24"/>
    <w:basedOn w:val="WW-Didascalia"/>
    <w:rsid w:val="00592F24"/>
  </w:style>
  <w:style w:type="paragraph" w:customStyle="1" w:styleId="Ellettera34">
    <w:name w:val="El_lettera3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
    <w:name w:val="El_lettera224"/>
    <w:basedOn w:val="Ellettera"/>
    <w:rsid w:val="00592F24"/>
  </w:style>
  <w:style w:type="paragraph" w:customStyle="1" w:styleId="EltracciatoCarattereCarattere24">
    <w:name w:val="El_tracciato Carattere Carattere24"/>
    <w:basedOn w:val="ElnotaCarattere"/>
    <w:rsid w:val="00592F24"/>
    <w:pPr>
      <w:ind w:left="0" w:firstLine="0"/>
    </w:pPr>
  </w:style>
  <w:style w:type="paragraph" w:customStyle="1" w:styleId="Evidenziatore24">
    <w:name w:val="Evidenziatore24"/>
    <w:basedOn w:val="Standard"/>
    <w:rsid w:val="00592F24"/>
    <w:pPr>
      <w:spacing w:before="120" w:after="140"/>
      <w:jc w:val="both"/>
    </w:pPr>
    <w:rPr>
      <w:rFonts w:cs="Arial"/>
      <w:b/>
      <w:spacing w:val="-2"/>
    </w:rPr>
  </w:style>
  <w:style w:type="paragraph" w:customStyle="1" w:styleId="Figura24">
    <w:name w:val="Figura24"/>
    <w:basedOn w:val="Standard"/>
    <w:rsid w:val="00592F24"/>
    <w:pPr>
      <w:keepNext/>
      <w:spacing w:before="240" w:after="120"/>
      <w:jc w:val="center"/>
    </w:pPr>
  </w:style>
  <w:style w:type="paragraph" w:customStyle="1" w:styleId="Oggetto24">
    <w:name w:val="Oggetto2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
    <w:name w:val="Tabelle24"/>
    <w:basedOn w:val="Standard"/>
    <w:rsid w:val="00592F24"/>
    <w:pPr>
      <w:spacing w:before="120" w:after="360"/>
    </w:pPr>
    <w:rPr>
      <w:rFonts w:eastAsia="Arial Unicode MS"/>
    </w:rPr>
  </w:style>
  <w:style w:type="paragraph" w:customStyle="1" w:styleId="Tittab24">
    <w:name w:val="Tit_tab2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
    <w:name w:val="Corpo_lettera24"/>
    <w:basedOn w:val="Standard"/>
    <w:rsid w:val="00592F24"/>
    <w:pPr>
      <w:spacing w:before="120" w:after="120"/>
      <w:ind w:firstLine="340"/>
      <w:jc w:val="both"/>
    </w:pPr>
    <w:rPr>
      <w:rFonts w:cs="Arial"/>
      <w:spacing w:val="-2"/>
    </w:rPr>
  </w:style>
  <w:style w:type="paragraph" w:customStyle="1" w:styleId="GlossarioDef24">
    <w:name w:val="GlossarioDef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
    <w:name w:val="El_notalettera24"/>
    <w:basedOn w:val="Elnota"/>
    <w:rsid w:val="00592F24"/>
    <w:pPr>
      <w:ind w:left="616" w:hanging="360"/>
    </w:pPr>
  </w:style>
  <w:style w:type="paragraph" w:customStyle="1" w:styleId="Elnota24">
    <w:name w:val="El_nota24"/>
    <w:basedOn w:val="Nota"/>
    <w:rsid w:val="00592F24"/>
    <w:pPr>
      <w:ind w:left="567" w:hanging="283"/>
    </w:pPr>
  </w:style>
  <w:style w:type="paragraph" w:customStyle="1" w:styleId="Elnumero224">
    <w:name w:val="El_numero22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
    <w:name w:val="El_tracciato Carattere24"/>
    <w:basedOn w:val="Elnota"/>
    <w:rsid w:val="00592F24"/>
  </w:style>
  <w:style w:type="paragraph" w:customStyle="1" w:styleId="El-24">
    <w:name w:val="El-24"/>
    <w:basedOn w:val="Elpunto"/>
    <w:rsid w:val="00592F24"/>
    <w:pPr>
      <w:ind w:left="0" w:firstLine="0"/>
    </w:pPr>
  </w:style>
  <w:style w:type="paragraph" w:customStyle="1" w:styleId="Elpunto224">
    <w:name w:val="El_punto224"/>
    <w:basedOn w:val="Elpunto"/>
    <w:rsid w:val="00592F24"/>
    <w:pPr>
      <w:ind w:left="1440" w:hanging="360"/>
    </w:pPr>
  </w:style>
  <w:style w:type="paragraph" w:customStyle="1" w:styleId="Corpo24">
    <w:name w:val="Corpo24"/>
    <w:basedOn w:val="Standard"/>
    <w:rsid w:val="00592F24"/>
    <w:pPr>
      <w:spacing w:before="120" w:after="120"/>
      <w:jc w:val="both"/>
    </w:pPr>
    <w:rPr>
      <w:rFonts w:cs="Arial"/>
      <w:spacing w:val="-2"/>
    </w:rPr>
  </w:style>
  <w:style w:type="paragraph" w:customStyle="1" w:styleId="Parola24">
    <w:name w:val="Parola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
    <w:name w:val="Esempio2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
    <w:name w:val="Stile Tabelle + Allineato a sinistra24"/>
    <w:basedOn w:val="Tabelle"/>
    <w:rsid w:val="00592F24"/>
    <w:rPr>
      <w:rFonts w:eastAsia="Times New Roman"/>
      <w:szCs w:val="20"/>
    </w:rPr>
  </w:style>
  <w:style w:type="paragraph" w:customStyle="1" w:styleId="tit324">
    <w:name w:val="tit324"/>
    <w:basedOn w:val="Standard"/>
    <w:rsid w:val="00592F24"/>
    <w:pPr>
      <w:spacing w:before="480"/>
    </w:pPr>
    <w:rPr>
      <w:rFonts w:ascii="Arial" w:hAnsi="Arial" w:cs="Arial"/>
      <w:b/>
      <w:bCs/>
      <w:color w:val="006699"/>
      <w:sz w:val="20"/>
      <w:szCs w:val="20"/>
    </w:rPr>
  </w:style>
  <w:style w:type="paragraph" w:customStyle="1" w:styleId="corpo240">
    <w:name w:val="corpo24"/>
    <w:basedOn w:val="Standard"/>
    <w:rsid w:val="00592F24"/>
    <w:pPr>
      <w:spacing w:before="120" w:after="120"/>
      <w:ind w:right="100"/>
      <w:jc w:val="both"/>
    </w:pPr>
    <w:rPr>
      <w:rFonts w:ascii="Arial" w:hAnsi="Arial" w:cs="Arial"/>
      <w:color w:val="000000"/>
      <w:sz w:val="18"/>
      <w:szCs w:val="18"/>
    </w:rPr>
  </w:style>
  <w:style w:type="paragraph" w:customStyle="1" w:styleId="tit224">
    <w:name w:val="tit224"/>
    <w:basedOn w:val="Standard"/>
    <w:rsid w:val="00592F24"/>
    <w:pPr>
      <w:spacing w:before="400" w:after="60"/>
    </w:pPr>
    <w:rPr>
      <w:rFonts w:ascii="Arial" w:hAnsi="Arial" w:cs="Arial"/>
      <w:b/>
      <w:bCs/>
      <w:color w:val="006699"/>
      <w:sz w:val="22"/>
      <w:szCs w:val="22"/>
    </w:rPr>
  </w:style>
  <w:style w:type="paragraph" w:customStyle="1" w:styleId="corpotab240">
    <w:name w:val="corpotab24"/>
    <w:basedOn w:val="Standard"/>
    <w:rsid w:val="00592F24"/>
    <w:pPr>
      <w:spacing w:before="20" w:after="20"/>
      <w:ind w:left="40" w:right="40"/>
    </w:pPr>
    <w:rPr>
      <w:rFonts w:ascii="Arial" w:hAnsi="Arial" w:cs="Arial"/>
      <w:color w:val="000000"/>
      <w:sz w:val="18"/>
      <w:szCs w:val="18"/>
    </w:rPr>
  </w:style>
  <w:style w:type="paragraph" w:customStyle="1" w:styleId="Normale224">
    <w:name w:val="Normale 224"/>
    <w:basedOn w:val="Standard"/>
    <w:rsid w:val="00592F24"/>
    <w:pPr>
      <w:spacing w:before="120"/>
      <w:ind w:left="567" w:right="567"/>
    </w:pPr>
    <w:rPr>
      <w:sz w:val="22"/>
      <w:szCs w:val="20"/>
    </w:rPr>
  </w:style>
  <w:style w:type="paragraph" w:customStyle="1" w:styleId="tit424">
    <w:name w:val="tit424"/>
    <w:basedOn w:val="Standard"/>
    <w:rsid w:val="00592F24"/>
    <w:pPr>
      <w:spacing w:before="120"/>
    </w:pPr>
    <w:rPr>
      <w:rFonts w:ascii="Arial" w:hAnsi="Arial" w:cs="Arial"/>
      <w:b/>
      <w:bCs/>
      <w:i/>
      <w:iCs/>
      <w:color w:val="006699"/>
      <w:sz w:val="18"/>
      <w:szCs w:val="18"/>
    </w:rPr>
  </w:style>
  <w:style w:type="paragraph" w:customStyle="1" w:styleId="CorpoCarattereCarattere24">
    <w:name w:val="Corpo Carattere Carattere24"/>
    <w:basedOn w:val="Standard"/>
    <w:rsid w:val="00592F24"/>
    <w:pPr>
      <w:spacing w:before="120" w:after="120"/>
      <w:ind w:left="284"/>
      <w:jc w:val="both"/>
    </w:pPr>
    <w:rPr>
      <w:spacing w:val="-2"/>
    </w:rPr>
  </w:style>
  <w:style w:type="paragraph" w:customStyle="1" w:styleId="rgsufficio124">
    <w:name w:val="rgs_ufficio124"/>
    <w:basedOn w:val="Standard"/>
    <w:rsid w:val="00592F24"/>
    <w:pPr>
      <w:jc w:val="center"/>
    </w:pPr>
    <w:rPr>
      <w:smallCaps/>
      <w:sz w:val="16"/>
      <w:szCs w:val="20"/>
    </w:rPr>
  </w:style>
  <w:style w:type="paragraph" w:customStyle="1" w:styleId="rgsoggetto24">
    <w:name w:val="rgs_oggetto24"/>
    <w:basedOn w:val="Standard"/>
    <w:rsid w:val="00592F24"/>
    <w:pPr>
      <w:ind w:left="1000" w:hanging="1000"/>
    </w:pPr>
    <w:rPr>
      <w:sz w:val="20"/>
      <w:szCs w:val="20"/>
    </w:rPr>
  </w:style>
  <w:style w:type="paragraph" w:customStyle="1" w:styleId="StileGlossarioDefCorsivo24">
    <w:name w:val="Stile GlossarioDef + Corsivo24"/>
    <w:basedOn w:val="GlossarioDef"/>
    <w:rsid w:val="00592F24"/>
    <w:rPr>
      <w:i/>
      <w:iCs/>
      <w:spacing w:val="-2"/>
    </w:rPr>
  </w:style>
  <w:style w:type="paragraph" w:customStyle="1" w:styleId="corpocarattere24">
    <w:name w:val="corpocarattere24"/>
    <w:basedOn w:val="Standard"/>
    <w:rsid w:val="00592F24"/>
    <w:pPr>
      <w:spacing w:before="280" w:after="280"/>
    </w:pPr>
    <w:rPr>
      <w:rFonts w:ascii="Arial Unicode MS" w:eastAsia="Arial Unicode MS" w:hAnsi="Arial Unicode MS" w:cs="Arial Unicode MS"/>
    </w:rPr>
  </w:style>
  <w:style w:type="paragraph" w:customStyle="1" w:styleId="0proposta24">
    <w:name w:val="0_proposta24"/>
    <w:basedOn w:val="Standard"/>
    <w:rsid w:val="00592F24"/>
    <w:pPr>
      <w:spacing w:after="120"/>
      <w:jc w:val="both"/>
    </w:pPr>
  </w:style>
  <w:style w:type="paragraph" w:customStyle="1" w:styleId="rgscorpodeltesto24">
    <w:name w:val="rgs_corpodeltesto24"/>
    <w:basedOn w:val="Standard"/>
    <w:rsid w:val="00592F24"/>
    <w:pPr>
      <w:spacing w:after="120" w:line="360" w:lineRule="auto"/>
      <w:ind w:firstLine="799"/>
      <w:jc w:val="both"/>
    </w:pPr>
    <w:rPr>
      <w:szCs w:val="20"/>
    </w:rPr>
  </w:style>
  <w:style w:type="paragraph" w:customStyle="1" w:styleId="CM11424">
    <w:name w:val="CM11424"/>
    <w:basedOn w:val="Standard"/>
    <w:next w:val="Standard"/>
    <w:rsid w:val="00592F24"/>
    <w:pPr>
      <w:widowControl w:val="0"/>
      <w:autoSpaceDE w:val="0"/>
      <w:spacing w:after="105"/>
      <w:ind w:right="508"/>
    </w:pPr>
  </w:style>
  <w:style w:type="paragraph" w:customStyle="1" w:styleId="Default24">
    <w:name w:val="Default2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
    <w:name w:val="testo124"/>
    <w:basedOn w:val="Standard"/>
    <w:rsid w:val="00592F24"/>
    <w:pPr>
      <w:widowControl w:val="0"/>
      <w:ind w:left="426" w:right="-1"/>
      <w:jc w:val="both"/>
    </w:pPr>
    <w:rPr>
      <w:sz w:val="22"/>
      <w:szCs w:val="20"/>
    </w:rPr>
  </w:style>
  <w:style w:type="paragraph" w:customStyle="1" w:styleId="Corpo117">
    <w:name w:val="Corpo117"/>
    <w:basedOn w:val="Standard"/>
    <w:rsid w:val="00592F24"/>
    <w:pPr>
      <w:spacing w:before="120" w:after="120"/>
      <w:jc w:val="both"/>
    </w:pPr>
    <w:rPr>
      <w:rFonts w:cs="Arial"/>
      <w:spacing w:val="-2"/>
    </w:rPr>
  </w:style>
  <w:style w:type="paragraph" w:customStyle="1" w:styleId="Corpo1114">
    <w:name w:val="Corpo1114"/>
    <w:basedOn w:val="Standard"/>
    <w:rsid w:val="00592F24"/>
    <w:pPr>
      <w:spacing w:before="120" w:after="120"/>
      <w:jc w:val="both"/>
    </w:pPr>
    <w:rPr>
      <w:rFonts w:cs="Arial"/>
      <w:spacing w:val="-2"/>
    </w:rPr>
  </w:style>
  <w:style w:type="paragraph" w:customStyle="1" w:styleId="Elpunto44">
    <w:name w:val="El_punto44"/>
    <w:basedOn w:val="Puntoelenco"/>
    <w:rsid w:val="00592F24"/>
    <w:pPr>
      <w:spacing w:before="60" w:after="60"/>
    </w:pPr>
  </w:style>
  <w:style w:type="paragraph" w:customStyle="1" w:styleId="Copertina34">
    <w:name w:val="Copertina3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
    <w:name w:val="Figura34"/>
    <w:basedOn w:val="Standard"/>
    <w:rsid w:val="00592F24"/>
    <w:pPr>
      <w:keepNext/>
      <w:spacing w:before="240" w:after="120"/>
      <w:jc w:val="center"/>
    </w:pPr>
  </w:style>
  <w:style w:type="paragraph" w:customStyle="1" w:styleId="Tittab34">
    <w:name w:val="Tit_tab3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
    <w:name w:val="GlossarioDef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
    <w:name w:val="El_nota34"/>
    <w:basedOn w:val="Standard"/>
    <w:rsid w:val="00592F24"/>
    <w:pPr>
      <w:spacing w:before="80" w:after="80"/>
      <w:ind w:left="284" w:hanging="284"/>
    </w:pPr>
    <w:rPr>
      <w:rFonts w:ascii="Arial" w:hAnsi="Arial" w:cs="Arial"/>
      <w:bCs/>
      <w:sz w:val="18"/>
      <w:szCs w:val="3276"/>
    </w:rPr>
  </w:style>
  <w:style w:type="paragraph" w:customStyle="1" w:styleId="Elpunto234">
    <w:name w:val="El_punto234"/>
    <w:basedOn w:val="Elpunto"/>
    <w:rsid w:val="00592F24"/>
    <w:pPr>
      <w:ind w:left="567" w:hanging="283"/>
    </w:pPr>
  </w:style>
  <w:style w:type="paragraph" w:customStyle="1" w:styleId="Esempio34">
    <w:name w:val="Esempio3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
    <w:name w:val="Corpo34"/>
    <w:basedOn w:val="Standard"/>
    <w:rsid w:val="00592F24"/>
    <w:pPr>
      <w:spacing w:before="120" w:after="120"/>
      <w:jc w:val="both"/>
    </w:pPr>
    <w:rPr>
      <w:rFonts w:cs="Arial"/>
      <w:spacing w:val="-2"/>
    </w:rPr>
  </w:style>
  <w:style w:type="paragraph" w:customStyle="1" w:styleId="Elnotalettera34">
    <w:name w:val="El_notalettera34"/>
    <w:basedOn w:val="Elnota"/>
    <w:rsid w:val="00592F24"/>
    <w:pPr>
      <w:ind w:left="616" w:hanging="360"/>
    </w:pPr>
  </w:style>
  <w:style w:type="paragraph" w:customStyle="1" w:styleId="EltracciatoCarattere34">
    <w:name w:val="El_tracciato Carattere34"/>
    <w:basedOn w:val="Elnota"/>
    <w:rsid w:val="00592F24"/>
  </w:style>
  <w:style w:type="paragraph" w:customStyle="1" w:styleId="El-34">
    <w:name w:val="El-34"/>
    <w:basedOn w:val="Elpunto"/>
    <w:rsid w:val="00592F24"/>
  </w:style>
  <w:style w:type="paragraph" w:customStyle="1" w:styleId="Corpo1124">
    <w:name w:val="Corpo1124"/>
    <w:basedOn w:val="Standard"/>
    <w:rsid w:val="00592F24"/>
    <w:pPr>
      <w:spacing w:before="120" w:after="120"/>
      <w:jc w:val="both"/>
    </w:pPr>
    <w:rPr>
      <w:rFonts w:cs="Arial"/>
      <w:spacing w:val="-2"/>
    </w:rPr>
  </w:style>
  <w:style w:type="paragraph" w:customStyle="1" w:styleId="Corpo44">
    <w:name w:val="Corpo44"/>
    <w:basedOn w:val="Standard"/>
    <w:rsid w:val="00592F24"/>
    <w:pPr>
      <w:spacing w:before="120" w:after="120"/>
      <w:jc w:val="both"/>
    </w:pPr>
    <w:rPr>
      <w:rFonts w:cs="Arial"/>
      <w:spacing w:val="-2"/>
    </w:rPr>
  </w:style>
  <w:style w:type="paragraph" w:customStyle="1" w:styleId="Copertina44">
    <w:name w:val="Copertina4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
    <w:name w:val="El_punto244"/>
    <w:basedOn w:val="Elpunto"/>
    <w:rsid w:val="00592F24"/>
    <w:pPr>
      <w:ind w:left="0" w:firstLine="0"/>
    </w:pPr>
  </w:style>
  <w:style w:type="paragraph" w:customStyle="1" w:styleId="Elpunto54">
    <w:name w:val="El_punto54"/>
    <w:basedOn w:val="Puntoelenco"/>
    <w:rsid w:val="00592F24"/>
    <w:pPr>
      <w:spacing w:before="60" w:after="60"/>
    </w:pPr>
  </w:style>
  <w:style w:type="paragraph" w:customStyle="1" w:styleId="Elnota44">
    <w:name w:val="El_nota44"/>
    <w:basedOn w:val="Nota"/>
    <w:rsid w:val="00592F24"/>
    <w:pPr>
      <w:ind w:left="567" w:hanging="283"/>
    </w:pPr>
  </w:style>
  <w:style w:type="paragraph" w:customStyle="1" w:styleId="Nota34">
    <w:name w:val="Nota3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
    <w:name w:val="El-44"/>
    <w:basedOn w:val="Elpunto"/>
    <w:rsid w:val="00592F24"/>
  </w:style>
  <w:style w:type="paragraph" w:customStyle="1" w:styleId="Evidenziatore34">
    <w:name w:val="Evidenziatore34"/>
    <w:basedOn w:val="Standard"/>
    <w:rsid w:val="00592F24"/>
    <w:pPr>
      <w:spacing w:before="120" w:after="140"/>
      <w:jc w:val="both"/>
    </w:pPr>
    <w:rPr>
      <w:rFonts w:cs="Arial"/>
      <w:b/>
      <w:spacing w:val="-2"/>
    </w:rPr>
  </w:style>
  <w:style w:type="paragraph" w:customStyle="1" w:styleId="Tittab44">
    <w:name w:val="Tit_tab4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
    <w:name w:val="El_nota54"/>
    <w:basedOn w:val="Standard"/>
    <w:rsid w:val="00592F24"/>
    <w:pPr>
      <w:spacing w:before="80" w:after="80"/>
      <w:ind w:left="567" w:hanging="283"/>
    </w:pPr>
    <w:rPr>
      <w:rFonts w:ascii="Arial" w:hAnsi="Arial" w:cs="Arial"/>
      <w:bCs/>
      <w:sz w:val="18"/>
      <w:szCs w:val="3276"/>
    </w:rPr>
  </w:style>
  <w:style w:type="paragraph" w:customStyle="1" w:styleId="Copertina54">
    <w:name w:val="Copertina5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
    <w:name w:val="El_nota Carattere34"/>
    <w:basedOn w:val="Standard"/>
    <w:rsid w:val="00592F24"/>
    <w:pPr>
      <w:spacing w:before="80" w:after="80"/>
      <w:ind w:left="567" w:hanging="284"/>
      <w:jc w:val="both"/>
    </w:pPr>
    <w:rPr>
      <w:rFonts w:ascii="Arial" w:hAnsi="Arial" w:cs="Arial"/>
      <w:bCs/>
      <w:spacing w:val="-2"/>
      <w:sz w:val="18"/>
      <w:szCs w:val="3276"/>
    </w:rPr>
  </w:style>
  <w:style w:type="paragraph" w:customStyle="1" w:styleId="Nota44">
    <w:name w:val="Nota4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
    <w:name w:val="Corpo Carattere Carattere Carattere34"/>
    <w:basedOn w:val="Standard"/>
    <w:rsid w:val="00592F24"/>
    <w:pPr>
      <w:spacing w:before="120" w:after="120"/>
      <w:ind w:left="284"/>
      <w:jc w:val="both"/>
    </w:pPr>
    <w:rPr>
      <w:spacing w:val="-2"/>
    </w:rPr>
  </w:style>
  <w:style w:type="paragraph" w:customStyle="1" w:styleId="Elpunto64">
    <w:name w:val="El_punto64"/>
    <w:basedOn w:val="Puntoelenco"/>
    <w:rsid w:val="00592F24"/>
    <w:pPr>
      <w:spacing w:before="60" w:after="60"/>
      <w:ind w:left="0" w:firstLine="0"/>
    </w:pPr>
  </w:style>
  <w:style w:type="paragraph" w:customStyle="1" w:styleId="Copertina64">
    <w:name w:val="Copertina6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
    <w:name w:val="Spazio3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
    <w:name w:val="Corpo_tab3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
    <w:name w:val="Destinatari3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
    <w:name w:val="Dida34"/>
    <w:basedOn w:val="WW-Didascalia"/>
    <w:rsid w:val="00592F24"/>
  </w:style>
  <w:style w:type="paragraph" w:customStyle="1" w:styleId="Ellettera44">
    <w:name w:val="El_lettera4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
    <w:name w:val="El_lettera234"/>
    <w:basedOn w:val="Ellettera"/>
    <w:rsid w:val="00592F24"/>
  </w:style>
  <w:style w:type="paragraph" w:customStyle="1" w:styleId="EltracciatoCarattereCarattere34">
    <w:name w:val="El_tracciato Carattere Carattere34"/>
    <w:basedOn w:val="ElnotaCarattere"/>
    <w:rsid w:val="00592F24"/>
    <w:pPr>
      <w:ind w:left="0" w:firstLine="0"/>
    </w:pPr>
  </w:style>
  <w:style w:type="paragraph" w:customStyle="1" w:styleId="Evidenziatore44">
    <w:name w:val="Evidenziatore44"/>
    <w:basedOn w:val="Standard"/>
    <w:rsid w:val="00592F24"/>
    <w:pPr>
      <w:spacing w:before="120" w:after="140"/>
      <w:jc w:val="both"/>
    </w:pPr>
    <w:rPr>
      <w:rFonts w:cs="Arial"/>
      <w:b/>
      <w:spacing w:val="-2"/>
    </w:rPr>
  </w:style>
  <w:style w:type="paragraph" w:customStyle="1" w:styleId="Figura44">
    <w:name w:val="Figura44"/>
    <w:basedOn w:val="Standard"/>
    <w:rsid w:val="00592F24"/>
    <w:pPr>
      <w:keepNext/>
      <w:spacing w:before="240" w:after="120"/>
      <w:jc w:val="center"/>
    </w:pPr>
  </w:style>
  <w:style w:type="paragraph" w:customStyle="1" w:styleId="Oggetto34">
    <w:name w:val="Oggetto3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
    <w:name w:val="Tabelle34"/>
    <w:basedOn w:val="Standard"/>
    <w:rsid w:val="00592F24"/>
    <w:pPr>
      <w:spacing w:before="120" w:after="360"/>
    </w:pPr>
    <w:rPr>
      <w:rFonts w:eastAsia="Arial Unicode MS"/>
    </w:rPr>
  </w:style>
  <w:style w:type="paragraph" w:customStyle="1" w:styleId="Tittab54">
    <w:name w:val="Tit_tab5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
    <w:name w:val="Corpo_lettera34"/>
    <w:basedOn w:val="Standard"/>
    <w:rsid w:val="00592F24"/>
    <w:pPr>
      <w:spacing w:before="120" w:after="120"/>
      <w:ind w:firstLine="340"/>
      <w:jc w:val="both"/>
    </w:pPr>
    <w:rPr>
      <w:rFonts w:cs="Arial"/>
      <w:spacing w:val="-2"/>
    </w:rPr>
  </w:style>
  <w:style w:type="paragraph" w:customStyle="1" w:styleId="GlossarioDef44">
    <w:name w:val="GlossarioDef4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
    <w:name w:val="El_notalettera44"/>
    <w:basedOn w:val="Elnota"/>
    <w:rsid w:val="00592F24"/>
    <w:pPr>
      <w:ind w:left="616" w:hanging="360"/>
    </w:pPr>
  </w:style>
  <w:style w:type="paragraph" w:customStyle="1" w:styleId="Elnota64">
    <w:name w:val="El_nota64"/>
    <w:basedOn w:val="Nota"/>
    <w:rsid w:val="00592F24"/>
    <w:pPr>
      <w:ind w:left="567" w:hanging="283"/>
    </w:pPr>
  </w:style>
  <w:style w:type="paragraph" w:customStyle="1" w:styleId="Elnumero234">
    <w:name w:val="El_numero23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
    <w:name w:val="El_tracciato Carattere44"/>
    <w:basedOn w:val="Elnota"/>
    <w:rsid w:val="00592F24"/>
  </w:style>
  <w:style w:type="paragraph" w:customStyle="1" w:styleId="El-54">
    <w:name w:val="El-54"/>
    <w:basedOn w:val="Elpunto"/>
    <w:rsid w:val="00592F24"/>
    <w:pPr>
      <w:ind w:left="0" w:firstLine="0"/>
    </w:pPr>
  </w:style>
  <w:style w:type="paragraph" w:customStyle="1" w:styleId="Elpunto254">
    <w:name w:val="El_punto254"/>
    <w:basedOn w:val="Elpunto"/>
    <w:rsid w:val="00592F24"/>
    <w:pPr>
      <w:ind w:left="1440" w:hanging="360"/>
    </w:pPr>
  </w:style>
  <w:style w:type="paragraph" w:customStyle="1" w:styleId="Corpo54">
    <w:name w:val="Corpo54"/>
    <w:basedOn w:val="Standard"/>
    <w:rsid w:val="00592F24"/>
    <w:pPr>
      <w:spacing w:before="120" w:after="120"/>
      <w:jc w:val="both"/>
    </w:pPr>
    <w:rPr>
      <w:rFonts w:cs="Arial"/>
      <w:spacing w:val="-2"/>
    </w:rPr>
  </w:style>
  <w:style w:type="paragraph" w:customStyle="1" w:styleId="Parola34">
    <w:name w:val="Parola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
    <w:name w:val="Esempio4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
    <w:name w:val="Stile Tabelle + Allineato a sinistra34"/>
    <w:basedOn w:val="Tabelle"/>
    <w:rsid w:val="00592F24"/>
    <w:rPr>
      <w:rFonts w:eastAsia="Times New Roman"/>
      <w:szCs w:val="20"/>
    </w:rPr>
  </w:style>
  <w:style w:type="paragraph" w:customStyle="1" w:styleId="tit334">
    <w:name w:val="tit334"/>
    <w:basedOn w:val="Standard"/>
    <w:rsid w:val="00592F24"/>
    <w:pPr>
      <w:spacing w:before="480"/>
    </w:pPr>
    <w:rPr>
      <w:rFonts w:ascii="Arial" w:hAnsi="Arial" w:cs="Arial"/>
      <w:b/>
      <w:bCs/>
      <w:color w:val="006699"/>
      <w:sz w:val="20"/>
      <w:szCs w:val="20"/>
    </w:rPr>
  </w:style>
  <w:style w:type="paragraph" w:customStyle="1" w:styleId="corpo340">
    <w:name w:val="corpo34"/>
    <w:basedOn w:val="Standard"/>
    <w:rsid w:val="00592F24"/>
    <w:pPr>
      <w:spacing w:before="120" w:after="120"/>
      <w:ind w:right="100"/>
      <w:jc w:val="both"/>
    </w:pPr>
    <w:rPr>
      <w:rFonts w:ascii="Arial" w:hAnsi="Arial" w:cs="Arial"/>
      <w:color w:val="000000"/>
      <w:sz w:val="18"/>
      <w:szCs w:val="18"/>
    </w:rPr>
  </w:style>
  <w:style w:type="paragraph" w:customStyle="1" w:styleId="tit234">
    <w:name w:val="tit234"/>
    <w:basedOn w:val="Standard"/>
    <w:rsid w:val="00592F24"/>
    <w:pPr>
      <w:spacing w:before="400" w:after="60"/>
    </w:pPr>
    <w:rPr>
      <w:rFonts w:ascii="Arial" w:hAnsi="Arial" w:cs="Arial"/>
      <w:b/>
      <w:bCs/>
      <w:color w:val="006699"/>
      <w:sz w:val="22"/>
      <w:szCs w:val="22"/>
    </w:rPr>
  </w:style>
  <w:style w:type="paragraph" w:customStyle="1" w:styleId="corpotab340">
    <w:name w:val="corpotab34"/>
    <w:basedOn w:val="Standard"/>
    <w:rsid w:val="00592F24"/>
    <w:pPr>
      <w:spacing w:before="20" w:after="20"/>
      <w:ind w:left="40" w:right="40"/>
    </w:pPr>
    <w:rPr>
      <w:rFonts w:ascii="Arial" w:hAnsi="Arial" w:cs="Arial"/>
      <w:color w:val="000000"/>
      <w:sz w:val="18"/>
      <w:szCs w:val="18"/>
    </w:rPr>
  </w:style>
  <w:style w:type="paragraph" w:customStyle="1" w:styleId="Normale234">
    <w:name w:val="Normale 234"/>
    <w:basedOn w:val="Standard"/>
    <w:rsid w:val="00592F24"/>
    <w:pPr>
      <w:spacing w:before="120"/>
      <w:ind w:left="567" w:right="567"/>
    </w:pPr>
    <w:rPr>
      <w:sz w:val="22"/>
      <w:szCs w:val="20"/>
    </w:rPr>
  </w:style>
  <w:style w:type="paragraph" w:customStyle="1" w:styleId="tit434">
    <w:name w:val="tit434"/>
    <w:basedOn w:val="Standard"/>
    <w:rsid w:val="00592F24"/>
    <w:pPr>
      <w:spacing w:before="120"/>
    </w:pPr>
    <w:rPr>
      <w:rFonts w:ascii="Arial" w:hAnsi="Arial" w:cs="Arial"/>
      <w:b/>
      <w:bCs/>
      <w:i/>
      <w:iCs/>
      <w:color w:val="006699"/>
      <w:sz w:val="18"/>
      <w:szCs w:val="18"/>
    </w:rPr>
  </w:style>
  <w:style w:type="paragraph" w:customStyle="1" w:styleId="CorpoCarattereCarattere34">
    <w:name w:val="Corpo Carattere Carattere34"/>
    <w:basedOn w:val="Standard"/>
    <w:rsid w:val="00592F24"/>
    <w:pPr>
      <w:spacing w:before="120" w:after="120"/>
      <w:ind w:left="284"/>
      <w:jc w:val="both"/>
    </w:pPr>
    <w:rPr>
      <w:spacing w:val="-2"/>
    </w:rPr>
  </w:style>
  <w:style w:type="paragraph" w:customStyle="1" w:styleId="rgsufficio134">
    <w:name w:val="rgs_ufficio134"/>
    <w:basedOn w:val="Standard"/>
    <w:rsid w:val="00592F24"/>
    <w:pPr>
      <w:jc w:val="center"/>
    </w:pPr>
    <w:rPr>
      <w:smallCaps/>
      <w:sz w:val="16"/>
      <w:szCs w:val="20"/>
    </w:rPr>
  </w:style>
  <w:style w:type="paragraph" w:customStyle="1" w:styleId="rgsoggetto34">
    <w:name w:val="rgs_oggetto34"/>
    <w:basedOn w:val="Standard"/>
    <w:rsid w:val="00592F24"/>
    <w:pPr>
      <w:ind w:left="1000" w:hanging="1000"/>
    </w:pPr>
    <w:rPr>
      <w:sz w:val="20"/>
      <w:szCs w:val="20"/>
    </w:rPr>
  </w:style>
  <w:style w:type="paragraph" w:customStyle="1" w:styleId="StileGlossarioDefCorsivo34">
    <w:name w:val="Stile GlossarioDef + Corsivo34"/>
    <w:basedOn w:val="GlossarioDef"/>
    <w:rsid w:val="00592F24"/>
    <w:rPr>
      <w:i/>
      <w:iCs/>
      <w:spacing w:val="-2"/>
    </w:rPr>
  </w:style>
  <w:style w:type="paragraph" w:customStyle="1" w:styleId="corpocarattere34">
    <w:name w:val="corpocarattere34"/>
    <w:basedOn w:val="Standard"/>
    <w:rsid w:val="00592F24"/>
    <w:pPr>
      <w:spacing w:before="280" w:after="280"/>
    </w:pPr>
    <w:rPr>
      <w:rFonts w:ascii="Arial Unicode MS" w:eastAsia="Arial Unicode MS" w:hAnsi="Arial Unicode MS" w:cs="Arial Unicode MS"/>
    </w:rPr>
  </w:style>
  <w:style w:type="paragraph" w:customStyle="1" w:styleId="0proposta34">
    <w:name w:val="0_proposta34"/>
    <w:basedOn w:val="Standard"/>
    <w:rsid w:val="00592F24"/>
    <w:pPr>
      <w:spacing w:after="120"/>
      <w:jc w:val="both"/>
    </w:pPr>
  </w:style>
  <w:style w:type="paragraph" w:customStyle="1" w:styleId="rgscorpodeltesto34">
    <w:name w:val="rgs_corpodeltesto34"/>
    <w:basedOn w:val="Standard"/>
    <w:rsid w:val="00592F24"/>
    <w:pPr>
      <w:spacing w:after="120" w:line="360" w:lineRule="auto"/>
      <w:ind w:firstLine="799"/>
      <w:jc w:val="both"/>
    </w:pPr>
    <w:rPr>
      <w:szCs w:val="20"/>
    </w:rPr>
  </w:style>
  <w:style w:type="paragraph" w:customStyle="1" w:styleId="CM11434">
    <w:name w:val="CM11434"/>
    <w:basedOn w:val="Standard"/>
    <w:next w:val="Standard"/>
    <w:rsid w:val="00592F24"/>
    <w:pPr>
      <w:widowControl w:val="0"/>
      <w:autoSpaceDE w:val="0"/>
      <w:spacing w:after="105"/>
      <w:ind w:right="508"/>
    </w:pPr>
  </w:style>
  <w:style w:type="paragraph" w:customStyle="1" w:styleId="Default34">
    <w:name w:val="Default3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
    <w:name w:val="testo134"/>
    <w:basedOn w:val="Standard"/>
    <w:rsid w:val="00592F24"/>
    <w:pPr>
      <w:widowControl w:val="0"/>
      <w:ind w:left="426" w:right="-1"/>
      <w:jc w:val="both"/>
    </w:pPr>
    <w:rPr>
      <w:sz w:val="22"/>
      <w:szCs w:val="20"/>
    </w:rPr>
  </w:style>
  <w:style w:type="paragraph" w:customStyle="1" w:styleId="Corpo124">
    <w:name w:val="Corpo124"/>
    <w:basedOn w:val="Standard"/>
    <w:rsid w:val="00592F24"/>
    <w:pPr>
      <w:spacing w:before="120" w:after="120"/>
      <w:jc w:val="both"/>
    </w:pPr>
    <w:rPr>
      <w:rFonts w:cs="Arial"/>
      <w:spacing w:val="-2"/>
    </w:rPr>
  </w:style>
  <w:style w:type="paragraph" w:customStyle="1" w:styleId="Corpo1134">
    <w:name w:val="Corpo1134"/>
    <w:basedOn w:val="Standard"/>
    <w:rsid w:val="00592F24"/>
    <w:pPr>
      <w:spacing w:before="120" w:after="120"/>
      <w:jc w:val="both"/>
    </w:pPr>
    <w:rPr>
      <w:rFonts w:cs="Arial"/>
      <w:spacing w:val="-2"/>
    </w:rPr>
  </w:style>
  <w:style w:type="paragraph" w:customStyle="1" w:styleId="Corpotesto4">
    <w:name w:val="Corpo testo4"/>
    <w:basedOn w:val="Standard"/>
    <w:rsid w:val="00592F24"/>
    <w:pPr>
      <w:spacing w:before="240"/>
      <w:ind w:left="907"/>
    </w:pPr>
    <w:rPr>
      <w:lang w:val="en-US"/>
    </w:rPr>
  </w:style>
  <w:style w:type="paragraph" w:customStyle="1" w:styleId="ElnotaCarattere8">
    <w:name w:val="El_nota Carattere8"/>
    <w:basedOn w:val="Standard"/>
    <w:rsid w:val="00592F24"/>
    <w:pPr>
      <w:spacing w:before="80" w:after="80"/>
      <w:ind w:left="284" w:hanging="284"/>
      <w:jc w:val="both"/>
    </w:pPr>
    <w:rPr>
      <w:rFonts w:ascii="Arial" w:hAnsi="Arial" w:cs="Arial"/>
      <w:bCs/>
      <w:spacing w:val="-2"/>
      <w:sz w:val="18"/>
      <w:szCs w:val="3276"/>
    </w:rPr>
  </w:style>
  <w:style w:type="paragraph" w:customStyle="1" w:styleId="Nota9">
    <w:name w:val="Nota9"/>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8">
    <w:name w:val="Corpo Carattere Carattere Carattere8"/>
    <w:basedOn w:val="Standard"/>
    <w:rsid w:val="00592F24"/>
    <w:pPr>
      <w:spacing w:before="120" w:after="120"/>
      <w:ind w:left="284"/>
      <w:jc w:val="both"/>
    </w:pPr>
    <w:rPr>
      <w:spacing w:val="-2"/>
    </w:rPr>
  </w:style>
  <w:style w:type="paragraph" w:customStyle="1" w:styleId="Elpunto15">
    <w:name w:val="El_punto15"/>
    <w:basedOn w:val="Puntoelenco"/>
    <w:rsid w:val="00592F24"/>
    <w:pPr>
      <w:spacing w:before="60" w:after="60"/>
    </w:pPr>
  </w:style>
  <w:style w:type="paragraph" w:customStyle="1" w:styleId="Copertina15">
    <w:name w:val="Copertina1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
    <w:name w:val="Spazio8"/>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
    <w:name w:val="Corpo_tab8"/>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
    <w:name w:val="Destinatari8"/>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8">
    <w:name w:val="Dida8"/>
    <w:basedOn w:val="WW-Didascalia"/>
    <w:rsid w:val="00592F24"/>
  </w:style>
  <w:style w:type="paragraph" w:customStyle="1" w:styleId="Ellettera9">
    <w:name w:val="El_lettera9"/>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8">
    <w:name w:val="El_lettera28"/>
    <w:basedOn w:val="Ellettera"/>
    <w:rsid w:val="00592F24"/>
  </w:style>
  <w:style w:type="paragraph" w:customStyle="1" w:styleId="EltracciatoCarattereCarattere8">
    <w:name w:val="El_tracciato Carattere Carattere8"/>
    <w:basedOn w:val="ElnotaCarattere"/>
    <w:rsid w:val="00592F24"/>
    <w:pPr>
      <w:ind w:left="0"/>
    </w:pPr>
  </w:style>
  <w:style w:type="paragraph" w:customStyle="1" w:styleId="Evidenziatore9">
    <w:name w:val="Evidenziatore9"/>
    <w:basedOn w:val="Standard"/>
    <w:rsid w:val="00592F24"/>
    <w:pPr>
      <w:spacing w:before="120" w:after="140"/>
      <w:jc w:val="both"/>
    </w:pPr>
    <w:rPr>
      <w:rFonts w:cs="Arial"/>
      <w:b/>
      <w:spacing w:val="-2"/>
    </w:rPr>
  </w:style>
  <w:style w:type="paragraph" w:customStyle="1" w:styleId="Figura9">
    <w:name w:val="Figura9"/>
    <w:basedOn w:val="Standard"/>
    <w:rsid w:val="00592F24"/>
    <w:pPr>
      <w:keepNext/>
      <w:spacing w:before="240" w:after="120"/>
      <w:jc w:val="center"/>
    </w:pPr>
  </w:style>
  <w:style w:type="paragraph" w:customStyle="1" w:styleId="Oggetto8">
    <w:name w:val="Oggetto8"/>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8">
    <w:name w:val="Tabelle8"/>
    <w:basedOn w:val="Standard"/>
    <w:rsid w:val="00592F24"/>
    <w:pPr>
      <w:spacing w:before="120" w:after="360"/>
    </w:pPr>
    <w:rPr>
      <w:rFonts w:eastAsia="Arial Unicode MS"/>
    </w:rPr>
  </w:style>
  <w:style w:type="paragraph" w:customStyle="1" w:styleId="Tittab10">
    <w:name w:val="Tit_tab10"/>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8">
    <w:name w:val="Corpo_lettera8"/>
    <w:basedOn w:val="Standard"/>
    <w:rsid w:val="00592F24"/>
    <w:pPr>
      <w:spacing w:before="120" w:after="120"/>
      <w:ind w:firstLine="340"/>
      <w:jc w:val="both"/>
    </w:pPr>
    <w:rPr>
      <w:rFonts w:cs="Arial"/>
      <w:spacing w:val="-2"/>
    </w:rPr>
  </w:style>
  <w:style w:type="paragraph" w:customStyle="1" w:styleId="GlossarioDef9">
    <w:name w:val="GlossarioDef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9">
    <w:name w:val="El_notalettera9"/>
    <w:basedOn w:val="Elnota"/>
    <w:rsid w:val="00592F24"/>
    <w:pPr>
      <w:ind w:left="616" w:hanging="360"/>
    </w:pPr>
  </w:style>
  <w:style w:type="paragraph" w:customStyle="1" w:styleId="Elnota15">
    <w:name w:val="El_nota15"/>
    <w:basedOn w:val="Nota"/>
    <w:rsid w:val="00592F24"/>
    <w:pPr>
      <w:ind w:left="567" w:hanging="283"/>
    </w:pPr>
  </w:style>
  <w:style w:type="paragraph" w:customStyle="1" w:styleId="Elnumero28">
    <w:name w:val="El_numero28"/>
    <w:basedOn w:val="Standard"/>
    <w:rsid w:val="00592F24"/>
    <w:pPr>
      <w:spacing w:before="40" w:after="40"/>
      <w:ind w:left="851"/>
    </w:pPr>
    <w:rPr>
      <w:rFonts w:cs="Arial"/>
      <w:szCs w:val="20"/>
    </w:rPr>
  </w:style>
  <w:style w:type="paragraph" w:customStyle="1" w:styleId="EltracciatoCarattere9">
    <w:name w:val="El_tracciato Carattere9"/>
    <w:basedOn w:val="Elnota"/>
    <w:rsid w:val="00592F24"/>
  </w:style>
  <w:style w:type="paragraph" w:customStyle="1" w:styleId="El-10">
    <w:name w:val="El-10"/>
    <w:basedOn w:val="Elpunto"/>
    <w:rsid w:val="00592F24"/>
    <w:pPr>
      <w:ind w:firstLine="0"/>
    </w:pPr>
  </w:style>
  <w:style w:type="paragraph" w:customStyle="1" w:styleId="Elpunto210">
    <w:name w:val="El_punto210"/>
    <w:basedOn w:val="Elpunto"/>
    <w:rsid w:val="00592F24"/>
    <w:pPr>
      <w:ind w:left="567" w:hanging="283"/>
    </w:pPr>
  </w:style>
  <w:style w:type="paragraph" w:customStyle="1" w:styleId="Parola8">
    <w:name w:val="Parola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
    <w:name w:val="Esempio9"/>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8">
    <w:name w:val="Stile Tabelle + Allineato a sinistra8"/>
    <w:basedOn w:val="Tabelle"/>
    <w:rsid w:val="00592F24"/>
    <w:rPr>
      <w:rFonts w:eastAsia="Times New Roman"/>
      <w:szCs w:val="20"/>
    </w:rPr>
  </w:style>
  <w:style w:type="paragraph" w:customStyle="1" w:styleId="tit38">
    <w:name w:val="tit38"/>
    <w:basedOn w:val="Standard"/>
    <w:rsid w:val="00592F24"/>
    <w:pPr>
      <w:spacing w:before="480"/>
    </w:pPr>
    <w:rPr>
      <w:rFonts w:ascii="Arial" w:hAnsi="Arial" w:cs="Arial"/>
      <w:b/>
      <w:bCs/>
      <w:color w:val="006699"/>
      <w:sz w:val="20"/>
      <w:szCs w:val="20"/>
    </w:rPr>
  </w:style>
  <w:style w:type="paragraph" w:customStyle="1" w:styleId="corpo8">
    <w:name w:val="corpo8"/>
    <w:basedOn w:val="Standard"/>
    <w:rsid w:val="00592F24"/>
    <w:pPr>
      <w:spacing w:before="120" w:after="120"/>
      <w:ind w:right="100"/>
      <w:jc w:val="both"/>
    </w:pPr>
    <w:rPr>
      <w:rFonts w:ascii="Arial" w:hAnsi="Arial" w:cs="Arial"/>
      <w:color w:val="000000"/>
      <w:sz w:val="18"/>
      <w:szCs w:val="18"/>
    </w:rPr>
  </w:style>
  <w:style w:type="paragraph" w:customStyle="1" w:styleId="tit28">
    <w:name w:val="tit28"/>
    <w:basedOn w:val="Standard"/>
    <w:rsid w:val="00592F24"/>
    <w:pPr>
      <w:spacing w:before="400" w:after="60"/>
    </w:pPr>
    <w:rPr>
      <w:rFonts w:ascii="Arial" w:hAnsi="Arial" w:cs="Arial"/>
      <w:b/>
      <w:bCs/>
      <w:color w:val="006699"/>
      <w:sz w:val="22"/>
      <w:szCs w:val="22"/>
    </w:rPr>
  </w:style>
  <w:style w:type="paragraph" w:customStyle="1" w:styleId="corpotab80">
    <w:name w:val="corpotab8"/>
    <w:basedOn w:val="Standard"/>
    <w:rsid w:val="00592F24"/>
    <w:pPr>
      <w:spacing w:before="20" w:after="20"/>
      <w:ind w:left="40" w:right="40"/>
    </w:pPr>
    <w:rPr>
      <w:rFonts w:ascii="Arial" w:hAnsi="Arial" w:cs="Arial"/>
      <w:color w:val="000000"/>
      <w:sz w:val="18"/>
      <w:szCs w:val="18"/>
    </w:rPr>
  </w:style>
  <w:style w:type="paragraph" w:customStyle="1" w:styleId="Normale28">
    <w:name w:val="Normale 28"/>
    <w:basedOn w:val="Standard"/>
    <w:rsid w:val="00592F24"/>
    <w:pPr>
      <w:spacing w:before="120"/>
      <w:ind w:left="567" w:right="567"/>
    </w:pPr>
    <w:rPr>
      <w:sz w:val="22"/>
      <w:szCs w:val="20"/>
    </w:rPr>
  </w:style>
  <w:style w:type="paragraph" w:customStyle="1" w:styleId="tit48">
    <w:name w:val="tit48"/>
    <w:basedOn w:val="Standard"/>
    <w:rsid w:val="00592F24"/>
    <w:pPr>
      <w:spacing w:before="120"/>
    </w:pPr>
    <w:rPr>
      <w:rFonts w:ascii="Arial" w:hAnsi="Arial" w:cs="Arial"/>
      <w:b/>
      <w:bCs/>
      <w:i/>
      <w:iCs/>
      <w:color w:val="006699"/>
      <w:sz w:val="18"/>
      <w:szCs w:val="18"/>
    </w:rPr>
  </w:style>
  <w:style w:type="paragraph" w:customStyle="1" w:styleId="CorpoCarattereCarattere8">
    <w:name w:val="Corpo Carattere Carattere8"/>
    <w:basedOn w:val="Standard"/>
    <w:rsid w:val="00592F24"/>
    <w:pPr>
      <w:spacing w:before="120" w:after="120"/>
      <w:ind w:left="284"/>
      <w:jc w:val="both"/>
    </w:pPr>
    <w:rPr>
      <w:spacing w:val="-2"/>
    </w:rPr>
  </w:style>
  <w:style w:type="paragraph" w:customStyle="1" w:styleId="rgsufficio18">
    <w:name w:val="rgs_ufficio18"/>
    <w:basedOn w:val="Standard"/>
    <w:rsid w:val="00592F24"/>
    <w:pPr>
      <w:jc w:val="center"/>
    </w:pPr>
    <w:rPr>
      <w:smallCaps/>
      <w:sz w:val="16"/>
      <w:szCs w:val="20"/>
    </w:rPr>
  </w:style>
  <w:style w:type="paragraph" w:customStyle="1" w:styleId="rgsoggetto7">
    <w:name w:val="rgs_oggetto7"/>
    <w:basedOn w:val="Standard"/>
    <w:rsid w:val="00592F24"/>
    <w:pPr>
      <w:ind w:left="1000" w:hanging="1000"/>
    </w:pPr>
    <w:rPr>
      <w:sz w:val="20"/>
      <w:szCs w:val="20"/>
    </w:rPr>
  </w:style>
  <w:style w:type="paragraph" w:customStyle="1" w:styleId="StileGlossarioDefCorsivo8">
    <w:name w:val="Stile GlossarioDef + Corsivo8"/>
    <w:basedOn w:val="GlossarioDef"/>
    <w:rsid w:val="00592F24"/>
    <w:rPr>
      <w:i/>
      <w:iCs/>
      <w:spacing w:val="-2"/>
    </w:rPr>
  </w:style>
  <w:style w:type="paragraph" w:customStyle="1" w:styleId="corpocarattere8">
    <w:name w:val="corpocarattere8"/>
    <w:basedOn w:val="Standard"/>
    <w:rsid w:val="00592F24"/>
    <w:pPr>
      <w:spacing w:before="280" w:after="280"/>
    </w:pPr>
    <w:rPr>
      <w:rFonts w:ascii="Arial Unicode MS" w:eastAsia="Arial Unicode MS" w:hAnsi="Arial Unicode MS" w:cs="Arial Unicode MS"/>
    </w:rPr>
  </w:style>
  <w:style w:type="paragraph" w:customStyle="1" w:styleId="0proposta8">
    <w:name w:val="0_proposta8"/>
    <w:basedOn w:val="Standard"/>
    <w:rsid w:val="00592F24"/>
    <w:pPr>
      <w:spacing w:after="120"/>
      <w:jc w:val="both"/>
    </w:pPr>
  </w:style>
  <w:style w:type="paragraph" w:customStyle="1" w:styleId="rgscorpodeltesto8">
    <w:name w:val="rgs_corpodeltesto8"/>
    <w:basedOn w:val="Standard"/>
    <w:rsid w:val="00592F24"/>
    <w:pPr>
      <w:spacing w:after="120" w:line="360" w:lineRule="auto"/>
      <w:ind w:firstLine="799"/>
      <w:jc w:val="both"/>
    </w:pPr>
    <w:rPr>
      <w:szCs w:val="20"/>
    </w:rPr>
  </w:style>
  <w:style w:type="paragraph" w:customStyle="1" w:styleId="StileEvidenziatoreNonGrassetto5">
    <w:name w:val="Stile Evidenziatore + Non Grassetto5"/>
    <w:basedOn w:val="Evidenziatore"/>
    <w:rsid w:val="00592F24"/>
  </w:style>
  <w:style w:type="paragraph" w:customStyle="1" w:styleId="CM1148">
    <w:name w:val="CM1148"/>
    <w:basedOn w:val="Standard"/>
    <w:next w:val="Standard"/>
    <w:rsid w:val="00592F24"/>
    <w:pPr>
      <w:widowControl w:val="0"/>
      <w:autoSpaceDE w:val="0"/>
      <w:spacing w:after="105"/>
      <w:ind w:right="508"/>
    </w:pPr>
  </w:style>
  <w:style w:type="paragraph" w:customStyle="1" w:styleId="Default8">
    <w:name w:val="Default8"/>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8">
    <w:name w:val="testo18"/>
    <w:basedOn w:val="Standard"/>
    <w:rsid w:val="00592F24"/>
    <w:pPr>
      <w:widowControl w:val="0"/>
      <w:ind w:left="426" w:right="-1"/>
      <w:jc w:val="both"/>
    </w:pPr>
    <w:rPr>
      <w:sz w:val="22"/>
      <w:szCs w:val="20"/>
    </w:rPr>
  </w:style>
  <w:style w:type="paragraph" w:customStyle="1" w:styleId="ElnotaCarattere15">
    <w:name w:val="El_nota Carattere15"/>
    <w:basedOn w:val="Standard"/>
    <w:rsid w:val="00592F24"/>
    <w:pPr>
      <w:spacing w:before="80" w:after="80"/>
      <w:ind w:left="567" w:hanging="284"/>
      <w:jc w:val="both"/>
    </w:pPr>
    <w:rPr>
      <w:rFonts w:ascii="Arial" w:hAnsi="Arial" w:cs="Arial"/>
      <w:bCs/>
      <w:spacing w:val="-2"/>
      <w:sz w:val="18"/>
      <w:szCs w:val="3276"/>
    </w:rPr>
  </w:style>
  <w:style w:type="paragraph" w:customStyle="1" w:styleId="Nota15">
    <w:name w:val="Nota1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5">
    <w:name w:val="Corpo Carattere Carattere Carattere15"/>
    <w:basedOn w:val="Standard"/>
    <w:rsid w:val="00592F24"/>
    <w:pPr>
      <w:spacing w:before="120" w:after="120"/>
      <w:ind w:left="284"/>
      <w:jc w:val="both"/>
    </w:pPr>
    <w:rPr>
      <w:spacing w:val="-2"/>
    </w:rPr>
  </w:style>
  <w:style w:type="paragraph" w:customStyle="1" w:styleId="Elpunto16">
    <w:name w:val="El_punto16"/>
    <w:basedOn w:val="Puntoelenco"/>
    <w:rsid w:val="00592F24"/>
    <w:pPr>
      <w:spacing w:before="60" w:after="60"/>
      <w:ind w:left="0" w:firstLine="0"/>
    </w:pPr>
  </w:style>
  <w:style w:type="paragraph" w:customStyle="1" w:styleId="Copertina16">
    <w:name w:val="Copertina1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
    <w:name w:val="Spazio1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
    <w:name w:val="Corpo_tab1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
    <w:name w:val="Destinatari1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5">
    <w:name w:val="Dida15"/>
    <w:basedOn w:val="WW-Didascalia"/>
    <w:rsid w:val="00592F24"/>
  </w:style>
  <w:style w:type="paragraph" w:customStyle="1" w:styleId="Ellettera15">
    <w:name w:val="El_lettera1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5">
    <w:name w:val="El_lettera215"/>
    <w:basedOn w:val="Ellettera"/>
    <w:rsid w:val="00592F24"/>
  </w:style>
  <w:style w:type="paragraph" w:customStyle="1" w:styleId="EltracciatoCarattereCarattere15">
    <w:name w:val="El_tracciato Carattere Carattere15"/>
    <w:basedOn w:val="ElnotaCarattere"/>
    <w:rsid w:val="00592F24"/>
    <w:pPr>
      <w:ind w:left="0" w:firstLine="0"/>
    </w:pPr>
  </w:style>
  <w:style w:type="paragraph" w:customStyle="1" w:styleId="Evidenziatore15">
    <w:name w:val="Evidenziatore15"/>
    <w:basedOn w:val="Standard"/>
    <w:rsid w:val="00592F24"/>
    <w:pPr>
      <w:spacing w:before="120" w:after="140"/>
      <w:jc w:val="both"/>
    </w:pPr>
    <w:rPr>
      <w:rFonts w:cs="Arial"/>
      <w:b/>
      <w:spacing w:val="-2"/>
    </w:rPr>
  </w:style>
  <w:style w:type="paragraph" w:customStyle="1" w:styleId="Figura15">
    <w:name w:val="Figura15"/>
    <w:basedOn w:val="Standard"/>
    <w:rsid w:val="00592F24"/>
    <w:pPr>
      <w:keepNext/>
      <w:spacing w:before="240" w:after="120"/>
      <w:jc w:val="center"/>
    </w:pPr>
  </w:style>
  <w:style w:type="paragraph" w:customStyle="1" w:styleId="Oggetto15">
    <w:name w:val="Oggetto1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5">
    <w:name w:val="Tabelle15"/>
    <w:basedOn w:val="Standard"/>
    <w:rsid w:val="00592F24"/>
    <w:pPr>
      <w:spacing w:before="120" w:after="360"/>
    </w:pPr>
    <w:rPr>
      <w:rFonts w:eastAsia="Arial Unicode MS"/>
    </w:rPr>
  </w:style>
  <w:style w:type="paragraph" w:customStyle="1" w:styleId="Tittab15">
    <w:name w:val="Tit_tab1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5">
    <w:name w:val="Corpo_lettera15"/>
    <w:basedOn w:val="Standard"/>
    <w:rsid w:val="00592F24"/>
    <w:pPr>
      <w:spacing w:before="120" w:after="120"/>
      <w:ind w:firstLine="340"/>
      <w:jc w:val="both"/>
    </w:pPr>
    <w:rPr>
      <w:rFonts w:cs="Arial"/>
      <w:spacing w:val="-2"/>
    </w:rPr>
  </w:style>
  <w:style w:type="paragraph" w:customStyle="1" w:styleId="GlossarioDef15">
    <w:name w:val="GlossarioDef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5">
    <w:name w:val="El_notalettera15"/>
    <w:basedOn w:val="Elnota"/>
    <w:rsid w:val="00592F24"/>
    <w:pPr>
      <w:ind w:left="616" w:hanging="360"/>
    </w:pPr>
  </w:style>
  <w:style w:type="paragraph" w:customStyle="1" w:styleId="Elnota16">
    <w:name w:val="El_nota16"/>
    <w:basedOn w:val="Nota"/>
    <w:rsid w:val="00592F24"/>
    <w:pPr>
      <w:ind w:left="567" w:hanging="283"/>
    </w:pPr>
  </w:style>
  <w:style w:type="paragraph" w:customStyle="1" w:styleId="Elnumero215">
    <w:name w:val="El_numero21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5">
    <w:name w:val="El_tracciato Carattere15"/>
    <w:basedOn w:val="Elnota"/>
    <w:rsid w:val="00592F24"/>
  </w:style>
  <w:style w:type="paragraph" w:customStyle="1" w:styleId="El-15">
    <w:name w:val="El-15"/>
    <w:basedOn w:val="Elpunto"/>
    <w:rsid w:val="00592F24"/>
    <w:pPr>
      <w:ind w:left="0" w:firstLine="0"/>
    </w:pPr>
  </w:style>
  <w:style w:type="paragraph" w:customStyle="1" w:styleId="Elpunto215">
    <w:name w:val="El_punto215"/>
    <w:basedOn w:val="Elpunto"/>
    <w:rsid w:val="00592F24"/>
    <w:pPr>
      <w:ind w:left="1440" w:hanging="360"/>
    </w:pPr>
  </w:style>
  <w:style w:type="paragraph" w:customStyle="1" w:styleId="Corpo17">
    <w:name w:val="Corpo17"/>
    <w:basedOn w:val="Standard"/>
    <w:rsid w:val="00592F24"/>
    <w:pPr>
      <w:spacing w:before="120" w:after="120"/>
      <w:jc w:val="both"/>
    </w:pPr>
    <w:rPr>
      <w:rFonts w:cs="Arial"/>
      <w:spacing w:val="-2"/>
    </w:rPr>
  </w:style>
  <w:style w:type="paragraph" w:customStyle="1" w:styleId="Parola15">
    <w:name w:val="Parola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
    <w:name w:val="Esempio1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5">
    <w:name w:val="Stile Tabelle + Allineato a sinistra15"/>
    <w:basedOn w:val="Tabelle"/>
    <w:rsid w:val="00592F24"/>
    <w:rPr>
      <w:rFonts w:eastAsia="Times New Roman"/>
      <w:szCs w:val="20"/>
    </w:rPr>
  </w:style>
  <w:style w:type="paragraph" w:customStyle="1" w:styleId="tit315">
    <w:name w:val="tit315"/>
    <w:basedOn w:val="Standard"/>
    <w:rsid w:val="00592F24"/>
    <w:pPr>
      <w:spacing w:before="480"/>
    </w:pPr>
    <w:rPr>
      <w:rFonts w:ascii="Arial" w:hAnsi="Arial" w:cs="Arial"/>
      <w:b/>
      <w:bCs/>
      <w:color w:val="006699"/>
      <w:sz w:val="20"/>
      <w:szCs w:val="20"/>
    </w:rPr>
  </w:style>
  <w:style w:type="paragraph" w:customStyle="1" w:styleId="corpo150">
    <w:name w:val="corpo15"/>
    <w:basedOn w:val="Standard"/>
    <w:rsid w:val="00592F24"/>
    <w:pPr>
      <w:spacing w:before="120" w:after="120"/>
      <w:ind w:right="100"/>
      <w:jc w:val="both"/>
    </w:pPr>
    <w:rPr>
      <w:rFonts w:ascii="Arial" w:hAnsi="Arial" w:cs="Arial"/>
      <w:color w:val="000000"/>
      <w:sz w:val="18"/>
      <w:szCs w:val="18"/>
    </w:rPr>
  </w:style>
  <w:style w:type="paragraph" w:customStyle="1" w:styleId="tit215">
    <w:name w:val="tit215"/>
    <w:basedOn w:val="Standard"/>
    <w:rsid w:val="00592F24"/>
    <w:pPr>
      <w:spacing w:before="400" w:after="60"/>
    </w:pPr>
    <w:rPr>
      <w:rFonts w:ascii="Arial" w:hAnsi="Arial" w:cs="Arial"/>
      <w:b/>
      <w:bCs/>
      <w:color w:val="006699"/>
      <w:sz w:val="22"/>
      <w:szCs w:val="22"/>
    </w:rPr>
  </w:style>
  <w:style w:type="paragraph" w:customStyle="1" w:styleId="corpotab150">
    <w:name w:val="corpotab15"/>
    <w:basedOn w:val="Standard"/>
    <w:rsid w:val="00592F24"/>
    <w:pPr>
      <w:spacing w:before="20" w:after="20"/>
      <w:ind w:left="40" w:right="40"/>
    </w:pPr>
    <w:rPr>
      <w:rFonts w:ascii="Arial" w:hAnsi="Arial" w:cs="Arial"/>
      <w:color w:val="000000"/>
      <w:sz w:val="18"/>
      <w:szCs w:val="18"/>
    </w:rPr>
  </w:style>
  <w:style w:type="paragraph" w:customStyle="1" w:styleId="Normale215">
    <w:name w:val="Normale 215"/>
    <w:basedOn w:val="Standard"/>
    <w:rsid w:val="00592F24"/>
    <w:pPr>
      <w:spacing w:before="120"/>
      <w:ind w:left="567" w:right="567"/>
    </w:pPr>
    <w:rPr>
      <w:sz w:val="22"/>
      <w:szCs w:val="20"/>
    </w:rPr>
  </w:style>
  <w:style w:type="paragraph" w:customStyle="1" w:styleId="tit415">
    <w:name w:val="tit415"/>
    <w:basedOn w:val="Standard"/>
    <w:rsid w:val="00592F24"/>
    <w:pPr>
      <w:spacing w:before="120"/>
    </w:pPr>
    <w:rPr>
      <w:rFonts w:ascii="Arial" w:hAnsi="Arial" w:cs="Arial"/>
      <w:b/>
      <w:bCs/>
      <w:i/>
      <w:iCs/>
      <w:color w:val="006699"/>
      <w:sz w:val="18"/>
      <w:szCs w:val="18"/>
    </w:rPr>
  </w:style>
  <w:style w:type="paragraph" w:customStyle="1" w:styleId="CorpoCarattereCarattere15">
    <w:name w:val="Corpo Carattere Carattere15"/>
    <w:basedOn w:val="Standard"/>
    <w:rsid w:val="00592F24"/>
    <w:pPr>
      <w:spacing w:before="120" w:after="120"/>
      <w:ind w:left="284"/>
      <w:jc w:val="both"/>
    </w:pPr>
    <w:rPr>
      <w:spacing w:val="-2"/>
    </w:rPr>
  </w:style>
  <w:style w:type="paragraph" w:customStyle="1" w:styleId="rgsufficio115">
    <w:name w:val="rgs_ufficio115"/>
    <w:basedOn w:val="Standard"/>
    <w:rsid w:val="00592F24"/>
    <w:pPr>
      <w:jc w:val="center"/>
    </w:pPr>
    <w:rPr>
      <w:smallCaps/>
      <w:sz w:val="16"/>
      <w:szCs w:val="20"/>
    </w:rPr>
  </w:style>
  <w:style w:type="paragraph" w:customStyle="1" w:styleId="rgsoggetto15">
    <w:name w:val="rgs_oggetto15"/>
    <w:basedOn w:val="Standard"/>
    <w:rsid w:val="00592F24"/>
    <w:pPr>
      <w:ind w:left="1000" w:hanging="1000"/>
    </w:pPr>
    <w:rPr>
      <w:sz w:val="20"/>
      <w:szCs w:val="20"/>
    </w:rPr>
  </w:style>
  <w:style w:type="paragraph" w:customStyle="1" w:styleId="StileGlossarioDefCorsivo15">
    <w:name w:val="Stile GlossarioDef + Corsivo15"/>
    <w:basedOn w:val="GlossarioDef"/>
    <w:rsid w:val="00592F24"/>
    <w:rPr>
      <w:i/>
      <w:iCs/>
      <w:spacing w:val="-2"/>
    </w:rPr>
  </w:style>
  <w:style w:type="paragraph" w:customStyle="1" w:styleId="corpocarattere15">
    <w:name w:val="corpocarattere15"/>
    <w:basedOn w:val="Standard"/>
    <w:rsid w:val="00592F24"/>
    <w:pPr>
      <w:spacing w:before="280" w:after="280"/>
    </w:pPr>
    <w:rPr>
      <w:rFonts w:ascii="Arial Unicode MS" w:eastAsia="Arial Unicode MS" w:hAnsi="Arial Unicode MS" w:cs="Arial Unicode MS"/>
    </w:rPr>
  </w:style>
  <w:style w:type="paragraph" w:customStyle="1" w:styleId="0proposta15">
    <w:name w:val="0_proposta15"/>
    <w:basedOn w:val="Standard"/>
    <w:rsid w:val="00592F24"/>
    <w:pPr>
      <w:spacing w:after="120"/>
      <w:jc w:val="both"/>
    </w:pPr>
  </w:style>
  <w:style w:type="paragraph" w:customStyle="1" w:styleId="rgscorpodeltesto15">
    <w:name w:val="rgs_corpodeltesto15"/>
    <w:basedOn w:val="Standard"/>
    <w:rsid w:val="00592F24"/>
    <w:pPr>
      <w:spacing w:after="120" w:line="360" w:lineRule="auto"/>
      <w:ind w:firstLine="799"/>
      <w:jc w:val="both"/>
    </w:pPr>
    <w:rPr>
      <w:szCs w:val="20"/>
    </w:rPr>
  </w:style>
  <w:style w:type="paragraph" w:customStyle="1" w:styleId="CM11415">
    <w:name w:val="CM11415"/>
    <w:basedOn w:val="Standard"/>
    <w:next w:val="Standard"/>
    <w:rsid w:val="00592F24"/>
    <w:pPr>
      <w:widowControl w:val="0"/>
      <w:autoSpaceDE w:val="0"/>
      <w:spacing w:after="105"/>
      <w:ind w:right="508"/>
    </w:pPr>
  </w:style>
  <w:style w:type="paragraph" w:customStyle="1" w:styleId="Default15">
    <w:name w:val="Default1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5">
    <w:name w:val="testo115"/>
    <w:basedOn w:val="Standard"/>
    <w:rsid w:val="00592F24"/>
    <w:pPr>
      <w:widowControl w:val="0"/>
      <w:ind w:left="426" w:right="-1"/>
      <w:jc w:val="both"/>
    </w:pPr>
    <w:rPr>
      <w:sz w:val="22"/>
      <w:szCs w:val="20"/>
    </w:rPr>
  </w:style>
  <w:style w:type="paragraph" w:customStyle="1" w:styleId="ElnotaCarattere25">
    <w:name w:val="El_nota Carattere25"/>
    <w:basedOn w:val="Standard"/>
    <w:rsid w:val="00592F24"/>
    <w:pPr>
      <w:spacing w:before="80" w:after="80"/>
      <w:ind w:left="567" w:hanging="284"/>
      <w:jc w:val="both"/>
    </w:pPr>
    <w:rPr>
      <w:rFonts w:ascii="Arial" w:hAnsi="Arial" w:cs="Arial"/>
      <w:bCs/>
      <w:spacing w:val="-2"/>
      <w:sz w:val="18"/>
      <w:szCs w:val="3276"/>
    </w:rPr>
  </w:style>
  <w:style w:type="paragraph" w:customStyle="1" w:styleId="Nota25">
    <w:name w:val="Nota2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5">
    <w:name w:val="Corpo Carattere Carattere Carattere25"/>
    <w:basedOn w:val="Standard"/>
    <w:rsid w:val="00592F24"/>
    <w:pPr>
      <w:spacing w:before="120" w:after="120"/>
      <w:ind w:left="284"/>
      <w:jc w:val="both"/>
    </w:pPr>
    <w:rPr>
      <w:spacing w:val="-2"/>
    </w:rPr>
  </w:style>
  <w:style w:type="paragraph" w:customStyle="1" w:styleId="Elpunto35">
    <w:name w:val="El_punto35"/>
    <w:basedOn w:val="Puntoelenco"/>
    <w:rsid w:val="00592F24"/>
    <w:pPr>
      <w:spacing w:before="60" w:after="60"/>
      <w:ind w:left="0" w:firstLine="0"/>
    </w:pPr>
  </w:style>
  <w:style w:type="paragraph" w:customStyle="1" w:styleId="Copertina25">
    <w:name w:val="Copertina2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
    <w:name w:val="Spazio2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
    <w:name w:val="Corpo_tab2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
    <w:name w:val="Destinatari2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5">
    <w:name w:val="Dida25"/>
    <w:basedOn w:val="WW-Didascalia"/>
    <w:rsid w:val="00592F24"/>
  </w:style>
  <w:style w:type="paragraph" w:customStyle="1" w:styleId="Ellettera35">
    <w:name w:val="El_lettera3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5">
    <w:name w:val="El_lettera225"/>
    <w:basedOn w:val="Ellettera"/>
    <w:rsid w:val="00592F24"/>
  </w:style>
  <w:style w:type="paragraph" w:customStyle="1" w:styleId="EltracciatoCarattereCarattere25">
    <w:name w:val="El_tracciato Carattere Carattere25"/>
    <w:basedOn w:val="ElnotaCarattere"/>
    <w:rsid w:val="00592F24"/>
    <w:pPr>
      <w:ind w:left="0" w:firstLine="0"/>
    </w:pPr>
  </w:style>
  <w:style w:type="paragraph" w:customStyle="1" w:styleId="Evidenziatore25">
    <w:name w:val="Evidenziatore25"/>
    <w:basedOn w:val="Standard"/>
    <w:rsid w:val="00592F24"/>
    <w:pPr>
      <w:spacing w:before="120" w:after="140"/>
      <w:jc w:val="both"/>
    </w:pPr>
    <w:rPr>
      <w:rFonts w:cs="Arial"/>
      <w:b/>
      <w:spacing w:val="-2"/>
    </w:rPr>
  </w:style>
  <w:style w:type="paragraph" w:customStyle="1" w:styleId="Figura25">
    <w:name w:val="Figura25"/>
    <w:basedOn w:val="Standard"/>
    <w:rsid w:val="00592F24"/>
    <w:pPr>
      <w:keepNext/>
      <w:spacing w:before="240" w:after="120"/>
      <w:jc w:val="center"/>
    </w:pPr>
  </w:style>
  <w:style w:type="paragraph" w:customStyle="1" w:styleId="Oggetto25">
    <w:name w:val="Oggetto2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5">
    <w:name w:val="Tabelle25"/>
    <w:basedOn w:val="Standard"/>
    <w:rsid w:val="00592F24"/>
    <w:pPr>
      <w:spacing w:before="120" w:after="360"/>
    </w:pPr>
    <w:rPr>
      <w:rFonts w:eastAsia="Arial Unicode MS"/>
    </w:rPr>
  </w:style>
  <w:style w:type="paragraph" w:customStyle="1" w:styleId="Tittab25">
    <w:name w:val="Tit_tab2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5">
    <w:name w:val="Corpo_lettera25"/>
    <w:basedOn w:val="Standard"/>
    <w:rsid w:val="00592F24"/>
    <w:pPr>
      <w:spacing w:before="120" w:after="120"/>
      <w:ind w:firstLine="340"/>
      <w:jc w:val="both"/>
    </w:pPr>
    <w:rPr>
      <w:rFonts w:cs="Arial"/>
      <w:spacing w:val="-2"/>
    </w:rPr>
  </w:style>
  <w:style w:type="paragraph" w:customStyle="1" w:styleId="GlossarioDef25">
    <w:name w:val="GlossarioDef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5">
    <w:name w:val="El_notalettera25"/>
    <w:basedOn w:val="Elnota"/>
    <w:rsid w:val="00592F24"/>
    <w:pPr>
      <w:ind w:left="616" w:hanging="360"/>
    </w:pPr>
  </w:style>
  <w:style w:type="paragraph" w:customStyle="1" w:styleId="Elnota25">
    <w:name w:val="El_nota25"/>
    <w:basedOn w:val="Nota"/>
    <w:rsid w:val="00592F24"/>
    <w:pPr>
      <w:ind w:left="567" w:hanging="283"/>
    </w:pPr>
  </w:style>
  <w:style w:type="paragraph" w:customStyle="1" w:styleId="Elnumero225">
    <w:name w:val="El_numero22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5">
    <w:name w:val="El_tracciato Carattere25"/>
    <w:basedOn w:val="Elnota"/>
    <w:rsid w:val="00592F24"/>
  </w:style>
  <w:style w:type="paragraph" w:customStyle="1" w:styleId="El-25">
    <w:name w:val="El-25"/>
    <w:basedOn w:val="Elpunto"/>
    <w:rsid w:val="00592F24"/>
    <w:pPr>
      <w:ind w:left="0" w:firstLine="0"/>
    </w:pPr>
  </w:style>
  <w:style w:type="paragraph" w:customStyle="1" w:styleId="Elpunto225">
    <w:name w:val="El_punto225"/>
    <w:basedOn w:val="Elpunto"/>
    <w:rsid w:val="00592F24"/>
    <w:pPr>
      <w:ind w:left="1440" w:hanging="360"/>
    </w:pPr>
  </w:style>
  <w:style w:type="paragraph" w:customStyle="1" w:styleId="Corpo25">
    <w:name w:val="Corpo25"/>
    <w:basedOn w:val="Standard"/>
    <w:rsid w:val="00592F24"/>
    <w:pPr>
      <w:spacing w:before="120" w:after="120"/>
      <w:jc w:val="both"/>
    </w:pPr>
    <w:rPr>
      <w:rFonts w:cs="Arial"/>
      <w:spacing w:val="-2"/>
    </w:rPr>
  </w:style>
  <w:style w:type="paragraph" w:customStyle="1" w:styleId="Parola25">
    <w:name w:val="Parola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
    <w:name w:val="Esempio2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5">
    <w:name w:val="Stile Tabelle + Allineato a sinistra25"/>
    <w:basedOn w:val="Tabelle"/>
    <w:rsid w:val="00592F24"/>
    <w:rPr>
      <w:rFonts w:eastAsia="Times New Roman"/>
      <w:szCs w:val="20"/>
    </w:rPr>
  </w:style>
  <w:style w:type="paragraph" w:customStyle="1" w:styleId="tit325">
    <w:name w:val="tit325"/>
    <w:basedOn w:val="Standard"/>
    <w:rsid w:val="00592F24"/>
    <w:pPr>
      <w:spacing w:before="480"/>
    </w:pPr>
    <w:rPr>
      <w:rFonts w:ascii="Arial" w:hAnsi="Arial" w:cs="Arial"/>
      <w:b/>
      <w:bCs/>
      <w:color w:val="006699"/>
      <w:sz w:val="20"/>
      <w:szCs w:val="20"/>
    </w:rPr>
  </w:style>
  <w:style w:type="paragraph" w:customStyle="1" w:styleId="corpo250">
    <w:name w:val="corpo25"/>
    <w:basedOn w:val="Standard"/>
    <w:rsid w:val="00592F24"/>
    <w:pPr>
      <w:spacing w:before="120" w:after="120"/>
      <w:ind w:right="100"/>
      <w:jc w:val="both"/>
    </w:pPr>
    <w:rPr>
      <w:rFonts w:ascii="Arial" w:hAnsi="Arial" w:cs="Arial"/>
      <w:color w:val="000000"/>
      <w:sz w:val="18"/>
      <w:szCs w:val="18"/>
    </w:rPr>
  </w:style>
  <w:style w:type="paragraph" w:customStyle="1" w:styleId="tit225">
    <w:name w:val="tit225"/>
    <w:basedOn w:val="Standard"/>
    <w:rsid w:val="00592F24"/>
    <w:pPr>
      <w:spacing w:before="400" w:after="60"/>
    </w:pPr>
    <w:rPr>
      <w:rFonts w:ascii="Arial" w:hAnsi="Arial" w:cs="Arial"/>
      <w:b/>
      <w:bCs/>
      <w:color w:val="006699"/>
      <w:sz w:val="22"/>
      <w:szCs w:val="22"/>
    </w:rPr>
  </w:style>
  <w:style w:type="paragraph" w:customStyle="1" w:styleId="corpotab250">
    <w:name w:val="corpotab25"/>
    <w:basedOn w:val="Standard"/>
    <w:rsid w:val="00592F24"/>
    <w:pPr>
      <w:spacing w:before="20" w:after="20"/>
      <w:ind w:left="40" w:right="40"/>
    </w:pPr>
    <w:rPr>
      <w:rFonts w:ascii="Arial" w:hAnsi="Arial" w:cs="Arial"/>
      <w:color w:val="000000"/>
      <w:sz w:val="18"/>
      <w:szCs w:val="18"/>
    </w:rPr>
  </w:style>
  <w:style w:type="paragraph" w:customStyle="1" w:styleId="Normale225">
    <w:name w:val="Normale 225"/>
    <w:basedOn w:val="Standard"/>
    <w:rsid w:val="00592F24"/>
    <w:pPr>
      <w:spacing w:before="120"/>
      <w:ind w:left="567" w:right="567"/>
    </w:pPr>
    <w:rPr>
      <w:sz w:val="22"/>
      <w:szCs w:val="20"/>
    </w:rPr>
  </w:style>
  <w:style w:type="paragraph" w:customStyle="1" w:styleId="tit425">
    <w:name w:val="tit425"/>
    <w:basedOn w:val="Standard"/>
    <w:rsid w:val="00592F24"/>
    <w:pPr>
      <w:spacing w:before="120"/>
    </w:pPr>
    <w:rPr>
      <w:rFonts w:ascii="Arial" w:hAnsi="Arial" w:cs="Arial"/>
      <w:b/>
      <w:bCs/>
      <w:i/>
      <w:iCs/>
      <w:color w:val="006699"/>
      <w:sz w:val="18"/>
      <w:szCs w:val="18"/>
    </w:rPr>
  </w:style>
  <w:style w:type="paragraph" w:customStyle="1" w:styleId="CorpoCarattereCarattere25">
    <w:name w:val="Corpo Carattere Carattere25"/>
    <w:basedOn w:val="Standard"/>
    <w:rsid w:val="00592F24"/>
    <w:pPr>
      <w:spacing w:before="120" w:after="120"/>
      <w:ind w:left="284"/>
      <w:jc w:val="both"/>
    </w:pPr>
    <w:rPr>
      <w:spacing w:val="-2"/>
    </w:rPr>
  </w:style>
  <w:style w:type="paragraph" w:customStyle="1" w:styleId="rgsufficio125">
    <w:name w:val="rgs_ufficio125"/>
    <w:basedOn w:val="Standard"/>
    <w:rsid w:val="00592F24"/>
    <w:pPr>
      <w:jc w:val="center"/>
    </w:pPr>
    <w:rPr>
      <w:smallCaps/>
      <w:sz w:val="16"/>
      <w:szCs w:val="20"/>
    </w:rPr>
  </w:style>
  <w:style w:type="paragraph" w:customStyle="1" w:styleId="rgsoggetto25">
    <w:name w:val="rgs_oggetto25"/>
    <w:basedOn w:val="Standard"/>
    <w:rsid w:val="00592F24"/>
    <w:pPr>
      <w:ind w:left="1000" w:hanging="1000"/>
    </w:pPr>
    <w:rPr>
      <w:sz w:val="20"/>
      <w:szCs w:val="20"/>
    </w:rPr>
  </w:style>
  <w:style w:type="paragraph" w:customStyle="1" w:styleId="StileGlossarioDefCorsivo25">
    <w:name w:val="Stile GlossarioDef + Corsivo25"/>
    <w:basedOn w:val="GlossarioDef"/>
    <w:rsid w:val="00592F24"/>
    <w:rPr>
      <w:i/>
      <w:iCs/>
      <w:spacing w:val="-2"/>
    </w:rPr>
  </w:style>
  <w:style w:type="paragraph" w:customStyle="1" w:styleId="corpocarattere25">
    <w:name w:val="corpocarattere25"/>
    <w:basedOn w:val="Standard"/>
    <w:rsid w:val="00592F24"/>
    <w:pPr>
      <w:spacing w:before="280" w:after="280"/>
    </w:pPr>
    <w:rPr>
      <w:rFonts w:ascii="Arial Unicode MS" w:eastAsia="Arial Unicode MS" w:hAnsi="Arial Unicode MS" w:cs="Arial Unicode MS"/>
    </w:rPr>
  </w:style>
  <w:style w:type="paragraph" w:customStyle="1" w:styleId="0proposta25">
    <w:name w:val="0_proposta25"/>
    <w:basedOn w:val="Standard"/>
    <w:rsid w:val="00592F24"/>
    <w:pPr>
      <w:spacing w:after="120"/>
      <w:jc w:val="both"/>
    </w:pPr>
  </w:style>
  <w:style w:type="paragraph" w:customStyle="1" w:styleId="rgscorpodeltesto25">
    <w:name w:val="rgs_corpodeltesto25"/>
    <w:basedOn w:val="Standard"/>
    <w:rsid w:val="00592F24"/>
    <w:pPr>
      <w:spacing w:after="120" w:line="360" w:lineRule="auto"/>
      <w:ind w:firstLine="799"/>
      <w:jc w:val="both"/>
    </w:pPr>
    <w:rPr>
      <w:szCs w:val="20"/>
    </w:rPr>
  </w:style>
  <w:style w:type="paragraph" w:customStyle="1" w:styleId="CM11425">
    <w:name w:val="CM11425"/>
    <w:basedOn w:val="Standard"/>
    <w:next w:val="Standard"/>
    <w:rsid w:val="00592F24"/>
    <w:pPr>
      <w:widowControl w:val="0"/>
      <w:autoSpaceDE w:val="0"/>
      <w:spacing w:after="105"/>
      <w:ind w:right="508"/>
    </w:pPr>
  </w:style>
  <w:style w:type="paragraph" w:customStyle="1" w:styleId="Default25">
    <w:name w:val="Default2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5">
    <w:name w:val="testo125"/>
    <w:basedOn w:val="Standard"/>
    <w:rsid w:val="00592F24"/>
    <w:pPr>
      <w:widowControl w:val="0"/>
      <w:ind w:left="426" w:right="-1"/>
      <w:jc w:val="both"/>
    </w:pPr>
    <w:rPr>
      <w:sz w:val="22"/>
      <w:szCs w:val="20"/>
    </w:rPr>
  </w:style>
  <w:style w:type="paragraph" w:customStyle="1" w:styleId="Corpo118">
    <w:name w:val="Corpo118"/>
    <w:basedOn w:val="Standard"/>
    <w:rsid w:val="00592F24"/>
    <w:pPr>
      <w:spacing w:before="120" w:after="120"/>
      <w:jc w:val="both"/>
    </w:pPr>
    <w:rPr>
      <w:rFonts w:cs="Arial"/>
      <w:spacing w:val="-2"/>
    </w:rPr>
  </w:style>
  <w:style w:type="paragraph" w:customStyle="1" w:styleId="Corpo1115">
    <w:name w:val="Corpo1115"/>
    <w:basedOn w:val="Standard"/>
    <w:rsid w:val="00592F24"/>
    <w:pPr>
      <w:spacing w:before="120" w:after="120"/>
      <w:jc w:val="both"/>
    </w:pPr>
    <w:rPr>
      <w:rFonts w:cs="Arial"/>
      <w:spacing w:val="-2"/>
    </w:rPr>
  </w:style>
  <w:style w:type="paragraph" w:customStyle="1" w:styleId="Elpunto45">
    <w:name w:val="El_punto45"/>
    <w:basedOn w:val="Puntoelenco"/>
    <w:rsid w:val="00592F24"/>
    <w:pPr>
      <w:spacing w:before="60" w:after="60"/>
    </w:pPr>
  </w:style>
  <w:style w:type="paragraph" w:customStyle="1" w:styleId="Copertina35">
    <w:name w:val="Copertina3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5">
    <w:name w:val="Figura35"/>
    <w:basedOn w:val="Standard"/>
    <w:rsid w:val="00592F24"/>
    <w:pPr>
      <w:keepNext/>
      <w:spacing w:before="240" w:after="120"/>
      <w:jc w:val="center"/>
    </w:pPr>
  </w:style>
  <w:style w:type="paragraph" w:customStyle="1" w:styleId="Tittab35">
    <w:name w:val="Tit_tab3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
    <w:name w:val="GlossarioDef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5">
    <w:name w:val="El_nota35"/>
    <w:basedOn w:val="Standard"/>
    <w:rsid w:val="00592F24"/>
    <w:pPr>
      <w:spacing w:before="80" w:after="80"/>
      <w:ind w:left="284" w:hanging="284"/>
    </w:pPr>
    <w:rPr>
      <w:rFonts w:ascii="Arial" w:hAnsi="Arial" w:cs="Arial"/>
      <w:bCs/>
      <w:sz w:val="18"/>
      <w:szCs w:val="3276"/>
    </w:rPr>
  </w:style>
  <w:style w:type="paragraph" w:customStyle="1" w:styleId="Elpunto235">
    <w:name w:val="El_punto235"/>
    <w:basedOn w:val="Elpunto"/>
    <w:rsid w:val="00592F24"/>
    <w:pPr>
      <w:ind w:left="567" w:hanging="283"/>
    </w:pPr>
  </w:style>
  <w:style w:type="paragraph" w:customStyle="1" w:styleId="Esempio35">
    <w:name w:val="Esempio3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5">
    <w:name w:val="Corpo35"/>
    <w:basedOn w:val="Standard"/>
    <w:rsid w:val="00592F24"/>
    <w:pPr>
      <w:spacing w:before="120" w:after="120"/>
      <w:jc w:val="both"/>
    </w:pPr>
    <w:rPr>
      <w:rFonts w:cs="Arial"/>
      <w:spacing w:val="-2"/>
    </w:rPr>
  </w:style>
  <w:style w:type="paragraph" w:customStyle="1" w:styleId="Elnotalettera35">
    <w:name w:val="El_notalettera35"/>
    <w:basedOn w:val="Elnota"/>
    <w:rsid w:val="00592F24"/>
    <w:pPr>
      <w:ind w:left="616" w:hanging="360"/>
    </w:pPr>
  </w:style>
  <w:style w:type="paragraph" w:customStyle="1" w:styleId="EltracciatoCarattere35">
    <w:name w:val="El_tracciato Carattere35"/>
    <w:basedOn w:val="Elnota"/>
    <w:rsid w:val="00592F24"/>
  </w:style>
  <w:style w:type="paragraph" w:customStyle="1" w:styleId="El-35">
    <w:name w:val="El-35"/>
    <w:basedOn w:val="Elpunto"/>
    <w:rsid w:val="00592F24"/>
  </w:style>
  <w:style w:type="paragraph" w:customStyle="1" w:styleId="Corpo1125">
    <w:name w:val="Corpo1125"/>
    <w:basedOn w:val="Standard"/>
    <w:rsid w:val="00592F24"/>
    <w:pPr>
      <w:spacing w:before="120" w:after="120"/>
      <w:jc w:val="both"/>
    </w:pPr>
    <w:rPr>
      <w:rFonts w:cs="Arial"/>
      <w:spacing w:val="-2"/>
    </w:rPr>
  </w:style>
  <w:style w:type="paragraph" w:customStyle="1" w:styleId="Corpo45">
    <w:name w:val="Corpo45"/>
    <w:basedOn w:val="Standard"/>
    <w:rsid w:val="00592F24"/>
    <w:pPr>
      <w:spacing w:before="120" w:after="120"/>
      <w:jc w:val="both"/>
    </w:pPr>
    <w:rPr>
      <w:rFonts w:cs="Arial"/>
      <w:spacing w:val="-2"/>
    </w:rPr>
  </w:style>
  <w:style w:type="paragraph" w:customStyle="1" w:styleId="Copertina45">
    <w:name w:val="Copertina4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5">
    <w:name w:val="El_punto245"/>
    <w:basedOn w:val="Elpunto"/>
    <w:rsid w:val="00592F24"/>
    <w:pPr>
      <w:ind w:left="0" w:firstLine="0"/>
    </w:pPr>
  </w:style>
  <w:style w:type="paragraph" w:customStyle="1" w:styleId="Elpunto55">
    <w:name w:val="El_punto55"/>
    <w:basedOn w:val="Puntoelenco"/>
    <w:rsid w:val="00592F24"/>
    <w:pPr>
      <w:spacing w:before="60" w:after="60"/>
    </w:pPr>
  </w:style>
  <w:style w:type="paragraph" w:customStyle="1" w:styleId="Elnota45">
    <w:name w:val="El_nota45"/>
    <w:basedOn w:val="Nota"/>
    <w:rsid w:val="00592F24"/>
    <w:pPr>
      <w:ind w:left="567" w:hanging="283"/>
    </w:pPr>
  </w:style>
  <w:style w:type="paragraph" w:customStyle="1" w:styleId="Nota35">
    <w:name w:val="Nota3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5">
    <w:name w:val="El-45"/>
    <w:basedOn w:val="Elpunto"/>
    <w:rsid w:val="00592F24"/>
  </w:style>
  <w:style w:type="paragraph" w:customStyle="1" w:styleId="Evidenziatore35">
    <w:name w:val="Evidenziatore35"/>
    <w:basedOn w:val="Standard"/>
    <w:rsid w:val="00592F24"/>
    <w:pPr>
      <w:spacing w:before="120" w:after="140"/>
      <w:jc w:val="both"/>
    </w:pPr>
    <w:rPr>
      <w:rFonts w:cs="Arial"/>
      <w:b/>
      <w:spacing w:val="-2"/>
    </w:rPr>
  </w:style>
  <w:style w:type="paragraph" w:customStyle="1" w:styleId="Tittab45">
    <w:name w:val="Tit_tab4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5">
    <w:name w:val="El_nota55"/>
    <w:basedOn w:val="Standard"/>
    <w:rsid w:val="00592F24"/>
    <w:pPr>
      <w:spacing w:before="80" w:after="80"/>
      <w:ind w:left="567" w:hanging="283"/>
    </w:pPr>
    <w:rPr>
      <w:rFonts w:ascii="Arial" w:hAnsi="Arial" w:cs="Arial"/>
      <w:bCs/>
      <w:sz w:val="18"/>
      <w:szCs w:val="3276"/>
    </w:rPr>
  </w:style>
  <w:style w:type="paragraph" w:customStyle="1" w:styleId="Copertina55">
    <w:name w:val="Copertina5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5">
    <w:name w:val="El_nota Carattere35"/>
    <w:basedOn w:val="Standard"/>
    <w:rsid w:val="00592F24"/>
    <w:pPr>
      <w:spacing w:before="80" w:after="80"/>
      <w:ind w:left="567" w:hanging="284"/>
      <w:jc w:val="both"/>
    </w:pPr>
    <w:rPr>
      <w:rFonts w:ascii="Arial" w:hAnsi="Arial" w:cs="Arial"/>
      <w:bCs/>
      <w:spacing w:val="-2"/>
      <w:sz w:val="18"/>
      <w:szCs w:val="3276"/>
    </w:rPr>
  </w:style>
  <w:style w:type="paragraph" w:customStyle="1" w:styleId="Nota45">
    <w:name w:val="Nota4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5">
    <w:name w:val="Corpo Carattere Carattere Carattere35"/>
    <w:basedOn w:val="Standard"/>
    <w:rsid w:val="00592F24"/>
    <w:pPr>
      <w:spacing w:before="120" w:after="120"/>
      <w:ind w:left="284"/>
      <w:jc w:val="both"/>
    </w:pPr>
    <w:rPr>
      <w:spacing w:val="-2"/>
    </w:rPr>
  </w:style>
  <w:style w:type="paragraph" w:customStyle="1" w:styleId="Elpunto65">
    <w:name w:val="El_punto65"/>
    <w:basedOn w:val="Puntoelenco"/>
    <w:rsid w:val="00592F24"/>
    <w:pPr>
      <w:spacing w:before="60" w:after="60"/>
      <w:ind w:left="0" w:firstLine="0"/>
    </w:pPr>
  </w:style>
  <w:style w:type="paragraph" w:customStyle="1" w:styleId="Copertina65">
    <w:name w:val="Copertina6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
    <w:name w:val="Spazio3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
    <w:name w:val="Corpo_tab3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
    <w:name w:val="Destinatari3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5">
    <w:name w:val="Dida35"/>
    <w:basedOn w:val="WW-Didascalia"/>
    <w:rsid w:val="00592F24"/>
  </w:style>
  <w:style w:type="paragraph" w:customStyle="1" w:styleId="Ellettera45">
    <w:name w:val="El_lettera4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5">
    <w:name w:val="El_lettera235"/>
    <w:basedOn w:val="Ellettera"/>
    <w:rsid w:val="00592F24"/>
  </w:style>
  <w:style w:type="paragraph" w:customStyle="1" w:styleId="EltracciatoCarattereCarattere35">
    <w:name w:val="El_tracciato Carattere Carattere35"/>
    <w:basedOn w:val="ElnotaCarattere"/>
    <w:rsid w:val="00592F24"/>
    <w:pPr>
      <w:ind w:left="0" w:firstLine="0"/>
    </w:pPr>
  </w:style>
  <w:style w:type="paragraph" w:customStyle="1" w:styleId="Evidenziatore45">
    <w:name w:val="Evidenziatore45"/>
    <w:basedOn w:val="Standard"/>
    <w:rsid w:val="00592F24"/>
    <w:pPr>
      <w:spacing w:before="120" w:after="140"/>
      <w:jc w:val="both"/>
    </w:pPr>
    <w:rPr>
      <w:rFonts w:cs="Arial"/>
      <w:b/>
      <w:spacing w:val="-2"/>
    </w:rPr>
  </w:style>
  <w:style w:type="paragraph" w:customStyle="1" w:styleId="Figura45">
    <w:name w:val="Figura45"/>
    <w:basedOn w:val="Standard"/>
    <w:rsid w:val="00592F24"/>
    <w:pPr>
      <w:keepNext/>
      <w:spacing w:before="240" w:after="120"/>
      <w:jc w:val="center"/>
    </w:pPr>
  </w:style>
  <w:style w:type="paragraph" w:customStyle="1" w:styleId="Oggetto35">
    <w:name w:val="Oggetto3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5">
    <w:name w:val="Tabelle35"/>
    <w:basedOn w:val="Standard"/>
    <w:rsid w:val="00592F24"/>
    <w:pPr>
      <w:spacing w:before="120" w:after="360"/>
    </w:pPr>
    <w:rPr>
      <w:rFonts w:eastAsia="Arial Unicode MS"/>
    </w:rPr>
  </w:style>
  <w:style w:type="paragraph" w:customStyle="1" w:styleId="Tittab55">
    <w:name w:val="Tit_tab5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5">
    <w:name w:val="Corpo_lettera35"/>
    <w:basedOn w:val="Standard"/>
    <w:rsid w:val="00592F24"/>
    <w:pPr>
      <w:spacing w:before="120" w:after="120"/>
      <w:ind w:firstLine="340"/>
      <w:jc w:val="both"/>
    </w:pPr>
    <w:rPr>
      <w:rFonts w:cs="Arial"/>
      <w:spacing w:val="-2"/>
    </w:rPr>
  </w:style>
  <w:style w:type="paragraph" w:customStyle="1" w:styleId="GlossarioDef45">
    <w:name w:val="GlossarioDef4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5">
    <w:name w:val="El_notalettera45"/>
    <w:basedOn w:val="Elnota"/>
    <w:rsid w:val="00592F24"/>
    <w:pPr>
      <w:ind w:left="616" w:hanging="360"/>
    </w:pPr>
  </w:style>
  <w:style w:type="paragraph" w:customStyle="1" w:styleId="Elnota65">
    <w:name w:val="El_nota65"/>
    <w:basedOn w:val="Nota"/>
    <w:rsid w:val="00592F24"/>
    <w:pPr>
      <w:ind w:left="567" w:hanging="283"/>
    </w:pPr>
  </w:style>
  <w:style w:type="paragraph" w:customStyle="1" w:styleId="Elnumero235">
    <w:name w:val="El_numero23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5">
    <w:name w:val="El_tracciato Carattere45"/>
    <w:basedOn w:val="Elnota"/>
    <w:rsid w:val="00592F24"/>
  </w:style>
  <w:style w:type="paragraph" w:customStyle="1" w:styleId="El-55">
    <w:name w:val="El-55"/>
    <w:basedOn w:val="Elpunto"/>
    <w:rsid w:val="00592F24"/>
    <w:pPr>
      <w:ind w:left="0" w:firstLine="0"/>
    </w:pPr>
  </w:style>
  <w:style w:type="paragraph" w:customStyle="1" w:styleId="Elpunto255">
    <w:name w:val="El_punto255"/>
    <w:basedOn w:val="Elpunto"/>
    <w:rsid w:val="00592F24"/>
    <w:pPr>
      <w:ind w:left="1440" w:hanging="360"/>
    </w:pPr>
  </w:style>
  <w:style w:type="paragraph" w:customStyle="1" w:styleId="Corpo55">
    <w:name w:val="Corpo55"/>
    <w:basedOn w:val="Standard"/>
    <w:rsid w:val="00592F24"/>
    <w:pPr>
      <w:spacing w:before="120" w:after="120"/>
      <w:jc w:val="both"/>
    </w:pPr>
    <w:rPr>
      <w:rFonts w:cs="Arial"/>
      <w:spacing w:val="-2"/>
    </w:rPr>
  </w:style>
  <w:style w:type="paragraph" w:customStyle="1" w:styleId="Parola35">
    <w:name w:val="Parola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
    <w:name w:val="Esempio4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5">
    <w:name w:val="Stile Tabelle + Allineato a sinistra35"/>
    <w:basedOn w:val="Tabelle"/>
    <w:rsid w:val="00592F24"/>
    <w:rPr>
      <w:rFonts w:eastAsia="Times New Roman"/>
      <w:szCs w:val="20"/>
    </w:rPr>
  </w:style>
  <w:style w:type="paragraph" w:customStyle="1" w:styleId="tit335">
    <w:name w:val="tit335"/>
    <w:basedOn w:val="Standard"/>
    <w:rsid w:val="00592F24"/>
    <w:pPr>
      <w:spacing w:before="480"/>
    </w:pPr>
    <w:rPr>
      <w:rFonts w:ascii="Arial" w:hAnsi="Arial" w:cs="Arial"/>
      <w:b/>
      <w:bCs/>
      <w:color w:val="006699"/>
      <w:sz w:val="20"/>
      <w:szCs w:val="20"/>
    </w:rPr>
  </w:style>
  <w:style w:type="paragraph" w:customStyle="1" w:styleId="corpo350">
    <w:name w:val="corpo35"/>
    <w:basedOn w:val="Standard"/>
    <w:rsid w:val="00592F24"/>
    <w:pPr>
      <w:spacing w:before="120" w:after="120"/>
      <w:ind w:right="100"/>
      <w:jc w:val="both"/>
    </w:pPr>
    <w:rPr>
      <w:rFonts w:ascii="Arial" w:hAnsi="Arial" w:cs="Arial"/>
      <w:color w:val="000000"/>
      <w:sz w:val="18"/>
      <w:szCs w:val="18"/>
    </w:rPr>
  </w:style>
  <w:style w:type="paragraph" w:customStyle="1" w:styleId="tit235">
    <w:name w:val="tit235"/>
    <w:basedOn w:val="Standard"/>
    <w:rsid w:val="00592F24"/>
    <w:pPr>
      <w:spacing w:before="400" w:after="60"/>
    </w:pPr>
    <w:rPr>
      <w:rFonts w:ascii="Arial" w:hAnsi="Arial" w:cs="Arial"/>
      <w:b/>
      <w:bCs/>
      <w:color w:val="006699"/>
      <w:sz w:val="22"/>
      <w:szCs w:val="22"/>
    </w:rPr>
  </w:style>
  <w:style w:type="paragraph" w:customStyle="1" w:styleId="corpotab350">
    <w:name w:val="corpotab35"/>
    <w:basedOn w:val="Standard"/>
    <w:rsid w:val="00592F24"/>
    <w:pPr>
      <w:spacing w:before="20" w:after="20"/>
      <w:ind w:left="40" w:right="40"/>
    </w:pPr>
    <w:rPr>
      <w:rFonts w:ascii="Arial" w:hAnsi="Arial" w:cs="Arial"/>
      <w:color w:val="000000"/>
      <w:sz w:val="18"/>
      <w:szCs w:val="18"/>
    </w:rPr>
  </w:style>
  <w:style w:type="paragraph" w:customStyle="1" w:styleId="Normale235">
    <w:name w:val="Normale 235"/>
    <w:basedOn w:val="Standard"/>
    <w:rsid w:val="00592F24"/>
    <w:pPr>
      <w:spacing w:before="120"/>
      <w:ind w:left="567" w:right="567"/>
    </w:pPr>
    <w:rPr>
      <w:sz w:val="22"/>
      <w:szCs w:val="20"/>
    </w:rPr>
  </w:style>
  <w:style w:type="paragraph" w:customStyle="1" w:styleId="tit435">
    <w:name w:val="tit435"/>
    <w:basedOn w:val="Standard"/>
    <w:rsid w:val="00592F24"/>
    <w:pPr>
      <w:spacing w:before="120"/>
    </w:pPr>
    <w:rPr>
      <w:rFonts w:ascii="Arial" w:hAnsi="Arial" w:cs="Arial"/>
      <w:b/>
      <w:bCs/>
      <w:i/>
      <w:iCs/>
      <w:color w:val="006699"/>
      <w:sz w:val="18"/>
      <w:szCs w:val="18"/>
    </w:rPr>
  </w:style>
  <w:style w:type="paragraph" w:customStyle="1" w:styleId="CorpoCarattereCarattere35">
    <w:name w:val="Corpo Carattere Carattere35"/>
    <w:basedOn w:val="Standard"/>
    <w:rsid w:val="00592F24"/>
    <w:pPr>
      <w:spacing w:before="120" w:after="120"/>
      <w:ind w:left="284"/>
      <w:jc w:val="both"/>
    </w:pPr>
    <w:rPr>
      <w:spacing w:val="-2"/>
    </w:rPr>
  </w:style>
  <w:style w:type="paragraph" w:customStyle="1" w:styleId="rgsufficio135">
    <w:name w:val="rgs_ufficio135"/>
    <w:basedOn w:val="Standard"/>
    <w:rsid w:val="00592F24"/>
    <w:pPr>
      <w:jc w:val="center"/>
    </w:pPr>
    <w:rPr>
      <w:smallCaps/>
      <w:sz w:val="16"/>
      <w:szCs w:val="20"/>
    </w:rPr>
  </w:style>
  <w:style w:type="paragraph" w:customStyle="1" w:styleId="rgsoggetto35">
    <w:name w:val="rgs_oggetto35"/>
    <w:basedOn w:val="Standard"/>
    <w:rsid w:val="00592F24"/>
    <w:pPr>
      <w:ind w:left="1000" w:hanging="1000"/>
    </w:pPr>
    <w:rPr>
      <w:sz w:val="20"/>
      <w:szCs w:val="20"/>
    </w:rPr>
  </w:style>
  <w:style w:type="paragraph" w:customStyle="1" w:styleId="StileGlossarioDefCorsivo35">
    <w:name w:val="Stile GlossarioDef + Corsivo35"/>
    <w:basedOn w:val="GlossarioDef"/>
    <w:rsid w:val="00592F24"/>
    <w:rPr>
      <w:i/>
      <w:iCs/>
      <w:spacing w:val="-2"/>
    </w:rPr>
  </w:style>
  <w:style w:type="paragraph" w:customStyle="1" w:styleId="corpocarattere35">
    <w:name w:val="corpocarattere35"/>
    <w:basedOn w:val="Standard"/>
    <w:rsid w:val="00592F24"/>
    <w:pPr>
      <w:spacing w:before="280" w:after="280"/>
    </w:pPr>
    <w:rPr>
      <w:rFonts w:ascii="Arial Unicode MS" w:eastAsia="Arial Unicode MS" w:hAnsi="Arial Unicode MS" w:cs="Arial Unicode MS"/>
    </w:rPr>
  </w:style>
  <w:style w:type="paragraph" w:customStyle="1" w:styleId="0proposta35">
    <w:name w:val="0_proposta35"/>
    <w:basedOn w:val="Standard"/>
    <w:rsid w:val="00592F24"/>
    <w:pPr>
      <w:spacing w:after="120"/>
      <w:jc w:val="both"/>
    </w:pPr>
  </w:style>
  <w:style w:type="paragraph" w:customStyle="1" w:styleId="rgscorpodeltesto35">
    <w:name w:val="rgs_corpodeltesto35"/>
    <w:basedOn w:val="Standard"/>
    <w:rsid w:val="00592F24"/>
    <w:pPr>
      <w:spacing w:after="120" w:line="360" w:lineRule="auto"/>
      <w:ind w:firstLine="799"/>
      <w:jc w:val="both"/>
    </w:pPr>
    <w:rPr>
      <w:szCs w:val="20"/>
    </w:rPr>
  </w:style>
  <w:style w:type="paragraph" w:customStyle="1" w:styleId="CM11435">
    <w:name w:val="CM11435"/>
    <w:basedOn w:val="Standard"/>
    <w:next w:val="Standard"/>
    <w:rsid w:val="00592F24"/>
    <w:pPr>
      <w:widowControl w:val="0"/>
      <w:autoSpaceDE w:val="0"/>
      <w:spacing w:after="105"/>
      <w:ind w:right="508"/>
    </w:pPr>
  </w:style>
  <w:style w:type="paragraph" w:customStyle="1" w:styleId="Default35">
    <w:name w:val="Default3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5">
    <w:name w:val="testo135"/>
    <w:basedOn w:val="Standard"/>
    <w:rsid w:val="00592F24"/>
    <w:pPr>
      <w:widowControl w:val="0"/>
      <w:ind w:left="426" w:right="-1"/>
      <w:jc w:val="both"/>
    </w:pPr>
    <w:rPr>
      <w:sz w:val="22"/>
      <w:szCs w:val="20"/>
    </w:rPr>
  </w:style>
  <w:style w:type="paragraph" w:customStyle="1" w:styleId="Corpo125">
    <w:name w:val="Corpo125"/>
    <w:basedOn w:val="Standard"/>
    <w:rsid w:val="00592F24"/>
    <w:pPr>
      <w:spacing w:before="120" w:after="120"/>
      <w:jc w:val="both"/>
    </w:pPr>
    <w:rPr>
      <w:rFonts w:cs="Arial"/>
      <w:spacing w:val="-2"/>
    </w:rPr>
  </w:style>
  <w:style w:type="paragraph" w:customStyle="1" w:styleId="Corpo1135">
    <w:name w:val="Corpo1135"/>
    <w:basedOn w:val="Standard"/>
    <w:rsid w:val="00592F24"/>
    <w:pPr>
      <w:spacing w:before="120" w:after="120"/>
      <w:jc w:val="both"/>
    </w:pPr>
    <w:rPr>
      <w:rFonts w:cs="Arial"/>
      <w:spacing w:val="-2"/>
    </w:rPr>
  </w:style>
  <w:style w:type="paragraph" w:customStyle="1" w:styleId="Corpotesto5">
    <w:name w:val="Corpo testo5"/>
    <w:basedOn w:val="Standard"/>
    <w:rsid w:val="00592F24"/>
    <w:pPr>
      <w:spacing w:before="240"/>
      <w:ind w:left="907"/>
    </w:pPr>
    <w:rPr>
      <w:lang w:val="en-US"/>
    </w:rPr>
  </w:style>
  <w:style w:type="paragraph" w:customStyle="1" w:styleId="circolarepidipagina1">
    <w:name w:val="circolare piè di pagina1"/>
    <w:basedOn w:val="Standard"/>
    <w:rsid w:val="00592F24"/>
    <w:rPr>
      <w:rFonts w:ascii="Arial" w:hAnsi="Arial" w:cs="Arial"/>
      <w:sz w:val="16"/>
      <w:szCs w:val="16"/>
    </w:rPr>
  </w:style>
  <w:style w:type="paragraph" w:customStyle="1" w:styleId="11">
    <w:name w:val="11"/>
    <w:basedOn w:val="Standard"/>
    <w:rsid w:val="00592F24"/>
    <w:pPr>
      <w:spacing w:after="160" w:line="240" w:lineRule="exact"/>
    </w:pPr>
    <w:rPr>
      <w:rFonts w:ascii="Tahoma" w:hAnsi="Tahoma"/>
      <w:sz w:val="20"/>
      <w:szCs w:val="20"/>
      <w:lang w:val="en-US"/>
    </w:rPr>
  </w:style>
  <w:style w:type="paragraph" w:customStyle="1" w:styleId="ElnotaCarattere41">
    <w:name w:val="El_nota Carattere41"/>
    <w:basedOn w:val="Standard"/>
    <w:rsid w:val="00592F24"/>
    <w:pPr>
      <w:spacing w:before="80" w:after="80"/>
      <w:ind w:left="284" w:hanging="284"/>
      <w:jc w:val="both"/>
    </w:pPr>
    <w:rPr>
      <w:rFonts w:ascii="Arial" w:hAnsi="Arial" w:cs="Arial"/>
      <w:bCs/>
      <w:spacing w:val="-2"/>
      <w:sz w:val="18"/>
      <w:szCs w:val="3276"/>
    </w:rPr>
  </w:style>
  <w:style w:type="paragraph" w:customStyle="1" w:styleId="Nota51">
    <w:name w:val="Nota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1">
    <w:name w:val="Corpo Carattere Carattere Carattere41"/>
    <w:basedOn w:val="Standard"/>
    <w:rsid w:val="00592F24"/>
    <w:pPr>
      <w:spacing w:before="120" w:after="120"/>
      <w:ind w:left="284"/>
      <w:jc w:val="both"/>
    </w:pPr>
    <w:rPr>
      <w:spacing w:val="-2"/>
    </w:rPr>
  </w:style>
  <w:style w:type="paragraph" w:customStyle="1" w:styleId="Elpunto71">
    <w:name w:val="El_punto71"/>
    <w:basedOn w:val="Puntoelenco"/>
    <w:rsid w:val="00592F24"/>
    <w:pPr>
      <w:spacing w:before="60" w:after="60"/>
      <w:ind w:left="0" w:firstLine="0"/>
    </w:pPr>
  </w:style>
  <w:style w:type="paragraph" w:customStyle="1" w:styleId="Copertina71">
    <w:name w:val="Copertina7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
    <w:name w:val="Spazio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
    <w:name w:val="Corpo_tab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
    <w:name w:val="Destinatari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1">
    <w:name w:val="Dida41"/>
    <w:basedOn w:val="WW-Didascalia"/>
    <w:rsid w:val="00592F24"/>
  </w:style>
  <w:style w:type="paragraph" w:customStyle="1" w:styleId="Ellettera51">
    <w:name w:val="El_lettera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1">
    <w:name w:val="El_lettera241"/>
    <w:basedOn w:val="Ellettera"/>
    <w:rsid w:val="00592F24"/>
  </w:style>
  <w:style w:type="paragraph" w:customStyle="1" w:styleId="EltracciatoCarattereCarattere41">
    <w:name w:val="El_tracciato Carattere Carattere41"/>
    <w:basedOn w:val="ElnotaCarattere"/>
    <w:rsid w:val="00592F24"/>
    <w:pPr>
      <w:ind w:left="0"/>
    </w:pPr>
  </w:style>
  <w:style w:type="paragraph" w:customStyle="1" w:styleId="Evidenziatore51">
    <w:name w:val="Evidenziatore51"/>
    <w:basedOn w:val="Standard"/>
    <w:rsid w:val="00592F24"/>
    <w:pPr>
      <w:spacing w:before="120" w:after="140"/>
      <w:jc w:val="both"/>
    </w:pPr>
    <w:rPr>
      <w:rFonts w:cs="Arial"/>
      <w:b/>
      <w:spacing w:val="-2"/>
    </w:rPr>
  </w:style>
  <w:style w:type="paragraph" w:customStyle="1" w:styleId="Figura51">
    <w:name w:val="Figura51"/>
    <w:basedOn w:val="Standard"/>
    <w:rsid w:val="00592F24"/>
    <w:pPr>
      <w:keepNext/>
      <w:spacing w:before="240" w:after="120"/>
      <w:jc w:val="center"/>
    </w:pPr>
  </w:style>
  <w:style w:type="paragraph" w:customStyle="1" w:styleId="Oggetto41">
    <w:name w:val="Oggetto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1">
    <w:name w:val="Tabelle41"/>
    <w:basedOn w:val="Standard"/>
    <w:rsid w:val="00592F24"/>
    <w:pPr>
      <w:spacing w:before="120" w:after="360"/>
    </w:pPr>
    <w:rPr>
      <w:rFonts w:eastAsia="Arial Unicode MS"/>
    </w:rPr>
  </w:style>
  <w:style w:type="paragraph" w:customStyle="1" w:styleId="Tittab61">
    <w:name w:val="Tit_tab6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1">
    <w:name w:val="Corpo_lettera41"/>
    <w:basedOn w:val="Standard"/>
    <w:rsid w:val="00592F24"/>
    <w:pPr>
      <w:spacing w:before="120" w:after="120"/>
      <w:ind w:firstLine="340"/>
      <w:jc w:val="both"/>
    </w:pPr>
    <w:rPr>
      <w:rFonts w:cs="Arial"/>
      <w:spacing w:val="-2"/>
    </w:rPr>
  </w:style>
  <w:style w:type="paragraph" w:customStyle="1" w:styleId="GlossarioDef51">
    <w:name w:val="GlossarioDef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1">
    <w:name w:val="El_notalettera51"/>
    <w:basedOn w:val="Elnota"/>
    <w:rsid w:val="00592F24"/>
    <w:pPr>
      <w:ind w:left="567" w:hanging="283"/>
    </w:pPr>
  </w:style>
  <w:style w:type="paragraph" w:customStyle="1" w:styleId="Elnota71">
    <w:name w:val="El_nota71"/>
    <w:basedOn w:val="Nota"/>
    <w:rsid w:val="00592F24"/>
    <w:pPr>
      <w:ind w:left="567" w:hanging="283"/>
    </w:pPr>
  </w:style>
  <w:style w:type="paragraph" w:customStyle="1" w:styleId="Elnumero241">
    <w:name w:val="El_numero24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1">
    <w:name w:val="El_tracciato Carattere51"/>
    <w:basedOn w:val="Elnota"/>
    <w:rsid w:val="00592F24"/>
  </w:style>
  <w:style w:type="paragraph" w:customStyle="1" w:styleId="El-61">
    <w:name w:val="El-61"/>
    <w:basedOn w:val="Elpunto"/>
    <w:rsid w:val="00592F24"/>
    <w:pPr>
      <w:ind w:left="0" w:firstLine="0"/>
    </w:pPr>
  </w:style>
  <w:style w:type="paragraph" w:customStyle="1" w:styleId="Elpunto261">
    <w:name w:val="El_punto261"/>
    <w:basedOn w:val="Elpunto"/>
    <w:rsid w:val="00592F24"/>
    <w:pPr>
      <w:ind w:left="463" w:hanging="283"/>
    </w:pPr>
  </w:style>
  <w:style w:type="paragraph" w:customStyle="1" w:styleId="Corpo61">
    <w:name w:val="Corpo61"/>
    <w:basedOn w:val="Standard"/>
    <w:rsid w:val="00592F24"/>
    <w:pPr>
      <w:spacing w:before="120" w:after="120"/>
      <w:jc w:val="both"/>
    </w:pPr>
    <w:rPr>
      <w:rFonts w:cs="Arial"/>
      <w:spacing w:val="-2"/>
    </w:rPr>
  </w:style>
  <w:style w:type="paragraph" w:customStyle="1" w:styleId="Parola41">
    <w:name w:val="Parola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
    <w:name w:val="Esempio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1">
    <w:name w:val="Stile Tabelle + Allineato a sinistra41"/>
    <w:basedOn w:val="Tabelle"/>
    <w:rsid w:val="00592F24"/>
    <w:rPr>
      <w:rFonts w:eastAsia="Times New Roman"/>
      <w:szCs w:val="20"/>
    </w:rPr>
  </w:style>
  <w:style w:type="paragraph" w:customStyle="1" w:styleId="tit341">
    <w:name w:val="tit341"/>
    <w:basedOn w:val="Standard"/>
    <w:rsid w:val="00592F24"/>
    <w:pPr>
      <w:spacing w:before="480"/>
    </w:pPr>
    <w:rPr>
      <w:rFonts w:ascii="Arial" w:hAnsi="Arial" w:cs="Arial"/>
      <w:b/>
      <w:bCs/>
      <w:color w:val="006699"/>
      <w:sz w:val="20"/>
      <w:szCs w:val="20"/>
    </w:rPr>
  </w:style>
  <w:style w:type="paragraph" w:customStyle="1" w:styleId="corpo410">
    <w:name w:val="corpo41"/>
    <w:basedOn w:val="Standard"/>
    <w:rsid w:val="00592F24"/>
    <w:pPr>
      <w:spacing w:before="120" w:after="120"/>
      <w:ind w:right="100"/>
      <w:jc w:val="both"/>
    </w:pPr>
    <w:rPr>
      <w:rFonts w:ascii="Arial" w:hAnsi="Arial" w:cs="Arial"/>
      <w:color w:val="000000"/>
      <w:sz w:val="18"/>
      <w:szCs w:val="18"/>
    </w:rPr>
  </w:style>
  <w:style w:type="paragraph" w:customStyle="1" w:styleId="tit241">
    <w:name w:val="tit241"/>
    <w:basedOn w:val="Standard"/>
    <w:rsid w:val="00592F24"/>
    <w:pPr>
      <w:spacing w:before="400" w:after="60"/>
    </w:pPr>
    <w:rPr>
      <w:rFonts w:ascii="Arial" w:hAnsi="Arial" w:cs="Arial"/>
      <w:b/>
      <w:bCs/>
      <w:color w:val="006699"/>
      <w:sz w:val="22"/>
      <w:szCs w:val="22"/>
    </w:rPr>
  </w:style>
  <w:style w:type="paragraph" w:customStyle="1" w:styleId="corpotab410">
    <w:name w:val="corpotab41"/>
    <w:basedOn w:val="Standard"/>
    <w:rsid w:val="00592F24"/>
    <w:pPr>
      <w:spacing w:before="20" w:after="20"/>
      <w:ind w:left="40" w:right="40"/>
    </w:pPr>
    <w:rPr>
      <w:rFonts w:ascii="Arial" w:hAnsi="Arial" w:cs="Arial"/>
      <w:color w:val="000000"/>
      <w:sz w:val="18"/>
      <w:szCs w:val="18"/>
    </w:rPr>
  </w:style>
  <w:style w:type="paragraph" w:customStyle="1" w:styleId="Normale241">
    <w:name w:val="Normale 241"/>
    <w:basedOn w:val="Standard"/>
    <w:rsid w:val="00592F24"/>
    <w:pPr>
      <w:spacing w:before="120"/>
      <w:ind w:left="567" w:right="567"/>
    </w:pPr>
    <w:rPr>
      <w:sz w:val="22"/>
      <w:szCs w:val="20"/>
    </w:rPr>
  </w:style>
  <w:style w:type="paragraph" w:customStyle="1" w:styleId="tit441">
    <w:name w:val="tit441"/>
    <w:basedOn w:val="Standard"/>
    <w:rsid w:val="00592F24"/>
    <w:pPr>
      <w:spacing w:before="120"/>
    </w:pPr>
    <w:rPr>
      <w:rFonts w:ascii="Arial" w:hAnsi="Arial" w:cs="Arial"/>
      <w:b/>
      <w:bCs/>
      <w:i/>
      <w:iCs/>
      <w:color w:val="006699"/>
      <w:sz w:val="18"/>
      <w:szCs w:val="18"/>
    </w:rPr>
  </w:style>
  <w:style w:type="paragraph" w:customStyle="1" w:styleId="CorpoCarattereCarattere41">
    <w:name w:val="Corpo Carattere Carattere41"/>
    <w:basedOn w:val="Standard"/>
    <w:rsid w:val="00592F24"/>
    <w:pPr>
      <w:spacing w:before="120" w:after="120"/>
      <w:ind w:left="284"/>
      <w:jc w:val="both"/>
    </w:pPr>
    <w:rPr>
      <w:spacing w:val="-2"/>
    </w:rPr>
  </w:style>
  <w:style w:type="paragraph" w:customStyle="1" w:styleId="rgsufficio141">
    <w:name w:val="rgs_ufficio141"/>
    <w:basedOn w:val="Standard"/>
    <w:rsid w:val="00592F24"/>
    <w:pPr>
      <w:jc w:val="center"/>
    </w:pPr>
    <w:rPr>
      <w:smallCaps/>
      <w:sz w:val="16"/>
      <w:szCs w:val="20"/>
    </w:rPr>
  </w:style>
  <w:style w:type="paragraph" w:customStyle="1" w:styleId="StileGlossarioDefCorsivo41">
    <w:name w:val="Stile GlossarioDef + Corsivo41"/>
    <w:basedOn w:val="GlossarioDef"/>
    <w:rsid w:val="00592F24"/>
    <w:rPr>
      <w:i/>
      <w:iCs/>
      <w:spacing w:val="-2"/>
    </w:rPr>
  </w:style>
  <w:style w:type="paragraph" w:customStyle="1" w:styleId="corpocarattere41">
    <w:name w:val="corpocarattere41"/>
    <w:basedOn w:val="Standard"/>
    <w:rsid w:val="00592F24"/>
    <w:pPr>
      <w:spacing w:before="280" w:after="280"/>
    </w:pPr>
    <w:rPr>
      <w:rFonts w:ascii="Arial Unicode MS" w:eastAsia="Arial Unicode MS" w:hAnsi="Arial Unicode MS" w:cs="Arial Unicode MS"/>
    </w:rPr>
  </w:style>
  <w:style w:type="paragraph" w:customStyle="1" w:styleId="0proposta41">
    <w:name w:val="0_proposta41"/>
    <w:basedOn w:val="Standard"/>
    <w:rsid w:val="00592F24"/>
    <w:pPr>
      <w:spacing w:after="120"/>
      <w:jc w:val="both"/>
    </w:pPr>
  </w:style>
  <w:style w:type="paragraph" w:customStyle="1" w:styleId="rgscorpodeltesto41">
    <w:name w:val="rgs_corpodeltesto41"/>
    <w:basedOn w:val="Standard"/>
    <w:rsid w:val="00592F24"/>
    <w:pPr>
      <w:spacing w:after="120" w:line="360" w:lineRule="auto"/>
      <w:ind w:firstLine="799"/>
      <w:jc w:val="both"/>
    </w:pPr>
    <w:rPr>
      <w:szCs w:val="20"/>
    </w:rPr>
  </w:style>
  <w:style w:type="paragraph" w:customStyle="1" w:styleId="CM11441">
    <w:name w:val="CM11441"/>
    <w:basedOn w:val="Standard"/>
    <w:next w:val="Standard"/>
    <w:rsid w:val="00592F24"/>
    <w:pPr>
      <w:widowControl w:val="0"/>
      <w:autoSpaceDE w:val="0"/>
      <w:spacing w:after="105"/>
      <w:ind w:right="508"/>
    </w:pPr>
  </w:style>
  <w:style w:type="paragraph" w:customStyle="1" w:styleId="Default41">
    <w:name w:val="Default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1">
    <w:name w:val="testo141"/>
    <w:basedOn w:val="Standard"/>
    <w:rsid w:val="00592F24"/>
    <w:pPr>
      <w:widowControl w:val="0"/>
      <w:ind w:left="426" w:right="-1"/>
      <w:jc w:val="both"/>
    </w:pPr>
    <w:rPr>
      <w:sz w:val="22"/>
      <w:szCs w:val="20"/>
    </w:rPr>
  </w:style>
  <w:style w:type="paragraph" w:customStyle="1" w:styleId="StileEvidenziatoreNonGrassetto11">
    <w:name w:val="Stile Evidenziatore + Non Grassetto11"/>
    <w:basedOn w:val="Evidenziatore"/>
    <w:rsid w:val="00592F24"/>
  </w:style>
  <w:style w:type="paragraph" w:customStyle="1" w:styleId="ElnotaCarattere111">
    <w:name w:val="El_nota Carattere111"/>
    <w:basedOn w:val="Standard"/>
    <w:rsid w:val="00592F24"/>
    <w:pPr>
      <w:spacing w:before="80" w:after="80"/>
      <w:ind w:left="567" w:hanging="284"/>
      <w:jc w:val="both"/>
    </w:pPr>
    <w:rPr>
      <w:rFonts w:ascii="Arial" w:hAnsi="Arial" w:cs="Arial"/>
      <w:bCs/>
      <w:spacing w:val="-2"/>
      <w:sz w:val="18"/>
      <w:szCs w:val="3276"/>
    </w:rPr>
  </w:style>
  <w:style w:type="paragraph" w:customStyle="1" w:styleId="Nota111">
    <w:name w:val="Nota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1">
    <w:name w:val="Corpo Carattere Carattere Carattere111"/>
    <w:basedOn w:val="Standard"/>
    <w:rsid w:val="00592F24"/>
    <w:pPr>
      <w:spacing w:before="120" w:after="120"/>
      <w:ind w:left="284"/>
      <w:jc w:val="both"/>
    </w:pPr>
    <w:rPr>
      <w:spacing w:val="-2"/>
    </w:rPr>
  </w:style>
  <w:style w:type="paragraph" w:customStyle="1" w:styleId="Elpunto111">
    <w:name w:val="El_punto111"/>
    <w:basedOn w:val="Puntoelenco"/>
    <w:rsid w:val="00592F24"/>
    <w:pPr>
      <w:spacing w:before="60" w:after="60"/>
      <w:ind w:left="0" w:firstLine="0"/>
    </w:pPr>
  </w:style>
  <w:style w:type="paragraph" w:customStyle="1" w:styleId="Copertina111">
    <w:name w:val="Copertina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
    <w:name w:val="Spazio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
    <w:name w:val="Corpo_tab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
    <w:name w:val="Destinatari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1">
    <w:name w:val="Dida111"/>
    <w:basedOn w:val="WW-Didascalia"/>
    <w:rsid w:val="00592F24"/>
  </w:style>
  <w:style w:type="paragraph" w:customStyle="1" w:styleId="Ellettera111">
    <w:name w:val="El_lettera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1">
    <w:name w:val="El_lettera2111"/>
    <w:basedOn w:val="Ellettera"/>
    <w:rsid w:val="00592F24"/>
  </w:style>
  <w:style w:type="paragraph" w:customStyle="1" w:styleId="EltracciatoCarattereCarattere111">
    <w:name w:val="El_tracciato Carattere Carattere111"/>
    <w:basedOn w:val="ElnotaCarattere"/>
    <w:rsid w:val="00592F24"/>
    <w:pPr>
      <w:ind w:left="0" w:firstLine="0"/>
    </w:pPr>
  </w:style>
  <w:style w:type="paragraph" w:customStyle="1" w:styleId="Evidenziatore111">
    <w:name w:val="Evidenziatore111"/>
    <w:basedOn w:val="Standard"/>
    <w:rsid w:val="00592F24"/>
    <w:pPr>
      <w:spacing w:before="120" w:after="140"/>
      <w:jc w:val="both"/>
    </w:pPr>
    <w:rPr>
      <w:rFonts w:cs="Arial"/>
      <w:b/>
      <w:spacing w:val="-2"/>
    </w:rPr>
  </w:style>
  <w:style w:type="paragraph" w:customStyle="1" w:styleId="Figura111">
    <w:name w:val="Figura111"/>
    <w:basedOn w:val="Standard"/>
    <w:rsid w:val="00592F24"/>
    <w:pPr>
      <w:keepNext/>
      <w:spacing w:before="240" w:after="120"/>
      <w:jc w:val="center"/>
    </w:pPr>
  </w:style>
  <w:style w:type="paragraph" w:customStyle="1" w:styleId="Oggetto111">
    <w:name w:val="Oggetto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1">
    <w:name w:val="Tabelle111"/>
    <w:basedOn w:val="Standard"/>
    <w:rsid w:val="00592F24"/>
    <w:pPr>
      <w:spacing w:before="120" w:after="360"/>
    </w:pPr>
    <w:rPr>
      <w:rFonts w:eastAsia="Arial Unicode MS"/>
    </w:rPr>
  </w:style>
  <w:style w:type="paragraph" w:customStyle="1" w:styleId="Tittab111">
    <w:name w:val="Tit_tab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1">
    <w:name w:val="Corpo_lettera111"/>
    <w:basedOn w:val="Standard"/>
    <w:rsid w:val="00592F24"/>
    <w:pPr>
      <w:spacing w:before="120" w:after="120"/>
      <w:ind w:firstLine="340"/>
      <w:jc w:val="both"/>
    </w:pPr>
    <w:rPr>
      <w:rFonts w:cs="Arial"/>
      <w:spacing w:val="-2"/>
    </w:rPr>
  </w:style>
  <w:style w:type="paragraph" w:customStyle="1" w:styleId="GlossarioDef111">
    <w:name w:val="GlossarioDef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1">
    <w:name w:val="El_notalettera111"/>
    <w:basedOn w:val="Elnota"/>
    <w:rsid w:val="00592F24"/>
    <w:pPr>
      <w:ind w:left="616" w:hanging="360"/>
    </w:pPr>
  </w:style>
  <w:style w:type="paragraph" w:customStyle="1" w:styleId="Elnota111">
    <w:name w:val="El_nota111"/>
    <w:basedOn w:val="Nota"/>
    <w:rsid w:val="00592F24"/>
    <w:pPr>
      <w:ind w:left="567" w:hanging="283"/>
    </w:pPr>
  </w:style>
  <w:style w:type="paragraph" w:customStyle="1" w:styleId="Elnumero2111">
    <w:name w:val="El_numero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1">
    <w:name w:val="El_tracciato Carattere111"/>
    <w:basedOn w:val="Elnota"/>
    <w:rsid w:val="00592F24"/>
  </w:style>
  <w:style w:type="paragraph" w:customStyle="1" w:styleId="El-111">
    <w:name w:val="El-111"/>
    <w:basedOn w:val="Elpunto"/>
    <w:rsid w:val="00592F24"/>
    <w:pPr>
      <w:ind w:left="0" w:firstLine="0"/>
    </w:pPr>
  </w:style>
  <w:style w:type="paragraph" w:customStyle="1" w:styleId="Elpunto2111">
    <w:name w:val="El_punto2111"/>
    <w:basedOn w:val="Elpunto"/>
    <w:rsid w:val="00592F24"/>
    <w:pPr>
      <w:ind w:left="463" w:hanging="283"/>
    </w:pPr>
  </w:style>
  <w:style w:type="paragraph" w:customStyle="1" w:styleId="Corpo131">
    <w:name w:val="Corpo131"/>
    <w:basedOn w:val="Standard"/>
    <w:rsid w:val="00592F24"/>
    <w:pPr>
      <w:spacing w:before="120" w:after="120"/>
      <w:jc w:val="both"/>
    </w:pPr>
    <w:rPr>
      <w:rFonts w:cs="Arial"/>
      <w:spacing w:val="-2"/>
    </w:rPr>
  </w:style>
  <w:style w:type="paragraph" w:customStyle="1" w:styleId="Parola111">
    <w:name w:val="Parola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
    <w:name w:val="Esempio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1">
    <w:name w:val="Stile Tabelle + Allineato a sinistra111"/>
    <w:basedOn w:val="Tabelle"/>
    <w:rsid w:val="00592F24"/>
    <w:rPr>
      <w:rFonts w:eastAsia="Times New Roman"/>
      <w:szCs w:val="20"/>
    </w:rPr>
  </w:style>
  <w:style w:type="paragraph" w:customStyle="1" w:styleId="tit3111">
    <w:name w:val="tit3111"/>
    <w:basedOn w:val="Standard"/>
    <w:rsid w:val="00592F24"/>
    <w:pPr>
      <w:spacing w:before="480"/>
    </w:pPr>
    <w:rPr>
      <w:rFonts w:ascii="Arial" w:hAnsi="Arial" w:cs="Arial"/>
      <w:b/>
      <w:bCs/>
      <w:color w:val="006699"/>
      <w:sz w:val="20"/>
      <w:szCs w:val="20"/>
    </w:rPr>
  </w:style>
  <w:style w:type="paragraph" w:customStyle="1" w:styleId="corpo1110">
    <w:name w:val="corpo111"/>
    <w:basedOn w:val="Standard"/>
    <w:rsid w:val="00592F24"/>
    <w:pPr>
      <w:spacing w:before="120" w:after="120"/>
      <w:ind w:right="100"/>
      <w:jc w:val="both"/>
    </w:pPr>
    <w:rPr>
      <w:rFonts w:ascii="Arial" w:hAnsi="Arial" w:cs="Arial"/>
      <w:color w:val="000000"/>
      <w:sz w:val="18"/>
      <w:szCs w:val="18"/>
    </w:rPr>
  </w:style>
  <w:style w:type="paragraph" w:customStyle="1" w:styleId="tit2111">
    <w:name w:val="tit2111"/>
    <w:basedOn w:val="Standard"/>
    <w:rsid w:val="00592F24"/>
    <w:pPr>
      <w:spacing w:before="400" w:after="60"/>
    </w:pPr>
    <w:rPr>
      <w:rFonts w:ascii="Arial" w:hAnsi="Arial" w:cs="Arial"/>
      <w:b/>
      <w:bCs/>
      <w:color w:val="006699"/>
      <w:sz w:val="22"/>
      <w:szCs w:val="22"/>
    </w:rPr>
  </w:style>
  <w:style w:type="paragraph" w:customStyle="1" w:styleId="corpotab1110">
    <w:name w:val="corpotab111"/>
    <w:basedOn w:val="Standard"/>
    <w:rsid w:val="00592F24"/>
    <w:pPr>
      <w:spacing w:before="20" w:after="20"/>
      <w:ind w:left="40" w:right="40"/>
    </w:pPr>
    <w:rPr>
      <w:rFonts w:ascii="Arial" w:hAnsi="Arial" w:cs="Arial"/>
      <w:color w:val="000000"/>
      <w:sz w:val="18"/>
      <w:szCs w:val="18"/>
    </w:rPr>
  </w:style>
  <w:style w:type="paragraph" w:customStyle="1" w:styleId="Normale2111">
    <w:name w:val="Normale 2111"/>
    <w:basedOn w:val="Standard"/>
    <w:rsid w:val="00592F24"/>
    <w:pPr>
      <w:spacing w:before="120"/>
      <w:ind w:left="567" w:right="567"/>
    </w:pPr>
    <w:rPr>
      <w:sz w:val="22"/>
      <w:szCs w:val="20"/>
    </w:rPr>
  </w:style>
  <w:style w:type="paragraph" w:customStyle="1" w:styleId="tit4111">
    <w:name w:val="tit4111"/>
    <w:basedOn w:val="Standard"/>
    <w:rsid w:val="00592F24"/>
    <w:pPr>
      <w:spacing w:before="120"/>
    </w:pPr>
    <w:rPr>
      <w:rFonts w:ascii="Arial" w:hAnsi="Arial" w:cs="Arial"/>
      <w:b/>
      <w:bCs/>
      <w:i/>
      <w:iCs/>
      <w:color w:val="006699"/>
      <w:sz w:val="18"/>
      <w:szCs w:val="18"/>
    </w:rPr>
  </w:style>
  <w:style w:type="paragraph" w:customStyle="1" w:styleId="CorpoCarattereCarattere111">
    <w:name w:val="Corpo Carattere Carattere111"/>
    <w:basedOn w:val="Standard"/>
    <w:rsid w:val="00592F24"/>
    <w:pPr>
      <w:spacing w:before="120" w:after="120"/>
      <w:ind w:left="284"/>
      <w:jc w:val="both"/>
    </w:pPr>
    <w:rPr>
      <w:spacing w:val="-2"/>
    </w:rPr>
  </w:style>
  <w:style w:type="paragraph" w:customStyle="1" w:styleId="rgsufficio1111">
    <w:name w:val="rgs_ufficio1111"/>
    <w:basedOn w:val="Standard"/>
    <w:rsid w:val="00592F24"/>
    <w:pPr>
      <w:jc w:val="center"/>
    </w:pPr>
    <w:rPr>
      <w:smallCaps/>
      <w:sz w:val="16"/>
      <w:szCs w:val="20"/>
    </w:rPr>
  </w:style>
  <w:style w:type="paragraph" w:customStyle="1" w:styleId="rgsoggetto111">
    <w:name w:val="rgs_oggetto111"/>
    <w:basedOn w:val="Standard"/>
    <w:rsid w:val="00592F24"/>
    <w:pPr>
      <w:ind w:left="1000" w:hanging="1000"/>
    </w:pPr>
    <w:rPr>
      <w:sz w:val="20"/>
      <w:szCs w:val="20"/>
    </w:rPr>
  </w:style>
  <w:style w:type="paragraph" w:customStyle="1" w:styleId="StileGlossarioDefCorsivo111">
    <w:name w:val="Stile GlossarioDef + Corsivo111"/>
    <w:basedOn w:val="GlossarioDef"/>
    <w:rsid w:val="00592F24"/>
    <w:rPr>
      <w:i/>
      <w:iCs/>
      <w:spacing w:val="-2"/>
    </w:rPr>
  </w:style>
  <w:style w:type="paragraph" w:customStyle="1" w:styleId="corpocarattere111">
    <w:name w:val="corpocarattere111"/>
    <w:basedOn w:val="Standard"/>
    <w:rsid w:val="00592F24"/>
    <w:pPr>
      <w:spacing w:before="280" w:after="280"/>
    </w:pPr>
    <w:rPr>
      <w:rFonts w:ascii="Arial Unicode MS" w:eastAsia="Arial Unicode MS" w:hAnsi="Arial Unicode MS" w:cs="Arial Unicode MS"/>
    </w:rPr>
  </w:style>
  <w:style w:type="paragraph" w:customStyle="1" w:styleId="0proposta111">
    <w:name w:val="0_proposta111"/>
    <w:basedOn w:val="Standard"/>
    <w:rsid w:val="00592F24"/>
    <w:pPr>
      <w:spacing w:after="120"/>
      <w:jc w:val="both"/>
    </w:pPr>
  </w:style>
  <w:style w:type="paragraph" w:customStyle="1" w:styleId="rgscorpodeltesto111">
    <w:name w:val="rgs_corpodeltesto111"/>
    <w:basedOn w:val="Standard"/>
    <w:rsid w:val="00592F24"/>
    <w:pPr>
      <w:spacing w:after="120" w:line="360" w:lineRule="auto"/>
      <w:ind w:firstLine="799"/>
      <w:jc w:val="both"/>
    </w:pPr>
    <w:rPr>
      <w:szCs w:val="20"/>
    </w:rPr>
  </w:style>
  <w:style w:type="paragraph" w:customStyle="1" w:styleId="CM114111">
    <w:name w:val="CM114111"/>
    <w:basedOn w:val="Standard"/>
    <w:next w:val="Standard"/>
    <w:rsid w:val="00592F24"/>
    <w:pPr>
      <w:widowControl w:val="0"/>
      <w:autoSpaceDE w:val="0"/>
      <w:spacing w:after="105"/>
      <w:ind w:right="508"/>
    </w:pPr>
  </w:style>
  <w:style w:type="paragraph" w:customStyle="1" w:styleId="Default111">
    <w:name w:val="Default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1">
    <w:name w:val="testo1111"/>
    <w:basedOn w:val="Standard"/>
    <w:rsid w:val="00592F24"/>
    <w:pPr>
      <w:widowControl w:val="0"/>
      <w:ind w:left="426" w:right="-1"/>
      <w:jc w:val="both"/>
    </w:pPr>
    <w:rPr>
      <w:sz w:val="22"/>
      <w:szCs w:val="20"/>
    </w:rPr>
  </w:style>
  <w:style w:type="paragraph" w:customStyle="1" w:styleId="ElnotaCarattere211">
    <w:name w:val="El_nota Carattere211"/>
    <w:basedOn w:val="Standard"/>
    <w:rsid w:val="00592F24"/>
    <w:pPr>
      <w:spacing w:before="80" w:after="80"/>
      <w:ind w:left="567" w:hanging="284"/>
      <w:jc w:val="both"/>
    </w:pPr>
    <w:rPr>
      <w:rFonts w:ascii="Arial" w:hAnsi="Arial" w:cs="Arial"/>
      <w:bCs/>
      <w:spacing w:val="-2"/>
      <w:sz w:val="18"/>
      <w:szCs w:val="3276"/>
    </w:rPr>
  </w:style>
  <w:style w:type="paragraph" w:customStyle="1" w:styleId="Nota211">
    <w:name w:val="Nota2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1">
    <w:name w:val="Corpo Carattere Carattere Carattere211"/>
    <w:basedOn w:val="Standard"/>
    <w:rsid w:val="00592F24"/>
    <w:pPr>
      <w:spacing w:before="120" w:after="120"/>
      <w:ind w:left="284"/>
      <w:jc w:val="both"/>
    </w:pPr>
    <w:rPr>
      <w:spacing w:val="-2"/>
    </w:rPr>
  </w:style>
  <w:style w:type="paragraph" w:customStyle="1" w:styleId="Elpunto311">
    <w:name w:val="El_punto311"/>
    <w:basedOn w:val="Puntoelenco"/>
    <w:rsid w:val="00592F24"/>
    <w:pPr>
      <w:spacing w:before="60" w:after="60"/>
      <w:ind w:left="0" w:firstLine="0"/>
    </w:pPr>
  </w:style>
  <w:style w:type="paragraph" w:customStyle="1" w:styleId="Copertina211">
    <w:name w:val="Copertina2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
    <w:name w:val="Spazio2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
    <w:name w:val="Corpo_tab2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
    <w:name w:val="Destinatari2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1">
    <w:name w:val="Dida211"/>
    <w:basedOn w:val="WW-Didascalia"/>
    <w:rsid w:val="00592F24"/>
  </w:style>
  <w:style w:type="paragraph" w:customStyle="1" w:styleId="Ellettera311">
    <w:name w:val="El_lettera3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1">
    <w:name w:val="El_lettera2211"/>
    <w:basedOn w:val="Ellettera"/>
    <w:rsid w:val="00592F24"/>
  </w:style>
  <w:style w:type="paragraph" w:customStyle="1" w:styleId="EltracciatoCarattereCarattere211">
    <w:name w:val="El_tracciato Carattere Carattere211"/>
    <w:basedOn w:val="ElnotaCarattere"/>
    <w:rsid w:val="00592F24"/>
    <w:pPr>
      <w:ind w:left="0" w:firstLine="0"/>
    </w:pPr>
  </w:style>
  <w:style w:type="paragraph" w:customStyle="1" w:styleId="Evidenziatore211">
    <w:name w:val="Evidenziatore211"/>
    <w:basedOn w:val="Standard"/>
    <w:rsid w:val="00592F24"/>
    <w:pPr>
      <w:spacing w:before="120" w:after="140"/>
      <w:jc w:val="both"/>
    </w:pPr>
    <w:rPr>
      <w:rFonts w:cs="Arial"/>
      <w:b/>
      <w:spacing w:val="-2"/>
    </w:rPr>
  </w:style>
  <w:style w:type="paragraph" w:customStyle="1" w:styleId="Figura211">
    <w:name w:val="Figura211"/>
    <w:basedOn w:val="Standard"/>
    <w:rsid w:val="00592F24"/>
    <w:pPr>
      <w:keepNext/>
      <w:spacing w:before="240" w:after="120"/>
      <w:jc w:val="center"/>
    </w:pPr>
  </w:style>
  <w:style w:type="paragraph" w:customStyle="1" w:styleId="Oggetto211">
    <w:name w:val="Oggetto2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1">
    <w:name w:val="Tabelle211"/>
    <w:basedOn w:val="Standard"/>
    <w:rsid w:val="00592F24"/>
    <w:pPr>
      <w:spacing w:before="120" w:after="360"/>
    </w:pPr>
    <w:rPr>
      <w:rFonts w:eastAsia="Arial Unicode MS"/>
    </w:rPr>
  </w:style>
  <w:style w:type="paragraph" w:customStyle="1" w:styleId="Tittab211">
    <w:name w:val="Tit_tab2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1">
    <w:name w:val="Corpo_lettera211"/>
    <w:basedOn w:val="Standard"/>
    <w:rsid w:val="00592F24"/>
    <w:pPr>
      <w:spacing w:before="120" w:after="120"/>
      <w:ind w:firstLine="340"/>
      <w:jc w:val="both"/>
    </w:pPr>
    <w:rPr>
      <w:rFonts w:cs="Arial"/>
      <w:spacing w:val="-2"/>
    </w:rPr>
  </w:style>
  <w:style w:type="paragraph" w:customStyle="1" w:styleId="GlossarioDef211">
    <w:name w:val="GlossarioDef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1">
    <w:name w:val="El_notalettera211"/>
    <w:basedOn w:val="Elnota"/>
    <w:rsid w:val="00592F24"/>
    <w:pPr>
      <w:ind w:left="616" w:hanging="360"/>
    </w:pPr>
  </w:style>
  <w:style w:type="paragraph" w:customStyle="1" w:styleId="Elnota211">
    <w:name w:val="El_nota211"/>
    <w:basedOn w:val="Nota"/>
    <w:rsid w:val="00592F24"/>
    <w:pPr>
      <w:ind w:left="567" w:hanging="283"/>
    </w:pPr>
  </w:style>
  <w:style w:type="paragraph" w:customStyle="1" w:styleId="Elnumero2211">
    <w:name w:val="El_numero2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1">
    <w:name w:val="El_tracciato Carattere211"/>
    <w:basedOn w:val="Elnota"/>
    <w:rsid w:val="00592F24"/>
  </w:style>
  <w:style w:type="paragraph" w:customStyle="1" w:styleId="El-211">
    <w:name w:val="El-211"/>
    <w:basedOn w:val="Elpunto"/>
    <w:rsid w:val="00592F24"/>
    <w:pPr>
      <w:ind w:left="0" w:firstLine="0"/>
    </w:pPr>
  </w:style>
  <w:style w:type="paragraph" w:customStyle="1" w:styleId="Elpunto2211">
    <w:name w:val="El_punto2211"/>
    <w:basedOn w:val="Elpunto"/>
    <w:rsid w:val="00592F24"/>
    <w:pPr>
      <w:ind w:left="463" w:hanging="283"/>
    </w:pPr>
  </w:style>
  <w:style w:type="paragraph" w:customStyle="1" w:styleId="Corpo211">
    <w:name w:val="Corpo211"/>
    <w:basedOn w:val="Standard"/>
    <w:rsid w:val="00592F24"/>
    <w:pPr>
      <w:spacing w:before="120" w:after="120"/>
      <w:jc w:val="both"/>
    </w:pPr>
    <w:rPr>
      <w:rFonts w:cs="Arial"/>
      <w:spacing w:val="-2"/>
    </w:rPr>
  </w:style>
  <w:style w:type="paragraph" w:customStyle="1" w:styleId="Parola211">
    <w:name w:val="Parola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
    <w:name w:val="Esempio2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1">
    <w:name w:val="Stile Tabelle + Allineato a sinistra211"/>
    <w:basedOn w:val="Tabelle"/>
    <w:rsid w:val="00592F24"/>
    <w:rPr>
      <w:rFonts w:eastAsia="Times New Roman"/>
      <w:szCs w:val="20"/>
    </w:rPr>
  </w:style>
  <w:style w:type="paragraph" w:customStyle="1" w:styleId="tit3211">
    <w:name w:val="tit3211"/>
    <w:basedOn w:val="Standard"/>
    <w:rsid w:val="00592F24"/>
    <w:pPr>
      <w:spacing w:before="480"/>
    </w:pPr>
    <w:rPr>
      <w:rFonts w:ascii="Arial" w:hAnsi="Arial" w:cs="Arial"/>
      <w:b/>
      <w:bCs/>
      <w:color w:val="006699"/>
      <w:sz w:val="20"/>
      <w:szCs w:val="20"/>
    </w:rPr>
  </w:style>
  <w:style w:type="paragraph" w:customStyle="1" w:styleId="corpo2110">
    <w:name w:val="corpo211"/>
    <w:basedOn w:val="Standard"/>
    <w:rsid w:val="00592F24"/>
    <w:pPr>
      <w:spacing w:before="120" w:after="120"/>
      <w:ind w:right="100"/>
      <w:jc w:val="both"/>
    </w:pPr>
    <w:rPr>
      <w:rFonts w:ascii="Arial" w:hAnsi="Arial" w:cs="Arial"/>
      <w:color w:val="000000"/>
      <w:sz w:val="18"/>
      <w:szCs w:val="18"/>
    </w:rPr>
  </w:style>
  <w:style w:type="paragraph" w:customStyle="1" w:styleId="tit2211">
    <w:name w:val="tit2211"/>
    <w:basedOn w:val="Standard"/>
    <w:rsid w:val="00592F24"/>
    <w:pPr>
      <w:spacing w:before="400" w:after="60"/>
    </w:pPr>
    <w:rPr>
      <w:rFonts w:ascii="Arial" w:hAnsi="Arial" w:cs="Arial"/>
      <w:b/>
      <w:bCs/>
      <w:color w:val="006699"/>
      <w:sz w:val="22"/>
      <w:szCs w:val="22"/>
    </w:rPr>
  </w:style>
  <w:style w:type="paragraph" w:customStyle="1" w:styleId="corpotab2110">
    <w:name w:val="corpotab211"/>
    <w:basedOn w:val="Standard"/>
    <w:rsid w:val="00592F24"/>
    <w:pPr>
      <w:spacing w:before="20" w:after="20"/>
      <w:ind w:left="40" w:right="40"/>
    </w:pPr>
    <w:rPr>
      <w:rFonts w:ascii="Arial" w:hAnsi="Arial" w:cs="Arial"/>
      <w:color w:val="000000"/>
      <w:sz w:val="18"/>
      <w:szCs w:val="18"/>
    </w:rPr>
  </w:style>
  <w:style w:type="paragraph" w:customStyle="1" w:styleId="Normale2211">
    <w:name w:val="Normale 2211"/>
    <w:basedOn w:val="Standard"/>
    <w:rsid w:val="00592F24"/>
    <w:pPr>
      <w:spacing w:before="120"/>
      <w:ind w:left="567" w:right="567"/>
    </w:pPr>
    <w:rPr>
      <w:sz w:val="22"/>
      <w:szCs w:val="20"/>
    </w:rPr>
  </w:style>
  <w:style w:type="paragraph" w:customStyle="1" w:styleId="tit4211">
    <w:name w:val="tit4211"/>
    <w:basedOn w:val="Standard"/>
    <w:rsid w:val="00592F24"/>
    <w:pPr>
      <w:spacing w:before="120"/>
    </w:pPr>
    <w:rPr>
      <w:rFonts w:ascii="Arial" w:hAnsi="Arial" w:cs="Arial"/>
      <w:b/>
      <w:bCs/>
      <w:i/>
      <w:iCs/>
      <w:color w:val="006699"/>
      <w:sz w:val="18"/>
      <w:szCs w:val="18"/>
    </w:rPr>
  </w:style>
  <w:style w:type="paragraph" w:customStyle="1" w:styleId="CorpoCarattereCarattere211">
    <w:name w:val="Corpo Carattere Carattere211"/>
    <w:basedOn w:val="Standard"/>
    <w:rsid w:val="00592F24"/>
    <w:pPr>
      <w:spacing w:before="120" w:after="120"/>
      <w:ind w:left="284"/>
      <w:jc w:val="both"/>
    </w:pPr>
    <w:rPr>
      <w:spacing w:val="-2"/>
    </w:rPr>
  </w:style>
  <w:style w:type="paragraph" w:customStyle="1" w:styleId="rgsufficio1211">
    <w:name w:val="rgs_ufficio1211"/>
    <w:basedOn w:val="Standard"/>
    <w:rsid w:val="00592F24"/>
    <w:pPr>
      <w:jc w:val="center"/>
    </w:pPr>
    <w:rPr>
      <w:smallCaps/>
      <w:sz w:val="16"/>
      <w:szCs w:val="20"/>
    </w:rPr>
  </w:style>
  <w:style w:type="paragraph" w:customStyle="1" w:styleId="rgsoggetto211">
    <w:name w:val="rgs_oggetto211"/>
    <w:basedOn w:val="Standard"/>
    <w:rsid w:val="00592F24"/>
    <w:pPr>
      <w:ind w:left="1000" w:hanging="1000"/>
    </w:pPr>
    <w:rPr>
      <w:sz w:val="20"/>
      <w:szCs w:val="20"/>
    </w:rPr>
  </w:style>
  <w:style w:type="paragraph" w:customStyle="1" w:styleId="StileGlossarioDefCorsivo211">
    <w:name w:val="Stile GlossarioDef + Corsivo211"/>
    <w:basedOn w:val="GlossarioDef"/>
    <w:rsid w:val="00592F24"/>
    <w:rPr>
      <w:i/>
      <w:iCs/>
      <w:spacing w:val="-2"/>
    </w:rPr>
  </w:style>
  <w:style w:type="paragraph" w:customStyle="1" w:styleId="corpocarattere211">
    <w:name w:val="corpocarattere211"/>
    <w:basedOn w:val="Standard"/>
    <w:rsid w:val="00592F24"/>
    <w:pPr>
      <w:spacing w:before="280" w:after="280"/>
    </w:pPr>
    <w:rPr>
      <w:rFonts w:ascii="Arial Unicode MS" w:eastAsia="Arial Unicode MS" w:hAnsi="Arial Unicode MS" w:cs="Arial Unicode MS"/>
    </w:rPr>
  </w:style>
  <w:style w:type="paragraph" w:customStyle="1" w:styleId="0proposta211">
    <w:name w:val="0_proposta211"/>
    <w:basedOn w:val="Standard"/>
    <w:rsid w:val="00592F24"/>
    <w:pPr>
      <w:spacing w:after="120"/>
      <w:jc w:val="both"/>
    </w:pPr>
  </w:style>
  <w:style w:type="paragraph" w:customStyle="1" w:styleId="rgscorpodeltesto211">
    <w:name w:val="rgs_corpodeltesto211"/>
    <w:basedOn w:val="Standard"/>
    <w:rsid w:val="00592F24"/>
    <w:pPr>
      <w:spacing w:after="120" w:line="360" w:lineRule="auto"/>
      <w:ind w:firstLine="799"/>
      <w:jc w:val="both"/>
    </w:pPr>
    <w:rPr>
      <w:szCs w:val="20"/>
    </w:rPr>
  </w:style>
  <w:style w:type="paragraph" w:customStyle="1" w:styleId="CM114211">
    <w:name w:val="CM114211"/>
    <w:basedOn w:val="Standard"/>
    <w:next w:val="Standard"/>
    <w:rsid w:val="00592F24"/>
    <w:pPr>
      <w:widowControl w:val="0"/>
      <w:autoSpaceDE w:val="0"/>
      <w:spacing w:after="105"/>
      <w:ind w:right="508"/>
    </w:pPr>
  </w:style>
  <w:style w:type="paragraph" w:customStyle="1" w:styleId="Default211">
    <w:name w:val="Default2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1">
    <w:name w:val="testo1211"/>
    <w:basedOn w:val="Standard"/>
    <w:rsid w:val="00592F24"/>
    <w:pPr>
      <w:widowControl w:val="0"/>
      <w:ind w:left="426" w:right="-1"/>
      <w:jc w:val="both"/>
    </w:pPr>
    <w:rPr>
      <w:sz w:val="22"/>
      <w:szCs w:val="20"/>
    </w:rPr>
  </w:style>
  <w:style w:type="paragraph" w:customStyle="1" w:styleId="Corpo1141">
    <w:name w:val="Corpo1141"/>
    <w:basedOn w:val="Standard"/>
    <w:rsid w:val="00592F24"/>
    <w:pPr>
      <w:spacing w:before="120" w:after="120"/>
      <w:jc w:val="both"/>
    </w:pPr>
    <w:rPr>
      <w:rFonts w:cs="Arial"/>
      <w:spacing w:val="-2"/>
    </w:rPr>
  </w:style>
  <w:style w:type="paragraph" w:customStyle="1" w:styleId="Corpo11111">
    <w:name w:val="Corpo11111"/>
    <w:basedOn w:val="Standard"/>
    <w:rsid w:val="00592F24"/>
    <w:pPr>
      <w:spacing w:before="120" w:after="120"/>
      <w:jc w:val="both"/>
    </w:pPr>
    <w:rPr>
      <w:rFonts w:cs="Arial"/>
      <w:spacing w:val="-2"/>
    </w:rPr>
  </w:style>
  <w:style w:type="paragraph" w:customStyle="1" w:styleId="Elpunto411">
    <w:name w:val="El_punto411"/>
    <w:basedOn w:val="Puntoelenco"/>
    <w:rsid w:val="00592F24"/>
    <w:pPr>
      <w:spacing w:before="60" w:after="60"/>
    </w:pPr>
  </w:style>
  <w:style w:type="paragraph" w:customStyle="1" w:styleId="Copertina311">
    <w:name w:val="Copertina3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1">
    <w:name w:val="Figura311"/>
    <w:basedOn w:val="Standard"/>
    <w:rsid w:val="00592F24"/>
    <w:pPr>
      <w:keepNext/>
      <w:spacing w:before="240" w:after="120"/>
      <w:jc w:val="center"/>
    </w:pPr>
  </w:style>
  <w:style w:type="paragraph" w:customStyle="1" w:styleId="Tittab311">
    <w:name w:val="Tit_tab3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
    <w:name w:val="GlossarioDef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1">
    <w:name w:val="El_nota311"/>
    <w:basedOn w:val="Standard"/>
    <w:rsid w:val="00592F24"/>
    <w:pPr>
      <w:spacing w:before="80" w:after="80"/>
      <w:ind w:left="284" w:hanging="284"/>
    </w:pPr>
    <w:rPr>
      <w:rFonts w:ascii="Arial" w:hAnsi="Arial" w:cs="Arial"/>
      <w:bCs/>
      <w:sz w:val="18"/>
      <w:szCs w:val="3276"/>
    </w:rPr>
  </w:style>
  <w:style w:type="paragraph" w:customStyle="1" w:styleId="Elpunto2311">
    <w:name w:val="El_punto2311"/>
    <w:basedOn w:val="Elpunto"/>
    <w:rsid w:val="00592F24"/>
    <w:pPr>
      <w:ind w:left="567" w:hanging="283"/>
    </w:pPr>
  </w:style>
  <w:style w:type="paragraph" w:customStyle="1" w:styleId="Esempio311">
    <w:name w:val="Esempio3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1">
    <w:name w:val="Corpo311"/>
    <w:basedOn w:val="Standard"/>
    <w:rsid w:val="00592F24"/>
    <w:pPr>
      <w:spacing w:before="120" w:after="120"/>
      <w:jc w:val="both"/>
    </w:pPr>
    <w:rPr>
      <w:rFonts w:cs="Arial"/>
      <w:spacing w:val="-2"/>
    </w:rPr>
  </w:style>
  <w:style w:type="paragraph" w:customStyle="1" w:styleId="Elnotalettera311">
    <w:name w:val="El_notalettera311"/>
    <w:basedOn w:val="Elnota"/>
    <w:rsid w:val="00592F24"/>
    <w:pPr>
      <w:ind w:left="616" w:hanging="360"/>
    </w:pPr>
  </w:style>
  <w:style w:type="paragraph" w:customStyle="1" w:styleId="EltracciatoCarattere311">
    <w:name w:val="El_tracciato Carattere311"/>
    <w:basedOn w:val="Elnota"/>
    <w:rsid w:val="00592F24"/>
  </w:style>
  <w:style w:type="paragraph" w:customStyle="1" w:styleId="El-311">
    <w:name w:val="El-311"/>
    <w:basedOn w:val="Elpunto"/>
    <w:rsid w:val="00592F24"/>
  </w:style>
  <w:style w:type="paragraph" w:customStyle="1" w:styleId="Corpo11211">
    <w:name w:val="Corpo11211"/>
    <w:basedOn w:val="Standard"/>
    <w:rsid w:val="00592F24"/>
    <w:pPr>
      <w:spacing w:before="120" w:after="120"/>
      <w:jc w:val="both"/>
    </w:pPr>
    <w:rPr>
      <w:rFonts w:cs="Arial"/>
      <w:spacing w:val="-2"/>
    </w:rPr>
  </w:style>
  <w:style w:type="paragraph" w:customStyle="1" w:styleId="Corpo411">
    <w:name w:val="Corpo411"/>
    <w:basedOn w:val="Standard"/>
    <w:rsid w:val="00592F24"/>
    <w:pPr>
      <w:spacing w:before="120" w:after="120"/>
      <w:jc w:val="both"/>
    </w:pPr>
    <w:rPr>
      <w:rFonts w:cs="Arial"/>
      <w:spacing w:val="-2"/>
    </w:rPr>
  </w:style>
  <w:style w:type="paragraph" w:customStyle="1" w:styleId="Copertina411">
    <w:name w:val="Copertina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1">
    <w:name w:val="El_punto2411"/>
    <w:basedOn w:val="Elpunto"/>
    <w:rsid w:val="00592F24"/>
    <w:pPr>
      <w:ind w:left="0" w:firstLine="0"/>
    </w:pPr>
  </w:style>
  <w:style w:type="paragraph" w:customStyle="1" w:styleId="Elpunto511">
    <w:name w:val="El_punto511"/>
    <w:basedOn w:val="Puntoelenco"/>
    <w:rsid w:val="00592F24"/>
    <w:pPr>
      <w:spacing w:before="60" w:after="60"/>
    </w:pPr>
  </w:style>
  <w:style w:type="paragraph" w:customStyle="1" w:styleId="Elnota411">
    <w:name w:val="El_nota411"/>
    <w:basedOn w:val="Nota"/>
    <w:rsid w:val="00592F24"/>
    <w:pPr>
      <w:ind w:left="567" w:hanging="283"/>
    </w:pPr>
  </w:style>
  <w:style w:type="paragraph" w:customStyle="1" w:styleId="Nota311">
    <w:name w:val="Nota3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1">
    <w:name w:val="El-411"/>
    <w:basedOn w:val="Elpunto"/>
    <w:rsid w:val="00592F24"/>
  </w:style>
  <w:style w:type="paragraph" w:customStyle="1" w:styleId="Evidenziatore311">
    <w:name w:val="Evidenziatore311"/>
    <w:basedOn w:val="Standard"/>
    <w:rsid w:val="00592F24"/>
    <w:pPr>
      <w:spacing w:before="120" w:after="140"/>
      <w:jc w:val="both"/>
    </w:pPr>
    <w:rPr>
      <w:rFonts w:cs="Arial"/>
      <w:b/>
      <w:spacing w:val="-2"/>
    </w:rPr>
  </w:style>
  <w:style w:type="paragraph" w:customStyle="1" w:styleId="Tittab411">
    <w:name w:val="Tit_tab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1">
    <w:name w:val="El_nota511"/>
    <w:basedOn w:val="Standard"/>
    <w:rsid w:val="00592F24"/>
    <w:pPr>
      <w:spacing w:before="80" w:after="80"/>
      <w:ind w:left="567" w:hanging="283"/>
    </w:pPr>
    <w:rPr>
      <w:rFonts w:ascii="Arial" w:hAnsi="Arial" w:cs="Arial"/>
      <w:bCs/>
      <w:sz w:val="18"/>
      <w:szCs w:val="3276"/>
    </w:rPr>
  </w:style>
  <w:style w:type="paragraph" w:customStyle="1" w:styleId="Copertina511">
    <w:name w:val="Copertina5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1">
    <w:name w:val="El_nota Carattere311"/>
    <w:basedOn w:val="Standard"/>
    <w:rsid w:val="00592F24"/>
    <w:pPr>
      <w:spacing w:before="80" w:after="80"/>
      <w:ind w:left="284" w:hanging="284"/>
      <w:jc w:val="both"/>
    </w:pPr>
    <w:rPr>
      <w:rFonts w:ascii="Arial" w:hAnsi="Arial" w:cs="Arial"/>
      <w:bCs/>
      <w:spacing w:val="-2"/>
      <w:sz w:val="18"/>
      <w:szCs w:val="3276"/>
    </w:rPr>
  </w:style>
  <w:style w:type="paragraph" w:customStyle="1" w:styleId="Nota411">
    <w:name w:val="Nota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1">
    <w:name w:val="Corpo Carattere Carattere Carattere311"/>
    <w:basedOn w:val="Standard"/>
    <w:rsid w:val="00592F24"/>
    <w:pPr>
      <w:spacing w:before="120" w:after="120"/>
      <w:ind w:left="284"/>
      <w:jc w:val="both"/>
    </w:pPr>
    <w:rPr>
      <w:spacing w:val="-2"/>
    </w:rPr>
  </w:style>
  <w:style w:type="paragraph" w:customStyle="1" w:styleId="Elpunto611">
    <w:name w:val="El_punto611"/>
    <w:basedOn w:val="Puntoelenco"/>
    <w:rsid w:val="00592F24"/>
    <w:pPr>
      <w:spacing w:before="60" w:after="60"/>
      <w:ind w:left="0" w:firstLine="0"/>
    </w:pPr>
  </w:style>
  <w:style w:type="paragraph" w:customStyle="1" w:styleId="Copertina611">
    <w:name w:val="Copertina6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
    <w:name w:val="Spazio3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
    <w:name w:val="Corpo_tab3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
    <w:name w:val="Destinatari3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1">
    <w:name w:val="Dida311"/>
    <w:basedOn w:val="WW-Didascalia"/>
    <w:rsid w:val="00592F24"/>
  </w:style>
  <w:style w:type="paragraph" w:customStyle="1" w:styleId="Ellettera411">
    <w:name w:val="El_lettera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1">
    <w:name w:val="El_lettera2311"/>
    <w:basedOn w:val="Ellettera"/>
    <w:rsid w:val="00592F24"/>
  </w:style>
  <w:style w:type="paragraph" w:customStyle="1" w:styleId="EltracciatoCarattereCarattere311">
    <w:name w:val="El_tracciato Carattere Carattere311"/>
    <w:basedOn w:val="ElnotaCarattere"/>
    <w:rsid w:val="00592F24"/>
    <w:pPr>
      <w:ind w:left="0" w:firstLine="0"/>
    </w:pPr>
  </w:style>
  <w:style w:type="paragraph" w:customStyle="1" w:styleId="Evidenziatore411">
    <w:name w:val="Evidenziatore411"/>
    <w:basedOn w:val="Standard"/>
    <w:rsid w:val="00592F24"/>
    <w:pPr>
      <w:spacing w:before="120" w:after="140"/>
      <w:jc w:val="both"/>
    </w:pPr>
    <w:rPr>
      <w:rFonts w:cs="Arial"/>
      <w:b/>
      <w:spacing w:val="-2"/>
    </w:rPr>
  </w:style>
  <w:style w:type="paragraph" w:customStyle="1" w:styleId="Figura411">
    <w:name w:val="Figura411"/>
    <w:basedOn w:val="Standard"/>
    <w:rsid w:val="00592F24"/>
    <w:pPr>
      <w:keepNext/>
      <w:spacing w:before="240" w:after="120"/>
      <w:jc w:val="center"/>
    </w:pPr>
  </w:style>
  <w:style w:type="paragraph" w:customStyle="1" w:styleId="Oggetto311">
    <w:name w:val="Oggetto3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1">
    <w:name w:val="Tabelle311"/>
    <w:basedOn w:val="Standard"/>
    <w:rsid w:val="00592F24"/>
    <w:pPr>
      <w:spacing w:before="120" w:after="360"/>
    </w:pPr>
    <w:rPr>
      <w:rFonts w:eastAsia="Arial Unicode MS"/>
    </w:rPr>
  </w:style>
  <w:style w:type="paragraph" w:customStyle="1" w:styleId="Tittab511">
    <w:name w:val="Tit_tab5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1">
    <w:name w:val="Corpo_lettera311"/>
    <w:basedOn w:val="Standard"/>
    <w:rsid w:val="00592F24"/>
    <w:pPr>
      <w:spacing w:before="120" w:after="120"/>
      <w:ind w:firstLine="340"/>
      <w:jc w:val="both"/>
    </w:pPr>
    <w:rPr>
      <w:rFonts w:cs="Arial"/>
      <w:spacing w:val="-2"/>
    </w:rPr>
  </w:style>
  <w:style w:type="paragraph" w:customStyle="1" w:styleId="GlossarioDef411">
    <w:name w:val="GlossarioDef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1">
    <w:name w:val="El_notalettera411"/>
    <w:basedOn w:val="Elnota"/>
    <w:rsid w:val="00592F24"/>
    <w:pPr>
      <w:ind w:left="616" w:hanging="360"/>
    </w:pPr>
  </w:style>
  <w:style w:type="paragraph" w:customStyle="1" w:styleId="Elnota611">
    <w:name w:val="El_nota611"/>
    <w:basedOn w:val="Nota"/>
    <w:rsid w:val="00592F24"/>
    <w:pPr>
      <w:ind w:left="284" w:hanging="284"/>
    </w:pPr>
  </w:style>
  <w:style w:type="paragraph" w:customStyle="1" w:styleId="Elnumero2311">
    <w:name w:val="El_numero23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1">
    <w:name w:val="El_tracciato Carattere411"/>
    <w:basedOn w:val="Elnota"/>
    <w:rsid w:val="00592F24"/>
  </w:style>
  <w:style w:type="paragraph" w:customStyle="1" w:styleId="El-511">
    <w:name w:val="El-511"/>
    <w:basedOn w:val="Elpunto"/>
    <w:rsid w:val="00592F24"/>
    <w:pPr>
      <w:ind w:left="0" w:firstLine="0"/>
    </w:pPr>
  </w:style>
  <w:style w:type="paragraph" w:customStyle="1" w:styleId="Elpunto2511">
    <w:name w:val="El_punto2511"/>
    <w:basedOn w:val="Elpunto"/>
    <w:rsid w:val="00592F24"/>
    <w:pPr>
      <w:ind w:left="1500" w:hanging="360"/>
    </w:pPr>
  </w:style>
  <w:style w:type="paragraph" w:customStyle="1" w:styleId="Corpo511">
    <w:name w:val="Corpo511"/>
    <w:basedOn w:val="Standard"/>
    <w:rsid w:val="00592F24"/>
    <w:pPr>
      <w:spacing w:before="120" w:after="120"/>
      <w:jc w:val="both"/>
    </w:pPr>
    <w:rPr>
      <w:rFonts w:cs="Arial"/>
      <w:spacing w:val="-2"/>
    </w:rPr>
  </w:style>
  <w:style w:type="paragraph" w:customStyle="1" w:styleId="Parola311">
    <w:name w:val="Parola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
    <w:name w:val="Esempio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1">
    <w:name w:val="Stile Tabelle + Allineato a sinistra311"/>
    <w:basedOn w:val="Tabelle"/>
    <w:rsid w:val="00592F24"/>
    <w:rPr>
      <w:rFonts w:eastAsia="Times New Roman"/>
      <w:szCs w:val="20"/>
    </w:rPr>
  </w:style>
  <w:style w:type="paragraph" w:customStyle="1" w:styleId="tit3311">
    <w:name w:val="tit3311"/>
    <w:basedOn w:val="Standard"/>
    <w:rsid w:val="00592F24"/>
    <w:pPr>
      <w:spacing w:before="480"/>
    </w:pPr>
    <w:rPr>
      <w:rFonts w:ascii="Arial" w:hAnsi="Arial" w:cs="Arial"/>
      <w:b/>
      <w:bCs/>
      <w:color w:val="006699"/>
      <w:sz w:val="20"/>
      <w:szCs w:val="20"/>
    </w:rPr>
  </w:style>
  <w:style w:type="paragraph" w:customStyle="1" w:styleId="corpo3110">
    <w:name w:val="corpo311"/>
    <w:basedOn w:val="Standard"/>
    <w:rsid w:val="00592F24"/>
    <w:pPr>
      <w:spacing w:before="120" w:after="120"/>
      <w:ind w:right="100"/>
      <w:jc w:val="both"/>
    </w:pPr>
    <w:rPr>
      <w:rFonts w:ascii="Arial" w:hAnsi="Arial" w:cs="Arial"/>
      <w:color w:val="000000"/>
      <w:sz w:val="18"/>
      <w:szCs w:val="18"/>
    </w:rPr>
  </w:style>
  <w:style w:type="paragraph" w:customStyle="1" w:styleId="tit2311">
    <w:name w:val="tit2311"/>
    <w:basedOn w:val="Standard"/>
    <w:rsid w:val="00592F24"/>
    <w:pPr>
      <w:spacing w:before="400" w:after="60"/>
    </w:pPr>
    <w:rPr>
      <w:rFonts w:ascii="Arial" w:hAnsi="Arial" w:cs="Arial"/>
      <w:b/>
      <w:bCs/>
      <w:color w:val="006699"/>
      <w:sz w:val="22"/>
      <w:szCs w:val="22"/>
    </w:rPr>
  </w:style>
  <w:style w:type="paragraph" w:customStyle="1" w:styleId="corpotab3110">
    <w:name w:val="corpotab311"/>
    <w:basedOn w:val="Standard"/>
    <w:rsid w:val="00592F24"/>
    <w:pPr>
      <w:spacing w:before="20" w:after="20"/>
      <w:ind w:left="40" w:right="40"/>
    </w:pPr>
    <w:rPr>
      <w:rFonts w:ascii="Arial" w:hAnsi="Arial" w:cs="Arial"/>
      <w:color w:val="000000"/>
      <w:sz w:val="18"/>
      <w:szCs w:val="18"/>
    </w:rPr>
  </w:style>
  <w:style w:type="paragraph" w:customStyle="1" w:styleId="Normale2311">
    <w:name w:val="Normale 2311"/>
    <w:basedOn w:val="Standard"/>
    <w:rsid w:val="00592F24"/>
    <w:pPr>
      <w:spacing w:before="120"/>
      <w:ind w:left="567" w:right="567"/>
    </w:pPr>
    <w:rPr>
      <w:sz w:val="22"/>
      <w:szCs w:val="20"/>
    </w:rPr>
  </w:style>
  <w:style w:type="paragraph" w:customStyle="1" w:styleId="tit4311">
    <w:name w:val="tit4311"/>
    <w:basedOn w:val="Standard"/>
    <w:rsid w:val="00592F24"/>
    <w:pPr>
      <w:spacing w:before="120"/>
    </w:pPr>
    <w:rPr>
      <w:rFonts w:ascii="Arial" w:hAnsi="Arial" w:cs="Arial"/>
      <w:b/>
      <w:bCs/>
      <w:i/>
      <w:iCs/>
      <w:color w:val="006699"/>
      <w:sz w:val="18"/>
      <w:szCs w:val="18"/>
    </w:rPr>
  </w:style>
  <w:style w:type="paragraph" w:customStyle="1" w:styleId="CorpoCarattereCarattere311">
    <w:name w:val="Corpo Carattere Carattere311"/>
    <w:basedOn w:val="Standard"/>
    <w:rsid w:val="00592F24"/>
    <w:pPr>
      <w:spacing w:before="120" w:after="120"/>
      <w:ind w:left="284"/>
      <w:jc w:val="both"/>
    </w:pPr>
    <w:rPr>
      <w:spacing w:val="-2"/>
    </w:rPr>
  </w:style>
  <w:style w:type="paragraph" w:customStyle="1" w:styleId="rgsufficio1311">
    <w:name w:val="rgs_ufficio1311"/>
    <w:basedOn w:val="Standard"/>
    <w:rsid w:val="00592F24"/>
    <w:pPr>
      <w:jc w:val="center"/>
    </w:pPr>
    <w:rPr>
      <w:smallCaps/>
      <w:sz w:val="16"/>
      <w:szCs w:val="20"/>
    </w:rPr>
  </w:style>
  <w:style w:type="paragraph" w:customStyle="1" w:styleId="rgsoggetto311">
    <w:name w:val="rgs_oggetto311"/>
    <w:basedOn w:val="Standard"/>
    <w:rsid w:val="00592F24"/>
    <w:pPr>
      <w:ind w:left="1000" w:hanging="1000"/>
    </w:pPr>
    <w:rPr>
      <w:sz w:val="20"/>
      <w:szCs w:val="20"/>
    </w:rPr>
  </w:style>
  <w:style w:type="paragraph" w:customStyle="1" w:styleId="StileGlossarioDefCorsivo311">
    <w:name w:val="Stile GlossarioDef + Corsivo311"/>
    <w:basedOn w:val="GlossarioDef"/>
    <w:rsid w:val="00592F24"/>
    <w:rPr>
      <w:i/>
      <w:iCs/>
      <w:spacing w:val="-2"/>
    </w:rPr>
  </w:style>
  <w:style w:type="paragraph" w:customStyle="1" w:styleId="corpocarattere311">
    <w:name w:val="corpocarattere311"/>
    <w:basedOn w:val="Standard"/>
    <w:rsid w:val="00592F24"/>
    <w:pPr>
      <w:spacing w:before="280" w:after="280"/>
    </w:pPr>
    <w:rPr>
      <w:rFonts w:ascii="Arial Unicode MS" w:eastAsia="Arial Unicode MS" w:hAnsi="Arial Unicode MS" w:cs="Arial Unicode MS"/>
    </w:rPr>
  </w:style>
  <w:style w:type="paragraph" w:customStyle="1" w:styleId="0proposta311">
    <w:name w:val="0_proposta311"/>
    <w:basedOn w:val="Standard"/>
    <w:rsid w:val="00592F24"/>
    <w:pPr>
      <w:spacing w:after="120"/>
      <w:jc w:val="both"/>
    </w:pPr>
  </w:style>
  <w:style w:type="paragraph" w:customStyle="1" w:styleId="rgscorpodeltesto311">
    <w:name w:val="rgs_corpodeltesto311"/>
    <w:basedOn w:val="Standard"/>
    <w:rsid w:val="00592F24"/>
    <w:pPr>
      <w:spacing w:after="120" w:line="360" w:lineRule="auto"/>
      <w:ind w:firstLine="799"/>
      <w:jc w:val="both"/>
    </w:pPr>
    <w:rPr>
      <w:szCs w:val="20"/>
    </w:rPr>
  </w:style>
  <w:style w:type="paragraph" w:customStyle="1" w:styleId="CM114311">
    <w:name w:val="CM114311"/>
    <w:basedOn w:val="Standard"/>
    <w:next w:val="Standard"/>
    <w:rsid w:val="00592F24"/>
    <w:pPr>
      <w:widowControl w:val="0"/>
      <w:autoSpaceDE w:val="0"/>
      <w:spacing w:after="105"/>
      <w:ind w:right="508"/>
    </w:pPr>
  </w:style>
  <w:style w:type="paragraph" w:customStyle="1" w:styleId="Default311">
    <w:name w:val="Default3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1">
    <w:name w:val="testo1311"/>
    <w:basedOn w:val="Standard"/>
    <w:rsid w:val="00592F24"/>
    <w:pPr>
      <w:widowControl w:val="0"/>
      <w:ind w:left="426" w:right="-1"/>
      <w:jc w:val="both"/>
    </w:pPr>
    <w:rPr>
      <w:sz w:val="22"/>
      <w:szCs w:val="20"/>
    </w:rPr>
  </w:style>
  <w:style w:type="paragraph" w:customStyle="1" w:styleId="Corpo1211">
    <w:name w:val="Corpo1211"/>
    <w:basedOn w:val="Standard"/>
    <w:rsid w:val="00592F24"/>
    <w:pPr>
      <w:spacing w:before="120" w:after="120"/>
      <w:jc w:val="both"/>
    </w:pPr>
    <w:rPr>
      <w:rFonts w:cs="Arial"/>
      <w:spacing w:val="-2"/>
    </w:rPr>
  </w:style>
  <w:style w:type="paragraph" w:customStyle="1" w:styleId="Corpo11311">
    <w:name w:val="Corpo11311"/>
    <w:basedOn w:val="Standard"/>
    <w:rsid w:val="00592F24"/>
    <w:pPr>
      <w:spacing w:before="120" w:after="120"/>
      <w:jc w:val="both"/>
    </w:pPr>
    <w:rPr>
      <w:rFonts w:cs="Arial"/>
      <w:spacing w:val="-2"/>
    </w:rPr>
  </w:style>
  <w:style w:type="paragraph" w:customStyle="1" w:styleId="Corpotesto11">
    <w:name w:val="Corpo testo11"/>
    <w:basedOn w:val="Standard"/>
    <w:rsid w:val="00592F24"/>
    <w:pPr>
      <w:spacing w:before="240"/>
      <w:ind w:left="907"/>
    </w:pPr>
    <w:rPr>
      <w:lang w:val="en-US"/>
    </w:rPr>
  </w:style>
  <w:style w:type="paragraph" w:customStyle="1" w:styleId="StileCopertinaAllineatoasinistra1">
    <w:name w:val="Stile Copertina + Allineato a sinistra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
    <w:name w:val="circolare sottoparagrafo3"/>
    <w:basedOn w:val="Titolo31"/>
    <w:rsid w:val="00592F24"/>
    <w:rPr>
      <w:sz w:val="26"/>
      <w:szCs w:val="26"/>
    </w:rPr>
  </w:style>
  <w:style w:type="paragraph" w:customStyle="1" w:styleId="Stile21">
    <w:name w:val="Stile21"/>
    <w:basedOn w:val="Titolo21"/>
    <w:rsid w:val="00592F24"/>
  </w:style>
  <w:style w:type="paragraph" w:customStyle="1" w:styleId="Elpunto81">
    <w:name w:val="El_punto81"/>
    <w:basedOn w:val="Puntoelenco"/>
    <w:rsid w:val="00592F24"/>
    <w:pPr>
      <w:spacing w:before="60" w:after="60"/>
    </w:pPr>
  </w:style>
  <w:style w:type="paragraph" w:customStyle="1" w:styleId="Dida51">
    <w:name w:val="Dida51"/>
    <w:basedOn w:val="WW-Didascalia"/>
    <w:rsid w:val="00592F24"/>
  </w:style>
  <w:style w:type="paragraph" w:customStyle="1" w:styleId="Ellettera251">
    <w:name w:val="El_lettera251"/>
    <w:basedOn w:val="Ellettera"/>
    <w:rsid w:val="00592F24"/>
  </w:style>
  <w:style w:type="paragraph" w:customStyle="1" w:styleId="EltracciatoCarattereCarattere51">
    <w:name w:val="El_tracciato Carattere Carattere51"/>
    <w:basedOn w:val="ElnotaCarattere"/>
    <w:rsid w:val="00592F24"/>
    <w:pPr>
      <w:ind w:left="0"/>
    </w:pPr>
  </w:style>
  <w:style w:type="paragraph" w:customStyle="1" w:styleId="Elnotalettera61">
    <w:name w:val="El_notalettera61"/>
    <w:basedOn w:val="Elnota"/>
    <w:rsid w:val="00592F24"/>
    <w:pPr>
      <w:ind w:left="616" w:hanging="360"/>
    </w:pPr>
  </w:style>
  <w:style w:type="paragraph" w:customStyle="1" w:styleId="Elnota81">
    <w:name w:val="El_nota81"/>
    <w:basedOn w:val="Nota"/>
    <w:rsid w:val="00592F24"/>
    <w:pPr>
      <w:ind w:left="284" w:hanging="284"/>
    </w:pPr>
  </w:style>
  <w:style w:type="paragraph" w:customStyle="1" w:styleId="EltracciatoCarattere61">
    <w:name w:val="El_tracciato Carattere61"/>
    <w:basedOn w:val="Elnota"/>
    <w:rsid w:val="00592F24"/>
  </w:style>
  <w:style w:type="paragraph" w:customStyle="1" w:styleId="El-71">
    <w:name w:val="El-71"/>
    <w:basedOn w:val="Elpunto"/>
    <w:rsid w:val="00592F24"/>
    <w:pPr>
      <w:ind w:firstLine="0"/>
    </w:pPr>
  </w:style>
  <w:style w:type="paragraph" w:customStyle="1" w:styleId="Elpunto271">
    <w:name w:val="El_punto271"/>
    <w:basedOn w:val="Elpunto"/>
    <w:rsid w:val="00592F24"/>
    <w:pPr>
      <w:ind w:left="567" w:hanging="283"/>
    </w:pPr>
  </w:style>
  <w:style w:type="paragraph" w:customStyle="1" w:styleId="StileTabelleAllineatoasinistra51">
    <w:name w:val="Stile Tabelle + Allineato a sinistra51"/>
    <w:basedOn w:val="Tabelle"/>
    <w:rsid w:val="00592F24"/>
    <w:rPr>
      <w:rFonts w:eastAsia="Times New Roman"/>
      <w:szCs w:val="20"/>
    </w:rPr>
  </w:style>
  <w:style w:type="paragraph" w:customStyle="1" w:styleId="StileGlossarioDefCorsivo51">
    <w:name w:val="Stile GlossarioDef + Corsivo51"/>
    <w:basedOn w:val="GlossarioDef"/>
    <w:rsid w:val="00592F24"/>
    <w:rPr>
      <w:i/>
      <w:iCs/>
      <w:spacing w:val="-2"/>
    </w:rPr>
  </w:style>
  <w:style w:type="paragraph" w:customStyle="1" w:styleId="StileEvidenziatoreNonGrassetto21">
    <w:name w:val="Stile Evidenziatore + Non Grassetto21"/>
    <w:basedOn w:val="Evidenziatore"/>
    <w:rsid w:val="00592F24"/>
  </w:style>
  <w:style w:type="paragraph" w:customStyle="1" w:styleId="Elpunto121">
    <w:name w:val="El_punto121"/>
    <w:basedOn w:val="Puntoelenco"/>
    <w:rsid w:val="00592F24"/>
    <w:pPr>
      <w:spacing w:before="60" w:after="60"/>
      <w:ind w:left="0" w:firstLine="0"/>
    </w:pPr>
  </w:style>
  <w:style w:type="paragraph" w:customStyle="1" w:styleId="Dida121">
    <w:name w:val="Dida121"/>
    <w:basedOn w:val="WW-Didascalia"/>
    <w:rsid w:val="00592F24"/>
  </w:style>
  <w:style w:type="paragraph" w:customStyle="1" w:styleId="Ellettera2121">
    <w:name w:val="El_lettera2121"/>
    <w:basedOn w:val="Ellettera"/>
    <w:rsid w:val="00592F24"/>
  </w:style>
  <w:style w:type="paragraph" w:customStyle="1" w:styleId="EltracciatoCarattereCarattere121">
    <w:name w:val="El_tracciato Carattere Carattere121"/>
    <w:basedOn w:val="ElnotaCarattere"/>
    <w:rsid w:val="00592F24"/>
    <w:pPr>
      <w:ind w:left="0" w:firstLine="0"/>
    </w:pPr>
  </w:style>
  <w:style w:type="paragraph" w:customStyle="1" w:styleId="Elnotalettera121">
    <w:name w:val="El_notalettera121"/>
    <w:basedOn w:val="Elnota"/>
    <w:rsid w:val="00592F24"/>
    <w:pPr>
      <w:ind w:left="616" w:hanging="360"/>
    </w:pPr>
  </w:style>
  <w:style w:type="paragraph" w:customStyle="1" w:styleId="Elnota121">
    <w:name w:val="El_nota121"/>
    <w:basedOn w:val="Nota"/>
    <w:rsid w:val="00592F24"/>
    <w:pPr>
      <w:ind w:left="567" w:hanging="283"/>
    </w:pPr>
  </w:style>
  <w:style w:type="paragraph" w:customStyle="1" w:styleId="EltracciatoCarattere121">
    <w:name w:val="El_tracciato Carattere121"/>
    <w:basedOn w:val="Elnota"/>
    <w:rsid w:val="00592F24"/>
  </w:style>
  <w:style w:type="paragraph" w:customStyle="1" w:styleId="El-121">
    <w:name w:val="El-121"/>
    <w:basedOn w:val="Elpunto"/>
    <w:rsid w:val="00592F24"/>
    <w:pPr>
      <w:ind w:left="0" w:firstLine="0"/>
    </w:pPr>
  </w:style>
  <w:style w:type="paragraph" w:customStyle="1" w:styleId="Elpunto2121">
    <w:name w:val="El_punto2121"/>
    <w:basedOn w:val="Elpunto"/>
    <w:rsid w:val="00592F24"/>
    <w:pPr>
      <w:ind w:left="720" w:hanging="360"/>
    </w:pPr>
  </w:style>
  <w:style w:type="paragraph" w:customStyle="1" w:styleId="StileTabelleAllineatoasinistra121">
    <w:name w:val="Stile Tabelle + Allineato a sinistra121"/>
    <w:basedOn w:val="Tabelle"/>
    <w:rsid w:val="00592F24"/>
    <w:rPr>
      <w:rFonts w:eastAsia="Times New Roman"/>
      <w:szCs w:val="20"/>
    </w:rPr>
  </w:style>
  <w:style w:type="paragraph" w:customStyle="1" w:styleId="StileGlossarioDefCorsivo121">
    <w:name w:val="Stile GlossarioDef + Corsivo121"/>
    <w:basedOn w:val="GlossarioDef"/>
    <w:rsid w:val="00592F24"/>
    <w:rPr>
      <w:i/>
      <w:iCs/>
      <w:spacing w:val="-2"/>
    </w:rPr>
  </w:style>
  <w:style w:type="paragraph" w:customStyle="1" w:styleId="Elpunto321">
    <w:name w:val="El_punto321"/>
    <w:basedOn w:val="Puntoelenco"/>
    <w:rsid w:val="00592F24"/>
    <w:pPr>
      <w:spacing w:before="60" w:after="60"/>
      <w:ind w:left="0" w:firstLine="0"/>
    </w:pPr>
  </w:style>
  <w:style w:type="paragraph" w:customStyle="1" w:styleId="Dida221">
    <w:name w:val="Dida221"/>
    <w:basedOn w:val="WW-Didascalia"/>
    <w:rsid w:val="00592F24"/>
  </w:style>
  <w:style w:type="paragraph" w:customStyle="1" w:styleId="Ellettera2221">
    <w:name w:val="El_lettera2221"/>
    <w:basedOn w:val="Ellettera"/>
    <w:rsid w:val="00592F24"/>
  </w:style>
  <w:style w:type="paragraph" w:customStyle="1" w:styleId="EltracciatoCarattereCarattere221">
    <w:name w:val="El_tracciato Carattere Carattere221"/>
    <w:basedOn w:val="ElnotaCarattere"/>
    <w:rsid w:val="00592F24"/>
    <w:pPr>
      <w:ind w:left="0" w:firstLine="0"/>
    </w:pPr>
  </w:style>
  <w:style w:type="paragraph" w:customStyle="1" w:styleId="Elnotalettera221">
    <w:name w:val="El_notalettera221"/>
    <w:basedOn w:val="Elnota"/>
    <w:rsid w:val="00592F24"/>
    <w:pPr>
      <w:ind w:left="616" w:hanging="360"/>
    </w:pPr>
  </w:style>
  <w:style w:type="paragraph" w:customStyle="1" w:styleId="Elnota221">
    <w:name w:val="El_nota221"/>
    <w:basedOn w:val="Nota"/>
    <w:rsid w:val="00592F24"/>
    <w:pPr>
      <w:ind w:left="567" w:hanging="283"/>
    </w:pPr>
  </w:style>
  <w:style w:type="paragraph" w:customStyle="1" w:styleId="EltracciatoCarattere221">
    <w:name w:val="El_tracciato Carattere221"/>
    <w:basedOn w:val="Elnota"/>
    <w:rsid w:val="00592F24"/>
  </w:style>
  <w:style w:type="paragraph" w:customStyle="1" w:styleId="El-221">
    <w:name w:val="El-221"/>
    <w:basedOn w:val="Elpunto"/>
    <w:rsid w:val="00592F24"/>
    <w:pPr>
      <w:ind w:left="0" w:firstLine="0"/>
    </w:pPr>
  </w:style>
  <w:style w:type="paragraph" w:customStyle="1" w:styleId="Elpunto2221">
    <w:name w:val="El_punto2221"/>
    <w:basedOn w:val="Elpunto"/>
    <w:rsid w:val="00592F24"/>
    <w:pPr>
      <w:ind w:left="720" w:hanging="360"/>
    </w:pPr>
  </w:style>
  <w:style w:type="paragraph" w:customStyle="1" w:styleId="StileTabelleAllineatoasinistra221">
    <w:name w:val="Stile Tabelle + Allineato a sinistra221"/>
    <w:basedOn w:val="Tabelle"/>
    <w:rsid w:val="00592F24"/>
    <w:rPr>
      <w:rFonts w:eastAsia="Times New Roman"/>
      <w:szCs w:val="20"/>
    </w:rPr>
  </w:style>
  <w:style w:type="paragraph" w:customStyle="1" w:styleId="StileGlossarioDefCorsivo221">
    <w:name w:val="Stile GlossarioDef + Corsivo221"/>
    <w:basedOn w:val="GlossarioDef"/>
    <w:rsid w:val="00592F24"/>
    <w:rPr>
      <w:i/>
      <w:iCs/>
      <w:spacing w:val="-2"/>
    </w:rPr>
  </w:style>
  <w:style w:type="paragraph" w:customStyle="1" w:styleId="Elpunto421">
    <w:name w:val="El_punto421"/>
    <w:basedOn w:val="Puntoelenco"/>
    <w:rsid w:val="00592F24"/>
    <w:pPr>
      <w:spacing w:before="60" w:after="60"/>
    </w:pPr>
  </w:style>
  <w:style w:type="paragraph" w:customStyle="1" w:styleId="Elpunto2321">
    <w:name w:val="El_punto2321"/>
    <w:basedOn w:val="Elpunto"/>
    <w:rsid w:val="00592F24"/>
    <w:pPr>
      <w:ind w:left="567" w:hanging="283"/>
    </w:pPr>
  </w:style>
  <w:style w:type="paragraph" w:customStyle="1" w:styleId="Elnotalettera321">
    <w:name w:val="El_notalettera321"/>
    <w:basedOn w:val="Elnota"/>
    <w:rsid w:val="00592F24"/>
    <w:pPr>
      <w:ind w:left="616" w:hanging="360"/>
    </w:pPr>
  </w:style>
  <w:style w:type="paragraph" w:customStyle="1" w:styleId="EltracciatoCarattere321">
    <w:name w:val="El_tracciato Carattere321"/>
    <w:basedOn w:val="Elnota"/>
    <w:rsid w:val="00592F24"/>
  </w:style>
  <w:style w:type="paragraph" w:customStyle="1" w:styleId="El-321">
    <w:name w:val="El-321"/>
    <w:basedOn w:val="Elpunto"/>
    <w:rsid w:val="00592F24"/>
  </w:style>
  <w:style w:type="paragraph" w:customStyle="1" w:styleId="Elpunto2421">
    <w:name w:val="El_punto2421"/>
    <w:basedOn w:val="Elpunto"/>
    <w:rsid w:val="00592F24"/>
    <w:pPr>
      <w:ind w:left="0" w:firstLine="0"/>
    </w:pPr>
  </w:style>
  <w:style w:type="paragraph" w:customStyle="1" w:styleId="Elpunto521">
    <w:name w:val="El_punto521"/>
    <w:basedOn w:val="Puntoelenco"/>
    <w:rsid w:val="00592F24"/>
    <w:pPr>
      <w:spacing w:before="60" w:after="60"/>
    </w:pPr>
  </w:style>
  <w:style w:type="paragraph" w:customStyle="1" w:styleId="Elnota421">
    <w:name w:val="El_nota421"/>
    <w:basedOn w:val="Nota"/>
    <w:rsid w:val="00592F24"/>
    <w:pPr>
      <w:ind w:left="567" w:hanging="283"/>
    </w:pPr>
  </w:style>
  <w:style w:type="paragraph" w:customStyle="1" w:styleId="El-421">
    <w:name w:val="El-421"/>
    <w:basedOn w:val="Elpunto"/>
    <w:rsid w:val="00592F24"/>
  </w:style>
  <w:style w:type="paragraph" w:customStyle="1" w:styleId="Elpunto621">
    <w:name w:val="El_punto621"/>
    <w:basedOn w:val="Puntoelenco"/>
    <w:rsid w:val="00592F24"/>
    <w:pPr>
      <w:spacing w:before="60" w:after="60"/>
      <w:ind w:left="0" w:firstLine="0"/>
    </w:pPr>
  </w:style>
  <w:style w:type="paragraph" w:customStyle="1" w:styleId="Dida321">
    <w:name w:val="Dida321"/>
    <w:basedOn w:val="WW-Didascalia"/>
    <w:rsid w:val="00592F24"/>
  </w:style>
  <w:style w:type="paragraph" w:customStyle="1" w:styleId="Ellettera2321">
    <w:name w:val="El_lettera2321"/>
    <w:basedOn w:val="Ellettera"/>
    <w:rsid w:val="00592F24"/>
  </w:style>
  <w:style w:type="paragraph" w:customStyle="1" w:styleId="EltracciatoCarattereCarattere321">
    <w:name w:val="El_tracciato Carattere Carattere321"/>
    <w:basedOn w:val="ElnotaCarattere"/>
    <w:rsid w:val="00592F24"/>
    <w:pPr>
      <w:ind w:left="0" w:firstLine="0"/>
    </w:pPr>
  </w:style>
  <w:style w:type="paragraph" w:customStyle="1" w:styleId="Elnotalettera421">
    <w:name w:val="El_notalettera421"/>
    <w:basedOn w:val="Elnota"/>
    <w:rsid w:val="00592F24"/>
    <w:pPr>
      <w:ind w:left="616" w:hanging="360"/>
    </w:pPr>
  </w:style>
  <w:style w:type="paragraph" w:customStyle="1" w:styleId="Elnota621">
    <w:name w:val="El_nota621"/>
    <w:basedOn w:val="Nota"/>
    <w:rsid w:val="00592F24"/>
    <w:pPr>
      <w:ind w:left="567" w:hanging="283"/>
    </w:pPr>
  </w:style>
  <w:style w:type="paragraph" w:customStyle="1" w:styleId="EltracciatoCarattere421">
    <w:name w:val="El_tracciato Carattere421"/>
    <w:basedOn w:val="Elnota"/>
    <w:rsid w:val="00592F24"/>
  </w:style>
  <w:style w:type="paragraph" w:customStyle="1" w:styleId="El-521">
    <w:name w:val="El-521"/>
    <w:basedOn w:val="Elpunto"/>
    <w:rsid w:val="00592F24"/>
    <w:pPr>
      <w:ind w:left="0" w:firstLine="0"/>
    </w:pPr>
  </w:style>
  <w:style w:type="paragraph" w:customStyle="1" w:styleId="Elpunto2521">
    <w:name w:val="El_punto2521"/>
    <w:basedOn w:val="Elpunto"/>
    <w:rsid w:val="00592F24"/>
    <w:pPr>
      <w:ind w:left="720" w:hanging="360"/>
    </w:pPr>
  </w:style>
  <w:style w:type="paragraph" w:customStyle="1" w:styleId="StileTabelleAllineatoasinistra321">
    <w:name w:val="Stile Tabelle + Allineato a sinistra321"/>
    <w:basedOn w:val="Tabelle"/>
    <w:rsid w:val="00592F24"/>
    <w:rPr>
      <w:rFonts w:eastAsia="Times New Roman"/>
      <w:szCs w:val="20"/>
    </w:rPr>
  </w:style>
  <w:style w:type="paragraph" w:customStyle="1" w:styleId="StileGlossarioDefCorsivo321">
    <w:name w:val="Stile GlossarioDef + Corsivo321"/>
    <w:basedOn w:val="GlossarioDef"/>
    <w:rsid w:val="00592F24"/>
    <w:rPr>
      <w:i/>
      <w:iCs/>
      <w:spacing w:val="-2"/>
    </w:rPr>
  </w:style>
  <w:style w:type="paragraph" w:customStyle="1" w:styleId="Elpunto91">
    <w:name w:val="El_punto91"/>
    <w:basedOn w:val="Puntoelenco"/>
    <w:rsid w:val="00592F24"/>
    <w:pPr>
      <w:spacing w:before="60" w:after="60"/>
    </w:pPr>
  </w:style>
  <w:style w:type="paragraph" w:customStyle="1" w:styleId="Dida61">
    <w:name w:val="Dida61"/>
    <w:basedOn w:val="WW-Didascalia"/>
    <w:rsid w:val="00592F24"/>
  </w:style>
  <w:style w:type="paragraph" w:customStyle="1" w:styleId="Ellettera261">
    <w:name w:val="El_lettera261"/>
    <w:basedOn w:val="Ellettera"/>
    <w:rsid w:val="00592F24"/>
  </w:style>
  <w:style w:type="paragraph" w:customStyle="1" w:styleId="EltracciatoCarattereCarattere61">
    <w:name w:val="El_tracciato Carattere Carattere61"/>
    <w:basedOn w:val="ElnotaCarattere"/>
    <w:rsid w:val="00592F24"/>
    <w:pPr>
      <w:ind w:left="0"/>
    </w:pPr>
  </w:style>
  <w:style w:type="paragraph" w:customStyle="1" w:styleId="Elnotalettera71">
    <w:name w:val="El_notalettera71"/>
    <w:basedOn w:val="Elnota"/>
    <w:rsid w:val="00592F24"/>
    <w:pPr>
      <w:ind w:left="616" w:hanging="360"/>
    </w:pPr>
  </w:style>
  <w:style w:type="paragraph" w:customStyle="1" w:styleId="Elnota91">
    <w:name w:val="El_nota91"/>
    <w:basedOn w:val="Nota"/>
    <w:rsid w:val="00592F24"/>
    <w:pPr>
      <w:ind w:left="284" w:hanging="284"/>
    </w:pPr>
  </w:style>
  <w:style w:type="paragraph" w:customStyle="1" w:styleId="EltracciatoCarattere71">
    <w:name w:val="El_tracciato Carattere71"/>
    <w:basedOn w:val="Elnota"/>
    <w:rsid w:val="00592F24"/>
  </w:style>
  <w:style w:type="paragraph" w:customStyle="1" w:styleId="El-81">
    <w:name w:val="El-81"/>
    <w:basedOn w:val="Elpunto"/>
    <w:rsid w:val="00592F24"/>
    <w:pPr>
      <w:ind w:firstLine="0"/>
    </w:pPr>
  </w:style>
  <w:style w:type="paragraph" w:customStyle="1" w:styleId="Elpunto281">
    <w:name w:val="El_punto281"/>
    <w:basedOn w:val="Elpunto"/>
    <w:rsid w:val="00592F24"/>
    <w:pPr>
      <w:ind w:left="567" w:hanging="283"/>
    </w:pPr>
  </w:style>
  <w:style w:type="paragraph" w:customStyle="1" w:styleId="StileTabelleAllineatoasinistra61">
    <w:name w:val="Stile Tabelle + Allineato a sinistra61"/>
    <w:basedOn w:val="Tabelle"/>
    <w:rsid w:val="00592F24"/>
    <w:rPr>
      <w:rFonts w:eastAsia="Times New Roman"/>
      <w:szCs w:val="20"/>
    </w:rPr>
  </w:style>
  <w:style w:type="paragraph" w:customStyle="1" w:styleId="StileGlossarioDefCorsivo61">
    <w:name w:val="Stile GlossarioDef + Corsivo61"/>
    <w:basedOn w:val="GlossarioDef"/>
    <w:rsid w:val="00592F24"/>
    <w:rPr>
      <w:i/>
      <w:iCs/>
      <w:spacing w:val="-2"/>
    </w:rPr>
  </w:style>
  <w:style w:type="paragraph" w:customStyle="1" w:styleId="StileEvidenziatoreNonGrassetto31">
    <w:name w:val="Stile Evidenziatore + Non Grassetto31"/>
    <w:basedOn w:val="Evidenziatore"/>
    <w:rsid w:val="00592F24"/>
  </w:style>
  <w:style w:type="paragraph" w:customStyle="1" w:styleId="Elpunto131">
    <w:name w:val="El_punto131"/>
    <w:basedOn w:val="Puntoelenco"/>
    <w:rsid w:val="00592F24"/>
    <w:pPr>
      <w:spacing w:before="60" w:after="60"/>
      <w:ind w:left="0" w:firstLine="0"/>
    </w:pPr>
  </w:style>
  <w:style w:type="paragraph" w:customStyle="1" w:styleId="Dida131">
    <w:name w:val="Dida131"/>
    <w:basedOn w:val="WW-Didascalia"/>
    <w:rsid w:val="00592F24"/>
  </w:style>
  <w:style w:type="paragraph" w:customStyle="1" w:styleId="Ellettera2131">
    <w:name w:val="El_lettera2131"/>
    <w:basedOn w:val="Ellettera"/>
    <w:rsid w:val="00592F24"/>
  </w:style>
  <w:style w:type="paragraph" w:customStyle="1" w:styleId="EltracciatoCarattereCarattere131">
    <w:name w:val="El_tracciato Carattere Carattere131"/>
    <w:basedOn w:val="ElnotaCarattere"/>
    <w:rsid w:val="00592F24"/>
    <w:pPr>
      <w:ind w:left="0" w:firstLine="0"/>
    </w:pPr>
  </w:style>
  <w:style w:type="paragraph" w:customStyle="1" w:styleId="Elnotalettera131">
    <w:name w:val="El_notalettera131"/>
    <w:basedOn w:val="Elnota"/>
    <w:rsid w:val="00592F24"/>
    <w:pPr>
      <w:ind w:left="616" w:hanging="360"/>
    </w:pPr>
  </w:style>
  <w:style w:type="paragraph" w:customStyle="1" w:styleId="Elnota131">
    <w:name w:val="El_nota131"/>
    <w:basedOn w:val="Nota"/>
    <w:rsid w:val="00592F24"/>
    <w:pPr>
      <w:ind w:left="567" w:hanging="283"/>
    </w:pPr>
  </w:style>
  <w:style w:type="paragraph" w:customStyle="1" w:styleId="EltracciatoCarattere131">
    <w:name w:val="El_tracciato Carattere131"/>
    <w:basedOn w:val="Elnota"/>
    <w:rsid w:val="00592F24"/>
  </w:style>
  <w:style w:type="paragraph" w:customStyle="1" w:styleId="El-131">
    <w:name w:val="El-131"/>
    <w:basedOn w:val="Elpunto"/>
    <w:rsid w:val="00592F24"/>
    <w:pPr>
      <w:ind w:left="0" w:firstLine="0"/>
    </w:pPr>
  </w:style>
  <w:style w:type="paragraph" w:customStyle="1" w:styleId="Elpunto2131">
    <w:name w:val="El_punto2131"/>
    <w:basedOn w:val="Elpunto"/>
    <w:rsid w:val="00592F24"/>
    <w:pPr>
      <w:ind w:left="720" w:hanging="360"/>
    </w:pPr>
  </w:style>
  <w:style w:type="paragraph" w:customStyle="1" w:styleId="StileTabelleAllineatoasinistra131">
    <w:name w:val="Stile Tabelle + Allineato a sinistra131"/>
    <w:basedOn w:val="Tabelle"/>
    <w:rsid w:val="00592F24"/>
    <w:rPr>
      <w:rFonts w:eastAsia="Times New Roman"/>
      <w:szCs w:val="20"/>
    </w:rPr>
  </w:style>
  <w:style w:type="paragraph" w:customStyle="1" w:styleId="StileGlossarioDefCorsivo131">
    <w:name w:val="Stile GlossarioDef + Corsivo131"/>
    <w:basedOn w:val="GlossarioDef"/>
    <w:rsid w:val="00592F24"/>
    <w:rPr>
      <w:i/>
      <w:iCs/>
      <w:spacing w:val="-2"/>
    </w:rPr>
  </w:style>
  <w:style w:type="paragraph" w:customStyle="1" w:styleId="Elpunto331">
    <w:name w:val="El_punto331"/>
    <w:basedOn w:val="Puntoelenco"/>
    <w:rsid w:val="00592F24"/>
    <w:pPr>
      <w:spacing w:before="60" w:after="60"/>
      <w:ind w:left="0" w:firstLine="0"/>
    </w:pPr>
  </w:style>
  <w:style w:type="paragraph" w:customStyle="1" w:styleId="Dida231">
    <w:name w:val="Dida231"/>
    <w:basedOn w:val="WW-Didascalia"/>
    <w:rsid w:val="00592F24"/>
  </w:style>
  <w:style w:type="paragraph" w:customStyle="1" w:styleId="Ellettera2231">
    <w:name w:val="El_lettera2231"/>
    <w:basedOn w:val="Ellettera"/>
    <w:rsid w:val="00592F24"/>
  </w:style>
  <w:style w:type="paragraph" w:customStyle="1" w:styleId="EltracciatoCarattereCarattere231">
    <w:name w:val="El_tracciato Carattere Carattere231"/>
    <w:basedOn w:val="ElnotaCarattere"/>
    <w:rsid w:val="00592F24"/>
    <w:pPr>
      <w:ind w:left="0" w:firstLine="0"/>
    </w:pPr>
  </w:style>
  <w:style w:type="paragraph" w:customStyle="1" w:styleId="Elnotalettera231">
    <w:name w:val="El_notalettera231"/>
    <w:basedOn w:val="Elnota"/>
    <w:rsid w:val="00592F24"/>
    <w:pPr>
      <w:ind w:left="616" w:hanging="360"/>
    </w:pPr>
  </w:style>
  <w:style w:type="paragraph" w:customStyle="1" w:styleId="Elnota231">
    <w:name w:val="El_nota231"/>
    <w:basedOn w:val="Nota"/>
    <w:rsid w:val="00592F24"/>
    <w:pPr>
      <w:ind w:left="567" w:hanging="283"/>
    </w:pPr>
  </w:style>
  <w:style w:type="paragraph" w:customStyle="1" w:styleId="EltracciatoCarattere231">
    <w:name w:val="El_tracciato Carattere231"/>
    <w:basedOn w:val="Elnota"/>
    <w:rsid w:val="00592F24"/>
  </w:style>
  <w:style w:type="paragraph" w:customStyle="1" w:styleId="El-231">
    <w:name w:val="El-231"/>
    <w:basedOn w:val="Elpunto"/>
    <w:rsid w:val="00592F24"/>
    <w:pPr>
      <w:ind w:left="0" w:firstLine="0"/>
    </w:pPr>
  </w:style>
  <w:style w:type="paragraph" w:customStyle="1" w:styleId="Elpunto2231">
    <w:name w:val="El_punto2231"/>
    <w:basedOn w:val="Elpunto"/>
    <w:rsid w:val="00592F24"/>
    <w:pPr>
      <w:ind w:left="720" w:hanging="360"/>
    </w:pPr>
  </w:style>
  <w:style w:type="paragraph" w:customStyle="1" w:styleId="StileTabelleAllineatoasinistra231">
    <w:name w:val="Stile Tabelle + Allineato a sinistra231"/>
    <w:basedOn w:val="Tabelle"/>
    <w:rsid w:val="00592F24"/>
    <w:rPr>
      <w:rFonts w:eastAsia="Times New Roman"/>
      <w:szCs w:val="20"/>
    </w:rPr>
  </w:style>
  <w:style w:type="paragraph" w:customStyle="1" w:styleId="StileGlossarioDefCorsivo231">
    <w:name w:val="Stile GlossarioDef + Corsivo231"/>
    <w:basedOn w:val="GlossarioDef"/>
    <w:rsid w:val="00592F24"/>
    <w:rPr>
      <w:i/>
      <w:iCs/>
      <w:spacing w:val="-2"/>
    </w:rPr>
  </w:style>
  <w:style w:type="paragraph" w:customStyle="1" w:styleId="Elpunto431">
    <w:name w:val="El_punto431"/>
    <w:basedOn w:val="Puntoelenco"/>
    <w:rsid w:val="00592F24"/>
    <w:pPr>
      <w:spacing w:before="60" w:after="60"/>
    </w:pPr>
  </w:style>
  <w:style w:type="paragraph" w:customStyle="1" w:styleId="Elpunto2331">
    <w:name w:val="El_punto2331"/>
    <w:basedOn w:val="Elpunto"/>
    <w:rsid w:val="00592F24"/>
    <w:pPr>
      <w:ind w:left="567" w:hanging="283"/>
    </w:pPr>
  </w:style>
  <w:style w:type="paragraph" w:customStyle="1" w:styleId="Elnotalettera331">
    <w:name w:val="El_notalettera331"/>
    <w:basedOn w:val="Elnota"/>
    <w:rsid w:val="00592F24"/>
    <w:pPr>
      <w:ind w:left="616" w:hanging="360"/>
    </w:pPr>
  </w:style>
  <w:style w:type="paragraph" w:customStyle="1" w:styleId="EltracciatoCarattere331">
    <w:name w:val="El_tracciato Carattere331"/>
    <w:basedOn w:val="Elnota"/>
    <w:rsid w:val="00592F24"/>
  </w:style>
  <w:style w:type="paragraph" w:customStyle="1" w:styleId="El-331">
    <w:name w:val="El-331"/>
    <w:basedOn w:val="Elpunto"/>
    <w:rsid w:val="00592F24"/>
  </w:style>
  <w:style w:type="paragraph" w:customStyle="1" w:styleId="Elpunto2431">
    <w:name w:val="El_punto2431"/>
    <w:basedOn w:val="Elpunto"/>
    <w:rsid w:val="00592F24"/>
    <w:pPr>
      <w:ind w:left="0" w:firstLine="0"/>
    </w:pPr>
  </w:style>
  <w:style w:type="paragraph" w:customStyle="1" w:styleId="Elpunto531">
    <w:name w:val="El_punto531"/>
    <w:basedOn w:val="Puntoelenco"/>
    <w:rsid w:val="00592F24"/>
    <w:pPr>
      <w:spacing w:before="60" w:after="60"/>
    </w:pPr>
  </w:style>
  <w:style w:type="paragraph" w:customStyle="1" w:styleId="Elnota431">
    <w:name w:val="El_nota431"/>
    <w:basedOn w:val="Nota"/>
    <w:rsid w:val="00592F24"/>
    <w:pPr>
      <w:ind w:left="567" w:hanging="283"/>
    </w:pPr>
  </w:style>
  <w:style w:type="paragraph" w:customStyle="1" w:styleId="El-431">
    <w:name w:val="El-431"/>
    <w:basedOn w:val="Elpunto"/>
    <w:rsid w:val="00592F24"/>
  </w:style>
  <w:style w:type="paragraph" w:customStyle="1" w:styleId="Elpunto631">
    <w:name w:val="El_punto631"/>
    <w:basedOn w:val="Puntoelenco"/>
    <w:rsid w:val="00592F24"/>
    <w:pPr>
      <w:spacing w:before="60" w:after="60"/>
      <w:ind w:left="0" w:firstLine="0"/>
    </w:pPr>
  </w:style>
  <w:style w:type="paragraph" w:customStyle="1" w:styleId="Dida331">
    <w:name w:val="Dida331"/>
    <w:basedOn w:val="WW-Didascalia"/>
    <w:rsid w:val="00592F24"/>
  </w:style>
  <w:style w:type="paragraph" w:customStyle="1" w:styleId="Ellettera2331">
    <w:name w:val="El_lettera2331"/>
    <w:basedOn w:val="Ellettera"/>
    <w:rsid w:val="00592F24"/>
  </w:style>
  <w:style w:type="paragraph" w:customStyle="1" w:styleId="EltracciatoCarattereCarattere331">
    <w:name w:val="El_tracciato Carattere Carattere331"/>
    <w:basedOn w:val="ElnotaCarattere"/>
    <w:rsid w:val="00592F24"/>
    <w:pPr>
      <w:ind w:left="0" w:firstLine="0"/>
    </w:pPr>
  </w:style>
  <w:style w:type="paragraph" w:customStyle="1" w:styleId="Elnotalettera431">
    <w:name w:val="El_notalettera431"/>
    <w:basedOn w:val="Elnota"/>
    <w:rsid w:val="00592F24"/>
    <w:pPr>
      <w:ind w:left="616" w:hanging="360"/>
    </w:pPr>
  </w:style>
  <w:style w:type="paragraph" w:customStyle="1" w:styleId="Elnota631">
    <w:name w:val="El_nota631"/>
    <w:basedOn w:val="Nota"/>
    <w:rsid w:val="00592F24"/>
    <w:pPr>
      <w:ind w:left="567" w:hanging="283"/>
    </w:pPr>
  </w:style>
  <w:style w:type="paragraph" w:customStyle="1" w:styleId="EltracciatoCarattere431">
    <w:name w:val="El_tracciato Carattere431"/>
    <w:basedOn w:val="Elnota"/>
    <w:rsid w:val="00592F24"/>
  </w:style>
  <w:style w:type="paragraph" w:customStyle="1" w:styleId="El-531">
    <w:name w:val="El-531"/>
    <w:basedOn w:val="Elpunto"/>
    <w:rsid w:val="00592F24"/>
    <w:pPr>
      <w:ind w:left="0" w:firstLine="0"/>
    </w:pPr>
  </w:style>
  <w:style w:type="paragraph" w:customStyle="1" w:styleId="Elpunto2531">
    <w:name w:val="El_punto2531"/>
    <w:basedOn w:val="Elpunto"/>
    <w:rsid w:val="00592F24"/>
    <w:pPr>
      <w:ind w:left="720" w:hanging="360"/>
    </w:pPr>
  </w:style>
  <w:style w:type="paragraph" w:customStyle="1" w:styleId="StileTabelleAllineatoasinistra331">
    <w:name w:val="Stile Tabelle + Allineato a sinistra331"/>
    <w:basedOn w:val="Tabelle"/>
    <w:rsid w:val="00592F24"/>
    <w:rPr>
      <w:rFonts w:eastAsia="Times New Roman"/>
      <w:szCs w:val="20"/>
    </w:rPr>
  </w:style>
  <w:style w:type="paragraph" w:customStyle="1" w:styleId="StileGlossarioDefCorsivo331">
    <w:name w:val="Stile GlossarioDef + Corsivo331"/>
    <w:basedOn w:val="GlossarioDef"/>
    <w:rsid w:val="00592F24"/>
    <w:rPr>
      <w:i/>
      <w:iCs/>
      <w:spacing w:val="-2"/>
    </w:rPr>
  </w:style>
  <w:style w:type="paragraph" w:customStyle="1" w:styleId="ElnotaCarattere71">
    <w:name w:val="El_nota Carattere71"/>
    <w:basedOn w:val="Standard"/>
    <w:rsid w:val="00592F24"/>
    <w:pPr>
      <w:spacing w:before="80" w:after="80"/>
      <w:ind w:left="284" w:hanging="284"/>
      <w:jc w:val="both"/>
    </w:pPr>
    <w:rPr>
      <w:rFonts w:ascii="Arial" w:hAnsi="Arial" w:cs="Arial"/>
      <w:bCs/>
      <w:spacing w:val="-2"/>
      <w:sz w:val="18"/>
      <w:szCs w:val="3276"/>
    </w:rPr>
  </w:style>
  <w:style w:type="paragraph" w:customStyle="1" w:styleId="Nota81">
    <w:name w:val="Nota8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1">
    <w:name w:val="Corpo Carattere Carattere Carattere71"/>
    <w:basedOn w:val="Standard"/>
    <w:rsid w:val="00592F24"/>
    <w:pPr>
      <w:spacing w:before="120" w:after="120"/>
      <w:ind w:left="284"/>
      <w:jc w:val="both"/>
    </w:pPr>
    <w:rPr>
      <w:spacing w:val="-2"/>
    </w:rPr>
  </w:style>
  <w:style w:type="paragraph" w:customStyle="1" w:styleId="Elpunto101">
    <w:name w:val="El_punto101"/>
    <w:basedOn w:val="Puntoelenco"/>
    <w:rsid w:val="00592F24"/>
    <w:pPr>
      <w:spacing w:before="60" w:after="60"/>
    </w:pPr>
  </w:style>
  <w:style w:type="paragraph" w:customStyle="1" w:styleId="Copertina101">
    <w:name w:val="Copertina10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
    <w:name w:val="Spazio7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
    <w:name w:val="Corpo_tab7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
    <w:name w:val="Destinatari7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1">
    <w:name w:val="Dida71"/>
    <w:basedOn w:val="WW-Didascalia"/>
    <w:rsid w:val="00592F24"/>
  </w:style>
  <w:style w:type="paragraph" w:customStyle="1" w:styleId="Ellettera81">
    <w:name w:val="El_lettera8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1">
    <w:name w:val="El_lettera271"/>
    <w:basedOn w:val="Ellettera"/>
    <w:rsid w:val="00592F24"/>
  </w:style>
  <w:style w:type="paragraph" w:customStyle="1" w:styleId="EltracciatoCarattereCarattere71">
    <w:name w:val="El_tracciato Carattere Carattere71"/>
    <w:basedOn w:val="ElnotaCarattere"/>
    <w:rsid w:val="00592F24"/>
    <w:pPr>
      <w:ind w:left="0"/>
    </w:pPr>
  </w:style>
  <w:style w:type="paragraph" w:customStyle="1" w:styleId="Evidenziatore81">
    <w:name w:val="Evidenziatore81"/>
    <w:basedOn w:val="Standard"/>
    <w:rsid w:val="00592F24"/>
    <w:pPr>
      <w:spacing w:before="120" w:after="140"/>
      <w:jc w:val="both"/>
    </w:pPr>
    <w:rPr>
      <w:rFonts w:cs="Arial"/>
      <w:b/>
      <w:spacing w:val="-2"/>
    </w:rPr>
  </w:style>
  <w:style w:type="paragraph" w:customStyle="1" w:styleId="Figura81">
    <w:name w:val="Figura81"/>
    <w:basedOn w:val="Standard"/>
    <w:rsid w:val="00592F24"/>
    <w:pPr>
      <w:keepNext/>
      <w:spacing w:before="240" w:after="120"/>
      <w:jc w:val="center"/>
    </w:pPr>
  </w:style>
  <w:style w:type="paragraph" w:customStyle="1" w:styleId="Oggetto71">
    <w:name w:val="Oggetto7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1">
    <w:name w:val="Tabelle71"/>
    <w:basedOn w:val="Standard"/>
    <w:rsid w:val="00592F24"/>
    <w:pPr>
      <w:spacing w:before="120" w:after="360"/>
    </w:pPr>
    <w:rPr>
      <w:rFonts w:eastAsia="Arial Unicode MS"/>
    </w:rPr>
  </w:style>
  <w:style w:type="paragraph" w:customStyle="1" w:styleId="Tittab91">
    <w:name w:val="Tit_tab9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1">
    <w:name w:val="Corpo_lettera71"/>
    <w:basedOn w:val="Standard"/>
    <w:rsid w:val="00592F24"/>
    <w:pPr>
      <w:spacing w:before="120" w:after="120"/>
      <w:ind w:firstLine="340"/>
      <w:jc w:val="both"/>
    </w:pPr>
    <w:rPr>
      <w:rFonts w:cs="Arial"/>
      <w:spacing w:val="-2"/>
    </w:rPr>
  </w:style>
  <w:style w:type="paragraph" w:customStyle="1" w:styleId="GlossarioDef81">
    <w:name w:val="GlossarioDef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1">
    <w:name w:val="El_notalettera81"/>
    <w:basedOn w:val="Elnota"/>
    <w:rsid w:val="00592F24"/>
    <w:pPr>
      <w:ind w:left="616" w:hanging="360"/>
    </w:pPr>
  </w:style>
  <w:style w:type="paragraph" w:customStyle="1" w:styleId="Elnota101">
    <w:name w:val="El_nota101"/>
    <w:basedOn w:val="Nota"/>
    <w:rsid w:val="00592F24"/>
    <w:pPr>
      <w:ind w:left="567" w:hanging="283"/>
    </w:pPr>
  </w:style>
  <w:style w:type="paragraph" w:customStyle="1" w:styleId="Elnumero271">
    <w:name w:val="El_numero271"/>
    <w:basedOn w:val="Standard"/>
    <w:rsid w:val="00592F24"/>
    <w:pPr>
      <w:spacing w:before="40" w:after="40"/>
      <w:ind w:left="851"/>
    </w:pPr>
    <w:rPr>
      <w:rFonts w:cs="Arial"/>
      <w:szCs w:val="20"/>
    </w:rPr>
  </w:style>
  <w:style w:type="paragraph" w:customStyle="1" w:styleId="EltracciatoCarattere81">
    <w:name w:val="El_tracciato Carattere81"/>
    <w:basedOn w:val="Elnota"/>
    <w:rsid w:val="00592F24"/>
  </w:style>
  <w:style w:type="paragraph" w:customStyle="1" w:styleId="El-91">
    <w:name w:val="El-91"/>
    <w:basedOn w:val="Elpunto"/>
    <w:rsid w:val="00592F24"/>
    <w:pPr>
      <w:ind w:firstLine="0"/>
    </w:pPr>
  </w:style>
  <w:style w:type="paragraph" w:customStyle="1" w:styleId="Elpunto291">
    <w:name w:val="El_punto291"/>
    <w:basedOn w:val="Elpunto"/>
    <w:rsid w:val="00592F24"/>
    <w:pPr>
      <w:ind w:left="567" w:hanging="283"/>
    </w:pPr>
  </w:style>
  <w:style w:type="paragraph" w:customStyle="1" w:styleId="Parola71">
    <w:name w:val="Parola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
    <w:name w:val="Esempio8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1">
    <w:name w:val="Stile Tabelle + Allineato a sinistra71"/>
    <w:basedOn w:val="Tabelle"/>
    <w:rsid w:val="00592F24"/>
    <w:rPr>
      <w:rFonts w:eastAsia="Times New Roman"/>
      <w:szCs w:val="20"/>
    </w:rPr>
  </w:style>
  <w:style w:type="paragraph" w:customStyle="1" w:styleId="tit371">
    <w:name w:val="tit371"/>
    <w:basedOn w:val="Standard"/>
    <w:rsid w:val="00592F24"/>
    <w:pPr>
      <w:spacing w:before="480"/>
    </w:pPr>
    <w:rPr>
      <w:rFonts w:ascii="Arial" w:hAnsi="Arial" w:cs="Arial"/>
      <w:b/>
      <w:bCs/>
      <w:color w:val="006699"/>
      <w:sz w:val="20"/>
      <w:szCs w:val="20"/>
    </w:rPr>
  </w:style>
  <w:style w:type="paragraph" w:customStyle="1" w:styleId="corpo71">
    <w:name w:val="corpo71"/>
    <w:basedOn w:val="Standard"/>
    <w:rsid w:val="00592F24"/>
    <w:pPr>
      <w:spacing w:before="120" w:after="120"/>
      <w:ind w:right="100"/>
      <w:jc w:val="both"/>
    </w:pPr>
    <w:rPr>
      <w:rFonts w:ascii="Arial" w:hAnsi="Arial" w:cs="Arial"/>
      <w:color w:val="000000"/>
      <w:sz w:val="18"/>
      <w:szCs w:val="18"/>
    </w:rPr>
  </w:style>
  <w:style w:type="paragraph" w:customStyle="1" w:styleId="tit271">
    <w:name w:val="tit271"/>
    <w:basedOn w:val="Standard"/>
    <w:rsid w:val="00592F24"/>
    <w:pPr>
      <w:spacing w:before="400" w:after="60"/>
    </w:pPr>
    <w:rPr>
      <w:rFonts w:ascii="Arial" w:hAnsi="Arial" w:cs="Arial"/>
      <w:b/>
      <w:bCs/>
      <w:color w:val="006699"/>
      <w:sz w:val="22"/>
      <w:szCs w:val="22"/>
    </w:rPr>
  </w:style>
  <w:style w:type="paragraph" w:customStyle="1" w:styleId="corpotab710">
    <w:name w:val="corpotab71"/>
    <w:basedOn w:val="Standard"/>
    <w:rsid w:val="00592F24"/>
    <w:pPr>
      <w:spacing w:before="20" w:after="20"/>
      <w:ind w:left="40" w:right="40"/>
    </w:pPr>
    <w:rPr>
      <w:rFonts w:ascii="Arial" w:hAnsi="Arial" w:cs="Arial"/>
      <w:color w:val="000000"/>
      <w:sz w:val="18"/>
      <w:szCs w:val="18"/>
    </w:rPr>
  </w:style>
  <w:style w:type="paragraph" w:customStyle="1" w:styleId="Normale271">
    <w:name w:val="Normale 271"/>
    <w:basedOn w:val="Standard"/>
    <w:rsid w:val="00592F24"/>
    <w:pPr>
      <w:spacing w:before="120"/>
      <w:ind w:left="567" w:right="567"/>
    </w:pPr>
    <w:rPr>
      <w:sz w:val="22"/>
      <w:szCs w:val="20"/>
    </w:rPr>
  </w:style>
  <w:style w:type="paragraph" w:customStyle="1" w:styleId="tit471">
    <w:name w:val="tit471"/>
    <w:basedOn w:val="Standard"/>
    <w:rsid w:val="00592F24"/>
    <w:pPr>
      <w:spacing w:before="120"/>
    </w:pPr>
    <w:rPr>
      <w:rFonts w:ascii="Arial" w:hAnsi="Arial" w:cs="Arial"/>
      <w:b/>
      <w:bCs/>
      <w:i/>
      <w:iCs/>
      <w:color w:val="006699"/>
      <w:sz w:val="18"/>
      <w:szCs w:val="18"/>
    </w:rPr>
  </w:style>
  <w:style w:type="paragraph" w:customStyle="1" w:styleId="CorpoCarattereCarattere71">
    <w:name w:val="Corpo Carattere Carattere71"/>
    <w:basedOn w:val="Standard"/>
    <w:rsid w:val="00592F24"/>
    <w:pPr>
      <w:spacing w:before="120" w:after="120"/>
      <w:ind w:left="284"/>
      <w:jc w:val="both"/>
    </w:pPr>
    <w:rPr>
      <w:spacing w:val="-2"/>
    </w:rPr>
  </w:style>
  <w:style w:type="paragraph" w:customStyle="1" w:styleId="rgsufficio171">
    <w:name w:val="rgs_ufficio171"/>
    <w:basedOn w:val="Standard"/>
    <w:rsid w:val="00592F24"/>
    <w:pPr>
      <w:jc w:val="center"/>
    </w:pPr>
    <w:rPr>
      <w:smallCaps/>
      <w:sz w:val="16"/>
      <w:szCs w:val="20"/>
    </w:rPr>
  </w:style>
  <w:style w:type="paragraph" w:customStyle="1" w:styleId="rgsoggetto61">
    <w:name w:val="rgs_oggetto61"/>
    <w:basedOn w:val="Standard"/>
    <w:rsid w:val="00592F24"/>
    <w:pPr>
      <w:ind w:left="1000" w:hanging="1000"/>
    </w:pPr>
    <w:rPr>
      <w:sz w:val="20"/>
      <w:szCs w:val="20"/>
    </w:rPr>
  </w:style>
  <w:style w:type="paragraph" w:customStyle="1" w:styleId="StileGlossarioDefCorsivo71">
    <w:name w:val="Stile GlossarioDef + Corsivo71"/>
    <w:basedOn w:val="GlossarioDef"/>
    <w:rsid w:val="00592F24"/>
    <w:rPr>
      <w:i/>
      <w:iCs/>
      <w:spacing w:val="-2"/>
    </w:rPr>
  </w:style>
  <w:style w:type="paragraph" w:customStyle="1" w:styleId="corpocarattere71">
    <w:name w:val="corpocarattere71"/>
    <w:basedOn w:val="Standard"/>
    <w:rsid w:val="00592F24"/>
    <w:pPr>
      <w:spacing w:before="280" w:after="280"/>
    </w:pPr>
    <w:rPr>
      <w:rFonts w:ascii="Arial Unicode MS" w:eastAsia="Arial Unicode MS" w:hAnsi="Arial Unicode MS" w:cs="Arial Unicode MS"/>
    </w:rPr>
  </w:style>
  <w:style w:type="paragraph" w:customStyle="1" w:styleId="0proposta71">
    <w:name w:val="0_proposta71"/>
    <w:basedOn w:val="Standard"/>
    <w:rsid w:val="00592F24"/>
    <w:pPr>
      <w:spacing w:after="120"/>
      <w:jc w:val="both"/>
    </w:pPr>
  </w:style>
  <w:style w:type="paragraph" w:customStyle="1" w:styleId="rgscorpodeltesto71">
    <w:name w:val="rgs_corpodeltesto71"/>
    <w:basedOn w:val="Standard"/>
    <w:rsid w:val="00592F24"/>
    <w:pPr>
      <w:spacing w:after="120" w:line="360" w:lineRule="auto"/>
      <w:ind w:firstLine="799"/>
      <w:jc w:val="both"/>
    </w:pPr>
    <w:rPr>
      <w:szCs w:val="20"/>
    </w:rPr>
  </w:style>
  <w:style w:type="paragraph" w:customStyle="1" w:styleId="StileEvidenziatoreNonGrassetto41">
    <w:name w:val="Stile Evidenziatore + Non Grassetto41"/>
    <w:basedOn w:val="Evidenziatore"/>
    <w:rsid w:val="00592F24"/>
  </w:style>
  <w:style w:type="paragraph" w:customStyle="1" w:styleId="CM11471">
    <w:name w:val="CM11471"/>
    <w:basedOn w:val="Standard"/>
    <w:next w:val="Standard"/>
    <w:rsid w:val="00592F24"/>
    <w:pPr>
      <w:widowControl w:val="0"/>
      <w:autoSpaceDE w:val="0"/>
      <w:spacing w:after="105"/>
      <w:ind w:right="508"/>
    </w:pPr>
  </w:style>
  <w:style w:type="paragraph" w:customStyle="1" w:styleId="Default71">
    <w:name w:val="Default7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1">
    <w:name w:val="testo171"/>
    <w:basedOn w:val="Standard"/>
    <w:rsid w:val="00592F24"/>
    <w:pPr>
      <w:widowControl w:val="0"/>
      <w:ind w:left="426" w:right="-1"/>
      <w:jc w:val="both"/>
    </w:pPr>
    <w:rPr>
      <w:sz w:val="22"/>
      <w:szCs w:val="20"/>
    </w:rPr>
  </w:style>
  <w:style w:type="paragraph" w:customStyle="1" w:styleId="ElnotaCarattere141">
    <w:name w:val="El_nota Carattere141"/>
    <w:basedOn w:val="Standard"/>
    <w:rsid w:val="00592F24"/>
    <w:pPr>
      <w:spacing w:before="80" w:after="80"/>
      <w:ind w:left="567" w:hanging="284"/>
      <w:jc w:val="both"/>
    </w:pPr>
    <w:rPr>
      <w:rFonts w:ascii="Arial" w:hAnsi="Arial" w:cs="Arial"/>
      <w:bCs/>
      <w:spacing w:val="-2"/>
      <w:sz w:val="18"/>
      <w:szCs w:val="3276"/>
    </w:rPr>
  </w:style>
  <w:style w:type="paragraph" w:customStyle="1" w:styleId="Nota141">
    <w:name w:val="Nota1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1">
    <w:name w:val="Corpo Carattere Carattere Carattere141"/>
    <w:basedOn w:val="Standard"/>
    <w:rsid w:val="00592F24"/>
    <w:pPr>
      <w:spacing w:before="120" w:after="120"/>
      <w:ind w:left="284"/>
      <w:jc w:val="both"/>
    </w:pPr>
    <w:rPr>
      <w:spacing w:val="-2"/>
    </w:rPr>
  </w:style>
  <w:style w:type="paragraph" w:customStyle="1" w:styleId="Elpunto141">
    <w:name w:val="El_punto141"/>
    <w:basedOn w:val="Puntoelenco"/>
    <w:rsid w:val="00592F24"/>
    <w:pPr>
      <w:spacing w:before="60" w:after="60"/>
      <w:ind w:left="0" w:firstLine="0"/>
    </w:pPr>
  </w:style>
  <w:style w:type="paragraph" w:customStyle="1" w:styleId="Copertina141">
    <w:name w:val="Copertina1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
    <w:name w:val="Spazio1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
    <w:name w:val="Corpo_tab1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
    <w:name w:val="Destinatari1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1">
    <w:name w:val="Dida141"/>
    <w:basedOn w:val="WW-Didascalia"/>
    <w:rsid w:val="00592F24"/>
  </w:style>
  <w:style w:type="paragraph" w:customStyle="1" w:styleId="Ellettera141">
    <w:name w:val="El_lettera1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1">
    <w:name w:val="El_lettera2141"/>
    <w:basedOn w:val="Ellettera"/>
    <w:rsid w:val="00592F24"/>
  </w:style>
  <w:style w:type="paragraph" w:customStyle="1" w:styleId="EltracciatoCarattereCarattere141">
    <w:name w:val="El_tracciato Carattere Carattere141"/>
    <w:basedOn w:val="ElnotaCarattere"/>
    <w:rsid w:val="00592F24"/>
    <w:pPr>
      <w:ind w:left="0" w:firstLine="0"/>
    </w:pPr>
  </w:style>
  <w:style w:type="paragraph" w:customStyle="1" w:styleId="Evidenziatore141">
    <w:name w:val="Evidenziatore141"/>
    <w:basedOn w:val="Standard"/>
    <w:rsid w:val="00592F24"/>
    <w:pPr>
      <w:spacing w:before="120" w:after="140"/>
      <w:jc w:val="both"/>
    </w:pPr>
    <w:rPr>
      <w:rFonts w:cs="Arial"/>
      <w:b/>
      <w:spacing w:val="-2"/>
    </w:rPr>
  </w:style>
  <w:style w:type="paragraph" w:customStyle="1" w:styleId="Figura141">
    <w:name w:val="Figura141"/>
    <w:basedOn w:val="Standard"/>
    <w:rsid w:val="00592F24"/>
    <w:pPr>
      <w:keepNext/>
      <w:spacing w:before="240" w:after="120"/>
      <w:jc w:val="center"/>
    </w:pPr>
  </w:style>
  <w:style w:type="paragraph" w:customStyle="1" w:styleId="Oggetto141">
    <w:name w:val="Oggetto1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1">
    <w:name w:val="Tabelle141"/>
    <w:basedOn w:val="Standard"/>
    <w:rsid w:val="00592F24"/>
    <w:pPr>
      <w:spacing w:before="120" w:after="360"/>
    </w:pPr>
    <w:rPr>
      <w:rFonts w:eastAsia="Arial Unicode MS"/>
    </w:rPr>
  </w:style>
  <w:style w:type="paragraph" w:customStyle="1" w:styleId="Tittab141">
    <w:name w:val="Tit_tab1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1">
    <w:name w:val="Corpo_lettera141"/>
    <w:basedOn w:val="Standard"/>
    <w:rsid w:val="00592F24"/>
    <w:pPr>
      <w:spacing w:before="120" w:after="120"/>
      <w:ind w:firstLine="340"/>
      <w:jc w:val="both"/>
    </w:pPr>
    <w:rPr>
      <w:rFonts w:cs="Arial"/>
      <w:spacing w:val="-2"/>
    </w:rPr>
  </w:style>
  <w:style w:type="paragraph" w:customStyle="1" w:styleId="GlossarioDef141">
    <w:name w:val="GlossarioDef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1">
    <w:name w:val="El_notalettera141"/>
    <w:basedOn w:val="Elnota"/>
    <w:rsid w:val="00592F24"/>
    <w:pPr>
      <w:ind w:left="616" w:hanging="360"/>
    </w:pPr>
  </w:style>
  <w:style w:type="paragraph" w:customStyle="1" w:styleId="Elnota141">
    <w:name w:val="El_nota141"/>
    <w:basedOn w:val="Nota"/>
    <w:rsid w:val="00592F24"/>
    <w:pPr>
      <w:ind w:left="567" w:hanging="283"/>
    </w:pPr>
  </w:style>
  <w:style w:type="paragraph" w:customStyle="1" w:styleId="Elnumero2141">
    <w:name w:val="El_numero21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1">
    <w:name w:val="El_tracciato Carattere141"/>
    <w:basedOn w:val="Elnota"/>
    <w:rsid w:val="00592F24"/>
  </w:style>
  <w:style w:type="paragraph" w:customStyle="1" w:styleId="El-141">
    <w:name w:val="El-141"/>
    <w:basedOn w:val="Elpunto"/>
    <w:rsid w:val="00592F24"/>
    <w:pPr>
      <w:ind w:left="0" w:firstLine="0"/>
    </w:pPr>
  </w:style>
  <w:style w:type="paragraph" w:customStyle="1" w:styleId="Elpunto2141">
    <w:name w:val="El_punto2141"/>
    <w:basedOn w:val="Elpunto"/>
    <w:rsid w:val="00592F24"/>
    <w:pPr>
      <w:ind w:left="1440" w:hanging="360"/>
    </w:pPr>
  </w:style>
  <w:style w:type="paragraph" w:customStyle="1" w:styleId="Corpo161">
    <w:name w:val="Corpo161"/>
    <w:basedOn w:val="Standard"/>
    <w:rsid w:val="00592F24"/>
    <w:pPr>
      <w:spacing w:before="120" w:after="120"/>
      <w:jc w:val="both"/>
    </w:pPr>
    <w:rPr>
      <w:rFonts w:cs="Arial"/>
      <w:spacing w:val="-2"/>
    </w:rPr>
  </w:style>
  <w:style w:type="paragraph" w:customStyle="1" w:styleId="Parola141">
    <w:name w:val="Parola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
    <w:name w:val="Esempio1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1">
    <w:name w:val="Stile Tabelle + Allineato a sinistra141"/>
    <w:basedOn w:val="Tabelle"/>
    <w:rsid w:val="00592F24"/>
    <w:rPr>
      <w:rFonts w:eastAsia="Times New Roman"/>
      <w:szCs w:val="20"/>
    </w:rPr>
  </w:style>
  <w:style w:type="paragraph" w:customStyle="1" w:styleId="tit3141">
    <w:name w:val="tit3141"/>
    <w:basedOn w:val="Standard"/>
    <w:rsid w:val="00592F24"/>
    <w:pPr>
      <w:spacing w:before="480"/>
    </w:pPr>
    <w:rPr>
      <w:rFonts w:ascii="Arial" w:hAnsi="Arial" w:cs="Arial"/>
      <w:b/>
      <w:bCs/>
      <w:color w:val="006699"/>
      <w:sz w:val="20"/>
      <w:szCs w:val="20"/>
    </w:rPr>
  </w:style>
  <w:style w:type="paragraph" w:customStyle="1" w:styleId="corpo141">
    <w:name w:val="corpo141"/>
    <w:basedOn w:val="Standard"/>
    <w:rsid w:val="00592F24"/>
    <w:pPr>
      <w:spacing w:before="120" w:after="120"/>
      <w:ind w:right="100"/>
      <w:jc w:val="both"/>
    </w:pPr>
    <w:rPr>
      <w:rFonts w:ascii="Arial" w:hAnsi="Arial" w:cs="Arial"/>
      <w:color w:val="000000"/>
      <w:sz w:val="18"/>
      <w:szCs w:val="18"/>
    </w:rPr>
  </w:style>
  <w:style w:type="paragraph" w:customStyle="1" w:styleId="tit2141">
    <w:name w:val="tit2141"/>
    <w:basedOn w:val="Standard"/>
    <w:rsid w:val="00592F24"/>
    <w:pPr>
      <w:spacing w:before="400" w:after="60"/>
    </w:pPr>
    <w:rPr>
      <w:rFonts w:ascii="Arial" w:hAnsi="Arial" w:cs="Arial"/>
      <w:b/>
      <w:bCs/>
      <w:color w:val="006699"/>
      <w:sz w:val="22"/>
      <w:szCs w:val="22"/>
    </w:rPr>
  </w:style>
  <w:style w:type="paragraph" w:customStyle="1" w:styleId="corpotab1410">
    <w:name w:val="corpotab141"/>
    <w:basedOn w:val="Standard"/>
    <w:rsid w:val="00592F24"/>
    <w:pPr>
      <w:spacing w:before="20" w:after="20"/>
      <w:ind w:left="40" w:right="40"/>
    </w:pPr>
    <w:rPr>
      <w:rFonts w:ascii="Arial" w:hAnsi="Arial" w:cs="Arial"/>
      <w:color w:val="000000"/>
      <w:sz w:val="18"/>
      <w:szCs w:val="18"/>
    </w:rPr>
  </w:style>
  <w:style w:type="paragraph" w:customStyle="1" w:styleId="Normale2141">
    <w:name w:val="Normale 2141"/>
    <w:basedOn w:val="Standard"/>
    <w:rsid w:val="00592F24"/>
    <w:pPr>
      <w:spacing w:before="120"/>
      <w:ind w:left="567" w:right="567"/>
    </w:pPr>
    <w:rPr>
      <w:sz w:val="22"/>
      <w:szCs w:val="20"/>
    </w:rPr>
  </w:style>
  <w:style w:type="paragraph" w:customStyle="1" w:styleId="tit4141">
    <w:name w:val="tit4141"/>
    <w:basedOn w:val="Standard"/>
    <w:rsid w:val="00592F24"/>
    <w:pPr>
      <w:spacing w:before="120"/>
    </w:pPr>
    <w:rPr>
      <w:rFonts w:ascii="Arial" w:hAnsi="Arial" w:cs="Arial"/>
      <w:b/>
      <w:bCs/>
      <w:i/>
      <w:iCs/>
      <w:color w:val="006699"/>
      <w:sz w:val="18"/>
      <w:szCs w:val="18"/>
    </w:rPr>
  </w:style>
  <w:style w:type="paragraph" w:customStyle="1" w:styleId="CorpoCarattereCarattere141">
    <w:name w:val="Corpo Carattere Carattere141"/>
    <w:basedOn w:val="Standard"/>
    <w:rsid w:val="00592F24"/>
    <w:pPr>
      <w:spacing w:before="120" w:after="120"/>
      <w:ind w:left="284"/>
      <w:jc w:val="both"/>
    </w:pPr>
    <w:rPr>
      <w:spacing w:val="-2"/>
    </w:rPr>
  </w:style>
  <w:style w:type="paragraph" w:customStyle="1" w:styleId="rgsufficio1141">
    <w:name w:val="rgs_ufficio1141"/>
    <w:basedOn w:val="Standard"/>
    <w:rsid w:val="00592F24"/>
    <w:pPr>
      <w:jc w:val="center"/>
    </w:pPr>
    <w:rPr>
      <w:smallCaps/>
      <w:sz w:val="16"/>
      <w:szCs w:val="20"/>
    </w:rPr>
  </w:style>
  <w:style w:type="paragraph" w:customStyle="1" w:styleId="rgsoggetto141">
    <w:name w:val="rgs_oggetto141"/>
    <w:basedOn w:val="Standard"/>
    <w:rsid w:val="00592F24"/>
    <w:pPr>
      <w:ind w:left="1000" w:hanging="1000"/>
    </w:pPr>
    <w:rPr>
      <w:sz w:val="20"/>
      <w:szCs w:val="20"/>
    </w:rPr>
  </w:style>
  <w:style w:type="paragraph" w:customStyle="1" w:styleId="StileGlossarioDefCorsivo141">
    <w:name w:val="Stile GlossarioDef + Corsivo141"/>
    <w:basedOn w:val="GlossarioDef"/>
    <w:rsid w:val="00592F24"/>
    <w:rPr>
      <w:i/>
      <w:iCs/>
      <w:spacing w:val="-2"/>
    </w:rPr>
  </w:style>
  <w:style w:type="paragraph" w:customStyle="1" w:styleId="corpocarattere141">
    <w:name w:val="corpocarattere141"/>
    <w:basedOn w:val="Standard"/>
    <w:rsid w:val="00592F24"/>
    <w:pPr>
      <w:spacing w:before="280" w:after="280"/>
    </w:pPr>
    <w:rPr>
      <w:rFonts w:ascii="Arial Unicode MS" w:eastAsia="Arial Unicode MS" w:hAnsi="Arial Unicode MS" w:cs="Arial Unicode MS"/>
    </w:rPr>
  </w:style>
  <w:style w:type="paragraph" w:customStyle="1" w:styleId="0proposta141">
    <w:name w:val="0_proposta141"/>
    <w:basedOn w:val="Standard"/>
    <w:rsid w:val="00592F24"/>
    <w:pPr>
      <w:spacing w:after="120"/>
      <w:jc w:val="both"/>
    </w:pPr>
  </w:style>
  <w:style w:type="paragraph" w:customStyle="1" w:styleId="rgscorpodeltesto141">
    <w:name w:val="rgs_corpodeltesto141"/>
    <w:basedOn w:val="Standard"/>
    <w:rsid w:val="00592F24"/>
    <w:pPr>
      <w:spacing w:after="120" w:line="360" w:lineRule="auto"/>
      <w:ind w:firstLine="799"/>
      <w:jc w:val="both"/>
    </w:pPr>
    <w:rPr>
      <w:szCs w:val="20"/>
    </w:rPr>
  </w:style>
  <w:style w:type="paragraph" w:customStyle="1" w:styleId="CM114141">
    <w:name w:val="CM114141"/>
    <w:basedOn w:val="Standard"/>
    <w:next w:val="Standard"/>
    <w:rsid w:val="00592F24"/>
    <w:pPr>
      <w:widowControl w:val="0"/>
      <w:autoSpaceDE w:val="0"/>
      <w:spacing w:after="105"/>
      <w:ind w:right="508"/>
    </w:pPr>
  </w:style>
  <w:style w:type="paragraph" w:customStyle="1" w:styleId="Default141">
    <w:name w:val="Default1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1">
    <w:name w:val="testo1141"/>
    <w:basedOn w:val="Standard"/>
    <w:rsid w:val="00592F24"/>
    <w:pPr>
      <w:widowControl w:val="0"/>
      <w:ind w:left="426" w:right="-1"/>
      <w:jc w:val="both"/>
    </w:pPr>
    <w:rPr>
      <w:sz w:val="22"/>
      <w:szCs w:val="20"/>
    </w:rPr>
  </w:style>
  <w:style w:type="paragraph" w:customStyle="1" w:styleId="ElnotaCarattere241">
    <w:name w:val="El_nota Carattere241"/>
    <w:basedOn w:val="Standard"/>
    <w:rsid w:val="00592F24"/>
    <w:pPr>
      <w:spacing w:before="80" w:after="80"/>
      <w:ind w:left="567" w:hanging="284"/>
      <w:jc w:val="both"/>
    </w:pPr>
    <w:rPr>
      <w:rFonts w:ascii="Arial" w:hAnsi="Arial" w:cs="Arial"/>
      <w:bCs/>
      <w:spacing w:val="-2"/>
      <w:sz w:val="18"/>
      <w:szCs w:val="3276"/>
    </w:rPr>
  </w:style>
  <w:style w:type="paragraph" w:customStyle="1" w:styleId="Nota241">
    <w:name w:val="Nota2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1">
    <w:name w:val="Corpo Carattere Carattere Carattere241"/>
    <w:basedOn w:val="Standard"/>
    <w:rsid w:val="00592F24"/>
    <w:pPr>
      <w:spacing w:before="120" w:after="120"/>
      <w:ind w:left="284"/>
      <w:jc w:val="both"/>
    </w:pPr>
    <w:rPr>
      <w:spacing w:val="-2"/>
    </w:rPr>
  </w:style>
  <w:style w:type="paragraph" w:customStyle="1" w:styleId="Elpunto341">
    <w:name w:val="El_punto341"/>
    <w:basedOn w:val="Puntoelenco"/>
    <w:rsid w:val="00592F24"/>
    <w:pPr>
      <w:spacing w:before="60" w:after="60"/>
      <w:ind w:left="0" w:firstLine="0"/>
    </w:pPr>
  </w:style>
  <w:style w:type="paragraph" w:customStyle="1" w:styleId="Copertina241">
    <w:name w:val="Copertina2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
    <w:name w:val="Spazio2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
    <w:name w:val="Corpo_tab2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
    <w:name w:val="Destinatari2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1">
    <w:name w:val="Dida241"/>
    <w:basedOn w:val="WW-Didascalia"/>
    <w:rsid w:val="00592F24"/>
  </w:style>
  <w:style w:type="paragraph" w:customStyle="1" w:styleId="Ellettera341">
    <w:name w:val="El_lettera3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1">
    <w:name w:val="El_lettera2241"/>
    <w:basedOn w:val="Ellettera"/>
    <w:rsid w:val="00592F24"/>
  </w:style>
  <w:style w:type="paragraph" w:customStyle="1" w:styleId="EltracciatoCarattereCarattere241">
    <w:name w:val="El_tracciato Carattere Carattere241"/>
    <w:basedOn w:val="ElnotaCarattere"/>
    <w:rsid w:val="00592F24"/>
    <w:pPr>
      <w:ind w:left="0" w:firstLine="0"/>
    </w:pPr>
  </w:style>
  <w:style w:type="paragraph" w:customStyle="1" w:styleId="Evidenziatore241">
    <w:name w:val="Evidenziatore241"/>
    <w:basedOn w:val="Standard"/>
    <w:rsid w:val="00592F24"/>
    <w:pPr>
      <w:spacing w:before="120" w:after="140"/>
      <w:jc w:val="both"/>
    </w:pPr>
    <w:rPr>
      <w:rFonts w:cs="Arial"/>
      <w:b/>
      <w:spacing w:val="-2"/>
    </w:rPr>
  </w:style>
  <w:style w:type="paragraph" w:customStyle="1" w:styleId="Figura241">
    <w:name w:val="Figura241"/>
    <w:basedOn w:val="Standard"/>
    <w:rsid w:val="00592F24"/>
    <w:pPr>
      <w:keepNext/>
      <w:spacing w:before="240" w:after="120"/>
      <w:jc w:val="center"/>
    </w:pPr>
  </w:style>
  <w:style w:type="paragraph" w:customStyle="1" w:styleId="Oggetto241">
    <w:name w:val="Oggetto2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1">
    <w:name w:val="Tabelle241"/>
    <w:basedOn w:val="Standard"/>
    <w:rsid w:val="00592F24"/>
    <w:pPr>
      <w:spacing w:before="120" w:after="360"/>
    </w:pPr>
    <w:rPr>
      <w:rFonts w:eastAsia="Arial Unicode MS"/>
    </w:rPr>
  </w:style>
  <w:style w:type="paragraph" w:customStyle="1" w:styleId="Tittab241">
    <w:name w:val="Tit_tab2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1">
    <w:name w:val="Corpo_lettera241"/>
    <w:basedOn w:val="Standard"/>
    <w:rsid w:val="00592F24"/>
    <w:pPr>
      <w:spacing w:before="120" w:after="120"/>
      <w:ind w:firstLine="340"/>
      <w:jc w:val="both"/>
    </w:pPr>
    <w:rPr>
      <w:rFonts w:cs="Arial"/>
      <w:spacing w:val="-2"/>
    </w:rPr>
  </w:style>
  <w:style w:type="paragraph" w:customStyle="1" w:styleId="GlossarioDef241">
    <w:name w:val="GlossarioDef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1">
    <w:name w:val="El_notalettera241"/>
    <w:basedOn w:val="Elnota"/>
    <w:rsid w:val="00592F24"/>
    <w:pPr>
      <w:ind w:left="616" w:hanging="360"/>
    </w:pPr>
  </w:style>
  <w:style w:type="paragraph" w:customStyle="1" w:styleId="Elnota241">
    <w:name w:val="El_nota241"/>
    <w:basedOn w:val="Nota"/>
    <w:rsid w:val="00592F24"/>
    <w:pPr>
      <w:ind w:left="567" w:hanging="283"/>
    </w:pPr>
  </w:style>
  <w:style w:type="paragraph" w:customStyle="1" w:styleId="Elnumero2241">
    <w:name w:val="El_numero22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1">
    <w:name w:val="El_tracciato Carattere241"/>
    <w:basedOn w:val="Elnota"/>
    <w:rsid w:val="00592F24"/>
  </w:style>
  <w:style w:type="paragraph" w:customStyle="1" w:styleId="El-241">
    <w:name w:val="El-241"/>
    <w:basedOn w:val="Elpunto"/>
    <w:rsid w:val="00592F24"/>
    <w:pPr>
      <w:ind w:left="0" w:firstLine="0"/>
    </w:pPr>
  </w:style>
  <w:style w:type="paragraph" w:customStyle="1" w:styleId="Elpunto2241">
    <w:name w:val="El_punto2241"/>
    <w:basedOn w:val="Elpunto"/>
    <w:rsid w:val="00592F24"/>
    <w:pPr>
      <w:ind w:left="1440" w:hanging="360"/>
    </w:pPr>
  </w:style>
  <w:style w:type="paragraph" w:customStyle="1" w:styleId="Corpo241">
    <w:name w:val="Corpo241"/>
    <w:basedOn w:val="Standard"/>
    <w:rsid w:val="00592F24"/>
    <w:pPr>
      <w:spacing w:before="120" w:after="120"/>
      <w:jc w:val="both"/>
    </w:pPr>
    <w:rPr>
      <w:rFonts w:cs="Arial"/>
      <w:spacing w:val="-2"/>
    </w:rPr>
  </w:style>
  <w:style w:type="paragraph" w:customStyle="1" w:styleId="Parola241">
    <w:name w:val="Parola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
    <w:name w:val="Esempio2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1">
    <w:name w:val="Stile Tabelle + Allineato a sinistra241"/>
    <w:basedOn w:val="Tabelle"/>
    <w:rsid w:val="00592F24"/>
    <w:rPr>
      <w:rFonts w:eastAsia="Times New Roman"/>
      <w:szCs w:val="20"/>
    </w:rPr>
  </w:style>
  <w:style w:type="paragraph" w:customStyle="1" w:styleId="tit3241">
    <w:name w:val="tit3241"/>
    <w:basedOn w:val="Standard"/>
    <w:rsid w:val="00592F24"/>
    <w:pPr>
      <w:spacing w:before="480"/>
    </w:pPr>
    <w:rPr>
      <w:rFonts w:ascii="Arial" w:hAnsi="Arial" w:cs="Arial"/>
      <w:b/>
      <w:bCs/>
      <w:color w:val="006699"/>
      <w:sz w:val="20"/>
      <w:szCs w:val="20"/>
    </w:rPr>
  </w:style>
  <w:style w:type="paragraph" w:customStyle="1" w:styleId="corpo2410">
    <w:name w:val="corpo241"/>
    <w:basedOn w:val="Standard"/>
    <w:rsid w:val="00592F24"/>
    <w:pPr>
      <w:spacing w:before="120" w:after="120"/>
      <w:ind w:right="100"/>
      <w:jc w:val="both"/>
    </w:pPr>
    <w:rPr>
      <w:rFonts w:ascii="Arial" w:hAnsi="Arial" w:cs="Arial"/>
      <w:color w:val="000000"/>
      <w:sz w:val="18"/>
      <w:szCs w:val="18"/>
    </w:rPr>
  </w:style>
  <w:style w:type="paragraph" w:customStyle="1" w:styleId="tit2241">
    <w:name w:val="tit2241"/>
    <w:basedOn w:val="Standard"/>
    <w:rsid w:val="00592F24"/>
    <w:pPr>
      <w:spacing w:before="400" w:after="60"/>
    </w:pPr>
    <w:rPr>
      <w:rFonts w:ascii="Arial" w:hAnsi="Arial" w:cs="Arial"/>
      <w:b/>
      <w:bCs/>
      <w:color w:val="006699"/>
      <w:sz w:val="22"/>
      <w:szCs w:val="22"/>
    </w:rPr>
  </w:style>
  <w:style w:type="paragraph" w:customStyle="1" w:styleId="corpotab2410">
    <w:name w:val="corpotab241"/>
    <w:basedOn w:val="Standard"/>
    <w:rsid w:val="00592F24"/>
    <w:pPr>
      <w:spacing w:before="20" w:after="20"/>
      <w:ind w:left="40" w:right="40"/>
    </w:pPr>
    <w:rPr>
      <w:rFonts w:ascii="Arial" w:hAnsi="Arial" w:cs="Arial"/>
      <w:color w:val="000000"/>
      <w:sz w:val="18"/>
      <w:szCs w:val="18"/>
    </w:rPr>
  </w:style>
  <w:style w:type="paragraph" w:customStyle="1" w:styleId="Normale2241">
    <w:name w:val="Normale 2241"/>
    <w:basedOn w:val="Standard"/>
    <w:rsid w:val="00592F24"/>
    <w:pPr>
      <w:spacing w:before="120"/>
      <w:ind w:left="567" w:right="567"/>
    </w:pPr>
    <w:rPr>
      <w:sz w:val="22"/>
      <w:szCs w:val="20"/>
    </w:rPr>
  </w:style>
  <w:style w:type="paragraph" w:customStyle="1" w:styleId="tit4241">
    <w:name w:val="tit4241"/>
    <w:basedOn w:val="Standard"/>
    <w:rsid w:val="00592F24"/>
    <w:pPr>
      <w:spacing w:before="120"/>
    </w:pPr>
    <w:rPr>
      <w:rFonts w:ascii="Arial" w:hAnsi="Arial" w:cs="Arial"/>
      <w:b/>
      <w:bCs/>
      <w:i/>
      <w:iCs/>
      <w:color w:val="006699"/>
      <w:sz w:val="18"/>
      <w:szCs w:val="18"/>
    </w:rPr>
  </w:style>
  <w:style w:type="paragraph" w:customStyle="1" w:styleId="CorpoCarattereCarattere241">
    <w:name w:val="Corpo Carattere Carattere241"/>
    <w:basedOn w:val="Standard"/>
    <w:rsid w:val="00592F24"/>
    <w:pPr>
      <w:spacing w:before="120" w:after="120"/>
      <w:ind w:left="284"/>
      <w:jc w:val="both"/>
    </w:pPr>
    <w:rPr>
      <w:spacing w:val="-2"/>
    </w:rPr>
  </w:style>
  <w:style w:type="paragraph" w:customStyle="1" w:styleId="rgsufficio1241">
    <w:name w:val="rgs_ufficio1241"/>
    <w:basedOn w:val="Standard"/>
    <w:rsid w:val="00592F24"/>
    <w:pPr>
      <w:jc w:val="center"/>
    </w:pPr>
    <w:rPr>
      <w:smallCaps/>
      <w:sz w:val="16"/>
      <w:szCs w:val="20"/>
    </w:rPr>
  </w:style>
  <w:style w:type="paragraph" w:customStyle="1" w:styleId="rgsoggetto241">
    <w:name w:val="rgs_oggetto241"/>
    <w:basedOn w:val="Standard"/>
    <w:rsid w:val="00592F24"/>
    <w:pPr>
      <w:ind w:left="1000" w:hanging="1000"/>
    </w:pPr>
    <w:rPr>
      <w:sz w:val="20"/>
      <w:szCs w:val="20"/>
    </w:rPr>
  </w:style>
  <w:style w:type="paragraph" w:customStyle="1" w:styleId="StileGlossarioDefCorsivo241">
    <w:name w:val="Stile GlossarioDef + Corsivo241"/>
    <w:basedOn w:val="GlossarioDef"/>
    <w:rsid w:val="00592F24"/>
    <w:rPr>
      <w:i/>
      <w:iCs/>
      <w:spacing w:val="-2"/>
    </w:rPr>
  </w:style>
  <w:style w:type="paragraph" w:customStyle="1" w:styleId="corpocarattere241">
    <w:name w:val="corpocarattere241"/>
    <w:basedOn w:val="Standard"/>
    <w:rsid w:val="00592F24"/>
    <w:pPr>
      <w:spacing w:before="280" w:after="280"/>
    </w:pPr>
    <w:rPr>
      <w:rFonts w:ascii="Arial Unicode MS" w:eastAsia="Arial Unicode MS" w:hAnsi="Arial Unicode MS" w:cs="Arial Unicode MS"/>
    </w:rPr>
  </w:style>
  <w:style w:type="paragraph" w:customStyle="1" w:styleId="0proposta241">
    <w:name w:val="0_proposta241"/>
    <w:basedOn w:val="Standard"/>
    <w:rsid w:val="00592F24"/>
    <w:pPr>
      <w:spacing w:after="120"/>
      <w:jc w:val="both"/>
    </w:pPr>
  </w:style>
  <w:style w:type="paragraph" w:customStyle="1" w:styleId="rgscorpodeltesto241">
    <w:name w:val="rgs_corpodeltesto241"/>
    <w:basedOn w:val="Standard"/>
    <w:rsid w:val="00592F24"/>
    <w:pPr>
      <w:spacing w:after="120" w:line="360" w:lineRule="auto"/>
      <w:ind w:firstLine="799"/>
      <w:jc w:val="both"/>
    </w:pPr>
    <w:rPr>
      <w:szCs w:val="20"/>
    </w:rPr>
  </w:style>
  <w:style w:type="paragraph" w:customStyle="1" w:styleId="CM114241">
    <w:name w:val="CM114241"/>
    <w:basedOn w:val="Standard"/>
    <w:next w:val="Standard"/>
    <w:rsid w:val="00592F24"/>
    <w:pPr>
      <w:widowControl w:val="0"/>
      <w:autoSpaceDE w:val="0"/>
      <w:spacing w:after="105"/>
      <w:ind w:right="508"/>
    </w:pPr>
  </w:style>
  <w:style w:type="paragraph" w:customStyle="1" w:styleId="Default241">
    <w:name w:val="Default2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1">
    <w:name w:val="testo1241"/>
    <w:basedOn w:val="Standard"/>
    <w:rsid w:val="00592F24"/>
    <w:pPr>
      <w:widowControl w:val="0"/>
      <w:ind w:left="426" w:right="-1"/>
      <w:jc w:val="both"/>
    </w:pPr>
    <w:rPr>
      <w:sz w:val="22"/>
      <w:szCs w:val="20"/>
    </w:rPr>
  </w:style>
  <w:style w:type="paragraph" w:customStyle="1" w:styleId="Corpo1171">
    <w:name w:val="Corpo1171"/>
    <w:basedOn w:val="Standard"/>
    <w:rsid w:val="00592F24"/>
    <w:pPr>
      <w:spacing w:before="120" w:after="120"/>
      <w:jc w:val="both"/>
    </w:pPr>
    <w:rPr>
      <w:rFonts w:cs="Arial"/>
      <w:spacing w:val="-2"/>
    </w:rPr>
  </w:style>
  <w:style w:type="paragraph" w:customStyle="1" w:styleId="Corpo11141">
    <w:name w:val="Corpo11141"/>
    <w:basedOn w:val="Standard"/>
    <w:rsid w:val="00592F24"/>
    <w:pPr>
      <w:spacing w:before="120" w:after="120"/>
      <w:jc w:val="both"/>
    </w:pPr>
    <w:rPr>
      <w:rFonts w:cs="Arial"/>
      <w:spacing w:val="-2"/>
    </w:rPr>
  </w:style>
  <w:style w:type="paragraph" w:customStyle="1" w:styleId="Elpunto441">
    <w:name w:val="El_punto441"/>
    <w:basedOn w:val="Puntoelenco"/>
    <w:rsid w:val="00592F24"/>
    <w:pPr>
      <w:spacing w:before="60" w:after="60"/>
    </w:pPr>
  </w:style>
  <w:style w:type="paragraph" w:customStyle="1" w:styleId="Copertina341">
    <w:name w:val="Copertina3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1">
    <w:name w:val="Figura341"/>
    <w:basedOn w:val="Standard"/>
    <w:rsid w:val="00592F24"/>
    <w:pPr>
      <w:keepNext/>
      <w:spacing w:before="240" w:after="120"/>
      <w:jc w:val="center"/>
    </w:pPr>
  </w:style>
  <w:style w:type="paragraph" w:customStyle="1" w:styleId="Tittab341">
    <w:name w:val="Tit_tab3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
    <w:name w:val="GlossarioDef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1">
    <w:name w:val="El_nota341"/>
    <w:basedOn w:val="Standard"/>
    <w:rsid w:val="00592F24"/>
    <w:pPr>
      <w:spacing w:before="80" w:after="80"/>
      <w:ind w:left="284" w:hanging="284"/>
    </w:pPr>
    <w:rPr>
      <w:rFonts w:ascii="Arial" w:hAnsi="Arial" w:cs="Arial"/>
      <w:bCs/>
      <w:sz w:val="18"/>
      <w:szCs w:val="3276"/>
    </w:rPr>
  </w:style>
  <w:style w:type="paragraph" w:customStyle="1" w:styleId="Elpunto2341">
    <w:name w:val="El_punto2341"/>
    <w:basedOn w:val="Elpunto"/>
    <w:rsid w:val="00592F24"/>
    <w:pPr>
      <w:ind w:left="567" w:hanging="283"/>
    </w:pPr>
  </w:style>
  <w:style w:type="paragraph" w:customStyle="1" w:styleId="Esempio341">
    <w:name w:val="Esempio3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1">
    <w:name w:val="Corpo341"/>
    <w:basedOn w:val="Standard"/>
    <w:rsid w:val="00592F24"/>
    <w:pPr>
      <w:spacing w:before="120" w:after="120"/>
      <w:jc w:val="both"/>
    </w:pPr>
    <w:rPr>
      <w:rFonts w:cs="Arial"/>
      <w:spacing w:val="-2"/>
    </w:rPr>
  </w:style>
  <w:style w:type="paragraph" w:customStyle="1" w:styleId="Elnotalettera341">
    <w:name w:val="El_notalettera341"/>
    <w:basedOn w:val="Elnota"/>
    <w:rsid w:val="00592F24"/>
    <w:pPr>
      <w:ind w:left="616" w:hanging="360"/>
    </w:pPr>
  </w:style>
  <w:style w:type="paragraph" w:customStyle="1" w:styleId="EltracciatoCarattere341">
    <w:name w:val="El_tracciato Carattere341"/>
    <w:basedOn w:val="Elnota"/>
    <w:rsid w:val="00592F24"/>
  </w:style>
  <w:style w:type="paragraph" w:customStyle="1" w:styleId="El-341">
    <w:name w:val="El-341"/>
    <w:basedOn w:val="Elpunto"/>
    <w:rsid w:val="00592F24"/>
  </w:style>
  <w:style w:type="paragraph" w:customStyle="1" w:styleId="Corpo11241">
    <w:name w:val="Corpo11241"/>
    <w:basedOn w:val="Standard"/>
    <w:rsid w:val="00592F24"/>
    <w:pPr>
      <w:spacing w:before="120" w:after="120"/>
      <w:jc w:val="both"/>
    </w:pPr>
    <w:rPr>
      <w:rFonts w:cs="Arial"/>
      <w:spacing w:val="-2"/>
    </w:rPr>
  </w:style>
  <w:style w:type="paragraph" w:customStyle="1" w:styleId="Corpo441">
    <w:name w:val="Corpo441"/>
    <w:basedOn w:val="Standard"/>
    <w:rsid w:val="00592F24"/>
    <w:pPr>
      <w:spacing w:before="120" w:after="120"/>
      <w:jc w:val="both"/>
    </w:pPr>
    <w:rPr>
      <w:rFonts w:cs="Arial"/>
      <w:spacing w:val="-2"/>
    </w:rPr>
  </w:style>
  <w:style w:type="paragraph" w:customStyle="1" w:styleId="Copertina441">
    <w:name w:val="Copertina4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1">
    <w:name w:val="El_punto2441"/>
    <w:basedOn w:val="Elpunto"/>
    <w:rsid w:val="00592F24"/>
    <w:pPr>
      <w:ind w:left="0" w:firstLine="0"/>
    </w:pPr>
  </w:style>
  <w:style w:type="paragraph" w:customStyle="1" w:styleId="Elpunto541">
    <w:name w:val="El_punto541"/>
    <w:basedOn w:val="Puntoelenco"/>
    <w:rsid w:val="00592F24"/>
    <w:pPr>
      <w:spacing w:before="60" w:after="60"/>
    </w:pPr>
  </w:style>
  <w:style w:type="paragraph" w:customStyle="1" w:styleId="Elnota441">
    <w:name w:val="El_nota441"/>
    <w:basedOn w:val="Nota"/>
    <w:rsid w:val="00592F24"/>
    <w:pPr>
      <w:ind w:left="567" w:hanging="283"/>
    </w:pPr>
  </w:style>
  <w:style w:type="paragraph" w:customStyle="1" w:styleId="Nota341">
    <w:name w:val="Nota3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1">
    <w:name w:val="El-441"/>
    <w:basedOn w:val="Elpunto"/>
    <w:rsid w:val="00592F24"/>
  </w:style>
  <w:style w:type="paragraph" w:customStyle="1" w:styleId="Evidenziatore341">
    <w:name w:val="Evidenziatore341"/>
    <w:basedOn w:val="Standard"/>
    <w:rsid w:val="00592F24"/>
    <w:pPr>
      <w:spacing w:before="120" w:after="140"/>
      <w:jc w:val="both"/>
    </w:pPr>
    <w:rPr>
      <w:rFonts w:cs="Arial"/>
      <w:b/>
      <w:spacing w:val="-2"/>
    </w:rPr>
  </w:style>
  <w:style w:type="paragraph" w:customStyle="1" w:styleId="Tittab441">
    <w:name w:val="Tit_tab4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1">
    <w:name w:val="El_nota541"/>
    <w:basedOn w:val="Standard"/>
    <w:rsid w:val="00592F24"/>
    <w:pPr>
      <w:spacing w:before="80" w:after="80"/>
      <w:ind w:left="567" w:hanging="283"/>
    </w:pPr>
    <w:rPr>
      <w:rFonts w:ascii="Arial" w:hAnsi="Arial" w:cs="Arial"/>
      <w:bCs/>
      <w:sz w:val="18"/>
      <w:szCs w:val="3276"/>
    </w:rPr>
  </w:style>
  <w:style w:type="paragraph" w:customStyle="1" w:styleId="Copertina541">
    <w:name w:val="Copertina5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1">
    <w:name w:val="El_nota Carattere341"/>
    <w:basedOn w:val="Standard"/>
    <w:rsid w:val="00592F24"/>
    <w:pPr>
      <w:spacing w:before="80" w:after="80"/>
      <w:ind w:left="567" w:hanging="284"/>
      <w:jc w:val="both"/>
    </w:pPr>
    <w:rPr>
      <w:rFonts w:ascii="Arial" w:hAnsi="Arial" w:cs="Arial"/>
      <w:bCs/>
      <w:spacing w:val="-2"/>
      <w:sz w:val="18"/>
      <w:szCs w:val="3276"/>
    </w:rPr>
  </w:style>
  <w:style w:type="paragraph" w:customStyle="1" w:styleId="Nota441">
    <w:name w:val="Nota4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1">
    <w:name w:val="Corpo Carattere Carattere Carattere341"/>
    <w:basedOn w:val="Standard"/>
    <w:rsid w:val="00592F24"/>
    <w:pPr>
      <w:spacing w:before="120" w:after="120"/>
      <w:ind w:left="284"/>
      <w:jc w:val="both"/>
    </w:pPr>
    <w:rPr>
      <w:spacing w:val="-2"/>
    </w:rPr>
  </w:style>
  <w:style w:type="paragraph" w:customStyle="1" w:styleId="Elpunto641">
    <w:name w:val="El_punto641"/>
    <w:basedOn w:val="Puntoelenco"/>
    <w:rsid w:val="00592F24"/>
    <w:pPr>
      <w:spacing w:before="60" w:after="60"/>
      <w:ind w:left="0" w:firstLine="0"/>
    </w:pPr>
  </w:style>
  <w:style w:type="paragraph" w:customStyle="1" w:styleId="Copertina641">
    <w:name w:val="Copertina6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
    <w:name w:val="Spazio3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
    <w:name w:val="Corpo_tab3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
    <w:name w:val="Destinatari3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1">
    <w:name w:val="Dida341"/>
    <w:basedOn w:val="WW-Didascalia"/>
    <w:rsid w:val="00592F24"/>
  </w:style>
  <w:style w:type="paragraph" w:customStyle="1" w:styleId="Ellettera441">
    <w:name w:val="El_lettera4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1">
    <w:name w:val="El_lettera2341"/>
    <w:basedOn w:val="Ellettera"/>
    <w:rsid w:val="00592F24"/>
  </w:style>
  <w:style w:type="paragraph" w:customStyle="1" w:styleId="EltracciatoCarattereCarattere341">
    <w:name w:val="El_tracciato Carattere Carattere341"/>
    <w:basedOn w:val="ElnotaCarattere"/>
    <w:rsid w:val="00592F24"/>
    <w:pPr>
      <w:ind w:left="0" w:firstLine="0"/>
    </w:pPr>
  </w:style>
  <w:style w:type="paragraph" w:customStyle="1" w:styleId="Evidenziatore441">
    <w:name w:val="Evidenziatore441"/>
    <w:basedOn w:val="Standard"/>
    <w:rsid w:val="00592F24"/>
    <w:pPr>
      <w:spacing w:before="120" w:after="140"/>
      <w:jc w:val="both"/>
    </w:pPr>
    <w:rPr>
      <w:rFonts w:cs="Arial"/>
      <w:b/>
      <w:spacing w:val="-2"/>
    </w:rPr>
  </w:style>
  <w:style w:type="paragraph" w:customStyle="1" w:styleId="Figura441">
    <w:name w:val="Figura441"/>
    <w:basedOn w:val="Standard"/>
    <w:rsid w:val="00592F24"/>
    <w:pPr>
      <w:keepNext/>
      <w:spacing w:before="240" w:after="120"/>
      <w:jc w:val="center"/>
    </w:pPr>
  </w:style>
  <w:style w:type="paragraph" w:customStyle="1" w:styleId="Oggetto341">
    <w:name w:val="Oggetto3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1">
    <w:name w:val="Tabelle341"/>
    <w:basedOn w:val="Standard"/>
    <w:rsid w:val="00592F24"/>
    <w:pPr>
      <w:spacing w:before="120" w:after="360"/>
    </w:pPr>
    <w:rPr>
      <w:rFonts w:eastAsia="Arial Unicode MS"/>
    </w:rPr>
  </w:style>
  <w:style w:type="paragraph" w:customStyle="1" w:styleId="Tittab541">
    <w:name w:val="Tit_tab5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1">
    <w:name w:val="Corpo_lettera341"/>
    <w:basedOn w:val="Standard"/>
    <w:rsid w:val="00592F24"/>
    <w:pPr>
      <w:spacing w:before="120" w:after="120"/>
      <w:ind w:firstLine="340"/>
      <w:jc w:val="both"/>
    </w:pPr>
    <w:rPr>
      <w:rFonts w:cs="Arial"/>
      <w:spacing w:val="-2"/>
    </w:rPr>
  </w:style>
  <w:style w:type="paragraph" w:customStyle="1" w:styleId="GlossarioDef441">
    <w:name w:val="GlossarioDef4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1">
    <w:name w:val="El_notalettera441"/>
    <w:basedOn w:val="Elnota"/>
    <w:rsid w:val="00592F24"/>
    <w:pPr>
      <w:ind w:left="616" w:hanging="360"/>
    </w:pPr>
  </w:style>
  <w:style w:type="paragraph" w:customStyle="1" w:styleId="Elnota641">
    <w:name w:val="El_nota641"/>
    <w:basedOn w:val="Nota"/>
    <w:rsid w:val="00592F24"/>
    <w:pPr>
      <w:ind w:left="567" w:hanging="283"/>
    </w:pPr>
  </w:style>
  <w:style w:type="paragraph" w:customStyle="1" w:styleId="Elnumero2341">
    <w:name w:val="El_numero23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1">
    <w:name w:val="El_tracciato Carattere441"/>
    <w:basedOn w:val="Elnota"/>
    <w:rsid w:val="00592F24"/>
  </w:style>
  <w:style w:type="paragraph" w:customStyle="1" w:styleId="El-541">
    <w:name w:val="El-541"/>
    <w:basedOn w:val="Elpunto"/>
    <w:rsid w:val="00592F24"/>
    <w:pPr>
      <w:ind w:left="0" w:firstLine="0"/>
    </w:pPr>
  </w:style>
  <w:style w:type="paragraph" w:customStyle="1" w:styleId="Elpunto2541">
    <w:name w:val="El_punto2541"/>
    <w:basedOn w:val="Elpunto"/>
    <w:rsid w:val="00592F24"/>
    <w:pPr>
      <w:ind w:left="1440" w:hanging="360"/>
    </w:pPr>
  </w:style>
  <w:style w:type="paragraph" w:customStyle="1" w:styleId="Corpo541">
    <w:name w:val="Corpo541"/>
    <w:basedOn w:val="Standard"/>
    <w:rsid w:val="00592F24"/>
    <w:pPr>
      <w:spacing w:before="120" w:after="120"/>
      <w:jc w:val="both"/>
    </w:pPr>
    <w:rPr>
      <w:rFonts w:cs="Arial"/>
      <w:spacing w:val="-2"/>
    </w:rPr>
  </w:style>
  <w:style w:type="paragraph" w:customStyle="1" w:styleId="Parola341">
    <w:name w:val="Parola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
    <w:name w:val="Esempio4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1">
    <w:name w:val="Stile Tabelle + Allineato a sinistra341"/>
    <w:basedOn w:val="Tabelle"/>
    <w:rsid w:val="00592F24"/>
    <w:rPr>
      <w:rFonts w:eastAsia="Times New Roman"/>
      <w:szCs w:val="20"/>
    </w:rPr>
  </w:style>
  <w:style w:type="paragraph" w:customStyle="1" w:styleId="tit3341">
    <w:name w:val="tit3341"/>
    <w:basedOn w:val="Standard"/>
    <w:rsid w:val="00592F24"/>
    <w:pPr>
      <w:spacing w:before="480"/>
    </w:pPr>
    <w:rPr>
      <w:rFonts w:ascii="Arial" w:hAnsi="Arial" w:cs="Arial"/>
      <w:b/>
      <w:bCs/>
      <w:color w:val="006699"/>
      <w:sz w:val="20"/>
      <w:szCs w:val="20"/>
    </w:rPr>
  </w:style>
  <w:style w:type="paragraph" w:customStyle="1" w:styleId="corpo3410">
    <w:name w:val="corpo341"/>
    <w:basedOn w:val="Standard"/>
    <w:rsid w:val="00592F24"/>
    <w:pPr>
      <w:spacing w:before="120" w:after="120"/>
      <w:ind w:right="100"/>
      <w:jc w:val="both"/>
    </w:pPr>
    <w:rPr>
      <w:rFonts w:ascii="Arial" w:hAnsi="Arial" w:cs="Arial"/>
      <w:color w:val="000000"/>
      <w:sz w:val="18"/>
      <w:szCs w:val="18"/>
    </w:rPr>
  </w:style>
  <w:style w:type="paragraph" w:customStyle="1" w:styleId="tit2341">
    <w:name w:val="tit2341"/>
    <w:basedOn w:val="Standard"/>
    <w:rsid w:val="00592F24"/>
    <w:pPr>
      <w:spacing w:before="400" w:after="60"/>
    </w:pPr>
    <w:rPr>
      <w:rFonts w:ascii="Arial" w:hAnsi="Arial" w:cs="Arial"/>
      <w:b/>
      <w:bCs/>
      <w:color w:val="006699"/>
      <w:sz w:val="22"/>
      <w:szCs w:val="22"/>
    </w:rPr>
  </w:style>
  <w:style w:type="paragraph" w:customStyle="1" w:styleId="corpotab3410">
    <w:name w:val="corpotab341"/>
    <w:basedOn w:val="Standard"/>
    <w:rsid w:val="00592F24"/>
    <w:pPr>
      <w:spacing w:before="20" w:after="20"/>
      <w:ind w:left="40" w:right="40"/>
    </w:pPr>
    <w:rPr>
      <w:rFonts w:ascii="Arial" w:hAnsi="Arial" w:cs="Arial"/>
      <w:color w:val="000000"/>
      <w:sz w:val="18"/>
      <w:szCs w:val="18"/>
    </w:rPr>
  </w:style>
  <w:style w:type="paragraph" w:customStyle="1" w:styleId="Normale2341">
    <w:name w:val="Normale 2341"/>
    <w:basedOn w:val="Standard"/>
    <w:rsid w:val="00592F24"/>
    <w:pPr>
      <w:spacing w:before="120"/>
      <w:ind w:left="567" w:right="567"/>
    </w:pPr>
    <w:rPr>
      <w:sz w:val="22"/>
      <w:szCs w:val="20"/>
    </w:rPr>
  </w:style>
  <w:style w:type="paragraph" w:customStyle="1" w:styleId="tit4341">
    <w:name w:val="tit4341"/>
    <w:basedOn w:val="Standard"/>
    <w:rsid w:val="00592F24"/>
    <w:pPr>
      <w:spacing w:before="120"/>
    </w:pPr>
    <w:rPr>
      <w:rFonts w:ascii="Arial" w:hAnsi="Arial" w:cs="Arial"/>
      <w:b/>
      <w:bCs/>
      <w:i/>
      <w:iCs/>
      <w:color w:val="006699"/>
      <w:sz w:val="18"/>
      <w:szCs w:val="18"/>
    </w:rPr>
  </w:style>
  <w:style w:type="paragraph" w:customStyle="1" w:styleId="CorpoCarattereCarattere341">
    <w:name w:val="Corpo Carattere Carattere341"/>
    <w:basedOn w:val="Standard"/>
    <w:rsid w:val="00592F24"/>
    <w:pPr>
      <w:spacing w:before="120" w:after="120"/>
      <w:ind w:left="284"/>
      <w:jc w:val="both"/>
    </w:pPr>
    <w:rPr>
      <w:spacing w:val="-2"/>
    </w:rPr>
  </w:style>
  <w:style w:type="paragraph" w:customStyle="1" w:styleId="rgsufficio1341">
    <w:name w:val="rgs_ufficio1341"/>
    <w:basedOn w:val="Standard"/>
    <w:rsid w:val="00592F24"/>
    <w:pPr>
      <w:jc w:val="center"/>
    </w:pPr>
    <w:rPr>
      <w:smallCaps/>
      <w:sz w:val="16"/>
      <w:szCs w:val="20"/>
    </w:rPr>
  </w:style>
  <w:style w:type="paragraph" w:customStyle="1" w:styleId="rgsoggetto341">
    <w:name w:val="rgs_oggetto341"/>
    <w:basedOn w:val="Standard"/>
    <w:rsid w:val="00592F24"/>
    <w:pPr>
      <w:ind w:left="1000" w:hanging="1000"/>
    </w:pPr>
    <w:rPr>
      <w:sz w:val="20"/>
      <w:szCs w:val="20"/>
    </w:rPr>
  </w:style>
  <w:style w:type="paragraph" w:customStyle="1" w:styleId="StileGlossarioDefCorsivo341">
    <w:name w:val="Stile GlossarioDef + Corsivo341"/>
    <w:basedOn w:val="GlossarioDef"/>
    <w:rsid w:val="00592F24"/>
    <w:rPr>
      <w:i/>
      <w:iCs/>
      <w:spacing w:val="-2"/>
    </w:rPr>
  </w:style>
  <w:style w:type="paragraph" w:customStyle="1" w:styleId="corpocarattere341">
    <w:name w:val="corpocarattere341"/>
    <w:basedOn w:val="Standard"/>
    <w:rsid w:val="00592F24"/>
    <w:pPr>
      <w:spacing w:before="280" w:after="280"/>
    </w:pPr>
    <w:rPr>
      <w:rFonts w:ascii="Arial Unicode MS" w:eastAsia="Arial Unicode MS" w:hAnsi="Arial Unicode MS" w:cs="Arial Unicode MS"/>
    </w:rPr>
  </w:style>
  <w:style w:type="paragraph" w:customStyle="1" w:styleId="0proposta341">
    <w:name w:val="0_proposta341"/>
    <w:basedOn w:val="Standard"/>
    <w:rsid w:val="00592F24"/>
    <w:pPr>
      <w:spacing w:after="120"/>
      <w:jc w:val="both"/>
    </w:pPr>
  </w:style>
  <w:style w:type="paragraph" w:customStyle="1" w:styleId="rgscorpodeltesto341">
    <w:name w:val="rgs_corpodeltesto341"/>
    <w:basedOn w:val="Standard"/>
    <w:rsid w:val="00592F24"/>
    <w:pPr>
      <w:spacing w:after="120" w:line="360" w:lineRule="auto"/>
      <w:ind w:firstLine="799"/>
      <w:jc w:val="both"/>
    </w:pPr>
    <w:rPr>
      <w:szCs w:val="20"/>
    </w:rPr>
  </w:style>
  <w:style w:type="paragraph" w:customStyle="1" w:styleId="CM114341">
    <w:name w:val="CM114341"/>
    <w:basedOn w:val="Standard"/>
    <w:next w:val="Standard"/>
    <w:rsid w:val="00592F24"/>
    <w:pPr>
      <w:widowControl w:val="0"/>
      <w:autoSpaceDE w:val="0"/>
      <w:spacing w:after="105"/>
      <w:ind w:right="508"/>
    </w:pPr>
  </w:style>
  <w:style w:type="paragraph" w:customStyle="1" w:styleId="Default341">
    <w:name w:val="Default3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1">
    <w:name w:val="testo1341"/>
    <w:basedOn w:val="Standard"/>
    <w:rsid w:val="00592F24"/>
    <w:pPr>
      <w:widowControl w:val="0"/>
      <w:ind w:left="426" w:right="-1"/>
      <w:jc w:val="both"/>
    </w:pPr>
    <w:rPr>
      <w:sz w:val="22"/>
      <w:szCs w:val="20"/>
    </w:rPr>
  </w:style>
  <w:style w:type="paragraph" w:customStyle="1" w:styleId="Corpo1241">
    <w:name w:val="Corpo1241"/>
    <w:basedOn w:val="Standard"/>
    <w:rsid w:val="00592F24"/>
    <w:pPr>
      <w:spacing w:before="120" w:after="120"/>
      <w:jc w:val="both"/>
    </w:pPr>
    <w:rPr>
      <w:rFonts w:cs="Arial"/>
      <w:spacing w:val="-2"/>
    </w:rPr>
  </w:style>
  <w:style w:type="paragraph" w:customStyle="1" w:styleId="Corpo11341">
    <w:name w:val="Corpo11341"/>
    <w:basedOn w:val="Standard"/>
    <w:rsid w:val="00592F24"/>
    <w:pPr>
      <w:spacing w:before="120" w:after="120"/>
      <w:jc w:val="both"/>
    </w:pPr>
    <w:rPr>
      <w:rFonts w:cs="Arial"/>
      <w:spacing w:val="-2"/>
    </w:rPr>
  </w:style>
  <w:style w:type="paragraph" w:customStyle="1" w:styleId="Corpotesto41">
    <w:name w:val="Corpo testo41"/>
    <w:basedOn w:val="Standard"/>
    <w:rsid w:val="00592F24"/>
    <w:pPr>
      <w:spacing w:before="240"/>
      <w:ind w:left="907"/>
    </w:pPr>
    <w:rPr>
      <w:lang w:val="en-US"/>
    </w:rPr>
  </w:style>
  <w:style w:type="paragraph" w:customStyle="1" w:styleId="Nota10">
    <w:name w:val="Nota10"/>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7">
    <w:name w:val="Copertina1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9">
    <w:name w:val="Spazio9"/>
    <w:rsid w:val="00592F24"/>
    <w:pPr>
      <w:suppressAutoHyphens/>
      <w:autoSpaceDN w:val="0"/>
      <w:textAlignment w:val="baseline"/>
    </w:pPr>
    <w:rPr>
      <w:rFonts w:ascii="Arial" w:eastAsia="Arial" w:hAnsi="Arial" w:cs="Arial"/>
      <w:kern w:val="3"/>
      <w:sz w:val="24"/>
      <w:szCs w:val="24"/>
      <w:lang w:eastAsia="zh-CN"/>
    </w:rPr>
  </w:style>
  <w:style w:type="paragraph" w:customStyle="1" w:styleId="Corpotab9">
    <w:name w:val="Corpo_tab9"/>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9">
    <w:name w:val="Destinatari9"/>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0">
    <w:name w:val="El_lettera10"/>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9">
    <w:name w:val="Oggetto9"/>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6">
    <w:name w:val="Tit_tab1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0">
    <w:name w:val="GlossarioDef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9">
    <w:name w:val="El_numero29"/>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9">
    <w:name w:val="Parola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0">
    <w:name w:val="Esempio10"/>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9">
    <w:name w:val="Default9"/>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6">
    <w:name w:val="Nota1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8">
    <w:name w:val="Copertina1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6">
    <w:name w:val="Spazio1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6">
    <w:name w:val="Corpo_tab1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6">
    <w:name w:val="Destinatari1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6">
    <w:name w:val="El_lettera1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6">
    <w:name w:val="Oggetto1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7">
    <w:name w:val="Tit_tab1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6">
    <w:name w:val="GlossarioDef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6">
    <w:name w:val="El_numero21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6">
    <w:name w:val="Parola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6">
    <w:name w:val="Esempio1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6">
    <w:name w:val="Default1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6">
    <w:name w:val="Nota2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6">
    <w:name w:val="Copertina2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6">
    <w:name w:val="Spazio2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6">
    <w:name w:val="Corpo_tab2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6">
    <w:name w:val="Destinatari2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6">
    <w:name w:val="El_lettera3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6">
    <w:name w:val="Oggetto2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6">
    <w:name w:val="Tit_tab2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6">
    <w:name w:val="GlossarioDef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6">
    <w:name w:val="El_numero22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6">
    <w:name w:val="Parola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6">
    <w:name w:val="Esempio2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6">
    <w:name w:val="Default2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6">
    <w:name w:val="Copertina3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6">
    <w:name w:val="Tit_tab3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6">
    <w:name w:val="GlossarioDef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6">
    <w:name w:val="Esempio3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6">
    <w:name w:val="Copertina4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6">
    <w:name w:val="Nota3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6">
    <w:name w:val="Tit_tab4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6">
    <w:name w:val="Copertina5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6">
    <w:name w:val="Nota4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6">
    <w:name w:val="Copertina6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6">
    <w:name w:val="Spazio3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6">
    <w:name w:val="Corpo_tab3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6">
    <w:name w:val="Destinatari3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6">
    <w:name w:val="El_lettera4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6">
    <w:name w:val="Oggetto3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6">
    <w:name w:val="Tit_tab5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6">
    <w:name w:val="GlossarioDef4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6">
    <w:name w:val="El_numero23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6">
    <w:name w:val="Parola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6">
    <w:name w:val="Esempio4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6">
    <w:name w:val="Default3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ircolaresottoparagrafo4">
    <w:name w:val="circolare sottoparagrafo4"/>
    <w:basedOn w:val="Titolo31"/>
    <w:rsid w:val="00592F24"/>
    <w:rPr>
      <w:sz w:val="26"/>
      <w:szCs w:val="26"/>
    </w:rPr>
  </w:style>
  <w:style w:type="paragraph" w:customStyle="1" w:styleId="Nota52">
    <w:name w:val="Nota5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punto72">
    <w:name w:val="El_punto72"/>
    <w:basedOn w:val="Puntoelenco"/>
    <w:rsid w:val="00592F24"/>
    <w:pPr>
      <w:spacing w:before="60" w:after="60"/>
      <w:ind w:left="0" w:firstLine="0"/>
    </w:pPr>
  </w:style>
  <w:style w:type="paragraph" w:customStyle="1" w:styleId="Copertina72">
    <w:name w:val="Copertina72"/>
    <w:rsid w:val="00592F24"/>
    <w:pPr>
      <w:suppressAutoHyphens/>
      <w:autoSpaceDN w:val="0"/>
      <w:jc w:val="center"/>
      <w:textAlignment w:val="baseline"/>
    </w:pPr>
    <w:rPr>
      <w:rFonts w:ascii="Garamond" w:hAnsi="Garamond" w:cs="Arial"/>
      <w:b/>
      <w:bCs/>
      <w:kern w:val="3"/>
      <w:sz w:val="48"/>
      <w:lang w:eastAsia="zh-CN"/>
    </w:rPr>
  </w:style>
  <w:style w:type="paragraph" w:customStyle="1" w:styleId="Spazio42">
    <w:name w:val="Spazio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2">
    <w:name w:val="Corpo_tab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2">
    <w:name w:val="Destinatari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2">
    <w:name w:val="El_lettera5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videnziatore52">
    <w:name w:val="Evidenziatore52"/>
    <w:basedOn w:val="Standard"/>
    <w:rsid w:val="00592F24"/>
    <w:pPr>
      <w:spacing w:before="120" w:after="140"/>
      <w:jc w:val="both"/>
    </w:pPr>
    <w:rPr>
      <w:rFonts w:cs="Arial"/>
      <w:b/>
      <w:spacing w:val="-2"/>
    </w:rPr>
  </w:style>
  <w:style w:type="paragraph" w:customStyle="1" w:styleId="Oggetto42">
    <w:name w:val="Oggetto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2">
    <w:name w:val="Tit_tab6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2">
    <w:name w:val="GlossarioDef5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72">
    <w:name w:val="El_nota72"/>
    <w:basedOn w:val="Nota"/>
    <w:rsid w:val="00592F24"/>
    <w:pPr>
      <w:ind w:left="567" w:hanging="283"/>
    </w:pPr>
  </w:style>
  <w:style w:type="paragraph" w:customStyle="1" w:styleId="Elnumero242">
    <w:name w:val="El_numero242"/>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Corpo62">
    <w:name w:val="Corpo62"/>
    <w:basedOn w:val="Standard"/>
    <w:rsid w:val="00592F24"/>
    <w:rPr>
      <w:rFonts w:cs="Arial"/>
      <w:spacing w:val="-2"/>
    </w:rPr>
  </w:style>
  <w:style w:type="paragraph" w:customStyle="1" w:styleId="Parola42">
    <w:name w:val="Parola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2">
    <w:name w:val="Esempio5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420">
    <w:name w:val="corpo42"/>
    <w:basedOn w:val="Standard"/>
    <w:rsid w:val="00592F24"/>
    <w:pPr>
      <w:spacing w:before="120" w:after="120"/>
      <w:ind w:right="100"/>
      <w:jc w:val="both"/>
    </w:pPr>
    <w:rPr>
      <w:rFonts w:ascii="Arial" w:hAnsi="Arial" w:cs="Arial"/>
      <w:color w:val="000000"/>
      <w:sz w:val="18"/>
      <w:szCs w:val="18"/>
    </w:rPr>
  </w:style>
  <w:style w:type="paragraph" w:customStyle="1" w:styleId="CM11442">
    <w:name w:val="CM11442"/>
    <w:basedOn w:val="Standard"/>
    <w:next w:val="Standard"/>
    <w:rsid w:val="00592F24"/>
    <w:pPr>
      <w:widowControl w:val="0"/>
      <w:autoSpaceDE w:val="0"/>
      <w:spacing w:after="105"/>
      <w:ind w:right="508"/>
    </w:pPr>
  </w:style>
  <w:style w:type="paragraph" w:customStyle="1" w:styleId="Default42">
    <w:name w:val="Default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2">
    <w:name w:val="Nota1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2">
    <w:name w:val="Copertina1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2">
    <w:name w:val="Spazio1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2">
    <w:name w:val="Corpo_tab1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2">
    <w:name w:val="Destinatari1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2">
    <w:name w:val="El_lettera1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2">
    <w:name w:val="Oggetto1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2">
    <w:name w:val="Tit_tab1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2">
    <w:name w:val="GlossarioDef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2">
    <w:name w:val="El_numero21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2">
    <w:name w:val="Parola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2">
    <w:name w:val="Esempio1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2">
    <w:name w:val="Default1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2">
    <w:name w:val="Nota2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2">
    <w:name w:val="Copertina2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2">
    <w:name w:val="Spazio2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2">
    <w:name w:val="Corpo_tab2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2">
    <w:name w:val="Destinatari2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2">
    <w:name w:val="El_lettera3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2">
    <w:name w:val="Oggetto2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2">
    <w:name w:val="Tit_tab2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2">
    <w:name w:val="GlossarioDef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2">
    <w:name w:val="El_numero2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2">
    <w:name w:val="Parola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2">
    <w:name w:val="Esempio2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2">
    <w:name w:val="Default2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2">
    <w:name w:val="Copertina3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2">
    <w:name w:val="Tit_tab3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2">
    <w:name w:val="GlossarioDef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2">
    <w:name w:val="Esempio3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2">
    <w:name w:val="Copertina4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2">
    <w:name w:val="Nota3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2">
    <w:name w:val="Tit_tab4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2">
    <w:name w:val="Copertina5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2">
    <w:name w:val="Nota4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2">
    <w:name w:val="Copertina6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2">
    <w:name w:val="Spazio3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2">
    <w:name w:val="Corpo_tab3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2">
    <w:name w:val="Destinatari3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2">
    <w:name w:val="El_lettera4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2">
    <w:name w:val="Oggetto3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2">
    <w:name w:val="Tit_tab5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2">
    <w:name w:val="GlossarioDef4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2">
    <w:name w:val="El_numero23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2">
    <w:name w:val="Parola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2">
    <w:name w:val="Esempio4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2">
    <w:name w:val="Default3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rpotesto12">
    <w:name w:val="Corpo testo12"/>
    <w:basedOn w:val="Standard"/>
    <w:rsid w:val="00592F24"/>
    <w:pPr>
      <w:spacing w:before="240"/>
      <w:ind w:left="907"/>
    </w:pPr>
    <w:rPr>
      <w:lang w:val="en-US"/>
    </w:rPr>
  </w:style>
  <w:style w:type="paragraph" w:customStyle="1" w:styleId="Nota61">
    <w:name w:val="Nota6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81">
    <w:name w:val="Copertina8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1">
    <w:name w:val="Spazio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1">
    <w:name w:val="Corpo_tab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1">
    <w:name w:val="Destinatari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61">
    <w:name w:val="El_lettera6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51">
    <w:name w:val="Oggetto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71">
    <w:name w:val="Tit_tab7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61">
    <w:name w:val="GlossarioDef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51">
    <w:name w:val="Parola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1">
    <w:name w:val="Esempio6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51">
    <w:name w:val="Default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21">
    <w:name w:val="Nota1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21">
    <w:name w:val="Copertina1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1">
    <w:name w:val="Spazio1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1">
    <w:name w:val="Corpo_tab1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1">
    <w:name w:val="Destinatari1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21">
    <w:name w:val="El_lettera1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21">
    <w:name w:val="Oggetto1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21">
    <w:name w:val="Tit_tab1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21">
    <w:name w:val="GlossarioDef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21">
    <w:name w:val="El_numero21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21">
    <w:name w:val="Parola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1">
    <w:name w:val="Esempio1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21">
    <w:name w:val="Default1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21">
    <w:name w:val="Nota2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21">
    <w:name w:val="Copertina2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1">
    <w:name w:val="Spazio2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1">
    <w:name w:val="Corpo_tab2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1">
    <w:name w:val="Destinatari2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21">
    <w:name w:val="El_lettera3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21">
    <w:name w:val="Oggetto2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21">
    <w:name w:val="Tit_tab2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21">
    <w:name w:val="GlossarioDef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21">
    <w:name w:val="El_numero2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21">
    <w:name w:val="Parola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1">
    <w:name w:val="Esempio2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21">
    <w:name w:val="Default2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21">
    <w:name w:val="Copertina3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21">
    <w:name w:val="Tit_tab3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1">
    <w:name w:val="GlossarioDef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21">
    <w:name w:val="Esempio3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21">
    <w:name w:val="Copertina4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21">
    <w:name w:val="Nota3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21">
    <w:name w:val="Tit_tab4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21">
    <w:name w:val="Copertina5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21">
    <w:name w:val="Nota4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21">
    <w:name w:val="Copertina6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1">
    <w:name w:val="Spazio3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1">
    <w:name w:val="Corpo_tab3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1">
    <w:name w:val="Destinatari3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21">
    <w:name w:val="El_lettera4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21">
    <w:name w:val="Oggetto3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21">
    <w:name w:val="Tit_tab5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21">
    <w:name w:val="GlossarioDef4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21">
    <w:name w:val="El_numero23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21">
    <w:name w:val="Parola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1">
    <w:name w:val="Esempio4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21">
    <w:name w:val="Default3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71">
    <w:name w:val="Nota7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91">
    <w:name w:val="Copertina9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1">
    <w:name w:val="Spazio6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1">
    <w:name w:val="Corpo_tab6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1">
    <w:name w:val="Destinatari6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71">
    <w:name w:val="El_lettera7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61">
    <w:name w:val="Oggetto6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81">
    <w:name w:val="Tit_tab8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71">
    <w:name w:val="GlossarioDef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61">
    <w:name w:val="Parola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1">
    <w:name w:val="Esempio7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61">
    <w:name w:val="Default6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31">
    <w:name w:val="Nota1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31">
    <w:name w:val="Copertina1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1">
    <w:name w:val="Spazio1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1">
    <w:name w:val="Corpo_tab1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1">
    <w:name w:val="Destinatari1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31">
    <w:name w:val="El_lettera1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31">
    <w:name w:val="Oggetto1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31">
    <w:name w:val="Tit_tab1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31">
    <w:name w:val="GlossarioDef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31">
    <w:name w:val="El_numero21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31">
    <w:name w:val="Parola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1">
    <w:name w:val="Esempio1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31">
    <w:name w:val="Default1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31">
    <w:name w:val="Nota2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31">
    <w:name w:val="Copertina2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1">
    <w:name w:val="Spazio2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1">
    <w:name w:val="Corpo_tab2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1">
    <w:name w:val="Destinatari2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31">
    <w:name w:val="El_lettera3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31">
    <w:name w:val="Oggetto2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31">
    <w:name w:val="Tit_tab2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31">
    <w:name w:val="GlossarioDef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31">
    <w:name w:val="El_numero2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31">
    <w:name w:val="Parola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1">
    <w:name w:val="Esempio2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31">
    <w:name w:val="Default2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31">
    <w:name w:val="Copertina3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31">
    <w:name w:val="Tit_tab3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1">
    <w:name w:val="GlossarioDef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31">
    <w:name w:val="Esempio3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31">
    <w:name w:val="Copertina4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31">
    <w:name w:val="Nota3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31">
    <w:name w:val="Tit_tab4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31">
    <w:name w:val="Copertina5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31">
    <w:name w:val="Nota4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31">
    <w:name w:val="Copertina6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1">
    <w:name w:val="Spazio3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1">
    <w:name w:val="Corpo_tab3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1">
    <w:name w:val="Destinatari3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31">
    <w:name w:val="El_lettera4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31">
    <w:name w:val="Oggetto3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31">
    <w:name w:val="Tit_tab5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31">
    <w:name w:val="GlossarioDef4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31">
    <w:name w:val="El_numero23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31">
    <w:name w:val="Parola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1">
    <w:name w:val="Esempio4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31">
    <w:name w:val="Default3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2">
    <w:name w:val="Nota8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2">
    <w:name w:val="Copertina10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2">
    <w:name w:val="Spazio7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2">
    <w:name w:val="Corpo_tab7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2">
    <w:name w:val="Destinatari7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2">
    <w:name w:val="El_lettera8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2">
    <w:name w:val="Oggetto7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2">
    <w:name w:val="Tit_tab9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2">
    <w:name w:val="GlossarioDef8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2">
    <w:name w:val="Parola7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2">
    <w:name w:val="Esempio8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2">
    <w:name w:val="Default7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2">
    <w:name w:val="Nota1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2">
    <w:name w:val="Copertina1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2">
    <w:name w:val="Spazio1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2">
    <w:name w:val="Corpo_tab1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2">
    <w:name w:val="Destinatari1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2">
    <w:name w:val="El_lettera1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2">
    <w:name w:val="Oggetto1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2">
    <w:name w:val="Tit_tab1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2">
    <w:name w:val="GlossarioDef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2">
    <w:name w:val="El_numero21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2">
    <w:name w:val="Parola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2">
    <w:name w:val="Esempio1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2">
    <w:name w:val="Default1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2">
    <w:name w:val="Nota2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2">
    <w:name w:val="Copertina2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2">
    <w:name w:val="Spazio2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2">
    <w:name w:val="Corpo_tab2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2">
    <w:name w:val="Destinatari2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2">
    <w:name w:val="El_lettera3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2">
    <w:name w:val="Oggetto2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2">
    <w:name w:val="Tit_tab2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2">
    <w:name w:val="GlossarioDef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2">
    <w:name w:val="El_numero22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2">
    <w:name w:val="Parola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2">
    <w:name w:val="Esempio2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2">
    <w:name w:val="Default2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2">
    <w:name w:val="Copertina3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2">
    <w:name w:val="Tit_tab3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2">
    <w:name w:val="GlossarioDef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2">
    <w:name w:val="Esempio3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2">
    <w:name w:val="Copertina4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2">
    <w:name w:val="Nota3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2">
    <w:name w:val="Tit_tab4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2">
    <w:name w:val="Copertina5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2">
    <w:name w:val="Nota4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2">
    <w:name w:val="Copertina6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2">
    <w:name w:val="Spazio3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2">
    <w:name w:val="Corpo_tab3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2">
    <w:name w:val="Destinatari3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2">
    <w:name w:val="El_lettera4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2">
    <w:name w:val="Oggetto3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2">
    <w:name w:val="Tit_tab5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2">
    <w:name w:val="GlossarioDef4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2">
    <w:name w:val="El_numero23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2">
    <w:name w:val="Parola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2">
    <w:name w:val="Esempio4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2">
    <w:name w:val="Default3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91">
    <w:name w:val="Nota9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51">
    <w:name w:val="Copertina1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1">
    <w:name w:val="Spazio8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1">
    <w:name w:val="Corpo_tab8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1">
    <w:name w:val="Destinatari8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91">
    <w:name w:val="El_lettera9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81">
    <w:name w:val="Oggetto8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01">
    <w:name w:val="Tit_tab10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91">
    <w:name w:val="GlossarioDef9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81">
    <w:name w:val="Parola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1">
    <w:name w:val="Esempio9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81">
    <w:name w:val="Default8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51">
    <w:name w:val="Nota1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61">
    <w:name w:val="Copertina1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1">
    <w:name w:val="Spazio1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1">
    <w:name w:val="Corpo_tab1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1">
    <w:name w:val="Destinatari1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51">
    <w:name w:val="El_lettera1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51">
    <w:name w:val="Oggetto1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51">
    <w:name w:val="Tit_tab1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51">
    <w:name w:val="GlossarioDef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51">
    <w:name w:val="El_numero21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51">
    <w:name w:val="Parola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1">
    <w:name w:val="Esempio1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51">
    <w:name w:val="Default1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51">
    <w:name w:val="Nota2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51">
    <w:name w:val="Copertina2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1">
    <w:name w:val="Spazio2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1">
    <w:name w:val="Corpo_tab2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1">
    <w:name w:val="Destinatari2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51">
    <w:name w:val="El_lettera3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51">
    <w:name w:val="Oggetto2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51">
    <w:name w:val="Tit_tab2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51">
    <w:name w:val="GlossarioDef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51">
    <w:name w:val="El_numero22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51">
    <w:name w:val="Parola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1">
    <w:name w:val="Esempio2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51">
    <w:name w:val="Default2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51">
    <w:name w:val="Copertina3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51">
    <w:name w:val="Tit_tab3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1">
    <w:name w:val="GlossarioDef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51">
    <w:name w:val="Esempio3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51">
    <w:name w:val="Copertina4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51">
    <w:name w:val="Nota3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51">
    <w:name w:val="Tit_tab4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51">
    <w:name w:val="Copertina5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51">
    <w:name w:val="Nota4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51">
    <w:name w:val="Copertina6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1">
    <w:name w:val="Spazio3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1">
    <w:name w:val="Corpo_tab3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1">
    <w:name w:val="Destinatari3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51">
    <w:name w:val="El_lettera4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51">
    <w:name w:val="Oggetto3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51">
    <w:name w:val="Tit_tab5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51">
    <w:name w:val="GlossarioDef4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51">
    <w:name w:val="El_numero23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51">
    <w:name w:val="Parola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1">
    <w:name w:val="Esempio4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51">
    <w:name w:val="Default3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511">
    <w:name w:val="Nota5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711">
    <w:name w:val="Copertina7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1">
    <w:name w:val="Spazio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1">
    <w:name w:val="Corpo_tab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1">
    <w:name w:val="Destinatari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11">
    <w:name w:val="El_lettera5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411">
    <w:name w:val="Oggetto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11">
    <w:name w:val="Tit_tab6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11">
    <w:name w:val="GlossarioDef5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411">
    <w:name w:val="El_numero241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411">
    <w:name w:val="Parola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1">
    <w:name w:val="Esempio5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411">
    <w:name w:val="Default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11">
    <w:name w:val="Nota1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11">
    <w:name w:val="Copertina1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1">
    <w:name w:val="Spazio1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1">
    <w:name w:val="Corpo_tab1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1">
    <w:name w:val="Destinatari1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11">
    <w:name w:val="El_lettera1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11">
    <w:name w:val="Oggetto1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11">
    <w:name w:val="Tit_tab1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11">
    <w:name w:val="GlossarioDef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11">
    <w:name w:val="El_numero21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11">
    <w:name w:val="Parola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1">
    <w:name w:val="Esempio1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11">
    <w:name w:val="Default1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11">
    <w:name w:val="Nota2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11">
    <w:name w:val="Copertina2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1">
    <w:name w:val="Spazio2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1">
    <w:name w:val="Corpo_tab2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1">
    <w:name w:val="Destinatari2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11">
    <w:name w:val="El_lettera3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11">
    <w:name w:val="Oggetto2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11">
    <w:name w:val="Tit_tab2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11">
    <w:name w:val="GlossarioDef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11">
    <w:name w:val="El_numero2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11">
    <w:name w:val="Parola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1">
    <w:name w:val="Esempio2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11">
    <w:name w:val="Default2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11">
    <w:name w:val="Copertina3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11">
    <w:name w:val="Tit_tab3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1">
    <w:name w:val="GlossarioDef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11">
    <w:name w:val="Esempio3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11">
    <w:name w:val="Copertina4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11">
    <w:name w:val="Nota3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11">
    <w:name w:val="Tit_tab4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11">
    <w:name w:val="Copertina5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11">
    <w:name w:val="Nota4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11">
    <w:name w:val="Copertina6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1">
    <w:name w:val="Spazio3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1">
    <w:name w:val="Corpo_tab3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1">
    <w:name w:val="Destinatari3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11">
    <w:name w:val="El_lettera4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11">
    <w:name w:val="Oggetto3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11">
    <w:name w:val="Tit_tab5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11">
    <w:name w:val="GlossarioDef4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11">
    <w:name w:val="El_numero23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11">
    <w:name w:val="Parola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1">
    <w:name w:val="Esempio4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11">
    <w:name w:val="Default3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11">
    <w:name w:val="Nota8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11">
    <w:name w:val="Copertina10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1">
    <w:name w:val="Spazio7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1">
    <w:name w:val="Corpo_tab7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1">
    <w:name w:val="Destinatari7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11">
    <w:name w:val="El_lettera8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11">
    <w:name w:val="Oggetto7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11">
    <w:name w:val="Tit_tab9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11">
    <w:name w:val="GlossarioDef8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11">
    <w:name w:val="Parola7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1">
    <w:name w:val="Esempio8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11">
    <w:name w:val="Default7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11">
    <w:name w:val="Nota1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11">
    <w:name w:val="Copertina1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1">
    <w:name w:val="Spazio1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1">
    <w:name w:val="Corpo_tab1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1">
    <w:name w:val="Destinatari1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11">
    <w:name w:val="El_lettera1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11">
    <w:name w:val="Oggetto1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11">
    <w:name w:val="Tit_tab1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11">
    <w:name w:val="GlossarioDef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11">
    <w:name w:val="El_numero21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11">
    <w:name w:val="Parola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1">
    <w:name w:val="Esempio1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11">
    <w:name w:val="Default1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11">
    <w:name w:val="Nota2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11">
    <w:name w:val="Copertina2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1">
    <w:name w:val="Spazio2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1">
    <w:name w:val="Corpo_tab2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1">
    <w:name w:val="Destinatari2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11">
    <w:name w:val="El_lettera3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11">
    <w:name w:val="Oggetto2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11">
    <w:name w:val="Tit_tab2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11">
    <w:name w:val="GlossarioDef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11">
    <w:name w:val="El_numero22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11">
    <w:name w:val="Parola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1">
    <w:name w:val="Esempio2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11">
    <w:name w:val="Default2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11">
    <w:name w:val="Copertina3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11">
    <w:name w:val="Tit_tab3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1">
    <w:name w:val="GlossarioDef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11">
    <w:name w:val="Esempio3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11">
    <w:name w:val="Copertina4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11">
    <w:name w:val="Nota3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11">
    <w:name w:val="Tit_tab4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11">
    <w:name w:val="Copertina5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11">
    <w:name w:val="Nota4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11">
    <w:name w:val="Copertina6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1">
    <w:name w:val="Spazio3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1">
    <w:name w:val="Corpo_tab3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1">
    <w:name w:val="Destinatari3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11">
    <w:name w:val="El_lettera4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11">
    <w:name w:val="Oggetto3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11">
    <w:name w:val="Tit_tab5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11">
    <w:name w:val="GlossarioDef4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11">
    <w:name w:val="El_numero23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11">
    <w:name w:val="Parola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1">
    <w:name w:val="Esempio4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11">
    <w:name w:val="Default3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12">
    <w:name w:val="12"/>
    <w:basedOn w:val="Standard"/>
    <w:rsid w:val="00592F24"/>
    <w:pPr>
      <w:spacing w:after="160" w:line="240" w:lineRule="exact"/>
    </w:pPr>
    <w:rPr>
      <w:rFonts w:ascii="Tahoma" w:hAnsi="Tahoma"/>
      <w:sz w:val="20"/>
      <w:szCs w:val="20"/>
      <w:lang w:val="en-US"/>
    </w:rPr>
  </w:style>
  <w:style w:type="paragraph" w:customStyle="1" w:styleId="ElnotaCarattere9">
    <w:name w:val="El_nota Carattere9"/>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9">
    <w:name w:val="Corpo Carattere Carattere Carattere9"/>
    <w:basedOn w:val="Standard"/>
    <w:rsid w:val="00592F24"/>
    <w:pPr>
      <w:spacing w:before="120" w:after="120"/>
      <w:ind w:left="284"/>
      <w:jc w:val="both"/>
    </w:pPr>
    <w:rPr>
      <w:spacing w:val="-2"/>
    </w:rPr>
  </w:style>
  <w:style w:type="paragraph" w:customStyle="1" w:styleId="Elpunto17">
    <w:name w:val="El_punto17"/>
    <w:basedOn w:val="Puntoelenco"/>
    <w:rsid w:val="00592F24"/>
    <w:pPr>
      <w:spacing w:before="60" w:after="60"/>
      <w:ind w:left="0" w:firstLine="0"/>
    </w:pPr>
  </w:style>
  <w:style w:type="paragraph" w:customStyle="1" w:styleId="Dida9">
    <w:name w:val="Dida9"/>
    <w:basedOn w:val="WW-Didascalia"/>
    <w:rsid w:val="00592F24"/>
  </w:style>
  <w:style w:type="paragraph" w:customStyle="1" w:styleId="Ellettera29">
    <w:name w:val="El_lettera29"/>
    <w:basedOn w:val="Ellettera"/>
    <w:rsid w:val="00592F24"/>
  </w:style>
  <w:style w:type="paragraph" w:customStyle="1" w:styleId="EltracciatoCarattereCarattere9">
    <w:name w:val="El_tracciato Carattere Carattere9"/>
    <w:basedOn w:val="ElnotaCarattere"/>
    <w:rsid w:val="00592F24"/>
    <w:pPr>
      <w:ind w:left="0"/>
    </w:pPr>
  </w:style>
  <w:style w:type="paragraph" w:customStyle="1" w:styleId="Evidenziatore10">
    <w:name w:val="Evidenziatore10"/>
    <w:basedOn w:val="Standard"/>
    <w:rsid w:val="00592F24"/>
    <w:pPr>
      <w:spacing w:before="120" w:after="140"/>
      <w:jc w:val="both"/>
    </w:pPr>
    <w:rPr>
      <w:rFonts w:cs="Arial"/>
      <w:b/>
      <w:spacing w:val="-2"/>
    </w:rPr>
  </w:style>
  <w:style w:type="paragraph" w:customStyle="1" w:styleId="Figura10">
    <w:name w:val="Figura10"/>
    <w:basedOn w:val="Standard"/>
    <w:rsid w:val="00592F24"/>
    <w:pPr>
      <w:keepNext/>
      <w:spacing w:before="240" w:after="120"/>
      <w:jc w:val="center"/>
    </w:pPr>
  </w:style>
  <w:style w:type="paragraph" w:customStyle="1" w:styleId="Tabelle9">
    <w:name w:val="Tabelle9"/>
    <w:basedOn w:val="Standard"/>
    <w:rsid w:val="00592F24"/>
    <w:pPr>
      <w:spacing w:before="120" w:after="360"/>
    </w:pPr>
    <w:rPr>
      <w:rFonts w:eastAsia="Arial Unicode MS"/>
    </w:rPr>
  </w:style>
  <w:style w:type="paragraph" w:customStyle="1" w:styleId="Corpolettera9">
    <w:name w:val="Corpo_lettera9"/>
    <w:basedOn w:val="Standard"/>
    <w:rsid w:val="00592F24"/>
    <w:pPr>
      <w:spacing w:before="120" w:after="120"/>
      <w:ind w:firstLine="340"/>
      <w:jc w:val="both"/>
    </w:pPr>
    <w:rPr>
      <w:rFonts w:cs="Arial"/>
      <w:spacing w:val="-2"/>
    </w:rPr>
  </w:style>
  <w:style w:type="paragraph" w:customStyle="1" w:styleId="Elnotalettera10">
    <w:name w:val="El_notalettera10"/>
    <w:basedOn w:val="Elnota"/>
    <w:rsid w:val="00592F24"/>
    <w:pPr>
      <w:ind w:left="567" w:hanging="283"/>
    </w:pPr>
  </w:style>
  <w:style w:type="paragraph" w:customStyle="1" w:styleId="Elnota17">
    <w:name w:val="El_nota17"/>
    <w:basedOn w:val="Nota"/>
    <w:rsid w:val="00592F24"/>
    <w:pPr>
      <w:ind w:left="567" w:hanging="283"/>
    </w:pPr>
  </w:style>
  <w:style w:type="paragraph" w:customStyle="1" w:styleId="EltracciatoCarattere10">
    <w:name w:val="El_tracciato Carattere10"/>
    <w:basedOn w:val="Elnota"/>
    <w:rsid w:val="00592F24"/>
  </w:style>
  <w:style w:type="paragraph" w:customStyle="1" w:styleId="El-16">
    <w:name w:val="El-16"/>
    <w:basedOn w:val="Elpunto"/>
    <w:rsid w:val="00592F24"/>
    <w:pPr>
      <w:ind w:left="0" w:firstLine="0"/>
    </w:pPr>
  </w:style>
  <w:style w:type="paragraph" w:customStyle="1" w:styleId="Elpunto216">
    <w:name w:val="El_punto216"/>
    <w:basedOn w:val="Elpunto"/>
    <w:rsid w:val="00592F24"/>
    <w:pPr>
      <w:ind w:left="463" w:hanging="283"/>
    </w:pPr>
  </w:style>
  <w:style w:type="paragraph" w:customStyle="1" w:styleId="Corpo70">
    <w:name w:val="Corpo7"/>
    <w:basedOn w:val="Standard"/>
    <w:rsid w:val="00592F24"/>
    <w:pPr>
      <w:spacing w:before="120" w:after="120"/>
      <w:jc w:val="both"/>
    </w:pPr>
    <w:rPr>
      <w:rFonts w:cs="Arial"/>
      <w:spacing w:val="-2"/>
    </w:rPr>
  </w:style>
  <w:style w:type="paragraph" w:customStyle="1" w:styleId="StileTabelleAllineatoasinistra9">
    <w:name w:val="Stile Tabelle + Allineato a sinistra9"/>
    <w:basedOn w:val="Tabelle"/>
    <w:rsid w:val="00592F24"/>
    <w:rPr>
      <w:rFonts w:eastAsia="Times New Roman"/>
      <w:szCs w:val="20"/>
    </w:rPr>
  </w:style>
  <w:style w:type="paragraph" w:customStyle="1" w:styleId="tit39">
    <w:name w:val="tit39"/>
    <w:basedOn w:val="Standard"/>
    <w:rsid w:val="00592F24"/>
    <w:pPr>
      <w:spacing w:before="480"/>
    </w:pPr>
    <w:rPr>
      <w:rFonts w:ascii="Arial" w:hAnsi="Arial" w:cs="Arial"/>
      <w:b/>
      <w:bCs/>
      <w:color w:val="006699"/>
      <w:sz w:val="20"/>
      <w:szCs w:val="20"/>
    </w:rPr>
  </w:style>
  <w:style w:type="paragraph" w:customStyle="1" w:styleId="corpo9">
    <w:name w:val="corpo9"/>
    <w:basedOn w:val="Standard"/>
    <w:rsid w:val="00592F24"/>
    <w:pPr>
      <w:spacing w:before="120" w:after="120"/>
      <w:ind w:right="100"/>
      <w:jc w:val="both"/>
    </w:pPr>
    <w:rPr>
      <w:rFonts w:ascii="Arial" w:hAnsi="Arial" w:cs="Arial"/>
      <w:color w:val="000000"/>
      <w:sz w:val="18"/>
      <w:szCs w:val="18"/>
    </w:rPr>
  </w:style>
  <w:style w:type="paragraph" w:customStyle="1" w:styleId="tit29">
    <w:name w:val="tit29"/>
    <w:basedOn w:val="Standard"/>
    <w:rsid w:val="00592F24"/>
    <w:pPr>
      <w:spacing w:before="400" w:after="60"/>
    </w:pPr>
    <w:rPr>
      <w:rFonts w:ascii="Arial" w:hAnsi="Arial" w:cs="Arial"/>
      <w:b/>
      <w:bCs/>
      <w:color w:val="006699"/>
      <w:sz w:val="22"/>
      <w:szCs w:val="22"/>
    </w:rPr>
  </w:style>
  <w:style w:type="paragraph" w:customStyle="1" w:styleId="corpotab90">
    <w:name w:val="corpotab9"/>
    <w:basedOn w:val="Standard"/>
    <w:rsid w:val="00592F24"/>
    <w:pPr>
      <w:spacing w:before="20" w:after="20"/>
      <w:ind w:left="40" w:right="40"/>
    </w:pPr>
    <w:rPr>
      <w:rFonts w:ascii="Arial" w:hAnsi="Arial" w:cs="Arial"/>
      <w:color w:val="000000"/>
      <w:sz w:val="18"/>
      <w:szCs w:val="18"/>
    </w:rPr>
  </w:style>
  <w:style w:type="paragraph" w:customStyle="1" w:styleId="Normale29">
    <w:name w:val="Normale 29"/>
    <w:basedOn w:val="Standard"/>
    <w:rsid w:val="00592F24"/>
    <w:pPr>
      <w:spacing w:before="120"/>
      <w:ind w:left="567" w:right="567"/>
    </w:pPr>
    <w:rPr>
      <w:sz w:val="22"/>
      <w:szCs w:val="20"/>
    </w:rPr>
  </w:style>
  <w:style w:type="paragraph" w:customStyle="1" w:styleId="tit49">
    <w:name w:val="tit49"/>
    <w:basedOn w:val="Standard"/>
    <w:rsid w:val="00592F24"/>
    <w:pPr>
      <w:spacing w:before="120"/>
    </w:pPr>
    <w:rPr>
      <w:rFonts w:ascii="Arial" w:hAnsi="Arial" w:cs="Arial"/>
      <w:b/>
      <w:bCs/>
      <w:i/>
      <w:iCs/>
      <w:color w:val="006699"/>
      <w:sz w:val="18"/>
      <w:szCs w:val="18"/>
    </w:rPr>
  </w:style>
  <w:style w:type="paragraph" w:customStyle="1" w:styleId="CorpoCarattereCarattere9">
    <w:name w:val="Corpo Carattere Carattere9"/>
    <w:basedOn w:val="Standard"/>
    <w:rsid w:val="00592F24"/>
    <w:pPr>
      <w:spacing w:before="120" w:after="120"/>
      <w:ind w:left="284"/>
      <w:jc w:val="both"/>
    </w:pPr>
    <w:rPr>
      <w:spacing w:val="-2"/>
    </w:rPr>
  </w:style>
  <w:style w:type="paragraph" w:customStyle="1" w:styleId="rgsufficio19">
    <w:name w:val="rgs_ufficio19"/>
    <w:basedOn w:val="Standard"/>
    <w:rsid w:val="00592F24"/>
    <w:pPr>
      <w:jc w:val="center"/>
    </w:pPr>
    <w:rPr>
      <w:smallCaps/>
      <w:sz w:val="16"/>
      <w:szCs w:val="20"/>
    </w:rPr>
  </w:style>
  <w:style w:type="paragraph" w:customStyle="1" w:styleId="rgsoggetto8">
    <w:name w:val="rgs_oggetto8"/>
    <w:basedOn w:val="Standard"/>
    <w:rsid w:val="00592F24"/>
    <w:pPr>
      <w:ind w:left="1000" w:hanging="1000"/>
    </w:pPr>
    <w:rPr>
      <w:sz w:val="20"/>
      <w:szCs w:val="20"/>
    </w:rPr>
  </w:style>
  <w:style w:type="paragraph" w:customStyle="1" w:styleId="StileGlossarioDefCorsivo9">
    <w:name w:val="Stile GlossarioDef + Corsivo9"/>
    <w:basedOn w:val="GlossarioDef"/>
    <w:rsid w:val="00592F24"/>
    <w:rPr>
      <w:i/>
      <w:iCs/>
      <w:spacing w:val="-2"/>
    </w:rPr>
  </w:style>
  <w:style w:type="paragraph" w:customStyle="1" w:styleId="corpocarattere9">
    <w:name w:val="corpocarattere9"/>
    <w:basedOn w:val="Standard"/>
    <w:rsid w:val="00592F24"/>
    <w:pPr>
      <w:spacing w:before="280" w:after="280"/>
    </w:pPr>
    <w:rPr>
      <w:rFonts w:ascii="Arial Unicode MS" w:eastAsia="Arial Unicode MS" w:hAnsi="Arial Unicode MS" w:cs="Arial Unicode MS"/>
    </w:rPr>
  </w:style>
  <w:style w:type="paragraph" w:customStyle="1" w:styleId="0proposta9">
    <w:name w:val="0_proposta9"/>
    <w:basedOn w:val="Standard"/>
    <w:rsid w:val="00592F24"/>
    <w:pPr>
      <w:spacing w:after="120"/>
      <w:jc w:val="both"/>
    </w:pPr>
  </w:style>
  <w:style w:type="paragraph" w:customStyle="1" w:styleId="rgscorpodeltesto9">
    <w:name w:val="rgs_corpodeltesto9"/>
    <w:basedOn w:val="Standard"/>
    <w:rsid w:val="00592F24"/>
    <w:pPr>
      <w:spacing w:after="120" w:line="360" w:lineRule="auto"/>
      <w:ind w:firstLine="799"/>
      <w:jc w:val="both"/>
    </w:pPr>
    <w:rPr>
      <w:szCs w:val="20"/>
    </w:rPr>
  </w:style>
  <w:style w:type="paragraph" w:customStyle="1" w:styleId="CM1149">
    <w:name w:val="CM1149"/>
    <w:basedOn w:val="Standard"/>
    <w:next w:val="Standard"/>
    <w:rsid w:val="00592F24"/>
    <w:pPr>
      <w:widowControl w:val="0"/>
      <w:autoSpaceDE w:val="0"/>
      <w:spacing w:after="105"/>
      <w:ind w:right="508"/>
    </w:pPr>
  </w:style>
  <w:style w:type="paragraph" w:customStyle="1" w:styleId="testo19">
    <w:name w:val="testo19"/>
    <w:basedOn w:val="Standard"/>
    <w:rsid w:val="00592F24"/>
    <w:pPr>
      <w:widowControl w:val="0"/>
      <w:ind w:left="426" w:right="-1"/>
      <w:jc w:val="both"/>
    </w:pPr>
    <w:rPr>
      <w:sz w:val="22"/>
      <w:szCs w:val="20"/>
    </w:rPr>
  </w:style>
  <w:style w:type="paragraph" w:customStyle="1" w:styleId="StileEvidenziatoreNonGrassetto6">
    <w:name w:val="Stile Evidenziatore + Non Grassetto6"/>
    <w:basedOn w:val="Evidenziatore"/>
    <w:rsid w:val="00592F24"/>
  </w:style>
  <w:style w:type="paragraph" w:customStyle="1" w:styleId="ElnotaCarattere16">
    <w:name w:val="El_nota Carattere1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6">
    <w:name w:val="Corpo Carattere Carattere Carattere16"/>
    <w:basedOn w:val="Standard"/>
    <w:rsid w:val="00592F24"/>
    <w:pPr>
      <w:spacing w:before="120" w:after="120"/>
      <w:ind w:left="284"/>
      <w:jc w:val="both"/>
    </w:pPr>
    <w:rPr>
      <w:spacing w:val="-2"/>
    </w:rPr>
  </w:style>
  <w:style w:type="paragraph" w:customStyle="1" w:styleId="Elpunto18">
    <w:name w:val="El_punto18"/>
    <w:basedOn w:val="Puntoelenco"/>
    <w:rsid w:val="00592F24"/>
    <w:pPr>
      <w:spacing w:before="60" w:after="60"/>
      <w:ind w:left="0" w:firstLine="0"/>
    </w:pPr>
  </w:style>
  <w:style w:type="paragraph" w:customStyle="1" w:styleId="Dida16">
    <w:name w:val="Dida16"/>
    <w:basedOn w:val="WW-Didascalia"/>
    <w:rsid w:val="00592F24"/>
  </w:style>
  <w:style w:type="paragraph" w:customStyle="1" w:styleId="Ellettera216">
    <w:name w:val="El_lettera216"/>
    <w:basedOn w:val="Ellettera"/>
    <w:rsid w:val="00592F24"/>
  </w:style>
  <w:style w:type="paragraph" w:customStyle="1" w:styleId="EltracciatoCarattereCarattere16">
    <w:name w:val="El_tracciato Carattere Carattere16"/>
    <w:basedOn w:val="ElnotaCarattere"/>
    <w:rsid w:val="00592F24"/>
    <w:pPr>
      <w:ind w:left="0" w:firstLine="0"/>
    </w:pPr>
  </w:style>
  <w:style w:type="paragraph" w:customStyle="1" w:styleId="Evidenziatore16">
    <w:name w:val="Evidenziatore16"/>
    <w:basedOn w:val="Standard"/>
    <w:rsid w:val="00592F24"/>
    <w:pPr>
      <w:spacing w:before="120" w:after="140"/>
      <w:jc w:val="both"/>
    </w:pPr>
    <w:rPr>
      <w:rFonts w:cs="Arial"/>
      <w:b/>
      <w:spacing w:val="-2"/>
    </w:rPr>
  </w:style>
  <w:style w:type="paragraph" w:customStyle="1" w:styleId="Figura16">
    <w:name w:val="Figura16"/>
    <w:basedOn w:val="Standard"/>
    <w:rsid w:val="00592F24"/>
    <w:pPr>
      <w:keepNext/>
      <w:spacing w:before="240" w:after="120"/>
      <w:jc w:val="center"/>
    </w:pPr>
  </w:style>
  <w:style w:type="paragraph" w:customStyle="1" w:styleId="Tabelle16">
    <w:name w:val="Tabelle16"/>
    <w:basedOn w:val="Standard"/>
    <w:rsid w:val="00592F24"/>
    <w:pPr>
      <w:spacing w:before="120" w:after="360"/>
    </w:pPr>
    <w:rPr>
      <w:rFonts w:eastAsia="Arial Unicode MS"/>
    </w:rPr>
  </w:style>
  <w:style w:type="paragraph" w:customStyle="1" w:styleId="Corpolettera16">
    <w:name w:val="Corpo_lettera16"/>
    <w:basedOn w:val="Standard"/>
    <w:rsid w:val="00592F24"/>
    <w:pPr>
      <w:spacing w:before="120" w:after="120"/>
      <w:ind w:firstLine="340"/>
      <w:jc w:val="both"/>
    </w:pPr>
    <w:rPr>
      <w:rFonts w:cs="Arial"/>
      <w:spacing w:val="-2"/>
    </w:rPr>
  </w:style>
  <w:style w:type="paragraph" w:customStyle="1" w:styleId="Elnotalettera16">
    <w:name w:val="El_notalettera16"/>
    <w:basedOn w:val="Elnota"/>
    <w:rsid w:val="00592F24"/>
    <w:pPr>
      <w:ind w:left="616" w:hanging="360"/>
    </w:pPr>
  </w:style>
  <w:style w:type="paragraph" w:customStyle="1" w:styleId="Elnota18">
    <w:name w:val="El_nota18"/>
    <w:basedOn w:val="Nota"/>
    <w:rsid w:val="00592F24"/>
    <w:pPr>
      <w:ind w:left="567" w:hanging="283"/>
    </w:pPr>
  </w:style>
  <w:style w:type="paragraph" w:customStyle="1" w:styleId="EltracciatoCarattere16">
    <w:name w:val="El_tracciato Carattere16"/>
    <w:basedOn w:val="Elnota"/>
    <w:rsid w:val="00592F24"/>
  </w:style>
  <w:style w:type="paragraph" w:customStyle="1" w:styleId="El-17">
    <w:name w:val="El-17"/>
    <w:basedOn w:val="Elpunto"/>
    <w:rsid w:val="00592F24"/>
    <w:pPr>
      <w:ind w:left="0" w:firstLine="0"/>
    </w:pPr>
  </w:style>
  <w:style w:type="paragraph" w:customStyle="1" w:styleId="Elpunto217">
    <w:name w:val="El_punto217"/>
    <w:basedOn w:val="Elpunto"/>
    <w:rsid w:val="00592F24"/>
    <w:pPr>
      <w:ind w:left="463" w:hanging="283"/>
    </w:pPr>
  </w:style>
  <w:style w:type="paragraph" w:customStyle="1" w:styleId="Corpo18">
    <w:name w:val="Corpo18"/>
    <w:basedOn w:val="Standard"/>
    <w:rsid w:val="00592F24"/>
    <w:pPr>
      <w:spacing w:before="120" w:after="120"/>
      <w:jc w:val="both"/>
    </w:pPr>
    <w:rPr>
      <w:rFonts w:cs="Arial"/>
      <w:spacing w:val="-2"/>
    </w:rPr>
  </w:style>
  <w:style w:type="paragraph" w:customStyle="1" w:styleId="StileTabelleAllineatoasinistra16">
    <w:name w:val="Stile Tabelle + Allineato a sinistra16"/>
    <w:basedOn w:val="Tabelle"/>
    <w:rsid w:val="00592F24"/>
    <w:rPr>
      <w:rFonts w:eastAsia="Times New Roman"/>
      <w:szCs w:val="20"/>
    </w:rPr>
  </w:style>
  <w:style w:type="paragraph" w:customStyle="1" w:styleId="tit316">
    <w:name w:val="tit316"/>
    <w:basedOn w:val="Standard"/>
    <w:rsid w:val="00592F24"/>
    <w:pPr>
      <w:spacing w:before="480"/>
    </w:pPr>
    <w:rPr>
      <w:rFonts w:ascii="Arial" w:hAnsi="Arial" w:cs="Arial"/>
      <w:b/>
      <w:bCs/>
      <w:color w:val="006699"/>
      <w:sz w:val="20"/>
      <w:szCs w:val="20"/>
    </w:rPr>
  </w:style>
  <w:style w:type="paragraph" w:customStyle="1" w:styleId="corpo160">
    <w:name w:val="corpo16"/>
    <w:basedOn w:val="Standard"/>
    <w:rsid w:val="00592F24"/>
    <w:pPr>
      <w:spacing w:before="120" w:after="120"/>
      <w:ind w:right="100"/>
      <w:jc w:val="both"/>
    </w:pPr>
    <w:rPr>
      <w:rFonts w:ascii="Arial" w:hAnsi="Arial" w:cs="Arial"/>
      <w:color w:val="000000"/>
      <w:sz w:val="18"/>
      <w:szCs w:val="18"/>
    </w:rPr>
  </w:style>
  <w:style w:type="paragraph" w:customStyle="1" w:styleId="tit216">
    <w:name w:val="tit216"/>
    <w:basedOn w:val="Standard"/>
    <w:rsid w:val="00592F24"/>
    <w:pPr>
      <w:spacing w:before="400" w:after="60"/>
    </w:pPr>
    <w:rPr>
      <w:rFonts w:ascii="Arial" w:hAnsi="Arial" w:cs="Arial"/>
      <w:b/>
      <w:bCs/>
      <w:color w:val="006699"/>
      <w:sz w:val="22"/>
      <w:szCs w:val="22"/>
    </w:rPr>
  </w:style>
  <w:style w:type="paragraph" w:customStyle="1" w:styleId="corpotab160">
    <w:name w:val="corpotab16"/>
    <w:basedOn w:val="Standard"/>
    <w:rsid w:val="00592F24"/>
    <w:pPr>
      <w:spacing w:before="20" w:after="20"/>
      <w:ind w:left="40" w:right="40"/>
    </w:pPr>
    <w:rPr>
      <w:rFonts w:ascii="Arial" w:hAnsi="Arial" w:cs="Arial"/>
      <w:color w:val="000000"/>
      <w:sz w:val="18"/>
      <w:szCs w:val="18"/>
    </w:rPr>
  </w:style>
  <w:style w:type="paragraph" w:customStyle="1" w:styleId="Normale216">
    <w:name w:val="Normale 216"/>
    <w:basedOn w:val="Standard"/>
    <w:rsid w:val="00592F24"/>
    <w:pPr>
      <w:spacing w:before="120"/>
      <w:ind w:left="567" w:right="567"/>
    </w:pPr>
    <w:rPr>
      <w:sz w:val="22"/>
      <w:szCs w:val="20"/>
    </w:rPr>
  </w:style>
  <w:style w:type="paragraph" w:customStyle="1" w:styleId="tit416">
    <w:name w:val="tit416"/>
    <w:basedOn w:val="Standard"/>
    <w:rsid w:val="00592F24"/>
    <w:pPr>
      <w:spacing w:before="120"/>
    </w:pPr>
    <w:rPr>
      <w:rFonts w:ascii="Arial" w:hAnsi="Arial" w:cs="Arial"/>
      <w:b/>
      <w:bCs/>
      <w:i/>
      <w:iCs/>
      <w:color w:val="006699"/>
      <w:sz w:val="18"/>
      <w:szCs w:val="18"/>
    </w:rPr>
  </w:style>
  <w:style w:type="paragraph" w:customStyle="1" w:styleId="CorpoCarattereCarattere16">
    <w:name w:val="Corpo Carattere Carattere16"/>
    <w:basedOn w:val="Standard"/>
    <w:rsid w:val="00592F24"/>
    <w:pPr>
      <w:spacing w:before="120" w:after="120"/>
      <w:ind w:left="284"/>
      <w:jc w:val="both"/>
    </w:pPr>
    <w:rPr>
      <w:spacing w:val="-2"/>
    </w:rPr>
  </w:style>
  <w:style w:type="paragraph" w:customStyle="1" w:styleId="rgsufficio116">
    <w:name w:val="rgs_ufficio116"/>
    <w:basedOn w:val="Standard"/>
    <w:rsid w:val="00592F24"/>
    <w:pPr>
      <w:jc w:val="center"/>
    </w:pPr>
    <w:rPr>
      <w:smallCaps/>
      <w:sz w:val="16"/>
      <w:szCs w:val="20"/>
    </w:rPr>
  </w:style>
  <w:style w:type="paragraph" w:customStyle="1" w:styleId="rgsoggetto16">
    <w:name w:val="rgs_oggetto16"/>
    <w:basedOn w:val="Standard"/>
    <w:rsid w:val="00592F24"/>
    <w:pPr>
      <w:ind w:left="1000" w:hanging="1000"/>
    </w:pPr>
    <w:rPr>
      <w:sz w:val="20"/>
      <w:szCs w:val="20"/>
    </w:rPr>
  </w:style>
  <w:style w:type="paragraph" w:customStyle="1" w:styleId="StileGlossarioDefCorsivo16">
    <w:name w:val="Stile GlossarioDef + Corsivo16"/>
    <w:basedOn w:val="GlossarioDef"/>
    <w:rsid w:val="00592F24"/>
    <w:rPr>
      <w:i/>
      <w:iCs/>
      <w:spacing w:val="-2"/>
    </w:rPr>
  </w:style>
  <w:style w:type="paragraph" w:customStyle="1" w:styleId="corpocarattere16">
    <w:name w:val="corpocarattere16"/>
    <w:basedOn w:val="Standard"/>
    <w:rsid w:val="00592F24"/>
    <w:pPr>
      <w:spacing w:before="280" w:after="280"/>
    </w:pPr>
    <w:rPr>
      <w:rFonts w:ascii="Arial Unicode MS" w:eastAsia="Arial Unicode MS" w:hAnsi="Arial Unicode MS" w:cs="Arial Unicode MS"/>
    </w:rPr>
  </w:style>
  <w:style w:type="paragraph" w:customStyle="1" w:styleId="0proposta16">
    <w:name w:val="0_proposta16"/>
    <w:basedOn w:val="Standard"/>
    <w:rsid w:val="00592F24"/>
    <w:pPr>
      <w:spacing w:after="120"/>
      <w:jc w:val="both"/>
    </w:pPr>
  </w:style>
  <w:style w:type="paragraph" w:customStyle="1" w:styleId="rgscorpodeltesto16">
    <w:name w:val="rgs_corpodeltesto16"/>
    <w:basedOn w:val="Standard"/>
    <w:rsid w:val="00592F24"/>
    <w:pPr>
      <w:spacing w:after="120" w:line="360" w:lineRule="auto"/>
      <w:ind w:firstLine="799"/>
      <w:jc w:val="both"/>
    </w:pPr>
    <w:rPr>
      <w:szCs w:val="20"/>
    </w:rPr>
  </w:style>
  <w:style w:type="paragraph" w:customStyle="1" w:styleId="CM11416">
    <w:name w:val="CM11416"/>
    <w:basedOn w:val="Standard"/>
    <w:next w:val="Standard"/>
    <w:rsid w:val="00592F24"/>
    <w:pPr>
      <w:widowControl w:val="0"/>
      <w:autoSpaceDE w:val="0"/>
      <w:spacing w:after="105"/>
      <w:ind w:right="508"/>
    </w:pPr>
  </w:style>
  <w:style w:type="paragraph" w:customStyle="1" w:styleId="testo116">
    <w:name w:val="testo116"/>
    <w:basedOn w:val="Standard"/>
    <w:rsid w:val="00592F24"/>
    <w:pPr>
      <w:widowControl w:val="0"/>
      <w:ind w:left="426" w:right="-1"/>
      <w:jc w:val="both"/>
    </w:pPr>
    <w:rPr>
      <w:sz w:val="22"/>
      <w:szCs w:val="20"/>
    </w:rPr>
  </w:style>
  <w:style w:type="paragraph" w:customStyle="1" w:styleId="ElnotaCarattere26">
    <w:name w:val="El_nota Carattere2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6">
    <w:name w:val="Corpo Carattere Carattere Carattere26"/>
    <w:basedOn w:val="Standard"/>
    <w:rsid w:val="00592F24"/>
    <w:pPr>
      <w:spacing w:before="120" w:after="120"/>
      <w:ind w:left="284"/>
      <w:jc w:val="both"/>
    </w:pPr>
    <w:rPr>
      <w:spacing w:val="-2"/>
    </w:rPr>
  </w:style>
  <w:style w:type="paragraph" w:customStyle="1" w:styleId="Elpunto36">
    <w:name w:val="El_punto36"/>
    <w:basedOn w:val="Puntoelenco"/>
    <w:rsid w:val="00592F24"/>
    <w:pPr>
      <w:spacing w:before="60" w:after="60"/>
      <w:ind w:left="0" w:firstLine="0"/>
    </w:pPr>
  </w:style>
  <w:style w:type="paragraph" w:customStyle="1" w:styleId="Dida26">
    <w:name w:val="Dida26"/>
    <w:basedOn w:val="WW-Didascalia"/>
    <w:rsid w:val="00592F24"/>
  </w:style>
  <w:style w:type="paragraph" w:customStyle="1" w:styleId="Ellettera226">
    <w:name w:val="El_lettera226"/>
    <w:basedOn w:val="Ellettera"/>
    <w:rsid w:val="00592F24"/>
  </w:style>
  <w:style w:type="paragraph" w:customStyle="1" w:styleId="EltracciatoCarattereCarattere26">
    <w:name w:val="El_tracciato Carattere Carattere26"/>
    <w:basedOn w:val="ElnotaCarattere"/>
    <w:rsid w:val="00592F24"/>
    <w:pPr>
      <w:ind w:left="0" w:firstLine="0"/>
    </w:pPr>
  </w:style>
  <w:style w:type="paragraph" w:customStyle="1" w:styleId="Evidenziatore26">
    <w:name w:val="Evidenziatore26"/>
    <w:basedOn w:val="Standard"/>
    <w:rsid w:val="00592F24"/>
    <w:pPr>
      <w:spacing w:before="120" w:after="140"/>
      <w:jc w:val="both"/>
    </w:pPr>
    <w:rPr>
      <w:rFonts w:cs="Arial"/>
      <w:b/>
      <w:spacing w:val="-2"/>
    </w:rPr>
  </w:style>
  <w:style w:type="paragraph" w:customStyle="1" w:styleId="Figura26">
    <w:name w:val="Figura26"/>
    <w:basedOn w:val="Standard"/>
    <w:rsid w:val="00592F24"/>
    <w:pPr>
      <w:keepNext/>
      <w:spacing w:before="240" w:after="120"/>
      <w:jc w:val="center"/>
    </w:pPr>
  </w:style>
  <w:style w:type="paragraph" w:customStyle="1" w:styleId="Tabelle26">
    <w:name w:val="Tabelle26"/>
    <w:basedOn w:val="Standard"/>
    <w:rsid w:val="00592F24"/>
    <w:pPr>
      <w:spacing w:before="120" w:after="360"/>
    </w:pPr>
    <w:rPr>
      <w:rFonts w:eastAsia="Arial Unicode MS"/>
    </w:rPr>
  </w:style>
  <w:style w:type="paragraph" w:customStyle="1" w:styleId="Corpolettera26">
    <w:name w:val="Corpo_lettera26"/>
    <w:basedOn w:val="Standard"/>
    <w:rsid w:val="00592F24"/>
    <w:pPr>
      <w:spacing w:before="120" w:after="120"/>
      <w:ind w:firstLine="340"/>
      <w:jc w:val="both"/>
    </w:pPr>
    <w:rPr>
      <w:rFonts w:cs="Arial"/>
      <w:spacing w:val="-2"/>
    </w:rPr>
  </w:style>
  <w:style w:type="paragraph" w:customStyle="1" w:styleId="Elnotalettera26">
    <w:name w:val="El_notalettera26"/>
    <w:basedOn w:val="Elnota"/>
    <w:rsid w:val="00592F24"/>
    <w:pPr>
      <w:ind w:left="616" w:hanging="360"/>
    </w:pPr>
  </w:style>
  <w:style w:type="paragraph" w:customStyle="1" w:styleId="Elnota26">
    <w:name w:val="El_nota26"/>
    <w:basedOn w:val="Nota"/>
    <w:rsid w:val="00592F24"/>
    <w:pPr>
      <w:ind w:left="567" w:hanging="283"/>
    </w:pPr>
  </w:style>
  <w:style w:type="paragraph" w:customStyle="1" w:styleId="EltracciatoCarattere26">
    <w:name w:val="El_tracciato Carattere26"/>
    <w:basedOn w:val="Elnota"/>
    <w:rsid w:val="00592F24"/>
  </w:style>
  <w:style w:type="paragraph" w:customStyle="1" w:styleId="El-26">
    <w:name w:val="El-26"/>
    <w:basedOn w:val="Elpunto"/>
    <w:rsid w:val="00592F24"/>
    <w:pPr>
      <w:ind w:left="0" w:firstLine="0"/>
    </w:pPr>
  </w:style>
  <w:style w:type="paragraph" w:customStyle="1" w:styleId="Elpunto226">
    <w:name w:val="El_punto226"/>
    <w:basedOn w:val="Elpunto"/>
    <w:rsid w:val="00592F24"/>
    <w:pPr>
      <w:ind w:left="463" w:hanging="283"/>
    </w:pPr>
  </w:style>
  <w:style w:type="paragraph" w:customStyle="1" w:styleId="Corpo26">
    <w:name w:val="Corpo26"/>
    <w:basedOn w:val="Standard"/>
    <w:rsid w:val="00592F24"/>
    <w:pPr>
      <w:spacing w:before="120" w:after="120"/>
      <w:jc w:val="both"/>
    </w:pPr>
    <w:rPr>
      <w:rFonts w:cs="Arial"/>
      <w:spacing w:val="-2"/>
    </w:rPr>
  </w:style>
  <w:style w:type="paragraph" w:customStyle="1" w:styleId="StileTabelleAllineatoasinistra26">
    <w:name w:val="Stile Tabelle + Allineato a sinistra26"/>
    <w:basedOn w:val="Tabelle"/>
    <w:rsid w:val="00592F24"/>
    <w:rPr>
      <w:rFonts w:eastAsia="Times New Roman"/>
      <w:szCs w:val="20"/>
    </w:rPr>
  </w:style>
  <w:style w:type="paragraph" w:customStyle="1" w:styleId="tit326">
    <w:name w:val="tit326"/>
    <w:basedOn w:val="Standard"/>
    <w:rsid w:val="00592F24"/>
    <w:pPr>
      <w:spacing w:before="480"/>
    </w:pPr>
    <w:rPr>
      <w:rFonts w:ascii="Arial" w:hAnsi="Arial" w:cs="Arial"/>
      <w:b/>
      <w:bCs/>
      <w:color w:val="006699"/>
      <w:sz w:val="20"/>
      <w:szCs w:val="20"/>
    </w:rPr>
  </w:style>
  <w:style w:type="paragraph" w:customStyle="1" w:styleId="corpo260">
    <w:name w:val="corpo26"/>
    <w:basedOn w:val="Standard"/>
    <w:rsid w:val="00592F24"/>
    <w:pPr>
      <w:spacing w:before="120" w:after="120"/>
      <w:ind w:right="100"/>
      <w:jc w:val="both"/>
    </w:pPr>
    <w:rPr>
      <w:rFonts w:ascii="Arial" w:hAnsi="Arial" w:cs="Arial"/>
      <w:color w:val="000000"/>
      <w:sz w:val="18"/>
      <w:szCs w:val="18"/>
    </w:rPr>
  </w:style>
  <w:style w:type="paragraph" w:customStyle="1" w:styleId="tit226">
    <w:name w:val="tit226"/>
    <w:basedOn w:val="Standard"/>
    <w:rsid w:val="00592F24"/>
    <w:pPr>
      <w:spacing w:before="400" w:after="60"/>
    </w:pPr>
    <w:rPr>
      <w:rFonts w:ascii="Arial" w:hAnsi="Arial" w:cs="Arial"/>
      <w:b/>
      <w:bCs/>
      <w:color w:val="006699"/>
      <w:sz w:val="22"/>
      <w:szCs w:val="22"/>
    </w:rPr>
  </w:style>
  <w:style w:type="paragraph" w:customStyle="1" w:styleId="corpotab260">
    <w:name w:val="corpotab26"/>
    <w:basedOn w:val="Standard"/>
    <w:rsid w:val="00592F24"/>
    <w:pPr>
      <w:spacing w:before="20" w:after="20"/>
      <w:ind w:left="40" w:right="40"/>
    </w:pPr>
    <w:rPr>
      <w:rFonts w:ascii="Arial" w:hAnsi="Arial" w:cs="Arial"/>
      <w:color w:val="000000"/>
      <w:sz w:val="18"/>
      <w:szCs w:val="18"/>
    </w:rPr>
  </w:style>
  <w:style w:type="paragraph" w:customStyle="1" w:styleId="Normale226">
    <w:name w:val="Normale 226"/>
    <w:basedOn w:val="Standard"/>
    <w:rsid w:val="00592F24"/>
    <w:pPr>
      <w:spacing w:before="120"/>
      <w:ind w:left="567" w:right="567"/>
    </w:pPr>
    <w:rPr>
      <w:sz w:val="22"/>
      <w:szCs w:val="20"/>
    </w:rPr>
  </w:style>
  <w:style w:type="paragraph" w:customStyle="1" w:styleId="tit426">
    <w:name w:val="tit426"/>
    <w:basedOn w:val="Standard"/>
    <w:rsid w:val="00592F24"/>
    <w:pPr>
      <w:spacing w:before="120"/>
    </w:pPr>
    <w:rPr>
      <w:rFonts w:ascii="Arial" w:hAnsi="Arial" w:cs="Arial"/>
      <w:b/>
      <w:bCs/>
      <w:i/>
      <w:iCs/>
      <w:color w:val="006699"/>
      <w:sz w:val="18"/>
      <w:szCs w:val="18"/>
    </w:rPr>
  </w:style>
  <w:style w:type="paragraph" w:customStyle="1" w:styleId="CorpoCarattereCarattere26">
    <w:name w:val="Corpo Carattere Carattere26"/>
    <w:basedOn w:val="Standard"/>
    <w:rsid w:val="00592F24"/>
    <w:pPr>
      <w:spacing w:before="120" w:after="120"/>
      <w:ind w:left="284"/>
      <w:jc w:val="both"/>
    </w:pPr>
    <w:rPr>
      <w:spacing w:val="-2"/>
    </w:rPr>
  </w:style>
  <w:style w:type="paragraph" w:customStyle="1" w:styleId="rgsufficio126">
    <w:name w:val="rgs_ufficio126"/>
    <w:basedOn w:val="Standard"/>
    <w:rsid w:val="00592F24"/>
    <w:pPr>
      <w:jc w:val="center"/>
    </w:pPr>
    <w:rPr>
      <w:smallCaps/>
      <w:sz w:val="16"/>
      <w:szCs w:val="20"/>
    </w:rPr>
  </w:style>
  <w:style w:type="paragraph" w:customStyle="1" w:styleId="rgsoggetto26">
    <w:name w:val="rgs_oggetto26"/>
    <w:basedOn w:val="Standard"/>
    <w:rsid w:val="00592F24"/>
    <w:pPr>
      <w:ind w:left="1000" w:hanging="1000"/>
    </w:pPr>
    <w:rPr>
      <w:sz w:val="20"/>
      <w:szCs w:val="20"/>
    </w:rPr>
  </w:style>
  <w:style w:type="paragraph" w:customStyle="1" w:styleId="StileGlossarioDefCorsivo26">
    <w:name w:val="Stile GlossarioDef + Corsivo26"/>
    <w:basedOn w:val="GlossarioDef"/>
    <w:rsid w:val="00592F24"/>
    <w:rPr>
      <w:i/>
      <w:iCs/>
      <w:spacing w:val="-2"/>
    </w:rPr>
  </w:style>
  <w:style w:type="paragraph" w:customStyle="1" w:styleId="corpocarattere26">
    <w:name w:val="corpocarattere26"/>
    <w:basedOn w:val="Standard"/>
    <w:rsid w:val="00592F24"/>
    <w:pPr>
      <w:spacing w:before="280" w:after="280"/>
    </w:pPr>
    <w:rPr>
      <w:rFonts w:ascii="Arial Unicode MS" w:eastAsia="Arial Unicode MS" w:hAnsi="Arial Unicode MS" w:cs="Arial Unicode MS"/>
    </w:rPr>
  </w:style>
  <w:style w:type="paragraph" w:customStyle="1" w:styleId="0proposta26">
    <w:name w:val="0_proposta26"/>
    <w:basedOn w:val="Standard"/>
    <w:rsid w:val="00592F24"/>
    <w:pPr>
      <w:spacing w:after="120"/>
      <w:jc w:val="both"/>
    </w:pPr>
  </w:style>
  <w:style w:type="paragraph" w:customStyle="1" w:styleId="rgscorpodeltesto26">
    <w:name w:val="rgs_corpodeltesto26"/>
    <w:basedOn w:val="Standard"/>
    <w:rsid w:val="00592F24"/>
    <w:pPr>
      <w:spacing w:after="120" w:line="360" w:lineRule="auto"/>
      <w:ind w:firstLine="799"/>
      <w:jc w:val="both"/>
    </w:pPr>
    <w:rPr>
      <w:szCs w:val="20"/>
    </w:rPr>
  </w:style>
  <w:style w:type="paragraph" w:customStyle="1" w:styleId="CM11426">
    <w:name w:val="CM11426"/>
    <w:basedOn w:val="Standard"/>
    <w:next w:val="Standard"/>
    <w:rsid w:val="00592F24"/>
    <w:pPr>
      <w:widowControl w:val="0"/>
      <w:autoSpaceDE w:val="0"/>
      <w:spacing w:after="105"/>
      <w:ind w:right="508"/>
    </w:pPr>
  </w:style>
  <w:style w:type="paragraph" w:customStyle="1" w:styleId="testo126">
    <w:name w:val="testo126"/>
    <w:basedOn w:val="Standard"/>
    <w:rsid w:val="00592F24"/>
    <w:pPr>
      <w:widowControl w:val="0"/>
      <w:ind w:left="426" w:right="-1"/>
      <w:jc w:val="both"/>
    </w:pPr>
    <w:rPr>
      <w:sz w:val="22"/>
      <w:szCs w:val="20"/>
    </w:rPr>
  </w:style>
  <w:style w:type="paragraph" w:customStyle="1" w:styleId="Corpo119">
    <w:name w:val="Corpo119"/>
    <w:basedOn w:val="Standard"/>
    <w:rsid w:val="00592F24"/>
    <w:pPr>
      <w:spacing w:before="120" w:after="120"/>
      <w:jc w:val="both"/>
    </w:pPr>
    <w:rPr>
      <w:rFonts w:cs="Arial"/>
      <w:spacing w:val="-2"/>
    </w:rPr>
  </w:style>
  <w:style w:type="paragraph" w:customStyle="1" w:styleId="Corpo1116">
    <w:name w:val="Corpo1116"/>
    <w:basedOn w:val="Standard"/>
    <w:rsid w:val="00592F24"/>
    <w:pPr>
      <w:spacing w:before="120" w:after="120"/>
      <w:jc w:val="both"/>
    </w:pPr>
    <w:rPr>
      <w:rFonts w:cs="Arial"/>
      <w:spacing w:val="-2"/>
    </w:rPr>
  </w:style>
  <w:style w:type="paragraph" w:customStyle="1" w:styleId="Elpunto46">
    <w:name w:val="El_punto46"/>
    <w:basedOn w:val="Puntoelenco"/>
    <w:rsid w:val="00592F24"/>
    <w:pPr>
      <w:spacing w:before="60" w:after="60"/>
    </w:pPr>
  </w:style>
  <w:style w:type="paragraph" w:customStyle="1" w:styleId="Figura36">
    <w:name w:val="Figura36"/>
    <w:basedOn w:val="Standard"/>
    <w:rsid w:val="00592F24"/>
    <w:pPr>
      <w:keepNext/>
      <w:spacing w:before="240" w:after="120"/>
      <w:jc w:val="center"/>
    </w:pPr>
  </w:style>
  <w:style w:type="paragraph" w:customStyle="1" w:styleId="Elnota36">
    <w:name w:val="El_nota36"/>
    <w:basedOn w:val="Standard"/>
    <w:rsid w:val="00592F24"/>
    <w:pPr>
      <w:spacing w:before="80" w:after="80"/>
      <w:ind w:left="284" w:hanging="284"/>
    </w:pPr>
    <w:rPr>
      <w:rFonts w:ascii="Arial" w:hAnsi="Arial" w:cs="Arial"/>
      <w:bCs/>
      <w:sz w:val="18"/>
      <w:szCs w:val="3276"/>
    </w:rPr>
  </w:style>
  <w:style w:type="paragraph" w:customStyle="1" w:styleId="Elpunto236">
    <w:name w:val="El_punto236"/>
    <w:basedOn w:val="Elpunto"/>
    <w:rsid w:val="00592F24"/>
    <w:pPr>
      <w:ind w:left="567" w:hanging="283"/>
    </w:pPr>
  </w:style>
  <w:style w:type="paragraph" w:customStyle="1" w:styleId="Corpo36">
    <w:name w:val="Corpo36"/>
    <w:basedOn w:val="Standard"/>
    <w:rsid w:val="00592F24"/>
    <w:pPr>
      <w:spacing w:before="120" w:after="120"/>
      <w:jc w:val="both"/>
    </w:pPr>
    <w:rPr>
      <w:rFonts w:cs="Arial"/>
      <w:spacing w:val="-2"/>
    </w:rPr>
  </w:style>
  <w:style w:type="paragraph" w:customStyle="1" w:styleId="Elnotalettera36">
    <w:name w:val="El_notalettera36"/>
    <w:basedOn w:val="Elnota"/>
    <w:rsid w:val="00592F24"/>
    <w:pPr>
      <w:ind w:left="616" w:hanging="360"/>
    </w:pPr>
  </w:style>
  <w:style w:type="paragraph" w:customStyle="1" w:styleId="EltracciatoCarattere36">
    <w:name w:val="El_tracciato Carattere36"/>
    <w:basedOn w:val="Elnota"/>
    <w:rsid w:val="00592F24"/>
  </w:style>
  <w:style w:type="paragraph" w:customStyle="1" w:styleId="El-36">
    <w:name w:val="El-36"/>
    <w:basedOn w:val="Elpunto"/>
    <w:rsid w:val="00592F24"/>
  </w:style>
  <w:style w:type="paragraph" w:customStyle="1" w:styleId="Corpo1126">
    <w:name w:val="Corpo1126"/>
    <w:basedOn w:val="Standard"/>
    <w:rsid w:val="00592F24"/>
    <w:pPr>
      <w:spacing w:before="120" w:after="120"/>
      <w:jc w:val="both"/>
    </w:pPr>
    <w:rPr>
      <w:rFonts w:cs="Arial"/>
      <w:spacing w:val="-2"/>
    </w:rPr>
  </w:style>
  <w:style w:type="paragraph" w:customStyle="1" w:styleId="Corpo46">
    <w:name w:val="Corpo46"/>
    <w:basedOn w:val="Standard"/>
    <w:rsid w:val="00592F24"/>
    <w:pPr>
      <w:spacing w:before="120" w:after="120"/>
      <w:jc w:val="both"/>
    </w:pPr>
    <w:rPr>
      <w:rFonts w:cs="Arial"/>
      <w:spacing w:val="-2"/>
    </w:rPr>
  </w:style>
  <w:style w:type="paragraph" w:customStyle="1" w:styleId="Elpunto246">
    <w:name w:val="El_punto246"/>
    <w:basedOn w:val="Elpunto"/>
    <w:rsid w:val="00592F24"/>
    <w:pPr>
      <w:ind w:left="0" w:firstLine="0"/>
    </w:pPr>
  </w:style>
  <w:style w:type="paragraph" w:customStyle="1" w:styleId="Elpunto56">
    <w:name w:val="El_punto56"/>
    <w:basedOn w:val="Puntoelenco"/>
    <w:rsid w:val="00592F24"/>
    <w:pPr>
      <w:spacing w:before="60" w:after="60"/>
    </w:pPr>
  </w:style>
  <w:style w:type="paragraph" w:customStyle="1" w:styleId="Elnota46">
    <w:name w:val="El_nota46"/>
    <w:basedOn w:val="Nota"/>
    <w:rsid w:val="00592F24"/>
    <w:pPr>
      <w:ind w:left="567" w:hanging="283"/>
    </w:pPr>
  </w:style>
  <w:style w:type="paragraph" w:customStyle="1" w:styleId="El-46">
    <w:name w:val="El-46"/>
    <w:basedOn w:val="Elpunto"/>
    <w:rsid w:val="00592F24"/>
  </w:style>
  <w:style w:type="paragraph" w:customStyle="1" w:styleId="Evidenziatore36">
    <w:name w:val="Evidenziatore36"/>
    <w:basedOn w:val="Standard"/>
    <w:rsid w:val="00592F24"/>
    <w:pPr>
      <w:spacing w:before="120" w:after="140"/>
      <w:jc w:val="both"/>
    </w:pPr>
    <w:rPr>
      <w:rFonts w:cs="Arial"/>
      <w:b/>
      <w:spacing w:val="-2"/>
    </w:rPr>
  </w:style>
  <w:style w:type="paragraph" w:customStyle="1" w:styleId="Elnota56">
    <w:name w:val="El_nota56"/>
    <w:basedOn w:val="Standard"/>
    <w:rsid w:val="00592F24"/>
    <w:pPr>
      <w:spacing w:before="80" w:after="80"/>
      <w:ind w:left="567" w:hanging="283"/>
    </w:pPr>
    <w:rPr>
      <w:rFonts w:ascii="Arial" w:hAnsi="Arial" w:cs="Arial"/>
      <w:bCs/>
      <w:sz w:val="18"/>
      <w:szCs w:val="3276"/>
    </w:rPr>
  </w:style>
  <w:style w:type="paragraph" w:customStyle="1" w:styleId="ElnotaCarattere36">
    <w:name w:val="El_nota Carattere36"/>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6">
    <w:name w:val="Corpo Carattere Carattere Carattere36"/>
    <w:basedOn w:val="Standard"/>
    <w:rsid w:val="00592F24"/>
    <w:pPr>
      <w:spacing w:before="120" w:after="120"/>
      <w:ind w:left="284"/>
      <w:jc w:val="both"/>
    </w:pPr>
    <w:rPr>
      <w:spacing w:val="-2"/>
    </w:rPr>
  </w:style>
  <w:style w:type="paragraph" w:customStyle="1" w:styleId="Elpunto66">
    <w:name w:val="El_punto66"/>
    <w:basedOn w:val="Puntoelenco"/>
    <w:rsid w:val="00592F24"/>
    <w:pPr>
      <w:spacing w:before="60" w:after="60"/>
      <w:ind w:left="0" w:firstLine="0"/>
    </w:pPr>
  </w:style>
  <w:style w:type="paragraph" w:customStyle="1" w:styleId="Dida36">
    <w:name w:val="Dida36"/>
    <w:basedOn w:val="WW-Didascalia"/>
    <w:rsid w:val="00592F24"/>
  </w:style>
  <w:style w:type="paragraph" w:customStyle="1" w:styleId="Ellettera236">
    <w:name w:val="El_lettera236"/>
    <w:basedOn w:val="Ellettera"/>
    <w:rsid w:val="00592F24"/>
  </w:style>
  <w:style w:type="paragraph" w:customStyle="1" w:styleId="EltracciatoCarattereCarattere36">
    <w:name w:val="El_tracciato Carattere Carattere36"/>
    <w:basedOn w:val="ElnotaCarattere"/>
    <w:rsid w:val="00592F24"/>
    <w:pPr>
      <w:ind w:left="0" w:firstLine="0"/>
    </w:pPr>
  </w:style>
  <w:style w:type="paragraph" w:customStyle="1" w:styleId="Evidenziatore46">
    <w:name w:val="Evidenziatore46"/>
    <w:basedOn w:val="Standard"/>
    <w:rsid w:val="00592F24"/>
    <w:pPr>
      <w:spacing w:before="120" w:after="140"/>
      <w:jc w:val="both"/>
    </w:pPr>
    <w:rPr>
      <w:rFonts w:cs="Arial"/>
      <w:b/>
      <w:spacing w:val="-2"/>
    </w:rPr>
  </w:style>
  <w:style w:type="paragraph" w:customStyle="1" w:styleId="Figura46">
    <w:name w:val="Figura46"/>
    <w:basedOn w:val="Standard"/>
    <w:rsid w:val="00592F24"/>
    <w:pPr>
      <w:keepNext/>
      <w:spacing w:before="240" w:after="120"/>
      <w:jc w:val="center"/>
    </w:pPr>
  </w:style>
  <w:style w:type="paragraph" w:customStyle="1" w:styleId="Tabelle36">
    <w:name w:val="Tabelle36"/>
    <w:basedOn w:val="Standard"/>
    <w:rsid w:val="00592F24"/>
    <w:pPr>
      <w:spacing w:before="120" w:after="360"/>
    </w:pPr>
    <w:rPr>
      <w:rFonts w:eastAsia="Arial Unicode MS"/>
    </w:rPr>
  </w:style>
  <w:style w:type="paragraph" w:customStyle="1" w:styleId="Corpolettera36">
    <w:name w:val="Corpo_lettera36"/>
    <w:basedOn w:val="Standard"/>
    <w:rsid w:val="00592F24"/>
    <w:pPr>
      <w:spacing w:before="120" w:after="120"/>
      <w:ind w:firstLine="340"/>
      <w:jc w:val="both"/>
    </w:pPr>
    <w:rPr>
      <w:rFonts w:cs="Arial"/>
      <w:spacing w:val="-2"/>
    </w:rPr>
  </w:style>
  <w:style w:type="paragraph" w:customStyle="1" w:styleId="Elnotalettera46">
    <w:name w:val="El_notalettera46"/>
    <w:basedOn w:val="Elnota"/>
    <w:rsid w:val="00592F24"/>
    <w:pPr>
      <w:ind w:left="616" w:hanging="360"/>
    </w:pPr>
  </w:style>
  <w:style w:type="paragraph" w:customStyle="1" w:styleId="Elnota66">
    <w:name w:val="El_nota66"/>
    <w:basedOn w:val="Nota"/>
    <w:rsid w:val="00592F24"/>
    <w:pPr>
      <w:ind w:left="284" w:hanging="284"/>
    </w:pPr>
  </w:style>
  <w:style w:type="paragraph" w:customStyle="1" w:styleId="EltracciatoCarattere46">
    <w:name w:val="El_tracciato Carattere46"/>
    <w:basedOn w:val="Elnota"/>
    <w:rsid w:val="00592F24"/>
  </w:style>
  <w:style w:type="paragraph" w:customStyle="1" w:styleId="El-56">
    <w:name w:val="El-56"/>
    <w:basedOn w:val="Elpunto"/>
    <w:rsid w:val="00592F24"/>
    <w:pPr>
      <w:ind w:left="0" w:firstLine="0"/>
    </w:pPr>
  </w:style>
  <w:style w:type="paragraph" w:customStyle="1" w:styleId="Elpunto256">
    <w:name w:val="El_punto256"/>
    <w:basedOn w:val="Elpunto"/>
    <w:rsid w:val="00592F24"/>
    <w:pPr>
      <w:ind w:left="1500" w:hanging="360"/>
    </w:pPr>
  </w:style>
  <w:style w:type="paragraph" w:customStyle="1" w:styleId="Corpo56">
    <w:name w:val="Corpo56"/>
    <w:basedOn w:val="Standard"/>
    <w:rsid w:val="00592F24"/>
    <w:pPr>
      <w:spacing w:before="120" w:after="120"/>
      <w:jc w:val="both"/>
    </w:pPr>
    <w:rPr>
      <w:rFonts w:cs="Arial"/>
      <w:spacing w:val="-2"/>
    </w:rPr>
  </w:style>
  <w:style w:type="paragraph" w:customStyle="1" w:styleId="StileTabelleAllineatoasinistra36">
    <w:name w:val="Stile Tabelle + Allineato a sinistra36"/>
    <w:basedOn w:val="Tabelle"/>
    <w:rsid w:val="00592F24"/>
    <w:rPr>
      <w:rFonts w:eastAsia="Times New Roman"/>
      <w:szCs w:val="20"/>
    </w:rPr>
  </w:style>
  <w:style w:type="paragraph" w:customStyle="1" w:styleId="tit336">
    <w:name w:val="tit336"/>
    <w:basedOn w:val="Standard"/>
    <w:rsid w:val="00592F24"/>
    <w:pPr>
      <w:spacing w:before="480"/>
    </w:pPr>
    <w:rPr>
      <w:rFonts w:ascii="Arial" w:hAnsi="Arial" w:cs="Arial"/>
      <w:b/>
      <w:bCs/>
      <w:color w:val="006699"/>
      <w:sz w:val="20"/>
      <w:szCs w:val="20"/>
    </w:rPr>
  </w:style>
  <w:style w:type="paragraph" w:customStyle="1" w:styleId="corpo360">
    <w:name w:val="corpo36"/>
    <w:basedOn w:val="Standard"/>
    <w:rsid w:val="00592F24"/>
    <w:pPr>
      <w:spacing w:before="120" w:after="120"/>
      <w:ind w:right="100"/>
      <w:jc w:val="both"/>
    </w:pPr>
    <w:rPr>
      <w:rFonts w:ascii="Arial" w:hAnsi="Arial" w:cs="Arial"/>
      <w:color w:val="000000"/>
      <w:sz w:val="18"/>
      <w:szCs w:val="18"/>
    </w:rPr>
  </w:style>
  <w:style w:type="paragraph" w:customStyle="1" w:styleId="tit236">
    <w:name w:val="tit236"/>
    <w:basedOn w:val="Standard"/>
    <w:rsid w:val="00592F24"/>
    <w:pPr>
      <w:spacing w:before="400" w:after="60"/>
    </w:pPr>
    <w:rPr>
      <w:rFonts w:ascii="Arial" w:hAnsi="Arial" w:cs="Arial"/>
      <w:b/>
      <w:bCs/>
      <w:color w:val="006699"/>
      <w:sz w:val="22"/>
      <w:szCs w:val="22"/>
    </w:rPr>
  </w:style>
  <w:style w:type="paragraph" w:customStyle="1" w:styleId="corpotab360">
    <w:name w:val="corpotab36"/>
    <w:basedOn w:val="Standard"/>
    <w:rsid w:val="00592F24"/>
    <w:pPr>
      <w:spacing w:before="20" w:after="20"/>
      <w:ind w:left="40" w:right="40"/>
    </w:pPr>
    <w:rPr>
      <w:rFonts w:ascii="Arial" w:hAnsi="Arial" w:cs="Arial"/>
      <w:color w:val="000000"/>
      <w:sz w:val="18"/>
      <w:szCs w:val="18"/>
    </w:rPr>
  </w:style>
  <w:style w:type="paragraph" w:customStyle="1" w:styleId="Normale236">
    <w:name w:val="Normale 236"/>
    <w:basedOn w:val="Standard"/>
    <w:rsid w:val="00592F24"/>
    <w:pPr>
      <w:spacing w:before="120"/>
      <w:ind w:left="567" w:right="567"/>
    </w:pPr>
    <w:rPr>
      <w:sz w:val="22"/>
      <w:szCs w:val="20"/>
    </w:rPr>
  </w:style>
  <w:style w:type="paragraph" w:customStyle="1" w:styleId="tit436">
    <w:name w:val="tit436"/>
    <w:basedOn w:val="Standard"/>
    <w:rsid w:val="00592F24"/>
    <w:pPr>
      <w:spacing w:before="120"/>
    </w:pPr>
    <w:rPr>
      <w:rFonts w:ascii="Arial" w:hAnsi="Arial" w:cs="Arial"/>
      <w:b/>
      <w:bCs/>
      <w:i/>
      <w:iCs/>
      <w:color w:val="006699"/>
      <w:sz w:val="18"/>
      <w:szCs w:val="18"/>
    </w:rPr>
  </w:style>
  <w:style w:type="paragraph" w:customStyle="1" w:styleId="CorpoCarattereCarattere36">
    <w:name w:val="Corpo Carattere Carattere36"/>
    <w:basedOn w:val="Standard"/>
    <w:rsid w:val="00592F24"/>
    <w:pPr>
      <w:spacing w:before="120" w:after="120"/>
      <w:ind w:left="284"/>
      <w:jc w:val="both"/>
    </w:pPr>
    <w:rPr>
      <w:spacing w:val="-2"/>
    </w:rPr>
  </w:style>
  <w:style w:type="paragraph" w:customStyle="1" w:styleId="rgsufficio136">
    <w:name w:val="rgs_ufficio136"/>
    <w:basedOn w:val="Standard"/>
    <w:rsid w:val="00592F24"/>
    <w:pPr>
      <w:jc w:val="center"/>
    </w:pPr>
    <w:rPr>
      <w:smallCaps/>
      <w:sz w:val="16"/>
      <w:szCs w:val="20"/>
    </w:rPr>
  </w:style>
  <w:style w:type="paragraph" w:customStyle="1" w:styleId="rgsoggetto36">
    <w:name w:val="rgs_oggetto36"/>
    <w:basedOn w:val="Standard"/>
    <w:rsid w:val="00592F24"/>
    <w:pPr>
      <w:ind w:left="1000" w:hanging="1000"/>
    </w:pPr>
    <w:rPr>
      <w:sz w:val="20"/>
      <w:szCs w:val="20"/>
    </w:rPr>
  </w:style>
  <w:style w:type="paragraph" w:customStyle="1" w:styleId="StileGlossarioDefCorsivo36">
    <w:name w:val="Stile GlossarioDef + Corsivo36"/>
    <w:basedOn w:val="GlossarioDef"/>
    <w:rsid w:val="00592F24"/>
    <w:rPr>
      <w:i/>
      <w:iCs/>
      <w:spacing w:val="-2"/>
    </w:rPr>
  </w:style>
  <w:style w:type="paragraph" w:customStyle="1" w:styleId="corpocarattere36">
    <w:name w:val="corpocarattere36"/>
    <w:basedOn w:val="Standard"/>
    <w:rsid w:val="00592F24"/>
    <w:pPr>
      <w:spacing w:before="280" w:after="280"/>
    </w:pPr>
    <w:rPr>
      <w:rFonts w:ascii="Arial Unicode MS" w:eastAsia="Arial Unicode MS" w:hAnsi="Arial Unicode MS" w:cs="Arial Unicode MS"/>
    </w:rPr>
  </w:style>
  <w:style w:type="paragraph" w:customStyle="1" w:styleId="0proposta36">
    <w:name w:val="0_proposta36"/>
    <w:basedOn w:val="Standard"/>
    <w:rsid w:val="00592F24"/>
    <w:pPr>
      <w:spacing w:after="120"/>
      <w:jc w:val="both"/>
    </w:pPr>
  </w:style>
  <w:style w:type="paragraph" w:customStyle="1" w:styleId="rgscorpodeltesto36">
    <w:name w:val="rgs_corpodeltesto36"/>
    <w:basedOn w:val="Standard"/>
    <w:rsid w:val="00592F24"/>
    <w:pPr>
      <w:spacing w:after="120" w:line="360" w:lineRule="auto"/>
      <w:ind w:firstLine="799"/>
      <w:jc w:val="both"/>
    </w:pPr>
    <w:rPr>
      <w:szCs w:val="20"/>
    </w:rPr>
  </w:style>
  <w:style w:type="paragraph" w:customStyle="1" w:styleId="CM11436">
    <w:name w:val="CM11436"/>
    <w:basedOn w:val="Standard"/>
    <w:next w:val="Standard"/>
    <w:rsid w:val="00592F24"/>
    <w:pPr>
      <w:widowControl w:val="0"/>
      <w:autoSpaceDE w:val="0"/>
      <w:spacing w:after="105"/>
      <w:ind w:right="508"/>
    </w:pPr>
  </w:style>
  <w:style w:type="paragraph" w:customStyle="1" w:styleId="testo136">
    <w:name w:val="testo136"/>
    <w:basedOn w:val="Standard"/>
    <w:rsid w:val="00592F24"/>
    <w:pPr>
      <w:widowControl w:val="0"/>
      <w:ind w:left="426" w:right="-1"/>
      <w:jc w:val="both"/>
    </w:pPr>
    <w:rPr>
      <w:sz w:val="22"/>
      <w:szCs w:val="20"/>
    </w:rPr>
  </w:style>
  <w:style w:type="paragraph" w:customStyle="1" w:styleId="Corpo126">
    <w:name w:val="Corpo126"/>
    <w:basedOn w:val="Standard"/>
    <w:rsid w:val="00592F24"/>
    <w:pPr>
      <w:spacing w:before="120" w:after="120"/>
      <w:jc w:val="both"/>
    </w:pPr>
    <w:rPr>
      <w:rFonts w:cs="Arial"/>
      <w:spacing w:val="-2"/>
    </w:rPr>
  </w:style>
  <w:style w:type="paragraph" w:customStyle="1" w:styleId="Corpo1136">
    <w:name w:val="Corpo1136"/>
    <w:basedOn w:val="Standard"/>
    <w:rsid w:val="00592F24"/>
    <w:pPr>
      <w:spacing w:before="120" w:after="120"/>
      <w:jc w:val="both"/>
    </w:pPr>
    <w:rPr>
      <w:rFonts w:cs="Arial"/>
      <w:spacing w:val="-2"/>
    </w:rPr>
  </w:style>
  <w:style w:type="paragraph" w:customStyle="1" w:styleId="Corpotesto6">
    <w:name w:val="Corpo testo6"/>
    <w:basedOn w:val="Standard"/>
    <w:rsid w:val="00592F24"/>
    <w:pPr>
      <w:spacing w:before="240"/>
      <w:ind w:left="907"/>
    </w:pPr>
    <w:rPr>
      <w:lang w:val="en-US"/>
    </w:rPr>
  </w:style>
  <w:style w:type="paragraph" w:customStyle="1" w:styleId="StileCopertinaAllineatoasinistra2">
    <w:name w:val="Stile Copertina + Allineato a sinistra2"/>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Stile22">
    <w:name w:val="Stile22"/>
    <w:basedOn w:val="Titolo21"/>
    <w:rsid w:val="00592F24"/>
  </w:style>
  <w:style w:type="paragraph" w:customStyle="1" w:styleId="circolarepidipagina2">
    <w:name w:val="circolare piè di pagina2"/>
    <w:basedOn w:val="Standard"/>
    <w:rsid w:val="00592F24"/>
    <w:rPr>
      <w:rFonts w:ascii="Arial" w:hAnsi="Arial" w:cs="Arial"/>
      <w:sz w:val="16"/>
      <w:szCs w:val="16"/>
    </w:rPr>
  </w:style>
  <w:style w:type="paragraph" w:customStyle="1" w:styleId="ElnotaCarattere42">
    <w:name w:val="El_nota Carattere4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2">
    <w:name w:val="Corpo Carattere Carattere Carattere42"/>
    <w:basedOn w:val="Standard"/>
    <w:rsid w:val="00592F24"/>
    <w:pPr>
      <w:spacing w:before="120" w:after="120"/>
      <w:ind w:left="284"/>
      <w:jc w:val="both"/>
    </w:pPr>
    <w:rPr>
      <w:spacing w:val="-2"/>
    </w:rPr>
  </w:style>
  <w:style w:type="paragraph" w:customStyle="1" w:styleId="Dida42">
    <w:name w:val="Dida42"/>
    <w:basedOn w:val="WW-Didascalia"/>
    <w:rsid w:val="00592F24"/>
  </w:style>
  <w:style w:type="paragraph" w:customStyle="1" w:styleId="Ellettera242">
    <w:name w:val="El_lettera242"/>
    <w:basedOn w:val="Ellettera"/>
    <w:rsid w:val="00592F24"/>
  </w:style>
  <w:style w:type="paragraph" w:customStyle="1" w:styleId="EltracciatoCarattereCarattere42">
    <w:name w:val="El_tracciato Carattere Carattere42"/>
    <w:basedOn w:val="ElnotaCarattere"/>
    <w:rsid w:val="00592F24"/>
    <w:pPr>
      <w:ind w:left="0"/>
    </w:pPr>
  </w:style>
  <w:style w:type="paragraph" w:customStyle="1" w:styleId="Figura52">
    <w:name w:val="Figura52"/>
    <w:basedOn w:val="Standard"/>
    <w:rsid w:val="00592F24"/>
    <w:pPr>
      <w:keepNext/>
      <w:spacing w:before="240" w:after="120"/>
      <w:jc w:val="center"/>
    </w:pPr>
  </w:style>
  <w:style w:type="paragraph" w:customStyle="1" w:styleId="Tabelle42">
    <w:name w:val="Tabelle42"/>
    <w:basedOn w:val="Standard"/>
    <w:rsid w:val="00592F24"/>
    <w:pPr>
      <w:spacing w:before="120" w:after="360"/>
    </w:pPr>
    <w:rPr>
      <w:rFonts w:eastAsia="Arial Unicode MS"/>
    </w:rPr>
  </w:style>
  <w:style w:type="paragraph" w:customStyle="1" w:styleId="Corpolettera42">
    <w:name w:val="Corpo_lettera42"/>
    <w:basedOn w:val="Standard"/>
    <w:rsid w:val="00592F24"/>
    <w:pPr>
      <w:spacing w:before="120" w:after="120"/>
      <w:ind w:firstLine="340"/>
      <w:jc w:val="both"/>
    </w:pPr>
    <w:rPr>
      <w:rFonts w:cs="Arial"/>
      <w:spacing w:val="-2"/>
    </w:rPr>
  </w:style>
  <w:style w:type="paragraph" w:customStyle="1" w:styleId="Elnotalettera52">
    <w:name w:val="El_notalettera52"/>
    <w:basedOn w:val="Elnota"/>
    <w:rsid w:val="00592F24"/>
    <w:pPr>
      <w:ind w:left="567" w:hanging="283"/>
    </w:pPr>
  </w:style>
  <w:style w:type="paragraph" w:customStyle="1" w:styleId="EltracciatoCarattere52">
    <w:name w:val="El_tracciato Carattere52"/>
    <w:basedOn w:val="Elnota"/>
    <w:rsid w:val="00592F24"/>
  </w:style>
  <w:style w:type="paragraph" w:customStyle="1" w:styleId="El-62">
    <w:name w:val="El-62"/>
    <w:basedOn w:val="Elpunto"/>
    <w:rsid w:val="00592F24"/>
    <w:pPr>
      <w:ind w:left="0" w:firstLine="0"/>
    </w:pPr>
  </w:style>
  <w:style w:type="paragraph" w:customStyle="1" w:styleId="Elpunto262">
    <w:name w:val="El_punto262"/>
    <w:basedOn w:val="Elpunto"/>
    <w:rsid w:val="00592F24"/>
    <w:pPr>
      <w:ind w:left="463" w:hanging="283"/>
    </w:pPr>
  </w:style>
  <w:style w:type="paragraph" w:customStyle="1" w:styleId="StileTabelleAllineatoasinistra42">
    <w:name w:val="Stile Tabelle + Allineato a sinistra42"/>
    <w:basedOn w:val="Tabelle"/>
    <w:rsid w:val="00592F24"/>
    <w:rPr>
      <w:rFonts w:eastAsia="Times New Roman"/>
      <w:szCs w:val="20"/>
    </w:rPr>
  </w:style>
  <w:style w:type="paragraph" w:customStyle="1" w:styleId="tit342">
    <w:name w:val="tit342"/>
    <w:basedOn w:val="Standard"/>
    <w:rsid w:val="00592F24"/>
    <w:pPr>
      <w:spacing w:before="480"/>
    </w:pPr>
    <w:rPr>
      <w:rFonts w:ascii="Arial" w:hAnsi="Arial" w:cs="Arial"/>
      <w:b/>
      <w:bCs/>
      <w:color w:val="006699"/>
      <w:sz w:val="20"/>
      <w:szCs w:val="20"/>
    </w:rPr>
  </w:style>
  <w:style w:type="paragraph" w:customStyle="1" w:styleId="tit242">
    <w:name w:val="tit242"/>
    <w:basedOn w:val="Standard"/>
    <w:rsid w:val="00592F24"/>
    <w:pPr>
      <w:spacing w:before="400" w:after="60"/>
    </w:pPr>
    <w:rPr>
      <w:rFonts w:ascii="Arial" w:hAnsi="Arial" w:cs="Arial"/>
      <w:b/>
      <w:bCs/>
      <w:color w:val="006699"/>
      <w:sz w:val="22"/>
      <w:szCs w:val="22"/>
    </w:rPr>
  </w:style>
  <w:style w:type="paragraph" w:customStyle="1" w:styleId="corpotab420">
    <w:name w:val="corpotab42"/>
    <w:basedOn w:val="Standard"/>
    <w:rsid w:val="00592F24"/>
    <w:pPr>
      <w:spacing w:before="20" w:after="20"/>
      <w:ind w:left="40" w:right="40"/>
    </w:pPr>
    <w:rPr>
      <w:rFonts w:ascii="Arial" w:hAnsi="Arial" w:cs="Arial"/>
      <w:color w:val="000000"/>
      <w:sz w:val="18"/>
      <w:szCs w:val="18"/>
    </w:rPr>
  </w:style>
  <w:style w:type="paragraph" w:customStyle="1" w:styleId="Normale242">
    <w:name w:val="Normale 242"/>
    <w:basedOn w:val="Standard"/>
    <w:rsid w:val="00592F24"/>
    <w:pPr>
      <w:spacing w:before="120"/>
      <w:ind w:left="567" w:right="567"/>
    </w:pPr>
    <w:rPr>
      <w:sz w:val="22"/>
      <w:szCs w:val="20"/>
    </w:rPr>
  </w:style>
  <w:style w:type="paragraph" w:customStyle="1" w:styleId="tit442">
    <w:name w:val="tit442"/>
    <w:basedOn w:val="Standard"/>
    <w:rsid w:val="00592F24"/>
    <w:pPr>
      <w:spacing w:before="120"/>
    </w:pPr>
    <w:rPr>
      <w:rFonts w:ascii="Arial" w:hAnsi="Arial" w:cs="Arial"/>
      <w:b/>
      <w:bCs/>
      <w:i/>
      <w:iCs/>
      <w:color w:val="006699"/>
      <w:sz w:val="18"/>
      <w:szCs w:val="18"/>
    </w:rPr>
  </w:style>
  <w:style w:type="paragraph" w:customStyle="1" w:styleId="CorpoCarattereCarattere42">
    <w:name w:val="Corpo Carattere Carattere42"/>
    <w:basedOn w:val="Standard"/>
    <w:rsid w:val="00592F24"/>
    <w:pPr>
      <w:spacing w:before="120" w:after="120"/>
      <w:ind w:left="284"/>
      <w:jc w:val="both"/>
    </w:pPr>
    <w:rPr>
      <w:spacing w:val="-2"/>
    </w:rPr>
  </w:style>
  <w:style w:type="paragraph" w:customStyle="1" w:styleId="rgsufficio142">
    <w:name w:val="rgs_ufficio142"/>
    <w:basedOn w:val="Standard"/>
    <w:rsid w:val="00592F24"/>
    <w:pPr>
      <w:jc w:val="center"/>
    </w:pPr>
    <w:rPr>
      <w:smallCaps/>
      <w:sz w:val="16"/>
      <w:szCs w:val="20"/>
    </w:rPr>
  </w:style>
  <w:style w:type="paragraph" w:customStyle="1" w:styleId="StileGlossarioDefCorsivo42">
    <w:name w:val="Stile GlossarioDef + Corsivo42"/>
    <w:basedOn w:val="GlossarioDef"/>
    <w:rsid w:val="00592F24"/>
    <w:rPr>
      <w:i/>
      <w:iCs/>
      <w:spacing w:val="-2"/>
    </w:rPr>
  </w:style>
  <w:style w:type="paragraph" w:customStyle="1" w:styleId="corpocarattere42">
    <w:name w:val="corpocarattere42"/>
    <w:basedOn w:val="Standard"/>
    <w:rsid w:val="00592F24"/>
    <w:pPr>
      <w:spacing w:before="280" w:after="280"/>
    </w:pPr>
    <w:rPr>
      <w:rFonts w:ascii="Arial Unicode MS" w:eastAsia="Arial Unicode MS" w:hAnsi="Arial Unicode MS" w:cs="Arial Unicode MS"/>
    </w:rPr>
  </w:style>
  <w:style w:type="paragraph" w:customStyle="1" w:styleId="0proposta42">
    <w:name w:val="0_proposta42"/>
    <w:basedOn w:val="Standard"/>
    <w:rsid w:val="00592F24"/>
    <w:pPr>
      <w:spacing w:after="120"/>
      <w:jc w:val="both"/>
    </w:pPr>
  </w:style>
  <w:style w:type="paragraph" w:customStyle="1" w:styleId="rgscorpodeltesto42">
    <w:name w:val="rgs_corpodeltesto42"/>
    <w:basedOn w:val="Standard"/>
    <w:rsid w:val="00592F24"/>
    <w:pPr>
      <w:spacing w:after="120" w:line="360" w:lineRule="auto"/>
      <w:ind w:firstLine="799"/>
      <w:jc w:val="both"/>
    </w:pPr>
    <w:rPr>
      <w:szCs w:val="20"/>
    </w:rPr>
  </w:style>
  <w:style w:type="paragraph" w:customStyle="1" w:styleId="testo142">
    <w:name w:val="testo142"/>
    <w:basedOn w:val="Standard"/>
    <w:rsid w:val="00592F24"/>
    <w:pPr>
      <w:widowControl w:val="0"/>
      <w:ind w:left="426" w:right="-1"/>
      <w:jc w:val="both"/>
    </w:pPr>
    <w:rPr>
      <w:sz w:val="22"/>
      <w:szCs w:val="20"/>
    </w:rPr>
  </w:style>
  <w:style w:type="paragraph" w:customStyle="1" w:styleId="StileEvidenziatoreNonGrassetto12">
    <w:name w:val="Stile Evidenziatore + Non Grassetto12"/>
    <w:basedOn w:val="Evidenziatore"/>
    <w:rsid w:val="00592F24"/>
  </w:style>
  <w:style w:type="paragraph" w:customStyle="1" w:styleId="ElnotaCarattere112">
    <w:name w:val="El_nota Carattere1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2">
    <w:name w:val="Corpo Carattere Carattere Carattere112"/>
    <w:basedOn w:val="Standard"/>
    <w:rsid w:val="00592F24"/>
    <w:pPr>
      <w:spacing w:before="120" w:after="120"/>
      <w:ind w:left="284"/>
      <w:jc w:val="both"/>
    </w:pPr>
    <w:rPr>
      <w:spacing w:val="-2"/>
    </w:rPr>
  </w:style>
  <w:style w:type="paragraph" w:customStyle="1" w:styleId="Elpunto112">
    <w:name w:val="El_punto112"/>
    <w:basedOn w:val="Puntoelenco"/>
    <w:rsid w:val="00592F24"/>
    <w:pPr>
      <w:spacing w:before="60" w:after="60"/>
      <w:ind w:left="0" w:firstLine="0"/>
    </w:pPr>
  </w:style>
  <w:style w:type="paragraph" w:customStyle="1" w:styleId="Dida112">
    <w:name w:val="Dida112"/>
    <w:basedOn w:val="WW-Didascalia"/>
    <w:rsid w:val="00592F24"/>
  </w:style>
  <w:style w:type="paragraph" w:customStyle="1" w:styleId="Ellettera2112">
    <w:name w:val="El_lettera2112"/>
    <w:basedOn w:val="Ellettera"/>
    <w:rsid w:val="00592F24"/>
  </w:style>
  <w:style w:type="paragraph" w:customStyle="1" w:styleId="EltracciatoCarattereCarattere112">
    <w:name w:val="El_tracciato Carattere Carattere112"/>
    <w:basedOn w:val="ElnotaCarattere"/>
    <w:rsid w:val="00592F24"/>
    <w:pPr>
      <w:ind w:left="0" w:firstLine="0"/>
    </w:pPr>
  </w:style>
  <w:style w:type="paragraph" w:customStyle="1" w:styleId="Evidenziatore112">
    <w:name w:val="Evidenziatore112"/>
    <w:basedOn w:val="Standard"/>
    <w:rsid w:val="00592F24"/>
    <w:pPr>
      <w:spacing w:before="120" w:after="140"/>
      <w:jc w:val="both"/>
    </w:pPr>
    <w:rPr>
      <w:rFonts w:cs="Arial"/>
      <w:b/>
      <w:spacing w:val="-2"/>
    </w:rPr>
  </w:style>
  <w:style w:type="paragraph" w:customStyle="1" w:styleId="Figura112">
    <w:name w:val="Figura112"/>
    <w:basedOn w:val="Standard"/>
    <w:rsid w:val="00592F24"/>
    <w:pPr>
      <w:keepNext/>
      <w:spacing w:before="240" w:after="120"/>
      <w:jc w:val="center"/>
    </w:pPr>
  </w:style>
  <w:style w:type="paragraph" w:customStyle="1" w:styleId="Tabelle112">
    <w:name w:val="Tabelle112"/>
    <w:basedOn w:val="Standard"/>
    <w:rsid w:val="00592F24"/>
    <w:pPr>
      <w:spacing w:before="120" w:after="360"/>
    </w:pPr>
    <w:rPr>
      <w:rFonts w:eastAsia="Arial Unicode MS"/>
    </w:rPr>
  </w:style>
  <w:style w:type="paragraph" w:customStyle="1" w:styleId="Corpolettera112">
    <w:name w:val="Corpo_lettera112"/>
    <w:basedOn w:val="Standard"/>
    <w:rsid w:val="00592F24"/>
    <w:pPr>
      <w:spacing w:before="120" w:after="120"/>
      <w:ind w:firstLine="340"/>
      <w:jc w:val="both"/>
    </w:pPr>
    <w:rPr>
      <w:rFonts w:cs="Arial"/>
      <w:spacing w:val="-2"/>
    </w:rPr>
  </w:style>
  <w:style w:type="paragraph" w:customStyle="1" w:styleId="Elnotalettera112">
    <w:name w:val="El_notalettera112"/>
    <w:basedOn w:val="Elnota"/>
    <w:rsid w:val="00592F24"/>
    <w:pPr>
      <w:ind w:left="616" w:hanging="360"/>
    </w:pPr>
  </w:style>
  <w:style w:type="paragraph" w:customStyle="1" w:styleId="Elnota112">
    <w:name w:val="El_nota112"/>
    <w:basedOn w:val="Nota"/>
    <w:rsid w:val="00592F24"/>
    <w:pPr>
      <w:ind w:left="567" w:hanging="283"/>
    </w:pPr>
  </w:style>
  <w:style w:type="paragraph" w:customStyle="1" w:styleId="EltracciatoCarattere112">
    <w:name w:val="El_tracciato Carattere112"/>
    <w:basedOn w:val="Elnota"/>
    <w:rsid w:val="00592F24"/>
  </w:style>
  <w:style w:type="paragraph" w:customStyle="1" w:styleId="El-112">
    <w:name w:val="El-112"/>
    <w:basedOn w:val="Elpunto"/>
    <w:rsid w:val="00592F24"/>
    <w:pPr>
      <w:ind w:left="0" w:firstLine="0"/>
    </w:pPr>
  </w:style>
  <w:style w:type="paragraph" w:customStyle="1" w:styleId="Elpunto2112">
    <w:name w:val="El_punto2112"/>
    <w:basedOn w:val="Elpunto"/>
    <w:rsid w:val="00592F24"/>
    <w:pPr>
      <w:ind w:left="463" w:hanging="283"/>
    </w:pPr>
  </w:style>
  <w:style w:type="paragraph" w:customStyle="1" w:styleId="Corpo132">
    <w:name w:val="Corpo132"/>
    <w:basedOn w:val="Standard"/>
    <w:rsid w:val="00592F24"/>
    <w:pPr>
      <w:spacing w:before="120" w:after="120"/>
      <w:jc w:val="both"/>
    </w:pPr>
    <w:rPr>
      <w:rFonts w:cs="Arial"/>
      <w:spacing w:val="-2"/>
    </w:rPr>
  </w:style>
  <w:style w:type="paragraph" w:customStyle="1" w:styleId="StileTabelleAllineatoasinistra112">
    <w:name w:val="Stile Tabelle + Allineato a sinistra112"/>
    <w:basedOn w:val="Tabelle"/>
    <w:rsid w:val="00592F24"/>
    <w:rPr>
      <w:rFonts w:eastAsia="Times New Roman"/>
      <w:szCs w:val="20"/>
    </w:rPr>
  </w:style>
  <w:style w:type="paragraph" w:customStyle="1" w:styleId="tit3112">
    <w:name w:val="tit3112"/>
    <w:basedOn w:val="Standard"/>
    <w:rsid w:val="00592F24"/>
    <w:pPr>
      <w:spacing w:before="480"/>
    </w:pPr>
    <w:rPr>
      <w:rFonts w:ascii="Arial" w:hAnsi="Arial" w:cs="Arial"/>
      <w:b/>
      <w:bCs/>
      <w:color w:val="006699"/>
      <w:sz w:val="20"/>
      <w:szCs w:val="20"/>
    </w:rPr>
  </w:style>
  <w:style w:type="paragraph" w:customStyle="1" w:styleId="corpo1120">
    <w:name w:val="corpo112"/>
    <w:basedOn w:val="Standard"/>
    <w:rsid w:val="00592F24"/>
    <w:pPr>
      <w:spacing w:before="120" w:after="120"/>
      <w:ind w:right="100"/>
      <w:jc w:val="both"/>
    </w:pPr>
    <w:rPr>
      <w:rFonts w:ascii="Arial" w:hAnsi="Arial" w:cs="Arial"/>
      <w:color w:val="000000"/>
      <w:sz w:val="18"/>
      <w:szCs w:val="18"/>
    </w:rPr>
  </w:style>
  <w:style w:type="paragraph" w:customStyle="1" w:styleId="tit2112">
    <w:name w:val="tit2112"/>
    <w:basedOn w:val="Standard"/>
    <w:rsid w:val="00592F24"/>
    <w:pPr>
      <w:spacing w:before="400" w:after="60"/>
    </w:pPr>
    <w:rPr>
      <w:rFonts w:ascii="Arial" w:hAnsi="Arial" w:cs="Arial"/>
      <w:b/>
      <w:bCs/>
      <w:color w:val="006699"/>
      <w:sz w:val="22"/>
      <w:szCs w:val="22"/>
    </w:rPr>
  </w:style>
  <w:style w:type="paragraph" w:customStyle="1" w:styleId="corpotab1120">
    <w:name w:val="corpotab112"/>
    <w:basedOn w:val="Standard"/>
    <w:rsid w:val="00592F24"/>
    <w:pPr>
      <w:spacing w:before="20" w:after="20"/>
      <w:ind w:left="40" w:right="40"/>
    </w:pPr>
    <w:rPr>
      <w:rFonts w:ascii="Arial" w:hAnsi="Arial" w:cs="Arial"/>
      <w:color w:val="000000"/>
      <w:sz w:val="18"/>
      <w:szCs w:val="18"/>
    </w:rPr>
  </w:style>
  <w:style w:type="paragraph" w:customStyle="1" w:styleId="Normale2112">
    <w:name w:val="Normale 2112"/>
    <w:basedOn w:val="Standard"/>
    <w:rsid w:val="00592F24"/>
    <w:pPr>
      <w:spacing w:before="120"/>
      <w:ind w:left="567" w:right="567"/>
    </w:pPr>
    <w:rPr>
      <w:sz w:val="22"/>
      <w:szCs w:val="20"/>
    </w:rPr>
  </w:style>
  <w:style w:type="paragraph" w:customStyle="1" w:styleId="tit4112">
    <w:name w:val="tit4112"/>
    <w:basedOn w:val="Standard"/>
    <w:rsid w:val="00592F24"/>
    <w:pPr>
      <w:spacing w:before="120"/>
    </w:pPr>
    <w:rPr>
      <w:rFonts w:ascii="Arial" w:hAnsi="Arial" w:cs="Arial"/>
      <w:b/>
      <w:bCs/>
      <w:i/>
      <w:iCs/>
      <w:color w:val="006699"/>
      <w:sz w:val="18"/>
      <w:szCs w:val="18"/>
    </w:rPr>
  </w:style>
  <w:style w:type="paragraph" w:customStyle="1" w:styleId="CorpoCarattereCarattere112">
    <w:name w:val="Corpo Carattere Carattere112"/>
    <w:basedOn w:val="Standard"/>
    <w:rsid w:val="00592F24"/>
    <w:pPr>
      <w:spacing w:before="120" w:after="120"/>
      <w:ind w:left="284"/>
      <w:jc w:val="both"/>
    </w:pPr>
    <w:rPr>
      <w:spacing w:val="-2"/>
    </w:rPr>
  </w:style>
  <w:style w:type="paragraph" w:customStyle="1" w:styleId="rgsufficio1112">
    <w:name w:val="rgs_ufficio1112"/>
    <w:basedOn w:val="Standard"/>
    <w:rsid w:val="00592F24"/>
    <w:pPr>
      <w:jc w:val="center"/>
    </w:pPr>
    <w:rPr>
      <w:smallCaps/>
      <w:sz w:val="16"/>
      <w:szCs w:val="20"/>
    </w:rPr>
  </w:style>
  <w:style w:type="paragraph" w:customStyle="1" w:styleId="rgsoggetto112">
    <w:name w:val="rgs_oggetto112"/>
    <w:basedOn w:val="Standard"/>
    <w:rsid w:val="00592F24"/>
    <w:pPr>
      <w:ind w:left="1000" w:hanging="1000"/>
    </w:pPr>
    <w:rPr>
      <w:sz w:val="20"/>
      <w:szCs w:val="20"/>
    </w:rPr>
  </w:style>
  <w:style w:type="paragraph" w:customStyle="1" w:styleId="StileGlossarioDefCorsivo112">
    <w:name w:val="Stile GlossarioDef + Corsivo112"/>
    <w:basedOn w:val="GlossarioDef"/>
    <w:rsid w:val="00592F24"/>
    <w:rPr>
      <w:i/>
      <w:iCs/>
      <w:spacing w:val="-2"/>
    </w:rPr>
  </w:style>
  <w:style w:type="paragraph" w:customStyle="1" w:styleId="corpocarattere112">
    <w:name w:val="corpocarattere112"/>
    <w:basedOn w:val="Standard"/>
    <w:rsid w:val="00592F24"/>
    <w:pPr>
      <w:spacing w:before="280" w:after="280"/>
    </w:pPr>
    <w:rPr>
      <w:rFonts w:ascii="Arial Unicode MS" w:eastAsia="Arial Unicode MS" w:hAnsi="Arial Unicode MS" w:cs="Arial Unicode MS"/>
    </w:rPr>
  </w:style>
  <w:style w:type="paragraph" w:customStyle="1" w:styleId="0proposta112">
    <w:name w:val="0_proposta112"/>
    <w:basedOn w:val="Standard"/>
    <w:rsid w:val="00592F24"/>
    <w:pPr>
      <w:spacing w:after="120"/>
      <w:jc w:val="both"/>
    </w:pPr>
  </w:style>
  <w:style w:type="paragraph" w:customStyle="1" w:styleId="rgscorpodeltesto112">
    <w:name w:val="rgs_corpodeltesto112"/>
    <w:basedOn w:val="Standard"/>
    <w:rsid w:val="00592F24"/>
    <w:pPr>
      <w:spacing w:after="120" w:line="360" w:lineRule="auto"/>
      <w:ind w:firstLine="799"/>
      <w:jc w:val="both"/>
    </w:pPr>
    <w:rPr>
      <w:szCs w:val="20"/>
    </w:rPr>
  </w:style>
  <w:style w:type="paragraph" w:customStyle="1" w:styleId="CM114112">
    <w:name w:val="CM114112"/>
    <w:basedOn w:val="Standard"/>
    <w:next w:val="Standard"/>
    <w:rsid w:val="00592F24"/>
    <w:pPr>
      <w:widowControl w:val="0"/>
      <w:autoSpaceDE w:val="0"/>
      <w:spacing w:after="105"/>
      <w:ind w:right="508"/>
    </w:pPr>
  </w:style>
  <w:style w:type="paragraph" w:customStyle="1" w:styleId="testo1112">
    <w:name w:val="testo1112"/>
    <w:basedOn w:val="Standard"/>
    <w:rsid w:val="00592F24"/>
    <w:pPr>
      <w:widowControl w:val="0"/>
      <w:ind w:left="426" w:right="-1"/>
      <w:jc w:val="both"/>
    </w:pPr>
    <w:rPr>
      <w:sz w:val="22"/>
      <w:szCs w:val="20"/>
    </w:rPr>
  </w:style>
  <w:style w:type="paragraph" w:customStyle="1" w:styleId="ElnotaCarattere212">
    <w:name w:val="El_nota Carattere2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2">
    <w:name w:val="Corpo Carattere Carattere Carattere212"/>
    <w:basedOn w:val="Standard"/>
    <w:rsid w:val="00592F24"/>
    <w:pPr>
      <w:spacing w:before="120" w:after="120"/>
      <w:ind w:left="284"/>
      <w:jc w:val="both"/>
    </w:pPr>
    <w:rPr>
      <w:spacing w:val="-2"/>
    </w:rPr>
  </w:style>
  <w:style w:type="paragraph" w:customStyle="1" w:styleId="Elpunto312">
    <w:name w:val="El_punto312"/>
    <w:basedOn w:val="Puntoelenco"/>
    <w:rsid w:val="00592F24"/>
    <w:pPr>
      <w:spacing w:before="60" w:after="60"/>
      <w:ind w:left="0" w:firstLine="0"/>
    </w:pPr>
  </w:style>
  <w:style w:type="paragraph" w:customStyle="1" w:styleId="Dida212">
    <w:name w:val="Dida212"/>
    <w:basedOn w:val="WW-Didascalia"/>
    <w:rsid w:val="00592F24"/>
  </w:style>
  <w:style w:type="paragraph" w:customStyle="1" w:styleId="Ellettera2212">
    <w:name w:val="El_lettera2212"/>
    <w:basedOn w:val="Ellettera"/>
    <w:rsid w:val="00592F24"/>
  </w:style>
  <w:style w:type="paragraph" w:customStyle="1" w:styleId="EltracciatoCarattereCarattere212">
    <w:name w:val="El_tracciato Carattere Carattere212"/>
    <w:basedOn w:val="ElnotaCarattere"/>
    <w:rsid w:val="00592F24"/>
    <w:pPr>
      <w:ind w:left="0" w:firstLine="0"/>
    </w:pPr>
  </w:style>
  <w:style w:type="paragraph" w:customStyle="1" w:styleId="Evidenziatore212">
    <w:name w:val="Evidenziatore212"/>
    <w:basedOn w:val="Standard"/>
    <w:rsid w:val="00592F24"/>
    <w:pPr>
      <w:spacing w:before="120" w:after="140"/>
      <w:jc w:val="both"/>
    </w:pPr>
    <w:rPr>
      <w:rFonts w:cs="Arial"/>
      <w:b/>
      <w:spacing w:val="-2"/>
    </w:rPr>
  </w:style>
  <w:style w:type="paragraph" w:customStyle="1" w:styleId="Figura212">
    <w:name w:val="Figura212"/>
    <w:basedOn w:val="Standard"/>
    <w:rsid w:val="00592F24"/>
    <w:pPr>
      <w:keepNext/>
      <w:spacing w:before="240" w:after="120"/>
      <w:jc w:val="center"/>
    </w:pPr>
  </w:style>
  <w:style w:type="paragraph" w:customStyle="1" w:styleId="Tabelle212">
    <w:name w:val="Tabelle212"/>
    <w:basedOn w:val="Standard"/>
    <w:rsid w:val="00592F24"/>
    <w:pPr>
      <w:spacing w:before="120" w:after="360"/>
    </w:pPr>
    <w:rPr>
      <w:rFonts w:eastAsia="Arial Unicode MS"/>
    </w:rPr>
  </w:style>
  <w:style w:type="paragraph" w:customStyle="1" w:styleId="Corpolettera212">
    <w:name w:val="Corpo_lettera212"/>
    <w:basedOn w:val="Standard"/>
    <w:rsid w:val="00592F24"/>
    <w:pPr>
      <w:spacing w:before="120" w:after="120"/>
      <w:ind w:firstLine="340"/>
      <w:jc w:val="both"/>
    </w:pPr>
    <w:rPr>
      <w:rFonts w:cs="Arial"/>
      <w:spacing w:val="-2"/>
    </w:rPr>
  </w:style>
  <w:style w:type="paragraph" w:customStyle="1" w:styleId="Elnotalettera212">
    <w:name w:val="El_notalettera212"/>
    <w:basedOn w:val="Elnota"/>
    <w:rsid w:val="00592F24"/>
    <w:pPr>
      <w:ind w:left="616" w:hanging="360"/>
    </w:pPr>
  </w:style>
  <w:style w:type="paragraph" w:customStyle="1" w:styleId="Elnota212">
    <w:name w:val="El_nota212"/>
    <w:basedOn w:val="Nota"/>
    <w:rsid w:val="00592F24"/>
    <w:pPr>
      <w:ind w:left="567" w:hanging="283"/>
    </w:pPr>
  </w:style>
  <w:style w:type="paragraph" w:customStyle="1" w:styleId="EltracciatoCarattere212">
    <w:name w:val="El_tracciato Carattere212"/>
    <w:basedOn w:val="Elnota"/>
    <w:rsid w:val="00592F24"/>
  </w:style>
  <w:style w:type="paragraph" w:customStyle="1" w:styleId="El-212">
    <w:name w:val="El-212"/>
    <w:basedOn w:val="Elpunto"/>
    <w:rsid w:val="00592F24"/>
    <w:pPr>
      <w:ind w:left="0" w:firstLine="0"/>
    </w:pPr>
  </w:style>
  <w:style w:type="paragraph" w:customStyle="1" w:styleId="Elpunto2212">
    <w:name w:val="El_punto2212"/>
    <w:basedOn w:val="Elpunto"/>
    <w:rsid w:val="00592F24"/>
    <w:pPr>
      <w:ind w:left="463" w:hanging="283"/>
    </w:pPr>
  </w:style>
  <w:style w:type="paragraph" w:customStyle="1" w:styleId="Corpo212">
    <w:name w:val="Corpo212"/>
    <w:basedOn w:val="Standard"/>
    <w:rsid w:val="00592F24"/>
    <w:pPr>
      <w:spacing w:before="120" w:after="120"/>
      <w:jc w:val="both"/>
    </w:pPr>
    <w:rPr>
      <w:rFonts w:cs="Arial"/>
      <w:spacing w:val="-2"/>
    </w:rPr>
  </w:style>
  <w:style w:type="paragraph" w:customStyle="1" w:styleId="StileTabelleAllineatoasinistra212">
    <w:name w:val="Stile Tabelle + Allineato a sinistra212"/>
    <w:basedOn w:val="Tabelle"/>
    <w:rsid w:val="00592F24"/>
    <w:rPr>
      <w:rFonts w:eastAsia="Times New Roman"/>
      <w:szCs w:val="20"/>
    </w:rPr>
  </w:style>
  <w:style w:type="paragraph" w:customStyle="1" w:styleId="tit3212">
    <w:name w:val="tit3212"/>
    <w:basedOn w:val="Standard"/>
    <w:rsid w:val="00592F24"/>
    <w:pPr>
      <w:spacing w:before="480"/>
    </w:pPr>
    <w:rPr>
      <w:rFonts w:ascii="Arial" w:hAnsi="Arial" w:cs="Arial"/>
      <w:b/>
      <w:bCs/>
      <w:color w:val="006699"/>
      <w:sz w:val="20"/>
      <w:szCs w:val="20"/>
    </w:rPr>
  </w:style>
  <w:style w:type="paragraph" w:customStyle="1" w:styleId="corpo2120">
    <w:name w:val="corpo212"/>
    <w:basedOn w:val="Standard"/>
    <w:rsid w:val="00592F24"/>
    <w:pPr>
      <w:spacing w:before="120" w:after="120"/>
      <w:ind w:right="100"/>
      <w:jc w:val="both"/>
    </w:pPr>
    <w:rPr>
      <w:rFonts w:ascii="Arial" w:hAnsi="Arial" w:cs="Arial"/>
      <w:color w:val="000000"/>
      <w:sz w:val="18"/>
      <w:szCs w:val="18"/>
    </w:rPr>
  </w:style>
  <w:style w:type="paragraph" w:customStyle="1" w:styleId="tit2212">
    <w:name w:val="tit2212"/>
    <w:basedOn w:val="Standard"/>
    <w:rsid w:val="00592F24"/>
    <w:pPr>
      <w:spacing w:before="400" w:after="60"/>
    </w:pPr>
    <w:rPr>
      <w:rFonts w:ascii="Arial" w:hAnsi="Arial" w:cs="Arial"/>
      <w:b/>
      <w:bCs/>
      <w:color w:val="006699"/>
      <w:sz w:val="22"/>
      <w:szCs w:val="22"/>
    </w:rPr>
  </w:style>
  <w:style w:type="paragraph" w:customStyle="1" w:styleId="corpotab2120">
    <w:name w:val="corpotab212"/>
    <w:basedOn w:val="Standard"/>
    <w:rsid w:val="00592F24"/>
    <w:pPr>
      <w:spacing w:before="20" w:after="20"/>
      <w:ind w:left="40" w:right="40"/>
    </w:pPr>
    <w:rPr>
      <w:rFonts w:ascii="Arial" w:hAnsi="Arial" w:cs="Arial"/>
      <w:color w:val="000000"/>
      <w:sz w:val="18"/>
      <w:szCs w:val="18"/>
    </w:rPr>
  </w:style>
  <w:style w:type="paragraph" w:customStyle="1" w:styleId="Normale2212">
    <w:name w:val="Normale 2212"/>
    <w:basedOn w:val="Standard"/>
    <w:rsid w:val="00592F24"/>
    <w:pPr>
      <w:spacing w:before="120"/>
      <w:ind w:left="567" w:right="567"/>
    </w:pPr>
    <w:rPr>
      <w:sz w:val="22"/>
      <w:szCs w:val="20"/>
    </w:rPr>
  </w:style>
  <w:style w:type="paragraph" w:customStyle="1" w:styleId="tit4212">
    <w:name w:val="tit4212"/>
    <w:basedOn w:val="Standard"/>
    <w:rsid w:val="00592F24"/>
    <w:pPr>
      <w:spacing w:before="120"/>
    </w:pPr>
    <w:rPr>
      <w:rFonts w:ascii="Arial" w:hAnsi="Arial" w:cs="Arial"/>
      <w:b/>
      <w:bCs/>
      <w:i/>
      <w:iCs/>
      <w:color w:val="006699"/>
      <w:sz w:val="18"/>
      <w:szCs w:val="18"/>
    </w:rPr>
  </w:style>
  <w:style w:type="paragraph" w:customStyle="1" w:styleId="CorpoCarattereCarattere212">
    <w:name w:val="Corpo Carattere Carattere212"/>
    <w:basedOn w:val="Standard"/>
    <w:rsid w:val="00592F24"/>
    <w:pPr>
      <w:spacing w:before="120" w:after="120"/>
      <w:ind w:left="284"/>
      <w:jc w:val="both"/>
    </w:pPr>
    <w:rPr>
      <w:spacing w:val="-2"/>
    </w:rPr>
  </w:style>
  <w:style w:type="paragraph" w:customStyle="1" w:styleId="rgsufficio1212">
    <w:name w:val="rgs_ufficio1212"/>
    <w:basedOn w:val="Standard"/>
    <w:rsid w:val="00592F24"/>
    <w:pPr>
      <w:jc w:val="center"/>
    </w:pPr>
    <w:rPr>
      <w:smallCaps/>
      <w:sz w:val="16"/>
      <w:szCs w:val="20"/>
    </w:rPr>
  </w:style>
  <w:style w:type="paragraph" w:customStyle="1" w:styleId="rgsoggetto212">
    <w:name w:val="rgs_oggetto212"/>
    <w:basedOn w:val="Standard"/>
    <w:rsid w:val="00592F24"/>
    <w:pPr>
      <w:ind w:left="1000" w:hanging="1000"/>
    </w:pPr>
    <w:rPr>
      <w:sz w:val="20"/>
      <w:szCs w:val="20"/>
    </w:rPr>
  </w:style>
  <w:style w:type="paragraph" w:customStyle="1" w:styleId="StileGlossarioDefCorsivo212">
    <w:name w:val="Stile GlossarioDef + Corsivo212"/>
    <w:basedOn w:val="GlossarioDef"/>
    <w:rsid w:val="00592F24"/>
    <w:rPr>
      <w:i/>
      <w:iCs/>
      <w:spacing w:val="-2"/>
    </w:rPr>
  </w:style>
  <w:style w:type="paragraph" w:customStyle="1" w:styleId="corpocarattere212">
    <w:name w:val="corpocarattere212"/>
    <w:basedOn w:val="Standard"/>
    <w:rsid w:val="00592F24"/>
    <w:pPr>
      <w:spacing w:before="280" w:after="280"/>
    </w:pPr>
    <w:rPr>
      <w:rFonts w:ascii="Arial Unicode MS" w:eastAsia="Arial Unicode MS" w:hAnsi="Arial Unicode MS" w:cs="Arial Unicode MS"/>
    </w:rPr>
  </w:style>
  <w:style w:type="paragraph" w:customStyle="1" w:styleId="0proposta212">
    <w:name w:val="0_proposta212"/>
    <w:basedOn w:val="Standard"/>
    <w:rsid w:val="00592F24"/>
    <w:pPr>
      <w:spacing w:after="120"/>
      <w:jc w:val="both"/>
    </w:pPr>
  </w:style>
  <w:style w:type="paragraph" w:customStyle="1" w:styleId="rgscorpodeltesto212">
    <w:name w:val="rgs_corpodeltesto212"/>
    <w:basedOn w:val="Standard"/>
    <w:rsid w:val="00592F24"/>
    <w:pPr>
      <w:spacing w:after="120" w:line="360" w:lineRule="auto"/>
      <w:ind w:firstLine="799"/>
      <w:jc w:val="both"/>
    </w:pPr>
    <w:rPr>
      <w:szCs w:val="20"/>
    </w:rPr>
  </w:style>
  <w:style w:type="paragraph" w:customStyle="1" w:styleId="CM114212">
    <w:name w:val="CM114212"/>
    <w:basedOn w:val="Standard"/>
    <w:next w:val="Standard"/>
    <w:rsid w:val="00592F24"/>
    <w:pPr>
      <w:widowControl w:val="0"/>
      <w:autoSpaceDE w:val="0"/>
      <w:spacing w:after="105"/>
      <w:ind w:right="508"/>
    </w:pPr>
  </w:style>
  <w:style w:type="paragraph" w:customStyle="1" w:styleId="testo1212">
    <w:name w:val="testo1212"/>
    <w:basedOn w:val="Standard"/>
    <w:rsid w:val="00592F24"/>
    <w:pPr>
      <w:widowControl w:val="0"/>
      <w:ind w:left="426" w:right="-1"/>
      <w:jc w:val="both"/>
    </w:pPr>
    <w:rPr>
      <w:sz w:val="22"/>
      <w:szCs w:val="20"/>
    </w:rPr>
  </w:style>
  <w:style w:type="paragraph" w:customStyle="1" w:styleId="Corpo1142">
    <w:name w:val="Corpo1142"/>
    <w:basedOn w:val="Standard"/>
    <w:rsid w:val="00592F24"/>
    <w:pPr>
      <w:spacing w:before="120" w:after="120"/>
      <w:jc w:val="both"/>
    </w:pPr>
    <w:rPr>
      <w:rFonts w:cs="Arial"/>
      <w:spacing w:val="-2"/>
    </w:rPr>
  </w:style>
  <w:style w:type="paragraph" w:customStyle="1" w:styleId="Corpo11112">
    <w:name w:val="Corpo11112"/>
    <w:basedOn w:val="Standard"/>
    <w:rsid w:val="00592F24"/>
    <w:pPr>
      <w:spacing w:before="120" w:after="120"/>
      <w:jc w:val="both"/>
    </w:pPr>
    <w:rPr>
      <w:rFonts w:cs="Arial"/>
      <w:spacing w:val="-2"/>
    </w:rPr>
  </w:style>
  <w:style w:type="paragraph" w:customStyle="1" w:styleId="Elpunto412">
    <w:name w:val="El_punto412"/>
    <w:basedOn w:val="Puntoelenco"/>
    <w:rsid w:val="00592F24"/>
    <w:pPr>
      <w:spacing w:before="60" w:after="60"/>
    </w:pPr>
  </w:style>
  <w:style w:type="paragraph" w:customStyle="1" w:styleId="Figura312">
    <w:name w:val="Figura312"/>
    <w:basedOn w:val="Standard"/>
    <w:rsid w:val="00592F24"/>
    <w:pPr>
      <w:keepNext/>
      <w:spacing w:before="240" w:after="120"/>
      <w:jc w:val="center"/>
    </w:pPr>
  </w:style>
  <w:style w:type="paragraph" w:customStyle="1" w:styleId="Elnota312">
    <w:name w:val="El_nota312"/>
    <w:basedOn w:val="Standard"/>
    <w:rsid w:val="00592F24"/>
    <w:pPr>
      <w:spacing w:before="80" w:after="80"/>
      <w:ind w:left="284" w:hanging="284"/>
    </w:pPr>
    <w:rPr>
      <w:rFonts w:ascii="Arial" w:hAnsi="Arial" w:cs="Arial"/>
      <w:bCs/>
      <w:sz w:val="18"/>
      <w:szCs w:val="3276"/>
    </w:rPr>
  </w:style>
  <w:style w:type="paragraph" w:customStyle="1" w:styleId="Elpunto2312">
    <w:name w:val="El_punto2312"/>
    <w:basedOn w:val="Elpunto"/>
    <w:rsid w:val="00592F24"/>
    <w:pPr>
      <w:ind w:left="567" w:hanging="283"/>
    </w:pPr>
  </w:style>
  <w:style w:type="paragraph" w:customStyle="1" w:styleId="Corpo312">
    <w:name w:val="Corpo312"/>
    <w:basedOn w:val="Standard"/>
    <w:rsid w:val="00592F24"/>
    <w:pPr>
      <w:spacing w:before="120" w:after="120"/>
      <w:jc w:val="both"/>
    </w:pPr>
    <w:rPr>
      <w:rFonts w:cs="Arial"/>
      <w:spacing w:val="-2"/>
    </w:rPr>
  </w:style>
  <w:style w:type="paragraph" w:customStyle="1" w:styleId="Elnotalettera312">
    <w:name w:val="El_notalettera312"/>
    <w:basedOn w:val="Elnota"/>
    <w:rsid w:val="00592F24"/>
    <w:pPr>
      <w:ind w:left="616" w:hanging="360"/>
    </w:pPr>
  </w:style>
  <w:style w:type="paragraph" w:customStyle="1" w:styleId="EltracciatoCarattere312">
    <w:name w:val="El_tracciato Carattere312"/>
    <w:basedOn w:val="Elnota"/>
    <w:rsid w:val="00592F24"/>
  </w:style>
  <w:style w:type="paragraph" w:customStyle="1" w:styleId="El-312">
    <w:name w:val="El-312"/>
    <w:basedOn w:val="Elpunto"/>
    <w:rsid w:val="00592F24"/>
  </w:style>
  <w:style w:type="paragraph" w:customStyle="1" w:styleId="Corpo11212">
    <w:name w:val="Corpo11212"/>
    <w:basedOn w:val="Standard"/>
    <w:rsid w:val="00592F24"/>
    <w:pPr>
      <w:spacing w:before="120" w:after="120"/>
      <w:jc w:val="both"/>
    </w:pPr>
    <w:rPr>
      <w:rFonts w:cs="Arial"/>
      <w:spacing w:val="-2"/>
    </w:rPr>
  </w:style>
  <w:style w:type="paragraph" w:customStyle="1" w:styleId="Corpo412">
    <w:name w:val="Corpo412"/>
    <w:basedOn w:val="Standard"/>
    <w:rsid w:val="00592F24"/>
    <w:pPr>
      <w:spacing w:before="120" w:after="120"/>
      <w:jc w:val="both"/>
    </w:pPr>
    <w:rPr>
      <w:rFonts w:cs="Arial"/>
      <w:spacing w:val="-2"/>
    </w:rPr>
  </w:style>
  <w:style w:type="paragraph" w:customStyle="1" w:styleId="Elpunto2412">
    <w:name w:val="El_punto2412"/>
    <w:basedOn w:val="Elpunto"/>
    <w:rsid w:val="00592F24"/>
    <w:pPr>
      <w:ind w:left="0" w:firstLine="0"/>
    </w:pPr>
  </w:style>
  <w:style w:type="paragraph" w:customStyle="1" w:styleId="Elpunto512">
    <w:name w:val="El_punto512"/>
    <w:basedOn w:val="Puntoelenco"/>
    <w:rsid w:val="00592F24"/>
    <w:pPr>
      <w:spacing w:before="60" w:after="60"/>
    </w:pPr>
  </w:style>
  <w:style w:type="paragraph" w:customStyle="1" w:styleId="Elnota412">
    <w:name w:val="El_nota412"/>
    <w:basedOn w:val="Nota"/>
    <w:rsid w:val="00592F24"/>
    <w:pPr>
      <w:ind w:left="567" w:hanging="283"/>
    </w:pPr>
  </w:style>
  <w:style w:type="paragraph" w:customStyle="1" w:styleId="El-412">
    <w:name w:val="El-412"/>
    <w:basedOn w:val="Elpunto"/>
    <w:rsid w:val="00592F24"/>
  </w:style>
  <w:style w:type="paragraph" w:customStyle="1" w:styleId="Evidenziatore312">
    <w:name w:val="Evidenziatore312"/>
    <w:basedOn w:val="Standard"/>
    <w:rsid w:val="00592F24"/>
    <w:pPr>
      <w:spacing w:before="120" w:after="140"/>
      <w:jc w:val="both"/>
    </w:pPr>
    <w:rPr>
      <w:rFonts w:cs="Arial"/>
      <w:b/>
      <w:spacing w:val="-2"/>
    </w:rPr>
  </w:style>
  <w:style w:type="paragraph" w:customStyle="1" w:styleId="Elnota512">
    <w:name w:val="El_nota512"/>
    <w:basedOn w:val="Standard"/>
    <w:rsid w:val="00592F24"/>
    <w:pPr>
      <w:spacing w:before="80" w:after="80"/>
      <w:ind w:left="567" w:hanging="283"/>
    </w:pPr>
    <w:rPr>
      <w:rFonts w:ascii="Arial" w:hAnsi="Arial" w:cs="Arial"/>
      <w:bCs/>
      <w:sz w:val="18"/>
      <w:szCs w:val="3276"/>
    </w:rPr>
  </w:style>
  <w:style w:type="paragraph" w:customStyle="1" w:styleId="ElnotaCarattere312">
    <w:name w:val="El_nota Carattere31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2">
    <w:name w:val="Corpo Carattere Carattere Carattere312"/>
    <w:basedOn w:val="Standard"/>
    <w:rsid w:val="00592F24"/>
    <w:pPr>
      <w:spacing w:before="120" w:after="120"/>
      <w:ind w:left="284"/>
      <w:jc w:val="both"/>
    </w:pPr>
    <w:rPr>
      <w:spacing w:val="-2"/>
    </w:rPr>
  </w:style>
  <w:style w:type="paragraph" w:customStyle="1" w:styleId="Elpunto612">
    <w:name w:val="El_punto612"/>
    <w:basedOn w:val="Puntoelenco"/>
    <w:rsid w:val="00592F24"/>
    <w:pPr>
      <w:spacing w:before="60" w:after="60"/>
      <w:ind w:left="0" w:firstLine="0"/>
    </w:pPr>
  </w:style>
  <w:style w:type="paragraph" w:customStyle="1" w:styleId="Dida312">
    <w:name w:val="Dida312"/>
    <w:basedOn w:val="WW-Didascalia"/>
    <w:rsid w:val="00592F24"/>
  </w:style>
  <w:style w:type="paragraph" w:customStyle="1" w:styleId="Ellettera2312">
    <w:name w:val="El_lettera2312"/>
    <w:basedOn w:val="Ellettera"/>
    <w:rsid w:val="00592F24"/>
  </w:style>
  <w:style w:type="paragraph" w:customStyle="1" w:styleId="EltracciatoCarattereCarattere312">
    <w:name w:val="El_tracciato Carattere Carattere312"/>
    <w:basedOn w:val="ElnotaCarattere"/>
    <w:rsid w:val="00592F24"/>
    <w:pPr>
      <w:ind w:left="0" w:firstLine="0"/>
    </w:pPr>
  </w:style>
  <w:style w:type="paragraph" w:customStyle="1" w:styleId="Evidenziatore412">
    <w:name w:val="Evidenziatore412"/>
    <w:basedOn w:val="Standard"/>
    <w:rsid w:val="00592F24"/>
    <w:pPr>
      <w:spacing w:before="120" w:after="140"/>
      <w:jc w:val="both"/>
    </w:pPr>
    <w:rPr>
      <w:rFonts w:cs="Arial"/>
      <w:b/>
      <w:spacing w:val="-2"/>
    </w:rPr>
  </w:style>
  <w:style w:type="paragraph" w:customStyle="1" w:styleId="Figura412">
    <w:name w:val="Figura412"/>
    <w:basedOn w:val="Standard"/>
    <w:rsid w:val="00592F24"/>
    <w:pPr>
      <w:keepNext/>
      <w:spacing w:before="240" w:after="120"/>
      <w:jc w:val="center"/>
    </w:pPr>
  </w:style>
  <w:style w:type="paragraph" w:customStyle="1" w:styleId="Tabelle312">
    <w:name w:val="Tabelle312"/>
    <w:basedOn w:val="Standard"/>
    <w:rsid w:val="00592F24"/>
    <w:pPr>
      <w:spacing w:before="120" w:after="360"/>
    </w:pPr>
    <w:rPr>
      <w:rFonts w:eastAsia="Arial Unicode MS"/>
    </w:rPr>
  </w:style>
  <w:style w:type="paragraph" w:customStyle="1" w:styleId="Corpolettera312">
    <w:name w:val="Corpo_lettera312"/>
    <w:basedOn w:val="Standard"/>
    <w:rsid w:val="00592F24"/>
    <w:pPr>
      <w:spacing w:before="120" w:after="120"/>
      <w:ind w:firstLine="340"/>
      <w:jc w:val="both"/>
    </w:pPr>
    <w:rPr>
      <w:rFonts w:cs="Arial"/>
      <w:spacing w:val="-2"/>
    </w:rPr>
  </w:style>
  <w:style w:type="paragraph" w:customStyle="1" w:styleId="Elnotalettera412">
    <w:name w:val="El_notalettera412"/>
    <w:basedOn w:val="Elnota"/>
    <w:rsid w:val="00592F24"/>
    <w:pPr>
      <w:ind w:left="616" w:hanging="360"/>
    </w:pPr>
  </w:style>
  <w:style w:type="paragraph" w:customStyle="1" w:styleId="Elnota612">
    <w:name w:val="El_nota612"/>
    <w:basedOn w:val="Nota"/>
    <w:rsid w:val="00592F24"/>
    <w:pPr>
      <w:ind w:left="284" w:hanging="284"/>
    </w:pPr>
  </w:style>
  <w:style w:type="paragraph" w:customStyle="1" w:styleId="EltracciatoCarattere412">
    <w:name w:val="El_tracciato Carattere412"/>
    <w:basedOn w:val="Elnota"/>
    <w:rsid w:val="00592F24"/>
  </w:style>
  <w:style w:type="paragraph" w:customStyle="1" w:styleId="El-512">
    <w:name w:val="El-512"/>
    <w:basedOn w:val="Elpunto"/>
    <w:rsid w:val="00592F24"/>
    <w:pPr>
      <w:ind w:left="0" w:firstLine="0"/>
    </w:pPr>
  </w:style>
  <w:style w:type="paragraph" w:customStyle="1" w:styleId="Elpunto2512">
    <w:name w:val="El_punto2512"/>
    <w:basedOn w:val="Elpunto"/>
    <w:rsid w:val="00592F24"/>
    <w:pPr>
      <w:ind w:left="1500" w:hanging="360"/>
    </w:pPr>
  </w:style>
  <w:style w:type="paragraph" w:customStyle="1" w:styleId="Corpo512">
    <w:name w:val="Corpo512"/>
    <w:basedOn w:val="Standard"/>
    <w:rsid w:val="00592F24"/>
    <w:pPr>
      <w:spacing w:before="120" w:after="120"/>
      <w:jc w:val="both"/>
    </w:pPr>
    <w:rPr>
      <w:rFonts w:cs="Arial"/>
      <w:spacing w:val="-2"/>
    </w:rPr>
  </w:style>
  <w:style w:type="paragraph" w:customStyle="1" w:styleId="StileTabelleAllineatoasinistra312">
    <w:name w:val="Stile Tabelle + Allineato a sinistra312"/>
    <w:basedOn w:val="Tabelle"/>
    <w:rsid w:val="00592F24"/>
    <w:rPr>
      <w:rFonts w:eastAsia="Times New Roman"/>
      <w:szCs w:val="20"/>
    </w:rPr>
  </w:style>
  <w:style w:type="paragraph" w:customStyle="1" w:styleId="tit3312">
    <w:name w:val="tit3312"/>
    <w:basedOn w:val="Standard"/>
    <w:rsid w:val="00592F24"/>
    <w:pPr>
      <w:spacing w:before="480"/>
    </w:pPr>
    <w:rPr>
      <w:rFonts w:ascii="Arial" w:hAnsi="Arial" w:cs="Arial"/>
      <w:b/>
      <w:bCs/>
      <w:color w:val="006699"/>
      <w:sz w:val="20"/>
      <w:szCs w:val="20"/>
    </w:rPr>
  </w:style>
  <w:style w:type="paragraph" w:customStyle="1" w:styleId="corpo3120">
    <w:name w:val="corpo312"/>
    <w:basedOn w:val="Standard"/>
    <w:rsid w:val="00592F24"/>
    <w:pPr>
      <w:spacing w:before="120" w:after="120"/>
      <w:ind w:right="100"/>
      <w:jc w:val="both"/>
    </w:pPr>
    <w:rPr>
      <w:rFonts w:ascii="Arial" w:hAnsi="Arial" w:cs="Arial"/>
      <w:color w:val="000000"/>
      <w:sz w:val="18"/>
      <w:szCs w:val="18"/>
    </w:rPr>
  </w:style>
  <w:style w:type="paragraph" w:customStyle="1" w:styleId="tit2312">
    <w:name w:val="tit2312"/>
    <w:basedOn w:val="Standard"/>
    <w:rsid w:val="00592F24"/>
    <w:pPr>
      <w:spacing w:before="400" w:after="60"/>
    </w:pPr>
    <w:rPr>
      <w:rFonts w:ascii="Arial" w:hAnsi="Arial" w:cs="Arial"/>
      <w:b/>
      <w:bCs/>
      <w:color w:val="006699"/>
      <w:sz w:val="22"/>
      <w:szCs w:val="22"/>
    </w:rPr>
  </w:style>
  <w:style w:type="paragraph" w:customStyle="1" w:styleId="corpotab3120">
    <w:name w:val="corpotab312"/>
    <w:basedOn w:val="Standard"/>
    <w:rsid w:val="00592F24"/>
    <w:pPr>
      <w:spacing w:before="20" w:after="20"/>
      <w:ind w:left="40" w:right="40"/>
    </w:pPr>
    <w:rPr>
      <w:rFonts w:ascii="Arial" w:hAnsi="Arial" w:cs="Arial"/>
      <w:color w:val="000000"/>
      <w:sz w:val="18"/>
      <w:szCs w:val="18"/>
    </w:rPr>
  </w:style>
  <w:style w:type="paragraph" w:customStyle="1" w:styleId="Normale2312">
    <w:name w:val="Normale 2312"/>
    <w:basedOn w:val="Standard"/>
    <w:rsid w:val="00592F24"/>
    <w:pPr>
      <w:spacing w:before="120"/>
      <w:ind w:left="567" w:right="567"/>
    </w:pPr>
    <w:rPr>
      <w:sz w:val="22"/>
      <w:szCs w:val="20"/>
    </w:rPr>
  </w:style>
  <w:style w:type="paragraph" w:customStyle="1" w:styleId="tit4312">
    <w:name w:val="tit4312"/>
    <w:basedOn w:val="Standard"/>
    <w:rsid w:val="00592F24"/>
    <w:pPr>
      <w:spacing w:before="120"/>
    </w:pPr>
    <w:rPr>
      <w:rFonts w:ascii="Arial" w:hAnsi="Arial" w:cs="Arial"/>
      <w:b/>
      <w:bCs/>
      <w:i/>
      <w:iCs/>
      <w:color w:val="006699"/>
      <w:sz w:val="18"/>
      <w:szCs w:val="18"/>
    </w:rPr>
  </w:style>
  <w:style w:type="paragraph" w:customStyle="1" w:styleId="CorpoCarattereCarattere312">
    <w:name w:val="Corpo Carattere Carattere312"/>
    <w:basedOn w:val="Standard"/>
    <w:rsid w:val="00592F24"/>
    <w:pPr>
      <w:spacing w:before="120" w:after="120"/>
      <w:ind w:left="284"/>
      <w:jc w:val="both"/>
    </w:pPr>
    <w:rPr>
      <w:spacing w:val="-2"/>
    </w:rPr>
  </w:style>
  <w:style w:type="paragraph" w:customStyle="1" w:styleId="rgsufficio1312">
    <w:name w:val="rgs_ufficio1312"/>
    <w:basedOn w:val="Standard"/>
    <w:rsid w:val="00592F24"/>
    <w:pPr>
      <w:jc w:val="center"/>
    </w:pPr>
    <w:rPr>
      <w:smallCaps/>
      <w:sz w:val="16"/>
      <w:szCs w:val="20"/>
    </w:rPr>
  </w:style>
  <w:style w:type="paragraph" w:customStyle="1" w:styleId="rgsoggetto312">
    <w:name w:val="rgs_oggetto312"/>
    <w:basedOn w:val="Standard"/>
    <w:rsid w:val="00592F24"/>
    <w:pPr>
      <w:ind w:left="1000" w:hanging="1000"/>
    </w:pPr>
    <w:rPr>
      <w:sz w:val="20"/>
      <w:szCs w:val="20"/>
    </w:rPr>
  </w:style>
  <w:style w:type="paragraph" w:customStyle="1" w:styleId="StileGlossarioDefCorsivo312">
    <w:name w:val="Stile GlossarioDef + Corsivo312"/>
    <w:basedOn w:val="GlossarioDef"/>
    <w:rsid w:val="00592F24"/>
    <w:rPr>
      <w:i/>
      <w:iCs/>
      <w:spacing w:val="-2"/>
    </w:rPr>
  </w:style>
  <w:style w:type="paragraph" w:customStyle="1" w:styleId="corpocarattere312">
    <w:name w:val="corpocarattere312"/>
    <w:basedOn w:val="Standard"/>
    <w:rsid w:val="00592F24"/>
    <w:pPr>
      <w:spacing w:before="280" w:after="280"/>
    </w:pPr>
    <w:rPr>
      <w:rFonts w:ascii="Arial Unicode MS" w:eastAsia="Arial Unicode MS" w:hAnsi="Arial Unicode MS" w:cs="Arial Unicode MS"/>
    </w:rPr>
  </w:style>
  <w:style w:type="paragraph" w:customStyle="1" w:styleId="0proposta312">
    <w:name w:val="0_proposta312"/>
    <w:basedOn w:val="Standard"/>
    <w:rsid w:val="00592F24"/>
    <w:pPr>
      <w:spacing w:after="120"/>
      <w:jc w:val="both"/>
    </w:pPr>
  </w:style>
  <w:style w:type="paragraph" w:customStyle="1" w:styleId="rgscorpodeltesto312">
    <w:name w:val="rgs_corpodeltesto312"/>
    <w:basedOn w:val="Standard"/>
    <w:rsid w:val="00592F24"/>
    <w:pPr>
      <w:spacing w:after="120" w:line="360" w:lineRule="auto"/>
      <w:ind w:firstLine="799"/>
      <w:jc w:val="both"/>
    </w:pPr>
    <w:rPr>
      <w:szCs w:val="20"/>
    </w:rPr>
  </w:style>
  <w:style w:type="paragraph" w:customStyle="1" w:styleId="CM114312">
    <w:name w:val="CM114312"/>
    <w:basedOn w:val="Standard"/>
    <w:next w:val="Standard"/>
    <w:rsid w:val="00592F24"/>
    <w:pPr>
      <w:widowControl w:val="0"/>
      <w:autoSpaceDE w:val="0"/>
      <w:spacing w:after="105"/>
      <w:ind w:right="508"/>
    </w:pPr>
  </w:style>
  <w:style w:type="paragraph" w:customStyle="1" w:styleId="testo1312">
    <w:name w:val="testo1312"/>
    <w:basedOn w:val="Standard"/>
    <w:rsid w:val="00592F24"/>
    <w:pPr>
      <w:widowControl w:val="0"/>
      <w:ind w:left="426" w:right="-1"/>
      <w:jc w:val="both"/>
    </w:pPr>
    <w:rPr>
      <w:sz w:val="22"/>
      <w:szCs w:val="20"/>
    </w:rPr>
  </w:style>
  <w:style w:type="paragraph" w:customStyle="1" w:styleId="Corpo1212">
    <w:name w:val="Corpo1212"/>
    <w:basedOn w:val="Standard"/>
    <w:rsid w:val="00592F24"/>
    <w:pPr>
      <w:spacing w:before="120" w:after="120"/>
      <w:jc w:val="both"/>
    </w:pPr>
    <w:rPr>
      <w:rFonts w:cs="Arial"/>
      <w:spacing w:val="-2"/>
    </w:rPr>
  </w:style>
  <w:style w:type="paragraph" w:customStyle="1" w:styleId="Corpo11312">
    <w:name w:val="Corpo11312"/>
    <w:basedOn w:val="Standard"/>
    <w:rsid w:val="00592F24"/>
    <w:pPr>
      <w:spacing w:before="120" w:after="120"/>
      <w:jc w:val="both"/>
    </w:pPr>
    <w:rPr>
      <w:rFonts w:cs="Arial"/>
      <w:spacing w:val="-2"/>
    </w:rPr>
  </w:style>
  <w:style w:type="paragraph" w:customStyle="1" w:styleId="ElnotaCarattere51">
    <w:name w:val="El_nota Carattere5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51">
    <w:name w:val="Corpo Carattere Carattere Carattere51"/>
    <w:basedOn w:val="Standard"/>
    <w:rsid w:val="00592F24"/>
    <w:pPr>
      <w:spacing w:before="120" w:after="120"/>
      <w:ind w:left="284"/>
      <w:jc w:val="both"/>
    </w:pPr>
    <w:rPr>
      <w:spacing w:val="-2"/>
    </w:rPr>
  </w:style>
  <w:style w:type="paragraph" w:customStyle="1" w:styleId="Elpunto82">
    <w:name w:val="El_punto82"/>
    <w:basedOn w:val="Puntoelenco"/>
    <w:rsid w:val="00592F24"/>
    <w:pPr>
      <w:spacing w:before="60" w:after="60"/>
    </w:pPr>
  </w:style>
  <w:style w:type="paragraph" w:customStyle="1" w:styleId="Dida52">
    <w:name w:val="Dida52"/>
    <w:basedOn w:val="WW-Didascalia"/>
    <w:rsid w:val="00592F24"/>
  </w:style>
  <w:style w:type="paragraph" w:customStyle="1" w:styleId="Ellettera252">
    <w:name w:val="El_lettera252"/>
    <w:basedOn w:val="Ellettera"/>
    <w:rsid w:val="00592F24"/>
  </w:style>
  <w:style w:type="paragraph" w:customStyle="1" w:styleId="EltracciatoCarattereCarattere52">
    <w:name w:val="El_tracciato Carattere Carattere52"/>
    <w:basedOn w:val="ElnotaCarattere"/>
    <w:rsid w:val="00592F24"/>
    <w:pPr>
      <w:ind w:left="0"/>
    </w:pPr>
  </w:style>
  <w:style w:type="paragraph" w:customStyle="1" w:styleId="Evidenziatore61">
    <w:name w:val="Evidenziatore61"/>
    <w:basedOn w:val="Standard"/>
    <w:rsid w:val="00592F24"/>
    <w:pPr>
      <w:spacing w:before="120" w:after="140"/>
      <w:jc w:val="both"/>
    </w:pPr>
    <w:rPr>
      <w:rFonts w:cs="Arial"/>
      <w:b/>
      <w:spacing w:val="-2"/>
    </w:rPr>
  </w:style>
  <w:style w:type="paragraph" w:customStyle="1" w:styleId="Figura61">
    <w:name w:val="Figura61"/>
    <w:basedOn w:val="Standard"/>
    <w:rsid w:val="00592F24"/>
    <w:pPr>
      <w:keepNext/>
      <w:spacing w:before="240" w:after="120"/>
      <w:jc w:val="center"/>
    </w:pPr>
  </w:style>
  <w:style w:type="paragraph" w:customStyle="1" w:styleId="Tabelle51">
    <w:name w:val="Tabelle51"/>
    <w:basedOn w:val="Standard"/>
    <w:rsid w:val="00592F24"/>
    <w:pPr>
      <w:spacing w:before="120" w:after="360"/>
    </w:pPr>
    <w:rPr>
      <w:rFonts w:eastAsia="Arial Unicode MS"/>
    </w:rPr>
  </w:style>
  <w:style w:type="paragraph" w:customStyle="1" w:styleId="Corpolettera51">
    <w:name w:val="Corpo_lettera51"/>
    <w:basedOn w:val="Standard"/>
    <w:rsid w:val="00592F24"/>
    <w:pPr>
      <w:spacing w:before="120" w:after="120"/>
      <w:ind w:firstLine="340"/>
      <w:jc w:val="both"/>
    </w:pPr>
    <w:rPr>
      <w:rFonts w:cs="Arial"/>
      <w:spacing w:val="-2"/>
    </w:rPr>
  </w:style>
  <w:style w:type="paragraph" w:customStyle="1" w:styleId="Elnotalettera62">
    <w:name w:val="El_notalettera62"/>
    <w:basedOn w:val="Elnota"/>
    <w:rsid w:val="00592F24"/>
    <w:pPr>
      <w:ind w:left="616" w:hanging="360"/>
    </w:pPr>
  </w:style>
  <w:style w:type="paragraph" w:customStyle="1" w:styleId="Elnota82">
    <w:name w:val="El_nota82"/>
    <w:basedOn w:val="Nota"/>
    <w:rsid w:val="00592F24"/>
    <w:pPr>
      <w:ind w:left="284" w:hanging="284"/>
    </w:pPr>
  </w:style>
  <w:style w:type="paragraph" w:customStyle="1" w:styleId="Elnumero251">
    <w:name w:val="El_numero251"/>
    <w:basedOn w:val="Standard"/>
    <w:rsid w:val="00592F24"/>
    <w:pPr>
      <w:spacing w:before="40" w:after="40"/>
      <w:ind w:left="851"/>
    </w:pPr>
    <w:rPr>
      <w:rFonts w:cs="Arial"/>
      <w:szCs w:val="20"/>
    </w:rPr>
  </w:style>
  <w:style w:type="paragraph" w:customStyle="1" w:styleId="EltracciatoCarattere62">
    <w:name w:val="El_tracciato Carattere62"/>
    <w:basedOn w:val="Elnota"/>
    <w:rsid w:val="00592F24"/>
  </w:style>
  <w:style w:type="paragraph" w:customStyle="1" w:styleId="El-72">
    <w:name w:val="El-72"/>
    <w:basedOn w:val="Elpunto"/>
    <w:rsid w:val="00592F24"/>
    <w:pPr>
      <w:ind w:firstLine="0"/>
    </w:pPr>
  </w:style>
  <w:style w:type="paragraph" w:customStyle="1" w:styleId="Elpunto272">
    <w:name w:val="El_punto272"/>
    <w:basedOn w:val="Elpunto"/>
    <w:rsid w:val="00592F24"/>
    <w:pPr>
      <w:ind w:left="567" w:hanging="283"/>
    </w:pPr>
  </w:style>
  <w:style w:type="paragraph" w:customStyle="1" w:styleId="StileTabelleAllineatoasinistra52">
    <w:name w:val="Stile Tabelle + Allineato a sinistra52"/>
    <w:basedOn w:val="Tabelle"/>
    <w:rsid w:val="00592F24"/>
    <w:rPr>
      <w:rFonts w:eastAsia="Times New Roman"/>
      <w:szCs w:val="20"/>
    </w:rPr>
  </w:style>
  <w:style w:type="paragraph" w:customStyle="1" w:styleId="tit351">
    <w:name w:val="tit351"/>
    <w:basedOn w:val="Standard"/>
    <w:rsid w:val="00592F24"/>
    <w:pPr>
      <w:spacing w:before="480"/>
    </w:pPr>
    <w:rPr>
      <w:rFonts w:ascii="Arial" w:hAnsi="Arial" w:cs="Arial"/>
      <w:b/>
      <w:bCs/>
      <w:color w:val="006699"/>
      <w:sz w:val="20"/>
      <w:szCs w:val="20"/>
    </w:rPr>
  </w:style>
  <w:style w:type="paragraph" w:customStyle="1" w:styleId="corpo510">
    <w:name w:val="corpo51"/>
    <w:basedOn w:val="Standard"/>
    <w:rsid w:val="00592F24"/>
    <w:pPr>
      <w:spacing w:before="120" w:after="120"/>
      <w:ind w:right="100"/>
      <w:jc w:val="both"/>
    </w:pPr>
    <w:rPr>
      <w:rFonts w:ascii="Arial" w:hAnsi="Arial" w:cs="Arial"/>
      <w:color w:val="000000"/>
      <w:sz w:val="18"/>
      <w:szCs w:val="18"/>
    </w:rPr>
  </w:style>
  <w:style w:type="paragraph" w:customStyle="1" w:styleId="tit251">
    <w:name w:val="tit251"/>
    <w:basedOn w:val="Standard"/>
    <w:rsid w:val="00592F24"/>
    <w:pPr>
      <w:spacing w:before="400" w:after="60"/>
    </w:pPr>
    <w:rPr>
      <w:rFonts w:ascii="Arial" w:hAnsi="Arial" w:cs="Arial"/>
      <w:b/>
      <w:bCs/>
      <w:color w:val="006699"/>
      <w:sz w:val="22"/>
      <w:szCs w:val="22"/>
    </w:rPr>
  </w:style>
  <w:style w:type="paragraph" w:customStyle="1" w:styleId="corpotab510">
    <w:name w:val="corpotab51"/>
    <w:basedOn w:val="Standard"/>
    <w:rsid w:val="00592F24"/>
    <w:pPr>
      <w:spacing w:before="20" w:after="20"/>
      <w:ind w:left="40" w:right="40"/>
    </w:pPr>
    <w:rPr>
      <w:rFonts w:ascii="Arial" w:hAnsi="Arial" w:cs="Arial"/>
      <w:color w:val="000000"/>
      <w:sz w:val="18"/>
      <w:szCs w:val="18"/>
    </w:rPr>
  </w:style>
  <w:style w:type="paragraph" w:customStyle="1" w:styleId="Normale251">
    <w:name w:val="Normale 251"/>
    <w:basedOn w:val="Standard"/>
    <w:rsid w:val="00592F24"/>
    <w:pPr>
      <w:spacing w:before="120"/>
      <w:ind w:left="567" w:right="567"/>
    </w:pPr>
    <w:rPr>
      <w:sz w:val="22"/>
      <w:szCs w:val="20"/>
    </w:rPr>
  </w:style>
  <w:style w:type="paragraph" w:customStyle="1" w:styleId="tit451">
    <w:name w:val="tit451"/>
    <w:basedOn w:val="Standard"/>
    <w:rsid w:val="00592F24"/>
    <w:pPr>
      <w:spacing w:before="120"/>
    </w:pPr>
    <w:rPr>
      <w:rFonts w:ascii="Arial" w:hAnsi="Arial" w:cs="Arial"/>
      <w:b/>
      <w:bCs/>
      <w:i/>
      <w:iCs/>
      <w:color w:val="006699"/>
      <w:sz w:val="18"/>
      <w:szCs w:val="18"/>
    </w:rPr>
  </w:style>
  <w:style w:type="paragraph" w:customStyle="1" w:styleId="CorpoCarattereCarattere51">
    <w:name w:val="Corpo Carattere Carattere51"/>
    <w:basedOn w:val="Standard"/>
    <w:rsid w:val="00592F24"/>
    <w:pPr>
      <w:spacing w:before="120" w:after="120"/>
      <w:ind w:left="284"/>
      <w:jc w:val="both"/>
    </w:pPr>
    <w:rPr>
      <w:spacing w:val="-2"/>
    </w:rPr>
  </w:style>
  <w:style w:type="paragraph" w:customStyle="1" w:styleId="rgsufficio151">
    <w:name w:val="rgs_ufficio151"/>
    <w:basedOn w:val="Standard"/>
    <w:rsid w:val="00592F24"/>
    <w:pPr>
      <w:jc w:val="center"/>
    </w:pPr>
    <w:rPr>
      <w:smallCaps/>
      <w:sz w:val="16"/>
      <w:szCs w:val="20"/>
    </w:rPr>
  </w:style>
  <w:style w:type="paragraph" w:customStyle="1" w:styleId="rgsoggetto41">
    <w:name w:val="rgs_oggetto41"/>
    <w:basedOn w:val="Standard"/>
    <w:rsid w:val="00592F24"/>
    <w:pPr>
      <w:ind w:left="1000" w:hanging="1000"/>
    </w:pPr>
    <w:rPr>
      <w:sz w:val="20"/>
      <w:szCs w:val="20"/>
    </w:rPr>
  </w:style>
  <w:style w:type="paragraph" w:customStyle="1" w:styleId="StileGlossarioDefCorsivo52">
    <w:name w:val="Stile GlossarioDef + Corsivo52"/>
    <w:basedOn w:val="GlossarioDef"/>
    <w:rsid w:val="00592F24"/>
    <w:rPr>
      <w:i/>
      <w:iCs/>
      <w:spacing w:val="-2"/>
    </w:rPr>
  </w:style>
  <w:style w:type="paragraph" w:customStyle="1" w:styleId="corpocarattere51">
    <w:name w:val="corpocarattere51"/>
    <w:basedOn w:val="Standard"/>
    <w:rsid w:val="00592F24"/>
    <w:pPr>
      <w:spacing w:before="280" w:after="280"/>
    </w:pPr>
    <w:rPr>
      <w:rFonts w:ascii="Arial Unicode MS" w:eastAsia="Arial Unicode MS" w:hAnsi="Arial Unicode MS" w:cs="Arial Unicode MS"/>
    </w:rPr>
  </w:style>
  <w:style w:type="paragraph" w:customStyle="1" w:styleId="0proposta51">
    <w:name w:val="0_proposta51"/>
    <w:basedOn w:val="Standard"/>
    <w:rsid w:val="00592F24"/>
    <w:pPr>
      <w:spacing w:after="120"/>
      <w:jc w:val="both"/>
    </w:pPr>
  </w:style>
  <w:style w:type="paragraph" w:customStyle="1" w:styleId="rgscorpodeltesto51">
    <w:name w:val="rgs_corpodeltesto51"/>
    <w:basedOn w:val="Standard"/>
    <w:rsid w:val="00592F24"/>
    <w:pPr>
      <w:spacing w:after="120" w:line="360" w:lineRule="auto"/>
      <w:ind w:firstLine="799"/>
      <w:jc w:val="both"/>
    </w:pPr>
    <w:rPr>
      <w:szCs w:val="20"/>
    </w:rPr>
  </w:style>
  <w:style w:type="paragraph" w:customStyle="1" w:styleId="StileEvidenziatoreNonGrassetto22">
    <w:name w:val="Stile Evidenziatore + Non Grassetto22"/>
    <w:basedOn w:val="Evidenziatore"/>
    <w:rsid w:val="00592F24"/>
  </w:style>
  <w:style w:type="paragraph" w:customStyle="1" w:styleId="CM11451">
    <w:name w:val="CM11451"/>
    <w:basedOn w:val="Standard"/>
    <w:next w:val="Standard"/>
    <w:rsid w:val="00592F24"/>
    <w:pPr>
      <w:widowControl w:val="0"/>
      <w:autoSpaceDE w:val="0"/>
      <w:spacing w:after="105"/>
      <w:ind w:right="508"/>
    </w:pPr>
  </w:style>
  <w:style w:type="paragraph" w:customStyle="1" w:styleId="testo151">
    <w:name w:val="testo151"/>
    <w:basedOn w:val="Standard"/>
    <w:rsid w:val="00592F24"/>
    <w:pPr>
      <w:widowControl w:val="0"/>
      <w:ind w:left="426" w:right="-1"/>
      <w:jc w:val="both"/>
    </w:pPr>
    <w:rPr>
      <w:sz w:val="22"/>
      <w:szCs w:val="20"/>
    </w:rPr>
  </w:style>
  <w:style w:type="paragraph" w:customStyle="1" w:styleId="ElnotaCarattere121">
    <w:name w:val="El_nota Carattere1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21">
    <w:name w:val="Corpo Carattere Carattere Carattere121"/>
    <w:basedOn w:val="Standard"/>
    <w:rsid w:val="00592F24"/>
    <w:pPr>
      <w:spacing w:before="120" w:after="120"/>
      <w:ind w:left="284"/>
      <w:jc w:val="both"/>
    </w:pPr>
    <w:rPr>
      <w:spacing w:val="-2"/>
    </w:rPr>
  </w:style>
  <w:style w:type="paragraph" w:customStyle="1" w:styleId="Elpunto122">
    <w:name w:val="El_punto122"/>
    <w:basedOn w:val="Puntoelenco"/>
    <w:rsid w:val="00592F24"/>
    <w:pPr>
      <w:spacing w:before="60" w:after="60"/>
      <w:ind w:left="0" w:firstLine="0"/>
    </w:pPr>
  </w:style>
  <w:style w:type="paragraph" w:customStyle="1" w:styleId="Dida122">
    <w:name w:val="Dida122"/>
    <w:basedOn w:val="WW-Didascalia"/>
    <w:rsid w:val="00592F24"/>
  </w:style>
  <w:style w:type="paragraph" w:customStyle="1" w:styleId="Ellettera2122">
    <w:name w:val="El_lettera2122"/>
    <w:basedOn w:val="Ellettera"/>
    <w:rsid w:val="00592F24"/>
  </w:style>
  <w:style w:type="paragraph" w:customStyle="1" w:styleId="EltracciatoCarattereCarattere122">
    <w:name w:val="El_tracciato Carattere Carattere122"/>
    <w:basedOn w:val="ElnotaCarattere"/>
    <w:rsid w:val="00592F24"/>
    <w:pPr>
      <w:ind w:left="0" w:firstLine="0"/>
    </w:pPr>
  </w:style>
  <w:style w:type="paragraph" w:customStyle="1" w:styleId="Evidenziatore121">
    <w:name w:val="Evidenziatore121"/>
    <w:basedOn w:val="Standard"/>
    <w:rsid w:val="00592F24"/>
    <w:pPr>
      <w:spacing w:before="120" w:after="140"/>
      <w:jc w:val="both"/>
    </w:pPr>
    <w:rPr>
      <w:rFonts w:cs="Arial"/>
      <w:b/>
      <w:spacing w:val="-2"/>
    </w:rPr>
  </w:style>
  <w:style w:type="paragraph" w:customStyle="1" w:styleId="Figura121">
    <w:name w:val="Figura121"/>
    <w:basedOn w:val="Standard"/>
    <w:rsid w:val="00592F24"/>
    <w:pPr>
      <w:keepNext/>
      <w:spacing w:before="240" w:after="120"/>
      <w:jc w:val="center"/>
    </w:pPr>
  </w:style>
  <w:style w:type="paragraph" w:customStyle="1" w:styleId="Tabelle121">
    <w:name w:val="Tabelle121"/>
    <w:basedOn w:val="Standard"/>
    <w:rsid w:val="00592F24"/>
    <w:pPr>
      <w:spacing w:before="120" w:after="360"/>
    </w:pPr>
    <w:rPr>
      <w:rFonts w:eastAsia="Arial Unicode MS"/>
    </w:rPr>
  </w:style>
  <w:style w:type="paragraph" w:customStyle="1" w:styleId="Corpolettera121">
    <w:name w:val="Corpo_lettera121"/>
    <w:basedOn w:val="Standard"/>
    <w:rsid w:val="00592F24"/>
    <w:pPr>
      <w:spacing w:before="120" w:after="120"/>
      <w:ind w:firstLine="340"/>
      <w:jc w:val="both"/>
    </w:pPr>
    <w:rPr>
      <w:rFonts w:cs="Arial"/>
      <w:spacing w:val="-2"/>
    </w:rPr>
  </w:style>
  <w:style w:type="paragraph" w:customStyle="1" w:styleId="Elnotalettera122">
    <w:name w:val="El_notalettera122"/>
    <w:basedOn w:val="Elnota"/>
    <w:rsid w:val="00592F24"/>
    <w:pPr>
      <w:ind w:left="616" w:hanging="360"/>
    </w:pPr>
  </w:style>
  <w:style w:type="paragraph" w:customStyle="1" w:styleId="Elnota122">
    <w:name w:val="El_nota122"/>
    <w:basedOn w:val="Nota"/>
    <w:rsid w:val="00592F24"/>
    <w:pPr>
      <w:ind w:left="567" w:hanging="283"/>
    </w:pPr>
  </w:style>
  <w:style w:type="paragraph" w:customStyle="1" w:styleId="EltracciatoCarattere122">
    <w:name w:val="El_tracciato Carattere122"/>
    <w:basedOn w:val="Elnota"/>
    <w:rsid w:val="00592F24"/>
  </w:style>
  <w:style w:type="paragraph" w:customStyle="1" w:styleId="El-122">
    <w:name w:val="El-122"/>
    <w:basedOn w:val="Elpunto"/>
    <w:rsid w:val="00592F24"/>
    <w:pPr>
      <w:ind w:left="0" w:firstLine="0"/>
    </w:pPr>
  </w:style>
  <w:style w:type="paragraph" w:customStyle="1" w:styleId="Elpunto2122">
    <w:name w:val="El_punto2122"/>
    <w:basedOn w:val="Elpunto"/>
    <w:rsid w:val="00592F24"/>
    <w:pPr>
      <w:ind w:left="720" w:hanging="360"/>
    </w:pPr>
  </w:style>
  <w:style w:type="paragraph" w:customStyle="1" w:styleId="Corpo1410">
    <w:name w:val="Corpo141"/>
    <w:basedOn w:val="Standard"/>
    <w:rsid w:val="00592F24"/>
    <w:pPr>
      <w:spacing w:before="120" w:after="120"/>
      <w:jc w:val="both"/>
    </w:pPr>
    <w:rPr>
      <w:rFonts w:cs="Arial"/>
      <w:spacing w:val="-2"/>
    </w:rPr>
  </w:style>
  <w:style w:type="paragraph" w:customStyle="1" w:styleId="StileTabelleAllineatoasinistra122">
    <w:name w:val="Stile Tabelle + Allineato a sinistra122"/>
    <w:basedOn w:val="Tabelle"/>
    <w:rsid w:val="00592F24"/>
    <w:rPr>
      <w:rFonts w:eastAsia="Times New Roman"/>
      <w:szCs w:val="20"/>
    </w:rPr>
  </w:style>
  <w:style w:type="paragraph" w:customStyle="1" w:styleId="tit3121">
    <w:name w:val="tit3121"/>
    <w:basedOn w:val="Standard"/>
    <w:rsid w:val="00592F24"/>
    <w:pPr>
      <w:spacing w:before="480"/>
    </w:pPr>
    <w:rPr>
      <w:rFonts w:ascii="Arial" w:hAnsi="Arial" w:cs="Arial"/>
      <w:b/>
      <w:bCs/>
      <w:color w:val="006699"/>
      <w:sz w:val="20"/>
      <w:szCs w:val="20"/>
    </w:rPr>
  </w:style>
  <w:style w:type="paragraph" w:customStyle="1" w:styleId="corpo1210">
    <w:name w:val="corpo121"/>
    <w:basedOn w:val="Standard"/>
    <w:rsid w:val="00592F24"/>
    <w:pPr>
      <w:spacing w:before="120" w:after="120"/>
      <w:ind w:right="100"/>
      <w:jc w:val="both"/>
    </w:pPr>
    <w:rPr>
      <w:rFonts w:ascii="Arial" w:hAnsi="Arial" w:cs="Arial"/>
      <w:color w:val="000000"/>
      <w:sz w:val="18"/>
      <w:szCs w:val="18"/>
    </w:rPr>
  </w:style>
  <w:style w:type="paragraph" w:customStyle="1" w:styleId="tit2121">
    <w:name w:val="tit2121"/>
    <w:basedOn w:val="Standard"/>
    <w:rsid w:val="00592F24"/>
    <w:pPr>
      <w:spacing w:before="400" w:after="60"/>
    </w:pPr>
    <w:rPr>
      <w:rFonts w:ascii="Arial" w:hAnsi="Arial" w:cs="Arial"/>
      <w:b/>
      <w:bCs/>
      <w:color w:val="006699"/>
      <w:sz w:val="22"/>
      <w:szCs w:val="22"/>
    </w:rPr>
  </w:style>
  <w:style w:type="paragraph" w:customStyle="1" w:styleId="corpotab1210">
    <w:name w:val="corpotab121"/>
    <w:basedOn w:val="Standard"/>
    <w:rsid w:val="00592F24"/>
    <w:pPr>
      <w:spacing w:before="20" w:after="20"/>
      <w:ind w:left="40" w:right="40"/>
    </w:pPr>
    <w:rPr>
      <w:rFonts w:ascii="Arial" w:hAnsi="Arial" w:cs="Arial"/>
      <w:color w:val="000000"/>
      <w:sz w:val="18"/>
      <w:szCs w:val="18"/>
    </w:rPr>
  </w:style>
  <w:style w:type="paragraph" w:customStyle="1" w:styleId="Normale2121">
    <w:name w:val="Normale 2121"/>
    <w:basedOn w:val="Standard"/>
    <w:rsid w:val="00592F24"/>
    <w:pPr>
      <w:spacing w:before="120"/>
      <w:ind w:left="567" w:right="567"/>
    </w:pPr>
    <w:rPr>
      <w:sz w:val="22"/>
      <w:szCs w:val="20"/>
    </w:rPr>
  </w:style>
  <w:style w:type="paragraph" w:customStyle="1" w:styleId="tit4121">
    <w:name w:val="tit4121"/>
    <w:basedOn w:val="Standard"/>
    <w:rsid w:val="00592F24"/>
    <w:pPr>
      <w:spacing w:before="120"/>
    </w:pPr>
    <w:rPr>
      <w:rFonts w:ascii="Arial" w:hAnsi="Arial" w:cs="Arial"/>
      <w:b/>
      <w:bCs/>
      <w:i/>
      <w:iCs/>
      <w:color w:val="006699"/>
      <w:sz w:val="18"/>
      <w:szCs w:val="18"/>
    </w:rPr>
  </w:style>
  <w:style w:type="paragraph" w:customStyle="1" w:styleId="CorpoCarattereCarattere121">
    <w:name w:val="Corpo Carattere Carattere121"/>
    <w:basedOn w:val="Standard"/>
    <w:rsid w:val="00592F24"/>
    <w:pPr>
      <w:spacing w:before="120" w:after="120"/>
      <w:ind w:left="284"/>
      <w:jc w:val="both"/>
    </w:pPr>
    <w:rPr>
      <w:spacing w:val="-2"/>
    </w:rPr>
  </w:style>
  <w:style w:type="paragraph" w:customStyle="1" w:styleId="rgsufficio1121">
    <w:name w:val="rgs_ufficio1121"/>
    <w:basedOn w:val="Standard"/>
    <w:rsid w:val="00592F24"/>
    <w:pPr>
      <w:jc w:val="center"/>
    </w:pPr>
    <w:rPr>
      <w:smallCaps/>
      <w:sz w:val="16"/>
      <w:szCs w:val="20"/>
    </w:rPr>
  </w:style>
  <w:style w:type="paragraph" w:customStyle="1" w:styleId="rgsoggetto121">
    <w:name w:val="rgs_oggetto121"/>
    <w:basedOn w:val="Standard"/>
    <w:rsid w:val="00592F24"/>
    <w:pPr>
      <w:ind w:left="1000" w:hanging="1000"/>
    </w:pPr>
    <w:rPr>
      <w:sz w:val="20"/>
      <w:szCs w:val="20"/>
    </w:rPr>
  </w:style>
  <w:style w:type="paragraph" w:customStyle="1" w:styleId="StileGlossarioDefCorsivo122">
    <w:name w:val="Stile GlossarioDef + Corsivo122"/>
    <w:basedOn w:val="GlossarioDef"/>
    <w:rsid w:val="00592F24"/>
    <w:rPr>
      <w:i/>
      <w:iCs/>
      <w:spacing w:val="-2"/>
    </w:rPr>
  </w:style>
  <w:style w:type="paragraph" w:customStyle="1" w:styleId="corpocarattere121">
    <w:name w:val="corpocarattere121"/>
    <w:basedOn w:val="Standard"/>
    <w:rsid w:val="00592F24"/>
    <w:pPr>
      <w:spacing w:before="280" w:after="280"/>
    </w:pPr>
    <w:rPr>
      <w:rFonts w:ascii="Arial Unicode MS" w:eastAsia="Arial Unicode MS" w:hAnsi="Arial Unicode MS" w:cs="Arial Unicode MS"/>
    </w:rPr>
  </w:style>
  <w:style w:type="paragraph" w:customStyle="1" w:styleId="0proposta121">
    <w:name w:val="0_proposta121"/>
    <w:basedOn w:val="Standard"/>
    <w:rsid w:val="00592F24"/>
    <w:pPr>
      <w:spacing w:after="120"/>
      <w:jc w:val="both"/>
    </w:pPr>
  </w:style>
  <w:style w:type="paragraph" w:customStyle="1" w:styleId="rgscorpodeltesto121">
    <w:name w:val="rgs_corpodeltesto121"/>
    <w:basedOn w:val="Standard"/>
    <w:rsid w:val="00592F24"/>
    <w:pPr>
      <w:spacing w:after="120" w:line="360" w:lineRule="auto"/>
      <w:ind w:firstLine="799"/>
      <w:jc w:val="both"/>
    </w:pPr>
    <w:rPr>
      <w:szCs w:val="20"/>
    </w:rPr>
  </w:style>
  <w:style w:type="paragraph" w:customStyle="1" w:styleId="CM114121">
    <w:name w:val="CM114121"/>
    <w:basedOn w:val="Standard"/>
    <w:next w:val="Standard"/>
    <w:rsid w:val="00592F24"/>
    <w:pPr>
      <w:widowControl w:val="0"/>
      <w:autoSpaceDE w:val="0"/>
      <w:spacing w:after="105"/>
      <w:ind w:right="508"/>
    </w:pPr>
  </w:style>
  <w:style w:type="paragraph" w:customStyle="1" w:styleId="testo1121">
    <w:name w:val="testo1121"/>
    <w:basedOn w:val="Standard"/>
    <w:rsid w:val="00592F24"/>
    <w:pPr>
      <w:widowControl w:val="0"/>
      <w:ind w:left="426" w:right="-1"/>
      <w:jc w:val="both"/>
    </w:pPr>
    <w:rPr>
      <w:sz w:val="22"/>
      <w:szCs w:val="20"/>
    </w:rPr>
  </w:style>
  <w:style w:type="paragraph" w:customStyle="1" w:styleId="ElnotaCarattere221">
    <w:name w:val="El_nota Carattere2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21">
    <w:name w:val="Corpo Carattere Carattere Carattere221"/>
    <w:basedOn w:val="Standard"/>
    <w:rsid w:val="00592F24"/>
    <w:pPr>
      <w:spacing w:before="120" w:after="120"/>
      <w:ind w:left="284"/>
      <w:jc w:val="both"/>
    </w:pPr>
    <w:rPr>
      <w:spacing w:val="-2"/>
    </w:rPr>
  </w:style>
  <w:style w:type="paragraph" w:customStyle="1" w:styleId="Elpunto322">
    <w:name w:val="El_punto322"/>
    <w:basedOn w:val="Puntoelenco"/>
    <w:rsid w:val="00592F24"/>
    <w:pPr>
      <w:spacing w:before="60" w:after="60"/>
      <w:ind w:left="0" w:firstLine="0"/>
    </w:pPr>
  </w:style>
  <w:style w:type="paragraph" w:customStyle="1" w:styleId="Dida222">
    <w:name w:val="Dida222"/>
    <w:basedOn w:val="WW-Didascalia"/>
    <w:rsid w:val="00592F24"/>
  </w:style>
  <w:style w:type="paragraph" w:customStyle="1" w:styleId="Ellettera2222">
    <w:name w:val="El_lettera2222"/>
    <w:basedOn w:val="Ellettera"/>
    <w:rsid w:val="00592F24"/>
  </w:style>
  <w:style w:type="paragraph" w:customStyle="1" w:styleId="EltracciatoCarattereCarattere222">
    <w:name w:val="El_tracciato Carattere Carattere222"/>
    <w:basedOn w:val="ElnotaCarattere"/>
    <w:rsid w:val="00592F24"/>
    <w:pPr>
      <w:ind w:left="0" w:firstLine="0"/>
    </w:pPr>
  </w:style>
  <w:style w:type="paragraph" w:customStyle="1" w:styleId="Evidenziatore221">
    <w:name w:val="Evidenziatore221"/>
    <w:basedOn w:val="Standard"/>
    <w:rsid w:val="00592F24"/>
    <w:pPr>
      <w:spacing w:before="120" w:after="140"/>
      <w:jc w:val="both"/>
    </w:pPr>
    <w:rPr>
      <w:rFonts w:cs="Arial"/>
      <w:b/>
      <w:spacing w:val="-2"/>
    </w:rPr>
  </w:style>
  <w:style w:type="paragraph" w:customStyle="1" w:styleId="Figura221">
    <w:name w:val="Figura221"/>
    <w:basedOn w:val="Standard"/>
    <w:rsid w:val="00592F24"/>
    <w:pPr>
      <w:keepNext/>
      <w:spacing w:before="240" w:after="120"/>
      <w:jc w:val="center"/>
    </w:pPr>
  </w:style>
  <w:style w:type="paragraph" w:customStyle="1" w:styleId="Tabelle221">
    <w:name w:val="Tabelle221"/>
    <w:basedOn w:val="Standard"/>
    <w:rsid w:val="00592F24"/>
    <w:pPr>
      <w:spacing w:before="120" w:after="360"/>
    </w:pPr>
    <w:rPr>
      <w:rFonts w:eastAsia="Arial Unicode MS"/>
    </w:rPr>
  </w:style>
  <w:style w:type="paragraph" w:customStyle="1" w:styleId="Corpolettera221">
    <w:name w:val="Corpo_lettera221"/>
    <w:basedOn w:val="Standard"/>
    <w:rsid w:val="00592F24"/>
    <w:pPr>
      <w:spacing w:before="120" w:after="120"/>
      <w:ind w:firstLine="340"/>
      <w:jc w:val="both"/>
    </w:pPr>
    <w:rPr>
      <w:rFonts w:cs="Arial"/>
      <w:spacing w:val="-2"/>
    </w:rPr>
  </w:style>
  <w:style w:type="paragraph" w:customStyle="1" w:styleId="Elnotalettera222">
    <w:name w:val="El_notalettera222"/>
    <w:basedOn w:val="Elnota"/>
    <w:rsid w:val="00592F24"/>
    <w:pPr>
      <w:ind w:left="616" w:hanging="360"/>
    </w:pPr>
  </w:style>
  <w:style w:type="paragraph" w:customStyle="1" w:styleId="Elnota222">
    <w:name w:val="El_nota222"/>
    <w:basedOn w:val="Nota"/>
    <w:rsid w:val="00592F24"/>
    <w:pPr>
      <w:ind w:left="567" w:hanging="283"/>
    </w:pPr>
  </w:style>
  <w:style w:type="paragraph" w:customStyle="1" w:styleId="EltracciatoCarattere222">
    <w:name w:val="El_tracciato Carattere222"/>
    <w:basedOn w:val="Elnota"/>
    <w:rsid w:val="00592F24"/>
  </w:style>
  <w:style w:type="paragraph" w:customStyle="1" w:styleId="El-222">
    <w:name w:val="El-222"/>
    <w:basedOn w:val="Elpunto"/>
    <w:rsid w:val="00592F24"/>
    <w:pPr>
      <w:ind w:left="0" w:firstLine="0"/>
    </w:pPr>
  </w:style>
  <w:style w:type="paragraph" w:customStyle="1" w:styleId="Elpunto2222">
    <w:name w:val="El_punto2222"/>
    <w:basedOn w:val="Elpunto"/>
    <w:rsid w:val="00592F24"/>
    <w:pPr>
      <w:ind w:left="720" w:hanging="360"/>
    </w:pPr>
  </w:style>
  <w:style w:type="paragraph" w:customStyle="1" w:styleId="Corpo221">
    <w:name w:val="Corpo221"/>
    <w:basedOn w:val="Standard"/>
    <w:rsid w:val="00592F24"/>
    <w:pPr>
      <w:spacing w:before="120" w:after="120"/>
      <w:jc w:val="both"/>
    </w:pPr>
    <w:rPr>
      <w:rFonts w:cs="Arial"/>
      <w:spacing w:val="-2"/>
    </w:rPr>
  </w:style>
  <w:style w:type="paragraph" w:customStyle="1" w:styleId="StileTabelleAllineatoasinistra222">
    <w:name w:val="Stile Tabelle + Allineato a sinistra222"/>
    <w:basedOn w:val="Tabelle"/>
    <w:rsid w:val="00592F24"/>
    <w:rPr>
      <w:rFonts w:eastAsia="Times New Roman"/>
      <w:szCs w:val="20"/>
    </w:rPr>
  </w:style>
  <w:style w:type="paragraph" w:customStyle="1" w:styleId="tit3221">
    <w:name w:val="tit3221"/>
    <w:basedOn w:val="Standard"/>
    <w:rsid w:val="00592F24"/>
    <w:pPr>
      <w:spacing w:before="480"/>
    </w:pPr>
    <w:rPr>
      <w:rFonts w:ascii="Arial" w:hAnsi="Arial" w:cs="Arial"/>
      <w:b/>
      <w:bCs/>
      <w:color w:val="006699"/>
      <w:sz w:val="20"/>
      <w:szCs w:val="20"/>
    </w:rPr>
  </w:style>
  <w:style w:type="paragraph" w:customStyle="1" w:styleId="corpo2210">
    <w:name w:val="corpo221"/>
    <w:basedOn w:val="Standard"/>
    <w:rsid w:val="00592F24"/>
    <w:pPr>
      <w:spacing w:before="120" w:after="120"/>
      <w:ind w:right="100"/>
      <w:jc w:val="both"/>
    </w:pPr>
    <w:rPr>
      <w:rFonts w:ascii="Arial" w:hAnsi="Arial" w:cs="Arial"/>
      <w:color w:val="000000"/>
      <w:sz w:val="18"/>
      <w:szCs w:val="18"/>
    </w:rPr>
  </w:style>
  <w:style w:type="paragraph" w:customStyle="1" w:styleId="tit2221">
    <w:name w:val="tit2221"/>
    <w:basedOn w:val="Standard"/>
    <w:rsid w:val="00592F24"/>
    <w:pPr>
      <w:spacing w:before="400" w:after="60"/>
    </w:pPr>
    <w:rPr>
      <w:rFonts w:ascii="Arial" w:hAnsi="Arial" w:cs="Arial"/>
      <w:b/>
      <w:bCs/>
      <w:color w:val="006699"/>
      <w:sz w:val="22"/>
      <w:szCs w:val="22"/>
    </w:rPr>
  </w:style>
  <w:style w:type="paragraph" w:customStyle="1" w:styleId="corpotab2210">
    <w:name w:val="corpotab221"/>
    <w:basedOn w:val="Standard"/>
    <w:rsid w:val="00592F24"/>
    <w:pPr>
      <w:spacing w:before="20" w:after="20"/>
      <w:ind w:left="40" w:right="40"/>
    </w:pPr>
    <w:rPr>
      <w:rFonts w:ascii="Arial" w:hAnsi="Arial" w:cs="Arial"/>
      <w:color w:val="000000"/>
      <w:sz w:val="18"/>
      <w:szCs w:val="18"/>
    </w:rPr>
  </w:style>
  <w:style w:type="paragraph" w:customStyle="1" w:styleId="Normale2221">
    <w:name w:val="Normale 2221"/>
    <w:basedOn w:val="Standard"/>
    <w:rsid w:val="00592F24"/>
    <w:pPr>
      <w:spacing w:before="120"/>
      <w:ind w:left="567" w:right="567"/>
    </w:pPr>
    <w:rPr>
      <w:sz w:val="22"/>
      <w:szCs w:val="20"/>
    </w:rPr>
  </w:style>
  <w:style w:type="paragraph" w:customStyle="1" w:styleId="tit4221">
    <w:name w:val="tit4221"/>
    <w:basedOn w:val="Standard"/>
    <w:rsid w:val="00592F24"/>
    <w:pPr>
      <w:spacing w:before="120"/>
    </w:pPr>
    <w:rPr>
      <w:rFonts w:ascii="Arial" w:hAnsi="Arial" w:cs="Arial"/>
      <w:b/>
      <w:bCs/>
      <w:i/>
      <w:iCs/>
      <w:color w:val="006699"/>
      <w:sz w:val="18"/>
      <w:szCs w:val="18"/>
    </w:rPr>
  </w:style>
  <w:style w:type="paragraph" w:customStyle="1" w:styleId="CorpoCarattereCarattere221">
    <w:name w:val="Corpo Carattere Carattere221"/>
    <w:basedOn w:val="Standard"/>
    <w:rsid w:val="00592F24"/>
    <w:pPr>
      <w:spacing w:before="120" w:after="120"/>
      <w:ind w:left="284"/>
      <w:jc w:val="both"/>
    </w:pPr>
    <w:rPr>
      <w:spacing w:val="-2"/>
    </w:rPr>
  </w:style>
  <w:style w:type="paragraph" w:customStyle="1" w:styleId="rgsufficio1221">
    <w:name w:val="rgs_ufficio1221"/>
    <w:basedOn w:val="Standard"/>
    <w:rsid w:val="00592F24"/>
    <w:pPr>
      <w:jc w:val="center"/>
    </w:pPr>
    <w:rPr>
      <w:smallCaps/>
      <w:sz w:val="16"/>
      <w:szCs w:val="20"/>
    </w:rPr>
  </w:style>
  <w:style w:type="paragraph" w:customStyle="1" w:styleId="rgsoggetto221">
    <w:name w:val="rgs_oggetto221"/>
    <w:basedOn w:val="Standard"/>
    <w:rsid w:val="00592F24"/>
    <w:pPr>
      <w:ind w:left="1000" w:hanging="1000"/>
    </w:pPr>
    <w:rPr>
      <w:sz w:val="20"/>
      <w:szCs w:val="20"/>
    </w:rPr>
  </w:style>
  <w:style w:type="paragraph" w:customStyle="1" w:styleId="StileGlossarioDefCorsivo222">
    <w:name w:val="Stile GlossarioDef + Corsivo222"/>
    <w:basedOn w:val="GlossarioDef"/>
    <w:rsid w:val="00592F24"/>
    <w:rPr>
      <w:i/>
      <w:iCs/>
      <w:spacing w:val="-2"/>
    </w:rPr>
  </w:style>
  <w:style w:type="paragraph" w:customStyle="1" w:styleId="corpocarattere221">
    <w:name w:val="corpocarattere221"/>
    <w:basedOn w:val="Standard"/>
    <w:rsid w:val="00592F24"/>
    <w:pPr>
      <w:spacing w:before="280" w:after="280"/>
    </w:pPr>
    <w:rPr>
      <w:rFonts w:ascii="Arial Unicode MS" w:eastAsia="Arial Unicode MS" w:hAnsi="Arial Unicode MS" w:cs="Arial Unicode MS"/>
    </w:rPr>
  </w:style>
  <w:style w:type="paragraph" w:customStyle="1" w:styleId="0proposta221">
    <w:name w:val="0_proposta221"/>
    <w:basedOn w:val="Standard"/>
    <w:rsid w:val="00592F24"/>
    <w:pPr>
      <w:spacing w:after="120"/>
      <w:jc w:val="both"/>
    </w:pPr>
  </w:style>
  <w:style w:type="paragraph" w:customStyle="1" w:styleId="rgscorpodeltesto221">
    <w:name w:val="rgs_corpodeltesto221"/>
    <w:basedOn w:val="Standard"/>
    <w:rsid w:val="00592F24"/>
    <w:pPr>
      <w:spacing w:after="120" w:line="360" w:lineRule="auto"/>
      <w:ind w:firstLine="799"/>
      <w:jc w:val="both"/>
    </w:pPr>
    <w:rPr>
      <w:szCs w:val="20"/>
    </w:rPr>
  </w:style>
  <w:style w:type="paragraph" w:customStyle="1" w:styleId="CM114221">
    <w:name w:val="CM114221"/>
    <w:basedOn w:val="Standard"/>
    <w:next w:val="Standard"/>
    <w:rsid w:val="00592F24"/>
    <w:pPr>
      <w:widowControl w:val="0"/>
      <w:autoSpaceDE w:val="0"/>
      <w:spacing w:after="105"/>
      <w:ind w:right="508"/>
    </w:pPr>
  </w:style>
  <w:style w:type="paragraph" w:customStyle="1" w:styleId="testo1221">
    <w:name w:val="testo1221"/>
    <w:basedOn w:val="Standard"/>
    <w:rsid w:val="00592F24"/>
    <w:pPr>
      <w:widowControl w:val="0"/>
      <w:ind w:left="426" w:right="-1"/>
      <w:jc w:val="both"/>
    </w:pPr>
    <w:rPr>
      <w:sz w:val="22"/>
      <w:szCs w:val="20"/>
    </w:rPr>
  </w:style>
  <w:style w:type="paragraph" w:customStyle="1" w:styleId="Corpo1151">
    <w:name w:val="Corpo1151"/>
    <w:basedOn w:val="Standard"/>
    <w:rsid w:val="00592F24"/>
    <w:pPr>
      <w:spacing w:before="120" w:after="120"/>
      <w:jc w:val="both"/>
    </w:pPr>
    <w:rPr>
      <w:rFonts w:cs="Arial"/>
      <w:spacing w:val="-2"/>
    </w:rPr>
  </w:style>
  <w:style w:type="paragraph" w:customStyle="1" w:styleId="Corpo11121">
    <w:name w:val="Corpo11121"/>
    <w:basedOn w:val="Standard"/>
    <w:rsid w:val="00592F24"/>
    <w:pPr>
      <w:spacing w:before="120" w:after="120"/>
      <w:jc w:val="both"/>
    </w:pPr>
    <w:rPr>
      <w:rFonts w:cs="Arial"/>
      <w:spacing w:val="-2"/>
    </w:rPr>
  </w:style>
  <w:style w:type="paragraph" w:customStyle="1" w:styleId="Elpunto422">
    <w:name w:val="El_punto422"/>
    <w:basedOn w:val="Puntoelenco"/>
    <w:rsid w:val="00592F24"/>
    <w:pPr>
      <w:spacing w:before="60" w:after="60"/>
    </w:pPr>
  </w:style>
  <w:style w:type="paragraph" w:customStyle="1" w:styleId="Figura321">
    <w:name w:val="Figura321"/>
    <w:basedOn w:val="Standard"/>
    <w:rsid w:val="00592F24"/>
    <w:pPr>
      <w:keepNext/>
      <w:spacing w:before="240" w:after="120"/>
      <w:jc w:val="center"/>
    </w:pPr>
  </w:style>
  <w:style w:type="paragraph" w:customStyle="1" w:styleId="Elnota321">
    <w:name w:val="El_nota321"/>
    <w:basedOn w:val="Standard"/>
    <w:rsid w:val="00592F24"/>
    <w:pPr>
      <w:spacing w:before="80" w:after="80"/>
      <w:ind w:left="284" w:hanging="284"/>
    </w:pPr>
    <w:rPr>
      <w:rFonts w:ascii="Arial" w:hAnsi="Arial" w:cs="Arial"/>
      <w:bCs/>
      <w:sz w:val="18"/>
      <w:szCs w:val="3276"/>
    </w:rPr>
  </w:style>
  <w:style w:type="paragraph" w:customStyle="1" w:styleId="Elpunto2322">
    <w:name w:val="El_punto2322"/>
    <w:basedOn w:val="Elpunto"/>
    <w:rsid w:val="00592F24"/>
    <w:pPr>
      <w:ind w:left="567" w:hanging="283"/>
    </w:pPr>
  </w:style>
  <w:style w:type="paragraph" w:customStyle="1" w:styleId="Corpo321">
    <w:name w:val="Corpo321"/>
    <w:basedOn w:val="Standard"/>
    <w:rsid w:val="00592F24"/>
    <w:pPr>
      <w:spacing w:before="120" w:after="120"/>
      <w:jc w:val="both"/>
    </w:pPr>
    <w:rPr>
      <w:rFonts w:cs="Arial"/>
      <w:spacing w:val="-2"/>
    </w:rPr>
  </w:style>
  <w:style w:type="paragraph" w:customStyle="1" w:styleId="Elnotalettera322">
    <w:name w:val="El_notalettera322"/>
    <w:basedOn w:val="Elnota"/>
    <w:rsid w:val="00592F24"/>
    <w:pPr>
      <w:ind w:left="616" w:hanging="360"/>
    </w:pPr>
  </w:style>
  <w:style w:type="paragraph" w:customStyle="1" w:styleId="EltracciatoCarattere322">
    <w:name w:val="El_tracciato Carattere322"/>
    <w:basedOn w:val="Elnota"/>
    <w:rsid w:val="00592F24"/>
  </w:style>
  <w:style w:type="paragraph" w:customStyle="1" w:styleId="El-322">
    <w:name w:val="El-322"/>
    <w:basedOn w:val="Elpunto"/>
    <w:rsid w:val="00592F24"/>
  </w:style>
  <w:style w:type="paragraph" w:customStyle="1" w:styleId="Corpo11221">
    <w:name w:val="Corpo11221"/>
    <w:basedOn w:val="Standard"/>
    <w:rsid w:val="00592F24"/>
    <w:pPr>
      <w:spacing w:before="120" w:after="120"/>
      <w:jc w:val="both"/>
    </w:pPr>
    <w:rPr>
      <w:rFonts w:cs="Arial"/>
      <w:spacing w:val="-2"/>
    </w:rPr>
  </w:style>
  <w:style w:type="paragraph" w:customStyle="1" w:styleId="Corpo421">
    <w:name w:val="Corpo421"/>
    <w:basedOn w:val="Standard"/>
    <w:rsid w:val="00592F24"/>
    <w:pPr>
      <w:spacing w:before="120" w:after="120"/>
      <w:jc w:val="both"/>
    </w:pPr>
    <w:rPr>
      <w:rFonts w:cs="Arial"/>
      <w:spacing w:val="-2"/>
    </w:rPr>
  </w:style>
  <w:style w:type="paragraph" w:customStyle="1" w:styleId="Elpunto2422">
    <w:name w:val="El_punto2422"/>
    <w:basedOn w:val="Elpunto"/>
    <w:rsid w:val="00592F24"/>
    <w:pPr>
      <w:ind w:left="0" w:firstLine="0"/>
    </w:pPr>
  </w:style>
  <w:style w:type="paragraph" w:customStyle="1" w:styleId="Elpunto522">
    <w:name w:val="El_punto522"/>
    <w:basedOn w:val="Puntoelenco"/>
    <w:rsid w:val="00592F24"/>
    <w:pPr>
      <w:spacing w:before="60" w:after="60"/>
    </w:pPr>
  </w:style>
  <w:style w:type="paragraph" w:customStyle="1" w:styleId="Elnota422">
    <w:name w:val="El_nota422"/>
    <w:basedOn w:val="Nota"/>
    <w:rsid w:val="00592F24"/>
    <w:pPr>
      <w:ind w:left="567" w:hanging="283"/>
    </w:pPr>
  </w:style>
  <w:style w:type="paragraph" w:customStyle="1" w:styleId="El-422">
    <w:name w:val="El-422"/>
    <w:basedOn w:val="Elpunto"/>
    <w:rsid w:val="00592F24"/>
  </w:style>
  <w:style w:type="paragraph" w:customStyle="1" w:styleId="Evidenziatore321">
    <w:name w:val="Evidenziatore321"/>
    <w:basedOn w:val="Standard"/>
    <w:rsid w:val="00592F24"/>
    <w:pPr>
      <w:spacing w:before="120" w:after="140"/>
      <w:jc w:val="both"/>
    </w:pPr>
    <w:rPr>
      <w:rFonts w:cs="Arial"/>
      <w:b/>
      <w:spacing w:val="-2"/>
    </w:rPr>
  </w:style>
  <w:style w:type="paragraph" w:customStyle="1" w:styleId="Elnota521">
    <w:name w:val="El_nota521"/>
    <w:basedOn w:val="Standard"/>
    <w:rsid w:val="00592F24"/>
    <w:pPr>
      <w:spacing w:before="80" w:after="80"/>
      <w:ind w:left="567" w:hanging="283"/>
    </w:pPr>
    <w:rPr>
      <w:rFonts w:ascii="Arial" w:hAnsi="Arial" w:cs="Arial"/>
      <w:bCs/>
      <w:sz w:val="18"/>
      <w:szCs w:val="3276"/>
    </w:rPr>
  </w:style>
  <w:style w:type="paragraph" w:customStyle="1" w:styleId="ElnotaCarattere321">
    <w:name w:val="El_nota Carattere3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21">
    <w:name w:val="Corpo Carattere Carattere Carattere321"/>
    <w:basedOn w:val="Standard"/>
    <w:rsid w:val="00592F24"/>
    <w:pPr>
      <w:spacing w:before="120" w:after="120"/>
      <w:ind w:left="284"/>
      <w:jc w:val="both"/>
    </w:pPr>
    <w:rPr>
      <w:spacing w:val="-2"/>
    </w:rPr>
  </w:style>
  <w:style w:type="paragraph" w:customStyle="1" w:styleId="Elpunto622">
    <w:name w:val="El_punto622"/>
    <w:basedOn w:val="Puntoelenco"/>
    <w:rsid w:val="00592F24"/>
    <w:pPr>
      <w:spacing w:before="60" w:after="60"/>
      <w:ind w:left="0" w:firstLine="0"/>
    </w:pPr>
  </w:style>
  <w:style w:type="paragraph" w:customStyle="1" w:styleId="Dida322">
    <w:name w:val="Dida322"/>
    <w:basedOn w:val="WW-Didascalia"/>
    <w:rsid w:val="00592F24"/>
  </w:style>
  <w:style w:type="paragraph" w:customStyle="1" w:styleId="Ellettera2322">
    <w:name w:val="El_lettera2322"/>
    <w:basedOn w:val="Ellettera"/>
    <w:rsid w:val="00592F24"/>
  </w:style>
  <w:style w:type="paragraph" w:customStyle="1" w:styleId="EltracciatoCarattereCarattere322">
    <w:name w:val="El_tracciato Carattere Carattere322"/>
    <w:basedOn w:val="ElnotaCarattere"/>
    <w:rsid w:val="00592F24"/>
    <w:pPr>
      <w:ind w:left="0" w:firstLine="0"/>
    </w:pPr>
  </w:style>
  <w:style w:type="paragraph" w:customStyle="1" w:styleId="Evidenziatore421">
    <w:name w:val="Evidenziatore421"/>
    <w:basedOn w:val="Standard"/>
    <w:rsid w:val="00592F24"/>
    <w:pPr>
      <w:spacing w:before="120" w:after="140"/>
      <w:jc w:val="both"/>
    </w:pPr>
    <w:rPr>
      <w:rFonts w:cs="Arial"/>
      <w:b/>
      <w:spacing w:val="-2"/>
    </w:rPr>
  </w:style>
  <w:style w:type="paragraph" w:customStyle="1" w:styleId="Figura421">
    <w:name w:val="Figura421"/>
    <w:basedOn w:val="Standard"/>
    <w:rsid w:val="00592F24"/>
    <w:pPr>
      <w:keepNext/>
      <w:spacing w:before="240" w:after="120"/>
      <w:jc w:val="center"/>
    </w:pPr>
  </w:style>
  <w:style w:type="paragraph" w:customStyle="1" w:styleId="Tabelle321">
    <w:name w:val="Tabelle321"/>
    <w:basedOn w:val="Standard"/>
    <w:rsid w:val="00592F24"/>
    <w:pPr>
      <w:spacing w:before="120" w:after="360"/>
    </w:pPr>
    <w:rPr>
      <w:rFonts w:eastAsia="Arial Unicode MS"/>
    </w:rPr>
  </w:style>
  <w:style w:type="paragraph" w:customStyle="1" w:styleId="Corpolettera321">
    <w:name w:val="Corpo_lettera321"/>
    <w:basedOn w:val="Standard"/>
    <w:rsid w:val="00592F24"/>
    <w:pPr>
      <w:spacing w:before="120" w:after="120"/>
      <w:ind w:firstLine="340"/>
      <w:jc w:val="both"/>
    </w:pPr>
    <w:rPr>
      <w:rFonts w:cs="Arial"/>
      <w:spacing w:val="-2"/>
    </w:rPr>
  </w:style>
  <w:style w:type="paragraph" w:customStyle="1" w:styleId="Elnotalettera422">
    <w:name w:val="El_notalettera422"/>
    <w:basedOn w:val="Elnota"/>
    <w:rsid w:val="00592F24"/>
    <w:pPr>
      <w:ind w:left="616" w:hanging="360"/>
    </w:pPr>
  </w:style>
  <w:style w:type="paragraph" w:customStyle="1" w:styleId="Elnota622">
    <w:name w:val="El_nota622"/>
    <w:basedOn w:val="Nota"/>
    <w:rsid w:val="00592F24"/>
    <w:pPr>
      <w:ind w:left="567" w:hanging="283"/>
    </w:pPr>
  </w:style>
  <w:style w:type="paragraph" w:customStyle="1" w:styleId="EltracciatoCarattere422">
    <w:name w:val="El_tracciato Carattere422"/>
    <w:basedOn w:val="Elnota"/>
    <w:rsid w:val="00592F24"/>
  </w:style>
  <w:style w:type="paragraph" w:customStyle="1" w:styleId="El-522">
    <w:name w:val="El-522"/>
    <w:basedOn w:val="Elpunto"/>
    <w:rsid w:val="00592F24"/>
    <w:pPr>
      <w:ind w:left="0" w:firstLine="0"/>
    </w:pPr>
  </w:style>
  <w:style w:type="paragraph" w:customStyle="1" w:styleId="Elpunto2522">
    <w:name w:val="El_punto2522"/>
    <w:basedOn w:val="Elpunto"/>
    <w:rsid w:val="00592F24"/>
    <w:pPr>
      <w:ind w:left="720" w:hanging="360"/>
    </w:pPr>
  </w:style>
  <w:style w:type="paragraph" w:customStyle="1" w:styleId="Corpo521">
    <w:name w:val="Corpo521"/>
    <w:basedOn w:val="Standard"/>
    <w:rsid w:val="00592F24"/>
    <w:pPr>
      <w:spacing w:before="120" w:after="120"/>
      <w:jc w:val="both"/>
    </w:pPr>
    <w:rPr>
      <w:rFonts w:cs="Arial"/>
      <w:spacing w:val="-2"/>
    </w:rPr>
  </w:style>
  <w:style w:type="paragraph" w:customStyle="1" w:styleId="StileTabelleAllineatoasinistra322">
    <w:name w:val="Stile Tabelle + Allineato a sinistra322"/>
    <w:basedOn w:val="Tabelle"/>
    <w:rsid w:val="00592F24"/>
    <w:rPr>
      <w:rFonts w:eastAsia="Times New Roman"/>
      <w:szCs w:val="20"/>
    </w:rPr>
  </w:style>
  <w:style w:type="paragraph" w:customStyle="1" w:styleId="tit3321">
    <w:name w:val="tit3321"/>
    <w:basedOn w:val="Standard"/>
    <w:rsid w:val="00592F24"/>
    <w:pPr>
      <w:spacing w:before="480"/>
    </w:pPr>
    <w:rPr>
      <w:rFonts w:ascii="Arial" w:hAnsi="Arial" w:cs="Arial"/>
      <w:b/>
      <w:bCs/>
      <w:color w:val="006699"/>
      <w:sz w:val="20"/>
      <w:szCs w:val="20"/>
    </w:rPr>
  </w:style>
  <w:style w:type="paragraph" w:customStyle="1" w:styleId="corpo3210">
    <w:name w:val="corpo321"/>
    <w:basedOn w:val="Standard"/>
    <w:rsid w:val="00592F24"/>
    <w:pPr>
      <w:spacing w:before="120" w:after="120"/>
      <w:ind w:right="100"/>
      <w:jc w:val="both"/>
    </w:pPr>
    <w:rPr>
      <w:rFonts w:ascii="Arial" w:hAnsi="Arial" w:cs="Arial"/>
      <w:color w:val="000000"/>
      <w:sz w:val="18"/>
      <w:szCs w:val="18"/>
    </w:rPr>
  </w:style>
  <w:style w:type="paragraph" w:customStyle="1" w:styleId="tit2321">
    <w:name w:val="tit2321"/>
    <w:basedOn w:val="Standard"/>
    <w:rsid w:val="00592F24"/>
    <w:pPr>
      <w:spacing w:before="400" w:after="60"/>
    </w:pPr>
    <w:rPr>
      <w:rFonts w:ascii="Arial" w:hAnsi="Arial" w:cs="Arial"/>
      <w:b/>
      <w:bCs/>
      <w:color w:val="006699"/>
      <w:sz w:val="22"/>
      <w:szCs w:val="22"/>
    </w:rPr>
  </w:style>
  <w:style w:type="paragraph" w:customStyle="1" w:styleId="corpotab3210">
    <w:name w:val="corpotab321"/>
    <w:basedOn w:val="Standard"/>
    <w:rsid w:val="00592F24"/>
    <w:pPr>
      <w:spacing w:before="20" w:after="20"/>
      <w:ind w:left="40" w:right="40"/>
    </w:pPr>
    <w:rPr>
      <w:rFonts w:ascii="Arial" w:hAnsi="Arial" w:cs="Arial"/>
      <w:color w:val="000000"/>
      <w:sz w:val="18"/>
      <w:szCs w:val="18"/>
    </w:rPr>
  </w:style>
  <w:style w:type="paragraph" w:customStyle="1" w:styleId="Normale2321">
    <w:name w:val="Normale 2321"/>
    <w:basedOn w:val="Standard"/>
    <w:rsid w:val="00592F24"/>
    <w:pPr>
      <w:spacing w:before="120"/>
      <w:ind w:left="567" w:right="567"/>
    </w:pPr>
    <w:rPr>
      <w:sz w:val="22"/>
      <w:szCs w:val="20"/>
    </w:rPr>
  </w:style>
  <w:style w:type="paragraph" w:customStyle="1" w:styleId="tit4321">
    <w:name w:val="tit4321"/>
    <w:basedOn w:val="Standard"/>
    <w:rsid w:val="00592F24"/>
    <w:pPr>
      <w:spacing w:before="120"/>
    </w:pPr>
    <w:rPr>
      <w:rFonts w:ascii="Arial" w:hAnsi="Arial" w:cs="Arial"/>
      <w:b/>
      <w:bCs/>
      <w:i/>
      <w:iCs/>
      <w:color w:val="006699"/>
      <w:sz w:val="18"/>
      <w:szCs w:val="18"/>
    </w:rPr>
  </w:style>
  <w:style w:type="paragraph" w:customStyle="1" w:styleId="CorpoCarattereCarattere321">
    <w:name w:val="Corpo Carattere Carattere321"/>
    <w:basedOn w:val="Standard"/>
    <w:rsid w:val="00592F24"/>
    <w:pPr>
      <w:spacing w:before="120" w:after="120"/>
      <w:ind w:left="284"/>
      <w:jc w:val="both"/>
    </w:pPr>
    <w:rPr>
      <w:spacing w:val="-2"/>
    </w:rPr>
  </w:style>
  <w:style w:type="paragraph" w:customStyle="1" w:styleId="rgsufficio1321">
    <w:name w:val="rgs_ufficio1321"/>
    <w:basedOn w:val="Standard"/>
    <w:rsid w:val="00592F24"/>
    <w:pPr>
      <w:jc w:val="center"/>
    </w:pPr>
    <w:rPr>
      <w:smallCaps/>
      <w:sz w:val="16"/>
      <w:szCs w:val="20"/>
    </w:rPr>
  </w:style>
  <w:style w:type="paragraph" w:customStyle="1" w:styleId="rgsoggetto321">
    <w:name w:val="rgs_oggetto321"/>
    <w:basedOn w:val="Standard"/>
    <w:rsid w:val="00592F24"/>
    <w:pPr>
      <w:ind w:left="1000" w:hanging="1000"/>
    </w:pPr>
    <w:rPr>
      <w:sz w:val="20"/>
      <w:szCs w:val="20"/>
    </w:rPr>
  </w:style>
  <w:style w:type="paragraph" w:customStyle="1" w:styleId="StileGlossarioDefCorsivo322">
    <w:name w:val="Stile GlossarioDef + Corsivo322"/>
    <w:basedOn w:val="GlossarioDef"/>
    <w:rsid w:val="00592F24"/>
    <w:rPr>
      <w:i/>
      <w:iCs/>
      <w:spacing w:val="-2"/>
    </w:rPr>
  </w:style>
  <w:style w:type="paragraph" w:customStyle="1" w:styleId="corpocarattere321">
    <w:name w:val="corpocarattere321"/>
    <w:basedOn w:val="Standard"/>
    <w:rsid w:val="00592F24"/>
    <w:pPr>
      <w:spacing w:before="280" w:after="280"/>
    </w:pPr>
    <w:rPr>
      <w:rFonts w:ascii="Arial Unicode MS" w:eastAsia="Arial Unicode MS" w:hAnsi="Arial Unicode MS" w:cs="Arial Unicode MS"/>
    </w:rPr>
  </w:style>
  <w:style w:type="paragraph" w:customStyle="1" w:styleId="0proposta321">
    <w:name w:val="0_proposta321"/>
    <w:basedOn w:val="Standard"/>
    <w:rsid w:val="00592F24"/>
    <w:pPr>
      <w:spacing w:after="120"/>
      <w:jc w:val="both"/>
    </w:pPr>
  </w:style>
  <w:style w:type="paragraph" w:customStyle="1" w:styleId="rgscorpodeltesto321">
    <w:name w:val="rgs_corpodeltesto321"/>
    <w:basedOn w:val="Standard"/>
    <w:rsid w:val="00592F24"/>
    <w:pPr>
      <w:spacing w:after="120" w:line="360" w:lineRule="auto"/>
      <w:ind w:firstLine="799"/>
      <w:jc w:val="both"/>
    </w:pPr>
    <w:rPr>
      <w:szCs w:val="20"/>
    </w:rPr>
  </w:style>
  <w:style w:type="paragraph" w:customStyle="1" w:styleId="CM114321">
    <w:name w:val="CM114321"/>
    <w:basedOn w:val="Standard"/>
    <w:next w:val="Standard"/>
    <w:rsid w:val="00592F24"/>
    <w:pPr>
      <w:widowControl w:val="0"/>
      <w:autoSpaceDE w:val="0"/>
      <w:spacing w:after="105"/>
      <w:ind w:right="508"/>
    </w:pPr>
  </w:style>
  <w:style w:type="paragraph" w:customStyle="1" w:styleId="testo1321">
    <w:name w:val="testo1321"/>
    <w:basedOn w:val="Standard"/>
    <w:rsid w:val="00592F24"/>
    <w:pPr>
      <w:widowControl w:val="0"/>
      <w:ind w:left="426" w:right="-1"/>
      <w:jc w:val="both"/>
    </w:pPr>
    <w:rPr>
      <w:sz w:val="22"/>
      <w:szCs w:val="20"/>
    </w:rPr>
  </w:style>
  <w:style w:type="paragraph" w:customStyle="1" w:styleId="Corpo1221">
    <w:name w:val="Corpo1221"/>
    <w:basedOn w:val="Standard"/>
    <w:rsid w:val="00592F24"/>
    <w:pPr>
      <w:spacing w:before="120" w:after="120"/>
      <w:jc w:val="both"/>
    </w:pPr>
    <w:rPr>
      <w:rFonts w:cs="Arial"/>
      <w:spacing w:val="-2"/>
    </w:rPr>
  </w:style>
  <w:style w:type="paragraph" w:customStyle="1" w:styleId="Corpo11321">
    <w:name w:val="Corpo11321"/>
    <w:basedOn w:val="Standard"/>
    <w:rsid w:val="00592F24"/>
    <w:pPr>
      <w:spacing w:before="120" w:after="120"/>
      <w:jc w:val="both"/>
    </w:pPr>
    <w:rPr>
      <w:rFonts w:cs="Arial"/>
      <w:spacing w:val="-2"/>
    </w:rPr>
  </w:style>
  <w:style w:type="paragraph" w:customStyle="1" w:styleId="Corpotesto21">
    <w:name w:val="Corpo testo21"/>
    <w:basedOn w:val="Standard"/>
    <w:rsid w:val="00592F24"/>
    <w:pPr>
      <w:spacing w:before="240"/>
      <w:ind w:left="907"/>
    </w:pPr>
    <w:rPr>
      <w:lang w:val="en-US"/>
    </w:rPr>
  </w:style>
  <w:style w:type="paragraph" w:customStyle="1" w:styleId="schema2">
    <w:name w:val="schema2"/>
    <w:basedOn w:val="Standard"/>
    <w:rsid w:val="00592F24"/>
    <w:pPr>
      <w:jc w:val="both"/>
    </w:pPr>
    <w:rPr>
      <w:b/>
      <w:sz w:val="28"/>
      <w:szCs w:val="28"/>
    </w:rPr>
  </w:style>
  <w:style w:type="paragraph" w:customStyle="1" w:styleId="circolaresottoparagrafo11">
    <w:name w:val="circolare sottoparagrafo11"/>
    <w:basedOn w:val="Titolo31"/>
    <w:rsid w:val="00592F24"/>
    <w:rPr>
      <w:sz w:val="26"/>
      <w:szCs w:val="26"/>
    </w:rPr>
  </w:style>
  <w:style w:type="paragraph" w:customStyle="1" w:styleId="ElnotaCarattere61">
    <w:name w:val="El_nota Carattere6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61">
    <w:name w:val="Corpo Carattere Carattere Carattere61"/>
    <w:basedOn w:val="Standard"/>
    <w:rsid w:val="00592F24"/>
    <w:pPr>
      <w:spacing w:before="120" w:after="120"/>
      <w:ind w:left="284"/>
      <w:jc w:val="both"/>
    </w:pPr>
    <w:rPr>
      <w:spacing w:val="-2"/>
    </w:rPr>
  </w:style>
  <w:style w:type="paragraph" w:customStyle="1" w:styleId="Elpunto92">
    <w:name w:val="El_punto92"/>
    <w:basedOn w:val="Puntoelenco"/>
    <w:rsid w:val="00592F24"/>
    <w:pPr>
      <w:spacing w:before="60" w:after="60"/>
    </w:pPr>
  </w:style>
  <w:style w:type="paragraph" w:customStyle="1" w:styleId="Dida62">
    <w:name w:val="Dida62"/>
    <w:basedOn w:val="WW-Didascalia"/>
    <w:rsid w:val="00592F24"/>
  </w:style>
  <w:style w:type="paragraph" w:customStyle="1" w:styleId="Ellettera262">
    <w:name w:val="El_lettera262"/>
    <w:basedOn w:val="Ellettera"/>
    <w:rsid w:val="00592F24"/>
  </w:style>
  <w:style w:type="paragraph" w:customStyle="1" w:styleId="EltracciatoCarattereCarattere62">
    <w:name w:val="El_tracciato Carattere Carattere62"/>
    <w:basedOn w:val="ElnotaCarattere"/>
    <w:rsid w:val="00592F24"/>
    <w:pPr>
      <w:ind w:left="0"/>
    </w:pPr>
  </w:style>
  <w:style w:type="paragraph" w:customStyle="1" w:styleId="Evidenziatore71">
    <w:name w:val="Evidenziatore71"/>
    <w:basedOn w:val="Standard"/>
    <w:rsid w:val="00592F24"/>
    <w:pPr>
      <w:spacing w:before="120" w:after="140"/>
      <w:jc w:val="both"/>
    </w:pPr>
    <w:rPr>
      <w:rFonts w:cs="Arial"/>
      <w:b/>
      <w:spacing w:val="-2"/>
    </w:rPr>
  </w:style>
  <w:style w:type="paragraph" w:customStyle="1" w:styleId="Figura71">
    <w:name w:val="Figura71"/>
    <w:basedOn w:val="Standard"/>
    <w:rsid w:val="00592F24"/>
    <w:pPr>
      <w:keepNext/>
      <w:spacing w:before="240" w:after="120"/>
      <w:jc w:val="center"/>
    </w:pPr>
  </w:style>
  <w:style w:type="paragraph" w:customStyle="1" w:styleId="Tabelle61">
    <w:name w:val="Tabelle61"/>
    <w:basedOn w:val="Standard"/>
    <w:rsid w:val="00592F24"/>
    <w:pPr>
      <w:spacing w:before="120" w:after="360"/>
    </w:pPr>
    <w:rPr>
      <w:rFonts w:eastAsia="Arial Unicode MS"/>
    </w:rPr>
  </w:style>
  <w:style w:type="paragraph" w:customStyle="1" w:styleId="Corpolettera61">
    <w:name w:val="Corpo_lettera61"/>
    <w:basedOn w:val="Standard"/>
    <w:rsid w:val="00592F24"/>
    <w:pPr>
      <w:spacing w:before="120" w:after="120"/>
      <w:ind w:firstLine="340"/>
      <w:jc w:val="both"/>
    </w:pPr>
    <w:rPr>
      <w:rFonts w:cs="Arial"/>
      <w:spacing w:val="-2"/>
    </w:rPr>
  </w:style>
  <w:style w:type="paragraph" w:customStyle="1" w:styleId="Elnotalettera72">
    <w:name w:val="El_notalettera72"/>
    <w:basedOn w:val="Elnota"/>
    <w:rsid w:val="00592F24"/>
    <w:pPr>
      <w:ind w:left="616" w:hanging="360"/>
    </w:pPr>
  </w:style>
  <w:style w:type="paragraph" w:customStyle="1" w:styleId="Elnota92">
    <w:name w:val="El_nota92"/>
    <w:basedOn w:val="Nota"/>
    <w:rsid w:val="00592F24"/>
    <w:pPr>
      <w:ind w:left="284" w:hanging="284"/>
    </w:pPr>
  </w:style>
  <w:style w:type="paragraph" w:customStyle="1" w:styleId="Elnumero261">
    <w:name w:val="El_numero261"/>
    <w:basedOn w:val="Standard"/>
    <w:rsid w:val="00592F24"/>
    <w:pPr>
      <w:spacing w:before="40" w:after="40"/>
      <w:ind w:left="851"/>
    </w:pPr>
    <w:rPr>
      <w:rFonts w:cs="Arial"/>
      <w:szCs w:val="20"/>
    </w:rPr>
  </w:style>
  <w:style w:type="paragraph" w:customStyle="1" w:styleId="EltracciatoCarattere72">
    <w:name w:val="El_tracciato Carattere72"/>
    <w:basedOn w:val="Elnota"/>
    <w:rsid w:val="00592F24"/>
  </w:style>
  <w:style w:type="paragraph" w:customStyle="1" w:styleId="El-82">
    <w:name w:val="El-82"/>
    <w:basedOn w:val="Elpunto"/>
    <w:rsid w:val="00592F24"/>
    <w:pPr>
      <w:ind w:firstLine="0"/>
    </w:pPr>
  </w:style>
  <w:style w:type="paragraph" w:customStyle="1" w:styleId="Elpunto282">
    <w:name w:val="El_punto282"/>
    <w:basedOn w:val="Elpunto"/>
    <w:rsid w:val="00592F24"/>
    <w:pPr>
      <w:ind w:left="567" w:hanging="283"/>
    </w:pPr>
  </w:style>
  <w:style w:type="paragraph" w:customStyle="1" w:styleId="StileTabelleAllineatoasinistra62">
    <w:name w:val="Stile Tabelle + Allineato a sinistra62"/>
    <w:basedOn w:val="Tabelle"/>
    <w:rsid w:val="00592F24"/>
    <w:rPr>
      <w:rFonts w:eastAsia="Times New Roman"/>
      <w:szCs w:val="20"/>
    </w:rPr>
  </w:style>
  <w:style w:type="paragraph" w:customStyle="1" w:styleId="tit361">
    <w:name w:val="tit361"/>
    <w:basedOn w:val="Standard"/>
    <w:rsid w:val="00592F24"/>
    <w:pPr>
      <w:spacing w:before="480"/>
    </w:pPr>
    <w:rPr>
      <w:rFonts w:ascii="Arial" w:hAnsi="Arial" w:cs="Arial"/>
      <w:b/>
      <w:bCs/>
      <w:color w:val="006699"/>
      <w:sz w:val="20"/>
      <w:szCs w:val="20"/>
    </w:rPr>
  </w:style>
  <w:style w:type="paragraph" w:customStyle="1" w:styleId="corpo610">
    <w:name w:val="corpo61"/>
    <w:basedOn w:val="Standard"/>
    <w:rsid w:val="00592F24"/>
    <w:pPr>
      <w:spacing w:before="120" w:after="120"/>
      <w:ind w:right="100"/>
      <w:jc w:val="both"/>
    </w:pPr>
    <w:rPr>
      <w:rFonts w:ascii="Arial" w:hAnsi="Arial" w:cs="Arial"/>
      <w:color w:val="000000"/>
      <w:sz w:val="18"/>
      <w:szCs w:val="18"/>
    </w:rPr>
  </w:style>
  <w:style w:type="paragraph" w:customStyle="1" w:styleId="tit261">
    <w:name w:val="tit261"/>
    <w:basedOn w:val="Standard"/>
    <w:rsid w:val="00592F24"/>
    <w:pPr>
      <w:spacing w:before="400" w:after="60"/>
    </w:pPr>
    <w:rPr>
      <w:rFonts w:ascii="Arial" w:hAnsi="Arial" w:cs="Arial"/>
      <w:b/>
      <w:bCs/>
      <w:color w:val="006699"/>
      <w:sz w:val="22"/>
      <w:szCs w:val="22"/>
    </w:rPr>
  </w:style>
  <w:style w:type="paragraph" w:customStyle="1" w:styleId="corpotab610">
    <w:name w:val="corpotab61"/>
    <w:basedOn w:val="Standard"/>
    <w:rsid w:val="00592F24"/>
    <w:pPr>
      <w:spacing w:before="20" w:after="20"/>
      <w:ind w:left="40" w:right="40"/>
    </w:pPr>
    <w:rPr>
      <w:rFonts w:ascii="Arial" w:hAnsi="Arial" w:cs="Arial"/>
      <w:color w:val="000000"/>
      <w:sz w:val="18"/>
      <w:szCs w:val="18"/>
    </w:rPr>
  </w:style>
  <w:style w:type="paragraph" w:customStyle="1" w:styleId="Normale261">
    <w:name w:val="Normale 261"/>
    <w:basedOn w:val="Standard"/>
    <w:rsid w:val="00592F24"/>
    <w:pPr>
      <w:spacing w:before="120"/>
      <w:ind w:left="567" w:right="567"/>
    </w:pPr>
    <w:rPr>
      <w:sz w:val="22"/>
      <w:szCs w:val="20"/>
    </w:rPr>
  </w:style>
  <w:style w:type="paragraph" w:customStyle="1" w:styleId="tit461">
    <w:name w:val="tit461"/>
    <w:basedOn w:val="Standard"/>
    <w:rsid w:val="00592F24"/>
    <w:pPr>
      <w:spacing w:before="120"/>
    </w:pPr>
    <w:rPr>
      <w:rFonts w:ascii="Arial" w:hAnsi="Arial" w:cs="Arial"/>
      <w:b/>
      <w:bCs/>
      <w:i/>
      <w:iCs/>
      <w:color w:val="006699"/>
      <w:sz w:val="18"/>
      <w:szCs w:val="18"/>
    </w:rPr>
  </w:style>
  <w:style w:type="paragraph" w:customStyle="1" w:styleId="CorpoCarattereCarattere61">
    <w:name w:val="Corpo Carattere Carattere61"/>
    <w:basedOn w:val="Standard"/>
    <w:rsid w:val="00592F24"/>
    <w:pPr>
      <w:spacing w:before="120" w:after="120"/>
      <w:ind w:left="284"/>
      <w:jc w:val="both"/>
    </w:pPr>
    <w:rPr>
      <w:spacing w:val="-2"/>
    </w:rPr>
  </w:style>
  <w:style w:type="paragraph" w:customStyle="1" w:styleId="rgsufficio161">
    <w:name w:val="rgs_ufficio161"/>
    <w:basedOn w:val="Standard"/>
    <w:rsid w:val="00592F24"/>
    <w:pPr>
      <w:jc w:val="center"/>
    </w:pPr>
    <w:rPr>
      <w:smallCaps/>
      <w:sz w:val="16"/>
      <w:szCs w:val="20"/>
    </w:rPr>
  </w:style>
  <w:style w:type="paragraph" w:customStyle="1" w:styleId="rgsoggetto51">
    <w:name w:val="rgs_oggetto51"/>
    <w:basedOn w:val="Standard"/>
    <w:rsid w:val="00592F24"/>
    <w:pPr>
      <w:ind w:left="1000" w:hanging="1000"/>
    </w:pPr>
    <w:rPr>
      <w:sz w:val="20"/>
      <w:szCs w:val="20"/>
    </w:rPr>
  </w:style>
  <w:style w:type="paragraph" w:customStyle="1" w:styleId="StileGlossarioDefCorsivo62">
    <w:name w:val="Stile GlossarioDef + Corsivo62"/>
    <w:basedOn w:val="GlossarioDef"/>
    <w:rsid w:val="00592F24"/>
    <w:rPr>
      <w:i/>
      <w:iCs/>
      <w:spacing w:val="-2"/>
    </w:rPr>
  </w:style>
  <w:style w:type="paragraph" w:customStyle="1" w:styleId="corpocarattere61">
    <w:name w:val="corpocarattere61"/>
    <w:basedOn w:val="Standard"/>
    <w:rsid w:val="00592F24"/>
    <w:pPr>
      <w:spacing w:before="280" w:after="280"/>
    </w:pPr>
    <w:rPr>
      <w:rFonts w:ascii="Arial Unicode MS" w:eastAsia="Arial Unicode MS" w:hAnsi="Arial Unicode MS" w:cs="Arial Unicode MS"/>
    </w:rPr>
  </w:style>
  <w:style w:type="paragraph" w:customStyle="1" w:styleId="0proposta61">
    <w:name w:val="0_proposta61"/>
    <w:basedOn w:val="Standard"/>
    <w:rsid w:val="00592F24"/>
    <w:pPr>
      <w:spacing w:after="120"/>
      <w:jc w:val="both"/>
    </w:pPr>
  </w:style>
  <w:style w:type="paragraph" w:customStyle="1" w:styleId="rgscorpodeltesto61">
    <w:name w:val="rgs_corpodeltesto61"/>
    <w:basedOn w:val="Standard"/>
    <w:rsid w:val="00592F24"/>
    <w:pPr>
      <w:spacing w:after="120" w:line="360" w:lineRule="auto"/>
      <w:ind w:firstLine="799"/>
      <w:jc w:val="both"/>
    </w:pPr>
    <w:rPr>
      <w:szCs w:val="20"/>
    </w:rPr>
  </w:style>
  <w:style w:type="paragraph" w:customStyle="1" w:styleId="StileEvidenziatoreNonGrassetto32">
    <w:name w:val="Stile Evidenziatore + Non Grassetto32"/>
    <w:basedOn w:val="Evidenziatore"/>
    <w:rsid w:val="00592F24"/>
  </w:style>
  <w:style w:type="paragraph" w:customStyle="1" w:styleId="CM11461">
    <w:name w:val="CM11461"/>
    <w:basedOn w:val="Standard"/>
    <w:next w:val="Standard"/>
    <w:rsid w:val="00592F24"/>
    <w:pPr>
      <w:widowControl w:val="0"/>
      <w:autoSpaceDE w:val="0"/>
      <w:spacing w:after="105"/>
      <w:ind w:right="508"/>
    </w:pPr>
  </w:style>
  <w:style w:type="paragraph" w:customStyle="1" w:styleId="testo161">
    <w:name w:val="testo161"/>
    <w:basedOn w:val="Standard"/>
    <w:rsid w:val="00592F24"/>
    <w:pPr>
      <w:widowControl w:val="0"/>
      <w:ind w:left="426" w:right="-1"/>
      <w:jc w:val="both"/>
    </w:pPr>
    <w:rPr>
      <w:sz w:val="22"/>
      <w:szCs w:val="20"/>
    </w:rPr>
  </w:style>
  <w:style w:type="paragraph" w:customStyle="1" w:styleId="ElnotaCarattere131">
    <w:name w:val="El_nota Carattere1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31">
    <w:name w:val="Corpo Carattere Carattere Carattere131"/>
    <w:basedOn w:val="Standard"/>
    <w:rsid w:val="00592F24"/>
    <w:pPr>
      <w:spacing w:before="120" w:after="120"/>
      <w:ind w:left="284"/>
      <w:jc w:val="both"/>
    </w:pPr>
    <w:rPr>
      <w:spacing w:val="-2"/>
    </w:rPr>
  </w:style>
  <w:style w:type="paragraph" w:customStyle="1" w:styleId="Elpunto132">
    <w:name w:val="El_punto132"/>
    <w:basedOn w:val="Puntoelenco"/>
    <w:rsid w:val="00592F24"/>
    <w:pPr>
      <w:spacing w:before="60" w:after="60"/>
      <w:ind w:left="0" w:firstLine="0"/>
    </w:pPr>
  </w:style>
  <w:style w:type="paragraph" w:customStyle="1" w:styleId="Dida132">
    <w:name w:val="Dida132"/>
    <w:basedOn w:val="WW-Didascalia"/>
    <w:rsid w:val="00592F24"/>
  </w:style>
  <w:style w:type="paragraph" w:customStyle="1" w:styleId="Ellettera2132">
    <w:name w:val="El_lettera2132"/>
    <w:basedOn w:val="Ellettera"/>
    <w:rsid w:val="00592F24"/>
  </w:style>
  <w:style w:type="paragraph" w:customStyle="1" w:styleId="EltracciatoCarattereCarattere132">
    <w:name w:val="El_tracciato Carattere Carattere132"/>
    <w:basedOn w:val="ElnotaCarattere"/>
    <w:rsid w:val="00592F24"/>
    <w:pPr>
      <w:ind w:left="0" w:firstLine="0"/>
    </w:pPr>
  </w:style>
  <w:style w:type="paragraph" w:customStyle="1" w:styleId="Evidenziatore131">
    <w:name w:val="Evidenziatore131"/>
    <w:basedOn w:val="Standard"/>
    <w:rsid w:val="00592F24"/>
    <w:pPr>
      <w:spacing w:before="120" w:after="140"/>
      <w:jc w:val="both"/>
    </w:pPr>
    <w:rPr>
      <w:rFonts w:cs="Arial"/>
      <w:b/>
      <w:spacing w:val="-2"/>
    </w:rPr>
  </w:style>
  <w:style w:type="paragraph" w:customStyle="1" w:styleId="Figura131">
    <w:name w:val="Figura131"/>
    <w:basedOn w:val="Standard"/>
    <w:rsid w:val="00592F24"/>
    <w:pPr>
      <w:keepNext/>
      <w:spacing w:before="240" w:after="120"/>
      <w:jc w:val="center"/>
    </w:pPr>
  </w:style>
  <w:style w:type="paragraph" w:customStyle="1" w:styleId="Tabelle131">
    <w:name w:val="Tabelle131"/>
    <w:basedOn w:val="Standard"/>
    <w:rsid w:val="00592F24"/>
    <w:pPr>
      <w:spacing w:before="120" w:after="360"/>
    </w:pPr>
    <w:rPr>
      <w:rFonts w:eastAsia="Arial Unicode MS"/>
    </w:rPr>
  </w:style>
  <w:style w:type="paragraph" w:customStyle="1" w:styleId="Corpolettera131">
    <w:name w:val="Corpo_lettera131"/>
    <w:basedOn w:val="Standard"/>
    <w:rsid w:val="00592F24"/>
    <w:pPr>
      <w:spacing w:before="120" w:after="120"/>
      <w:ind w:firstLine="340"/>
      <w:jc w:val="both"/>
    </w:pPr>
    <w:rPr>
      <w:rFonts w:cs="Arial"/>
      <w:spacing w:val="-2"/>
    </w:rPr>
  </w:style>
  <w:style w:type="paragraph" w:customStyle="1" w:styleId="Elnotalettera132">
    <w:name w:val="El_notalettera132"/>
    <w:basedOn w:val="Elnota"/>
    <w:rsid w:val="00592F24"/>
    <w:pPr>
      <w:ind w:left="616" w:hanging="360"/>
    </w:pPr>
  </w:style>
  <w:style w:type="paragraph" w:customStyle="1" w:styleId="Elnota132">
    <w:name w:val="El_nota132"/>
    <w:basedOn w:val="Nota"/>
    <w:rsid w:val="00592F24"/>
    <w:pPr>
      <w:ind w:left="567" w:hanging="283"/>
    </w:pPr>
  </w:style>
  <w:style w:type="paragraph" w:customStyle="1" w:styleId="EltracciatoCarattere132">
    <w:name w:val="El_tracciato Carattere132"/>
    <w:basedOn w:val="Elnota"/>
    <w:rsid w:val="00592F24"/>
  </w:style>
  <w:style w:type="paragraph" w:customStyle="1" w:styleId="El-132">
    <w:name w:val="El-132"/>
    <w:basedOn w:val="Elpunto"/>
    <w:rsid w:val="00592F24"/>
    <w:pPr>
      <w:ind w:left="0" w:firstLine="0"/>
    </w:pPr>
  </w:style>
  <w:style w:type="paragraph" w:customStyle="1" w:styleId="Elpunto2132">
    <w:name w:val="El_punto2132"/>
    <w:basedOn w:val="Elpunto"/>
    <w:rsid w:val="00592F24"/>
    <w:pPr>
      <w:ind w:left="720" w:hanging="360"/>
    </w:pPr>
  </w:style>
  <w:style w:type="paragraph" w:customStyle="1" w:styleId="Corpo151">
    <w:name w:val="Corpo151"/>
    <w:basedOn w:val="Standard"/>
    <w:rsid w:val="00592F24"/>
    <w:pPr>
      <w:spacing w:before="120" w:after="120"/>
      <w:jc w:val="both"/>
    </w:pPr>
    <w:rPr>
      <w:rFonts w:cs="Arial"/>
      <w:spacing w:val="-2"/>
    </w:rPr>
  </w:style>
  <w:style w:type="paragraph" w:customStyle="1" w:styleId="StileTabelleAllineatoasinistra132">
    <w:name w:val="Stile Tabelle + Allineato a sinistra132"/>
    <w:basedOn w:val="Tabelle"/>
    <w:rsid w:val="00592F24"/>
    <w:rPr>
      <w:rFonts w:eastAsia="Times New Roman"/>
      <w:szCs w:val="20"/>
    </w:rPr>
  </w:style>
  <w:style w:type="paragraph" w:customStyle="1" w:styleId="tit3131">
    <w:name w:val="tit3131"/>
    <w:basedOn w:val="Standard"/>
    <w:rsid w:val="00592F24"/>
    <w:pPr>
      <w:spacing w:before="480"/>
    </w:pPr>
    <w:rPr>
      <w:rFonts w:ascii="Arial" w:hAnsi="Arial" w:cs="Arial"/>
      <w:b/>
      <w:bCs/>
      <w:color w:val="006699"/>
      <w:sz w:val="20"/>
      <w:szCs w:val="20"/>
    </w:rPr>
  </w:style>
  <w:style w:type="paragraph" w:customStyle="1" w:styleId="corpo1310">
    <w:name w:val="corpo131"/>
    <w:basedOn w:val="Standard"/>
    <w:rsid w:val="00592F24"/>
    <w:pPr>
      <w:spacing w:before="120" w:after="120"/>
      <w:ind w:right="100"/>
      <w:jc w:val="both"/>
    </w:pPr>
    <w:rPr>
      <w:rFonts w:ascii="Arial" w:hAnsi="Arial" w:cs="Arial"/>
      <w:color w:val="000000"/>
      <w:sz w:val="18"/>
      <w:szCs w:val="18"/>
    </w:rPr>
  </w:style>
  <w:style w:type="paragraph" w:customStyle="1" w:styleId="tit2131">
    <w:name w:val="tit2131"/>
    <w:basedOn w:val="Standard"/>
    <w:rsid w:val="00592F24"/>
    <w:pPr>
      <w:spacing w:before="400" w:after="60"/>
    </w:pPr>
    <w:rPr>
      <w:rFonts w:ascii="Arial" w:hAnsi="Arial" w:cs="Arial"/>
      <w:b/>
      <w:bCs/>
      <w:color w:val="006699"/>
      <w:sz w:val="22"/>
      <w:szCs w:val="22"/>
    </w:rPr>
  </w:style>
  <w:style w:type="paragraph" w:customStyle="1" w:styleId="corpotab1310">
    <w:name w:val="corpotab131"/>
    <w:basedOn w:val="Standard"/>
    <w:rsid w:val="00592F24"/>
    <w:pPr>
      <w:spacing w:before="20" w:after="20"/>
      <w:ind w:left="40" w:right="40"/>
    </w:pPr>
    <w:rPr>
      <w:rFonts w:ascii="Arial" w:hAnsi="Arial" w:cs="Arial"/>
      <w:color w:val="000000"/>
      <w:sz w:val="18"/>
      <w:szCs w:val="18"/>
    </w:rPr>
  </w:style>
  <w:style w:type="paragraph" w:customStyle="1" w:styleId="Normale2131">
    <w:name w:val="Normale 2131"/>
    <w:basedOn w:val="Standard"/>
    <w:rsid w:val="00592F24"/>
    <w:pPr>
      <w:spacing w:before="120"/>
      <w:ind w:left="567" w:right="567"/>
    </w:pPr>
    <w:rPr>
      <w:sz w:val="22"/>
      <w:szCs w:val="20"/>
    </w:rPr>
  </w:style>
  <w:style w:type="paragraph" w:customStyle="1" w:styleId="tit4131">
    <w:name w:val="tit4131"/>
    <w:basedOn w:val="Standard"/>
    <w:rsid w:val="00592F24"/>
    <w:pPr>
      <w:spacing w:before="120"/>
    </w:pPr>
    <w:rPr>
      <w:rFonts w:ascii="Arial" w:hAnsi="Arial" w:cs="Arial"/>
      <w:b/>
      <w:bCs/>
      <w:i/>
      <w:iCs/>
      <w:color w:val="006699"/>
      <w:sz w:val="18"/>
      <w:szCs w:val="18"/>
    </w:rPr>
  </w:style>
  <w:style w:type="paragraph" w:customStyle="1" w:styleId="CorpoCarattereCarattere131">
    <w:name w:val="Corpo Carattere Carattere131"/>
    <w:basedOn w:val="Standard"/>
    <w:rsid w:val="00592F24"/>
    <w:pPr>
      <w:spacing w:before="120" w:after="120"/>
      <w:ind w:left="284"/>
      <w:jc w:val="both"/>
    </w:pPr>
    <w:rPr>
      <w:spacing w:val="-2"/>
    </w:rPr>
  </w:style>
  <w:style w:type="paragraph" w:customStyle="1" w:styleId="rgsufficio1131">
    <w:name w:val="rgs_ufficio1131"/>
    <w:basedOn w:val="Standard"/>
    <w:rsid w:val="00592F24"/>
    <w:pPr>
      <w:jc w:val="center"/>
    </w:pPr>
    <w:rPr>
      <w:smallCaps/>
      <w:sz w:val="16"/>
      <w:szCs w:val="20"/>
    </w:rPr>
  </w:style>
  <w:style w:type="paragraph" w:customStyle="1" w:styleId="rgsoggetto131">
    <w:name w:val="rgs_oggetto131"/>
    <w:basedOn w:val="Standard"/>
    <w:rsid w:val="00592F24"/>
    <w:pPr>
      <w:ind w:left="1000" w:hanging="1000"/>
    </w:pPr>
    <w:rPr>
      <w:sz w:val="20"/>
      <w:szCs w:val="20"/>
    </w:rPr>
  </w:style>
  <w:style w:type="paragraph" w:customStyle="1" w:styleId="StileGlossarioDefCorsivo132">
    <w:name w:val="Stile GlossarioDef + Corsivo132"/>
    <w:basedOn w:val="GlossarioDef"/>
    <w:rsid w:val="00592F24"/>
    <w:rPr>
      <w:i/>
      <w:iCs/>
      <w:spacing w:val="-2"/>
    </w:rPr>
  </w:style>
  <w:style w:type="paragraph" w:customStyle="1" w:styleId="corpocarattere131">
    <w:name w:val="corpocarattere131"/>
    <w:basedOn w:val="Standard"/>
    <w:rsid w:val="00592F24"/>
    <w:pPr>
      <w:spacing w:before="280" w:after="280"/>
    </w:pPr>
    <w:rPr>
      <w:rFonts w:ascii="Arial Unicode MS" w:eastAsia="Arial Unicode MS" w:hAnsi="Arial Unicode MS" w:cs="Arial Unicode MS"/>
    </w:rPr>
  </w:style>
  <w:style w:type="paragraph" w:customStyle="1" w:styleId="0proposta131">
    <w:name w:val="0_proposta131"/>
    <w:basedOn w:val="Standard"/>
    <w:rsid w:val="00592F24"/>
    <w:pPr>
      <w:spacing w:after="120"/>
      <w:jc w:val="both"/>
    </w:pPr>
  </w:style>
  <w:style w:type="paragraph" w:customStyle="1" w:styleId="rgscorpodeltesto131">
    <w:name w:val="rgs_corpodeltesto131"/>
    <w:basedOn w:val="Standard"/>
    <w:rsid w:val="00592F24"/>
    <w:pPr>
      <w:spacing w:after="120" w:line="360" w:lineRule="auto"/>
      <w:ind w:firstLine="799"/>
      <w:jc w:val="both"/>
    </w:pPr>
    <w:rPr>
      <w:szCs w:val="20"/>
    </w:rPr>
  </w:style>
  <w:style w:type="paragraph" w:customStyle="1" w:styleId="CM114131">
    <w:name w:val="CM114131"/>
    <w:basedOn w:val="Standard"/>
    <w:next w:val="Standard"/>
    <w:rsid w:val="00592F24"/>
    <w:pPr>
      <w:widowControl w:val="0"/>
      <w:autoSpaceDE w:val="0"/>
      <w:spacing w:after="105"/>
      <w:ind w:right="508"/>
    </w:pPr>
  </w:style>
  <w:style w:type="paragraph" w:customStyle="1" w:styleId="testo1131">
    <w:name w:val="testo1131"/>
    <w:basedOn w:val="Standard"/>
    <w:rsid w:val="00592F24"/>
    <w:pPr>
      <w:widowControl w:val="0"/>
      <w:ind w:left="426" w:right="-1"/>
      <w:jc w:val="both"/>
    </w:pPr>
    <w:rPr>
      <w:sz w:val="22"/>
      <w:szCs w:val="20"/>
    </w:rPr>
  </w:style>
  <w:style w:type="paragraph" w:customStyle="1" w:styleId="ElnotaCarattere231">
    <w:name w:val="El_nota Carattere2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31">
    <w:name w:val="Corpo Carattere Carattere Carattere231"/>
    <w:basedOn w:val="Standard"/>
    <w:rsid w:val="00592F24"/>
    <w:pPr>
      <w:spacing w:before="120" w:after="120"/>
      <w:ind w:left="284"/>
      <w:jc w:val="both"/>
    </w:pPr>
    <w:rPr>
      <w:spacing w:val="-2"/>
    </w:rPr>
  </w:style>
  <w:style w:type="paragraph" w:customStyle="1" w:styleId="Elpunto332">
    <w:name w:val="El_punto332"/>
    <w:basedOn w:val="Puntoelenco"/>
    <w:rsid w:val="00592F24"/>
    <w:pPr>
      <w:spacing w:before="60" w:after="60"/>
      <w:ind w:left="0" w:firstLine="0"/>
    </w:pPr>
  </w:style>
  <w:style w:type="paragraph" w:customStyle="1" w:styleId="Dida232">
    <w:name w:val="Dida232"/>
    <w:basedOn w:val="WW-Didascalia"/>
    <w:rsid w:val="00592F24"/>
  </w:style>
  <w:style w:type="paragraph" w:customStyle="1" w:styleId="Ellettera2232">
    <w:name w:val="El_lettera2232"/>
    <w:basedOn w:val="Ellettera"/>
    <w:rsid w:val="00592F24"/>
  </w:style>
  <w:style w:type="paragraph" w:customStyle="1" w:styleId="EltracciatoCarattereCarattere232">
    <w:name w:val="El_tracciato Carattere Carattere232"/>
    <w:basedOn w:val="ElnotaCarattere"/>
    <w:rsid w:val="00592F24"/>
    <w:pPr>
      <w:ind w:left="0" w:firstLine="0"/>
    </w:pPr>
  </w:style>
  <w:style w:type="paragraph" w:customStyle="1" w:styleId="Evidenziatore231">
    <w:name w:val="Evidenziatore231"/>
    <w:basedOn w:val="Standard"/>
    <w:rsid w:val="00592F24"/>
    <w:pPr>
      <w:spacing w:before="120" w:after="140"/>
      <w:jc w:val="both"/>
    </w:pPr>
    <w:rPr>
      <w:rFonts w:cs="Arial"/>
      <w:b/>
      <w:spacing w:val="-2"/>
    </w:rPr>
  </w:style>
  <w:style w:type="paragraph" w:customStyle="1" w:styleId="Figura231">
    <w:name w:val="Figura231"/>
    <w:basedOn w:val="Standard"/>
    <w:rsid w:val="00592F24"/>
    <w:pPr>
      <w:keepNext/>
      <w:spacing w:before="240" w:after="120"/>
      <w:jc w:val="center"/>
    </w:pPr>
  </w:style>
  <w:style w:type="paragraph" w:customStyle="1" w:styleId="Tabelle231">
    <w:name w:val="Tabelle231"/>
    <w:basedOn w:val="Standard"/>
    <w:rsid w:val="00592F24"/>
    <w:pPr>
      <w:spacing w:before="120" w:after="360"/>
    </w:pPr>
    <w:rPr>
      <w:rFonts w:eastAsia="Arial Unicode MS"/>
    </w:rPr>
  </w:style>
  <w:style w:type="paragraph" w:customStyle="1" w:styleId="Corpolettera231">
    <w:name w:val="Corpo_lettera231"/>
    <w:basedOn w:val="Standard"/>
    <w:rsid w:val="00592F24"/>
    <w:pPr>
      <w:spacing w:before="120" w:after="120"/>
      <w:ind w:firstLine="340"/>
      <w:jc w:val="both"/>
    </w:pPr>
    <w:rPr>
      <w:rFonts w:cs="Arial"/>
      <w:spacing w:val="-2"/>
    </w:rPr>
  </w:style>
  <w:style w:type="paragraph" w:customStyle="1" w:styleId="Elnotalettera232">
    <w:name w:val="El_notalettera232"/>
    <w:basedOn w:val="Elnota"/>
    <w:rsid w:val="00592F24"/>
    <w:pPr>
      <w:ind w:left="616" w:hanging="360"/>
    </w:pPr>
  </w:style>
  <w:style w:type="paragraph" w:customStyle="1" w:styleId="Elnota232">
    <w:name w:val="El_nota232"/>
    <w:basedOn w:val="Nota"/>
    <w:rsid w:val="00592F24"/>
    <w:pPr>
      <w:ind w:left="567" w:hanging="283"/>
    </w:pPr>
  </w:style>
  <w:style w:type="paragraph" w:customStyle="1" w:styleId="EltracciatoCarattere232">
    <w:name w:val="El_tracciato Carattere232"/>
    <w:basedOn w:val="Elnota"/>
    <w:rsid w:val="00592F24"/>
  </w:style>
  <w:style w:type="paragraph" w:customStyle="1" w:styleId="El-232">
    <w:name w:val="El-232"/>
    <w:basedOn w:val="Elpunto"/>
    <w:rsid w:val="00592F24"/>
    <w:pPr>
      <w:ind w:left="0" w:firstLine="0"/>
    </w:pPr>
  </w:style>
  <w:style w:type="paragraph" w:customStyle="1" w:styleId="Elpunto2232">
    <w:name w:val="El_punto2232"/>
    <w:basedOn w:val="Elpunto"/>
    <w:rsid w:val="00592F24"/>
    <w:pPr>
      <w:ind w:left="720" w:hanging="360"/>
    </w:pPr>
  </w:style>
  <w:style w:type="paragraph" w:customStyle="1" w:styleId="Corpo231">
    <w:name w:val="Corpo231"/>
    <w:basedOn w:val="Standard"/>
    <w:rsid w:val="00592F24"/>
    <w:pPr>
      <w:spacing w:before="120" w:after="120"/>
      <w:jc w:val="both"/>
    </w:pPr>
    <w:rPr>
      <w:rFonts w:cs="Arial"/>
      <w:spacing w:val="-2"/>
    </w:rPr>
  </w:style>
  <w:style w:type="paragraph" w:customStyle="1" w:styleId="StileTabelleAllineatoasinistra232">
    <w:name w:val="Stile Tabelle + Allineato a sinistra232"/>
    <w:basedOn w:val="Tabelle"/>
    <w:rsid w:val="00592F24"/>
    <w:rPr>
      <w:rFonts w:eastAsia="Times New Roman"/>
      <w:szCs w:val="20"/>
    </w:rPr>
  </w:style>
  <w:style w:type="paragraph" w:customStyle="1" w:styleId="tit3231">
    <w:name w:val="tit3231"/>
    <w:basedOn w:val="Standard"/>
    <w:rsid w:val="00592F24"/>
    <w:pPr>
      <w:spacing w:before="480"/>
    </w:pPr>
    <w:rPr>
      <w:rFonts w:ascii="Arial" w:hAnsi="Arial" w:cs="Arial"/>
      <w:b/>
      <w:bCs/>
      <w:color w:val="006699"/>
      <w:sz w:val="20"/>
      <w:szCs w:val="20"/>
    </w:rPr>
  </w:style>
  <w:style w:type="paragraph" w:customStyle="1" w:styleId="corpo2310">
    <w:name w:val="corpo231"/>
    <w:basedOn w:val="Standard"/>
    <w:rsid w:val="00592F24"/>
    <w:pPr>
      <w:spacing w:before="120" w:after="120"/>
      <w:ind w:right="100"/>
      <w:jc w:val="both"/>
    </w:pPr>
    <w:rPr>
      <w:rFonts w:ascii="Arial" w:hAnsi="Arial" w:cs="Arial"/>
      <w:color w:val="000000"/>
      <w:sz w:val="18"/>
      <w:szCs w:val="18"/>
    </w:rPr>
  </w:style>
  <w:style w:type="paragraph" w:customStyle="1" w:styleId="tit2231">
    <w:name w:val="tit2231"/>
    <w:basedOn w:val="Standard"/>
    <w:rsid w:val="00592F24"/>
    <w:pPr>
      <w:spacing w:before="400" w:after="60"/>
    </w:pPr>
    <w:rPr>
      <w:rFonts w:ascii="Arial" w:hAnsi="Arial" w:cs="Arial"/>
      <w:b/>
      <w:bCs/>
      <w:color w:val="006699"/>
      <w:sz w:val="22"/>
      <w:szCs w:val="22"/>
    </w:rPr>
  </w:style>
  <w:style w:type="paragraph" w:customStyle="1" w:styleId="corpotab2310">
    <w:name w:val="corpotab231"/>
    <w:basedOn w:val="Standard"/>
    <w:rsid w:val="00592F24"/>
    <w:pPr>
      <w:spacing w:before="20" w:after="20"/>
      <w:ind w:left="40" w:right="40"/>
    </w:pPr>
    <w:rPr>
      <w:rFonts w:ascii="Arial" w:hAnsi="Arial" w:cs="Arial"/>
      <w:color w:val="000000"/>
      <w:sz w:val="18"/>
      <w:szCs w:val="18"/>
    </w:rPr>
  </w:style>
  <w:style w:type="paragraph" w:customStyle="1" w:styleId="Normale2231">
    <w:name w:val="Normale 2231"/>
    <w:basedOn w:val="Standard"/>
    <w:rsid w:val="00592F24"/>
    <w:pPr>
      <w:spacing w:before="120"/>
      <w:ind w:left="567" w:right="567"/>
    </w:pPr>
    <w:rPr>
      <w:sz w:val="22"/>
      <w:szCs w:val="20"/>
    </w:rPr>
  </w:style>
  <w:style w:type="paragraph" w:customStyle="1" w:styleId="tit4231">
    <w:name w:val="tit4231"/>
    <w:basedOn w:val="Standard"/>
    <w:rsid w:val="00592F24"/>
    <w:pPr>
      <w:spacing w:before="120"/>
    </w:pPr>
    <w:rPr>
      <w:rFonts w:ascii="Arial" w:hAnsi="Arial" w:cs="Arial"/>
      <w:b/>
      <w:bCs/>
      <w:i/>
      <w:iCs/>
      <w:color w:val="006699"/>
      <w:sz w:val="18"/>
      <w:szCs w:val="18"/>
    </w:rPr>
  </w:style>
  <w:style w:type="paragraph" w:customStyle="1" w:styleId="CorpoCarattereCarattere231">
    <w:name w:val="Corpo Carattere Carattere231"/>
    <w:basedOn w:val="Standard"/>
    <w:rsid w:val="00592F24"/>
    <w:pPr>
      <w:spacing w:before="120" w:after="120"/>
      <w:ind w:left="284"/>
      <w:jc w:val="both"/>
    </w:pPr>
    <w:rPr>
      <w:spacing w:val="-2"/>
    </w:rPr>
  </w:style>
  <w:style w:type="paragraph" w:customStyle="1" w:styleId="rgsufficio1231">
    <w:name w:val="rgs_ufficio1231"/>
    <w:basedOn w:val="Standard"/>
    <w:rsid w:val="00592F24"/>
    <w:pPr>
      <w:jc w:val="center"/>
    </w:pPr>
    <w:rPr>
      <w:smallCaps/>
      <w:sz w:val="16"/>
      <w:szCs w:val="20"/>
    </w:rPr>
  </w:style>
  <w:style w:type="paragraph" w:customStyle="1" w:styleId="rgsoggetto231">
    <w:name w:val="rgs_oggetto231"/>
    <w:basedOn w:val="Standard"/>
    <w:rsid w:val="00592F24"/>
    <w:pPr>
      <w:ind w:left="1000" w:hanging="1000"/>
    </w:pPr>
    <w:rPr>
      <w:sz w:val="20"/>
      <w:szCs w:val="20"/>
    </w:rPr>
  </w:style>
  <w:style w:type="paragraph" w:customStyle="1" w:styleId="StileGlossarioDefCorsivo232">
    <w:name w:val="Stile GlossarioDef + Corsivo232"/>
    <w:basedOn w:val="GlossarioDef"/>
    <w:rsid w:val="00592F24"/>
    <w:rPr>
      <w:i/>
      <w:iCs/>
      <w:spacing w:val="-2"/>
    </w:rPr>
  </w:style>
  <w:style w:type="paragraph" w:customStyle="1" w:styleId="corpocarattere231">
    <w:name w:val="corpocarattere231"/>
    <w:basedOn w:val="Standard"/>
    <w:rsid w:val="00592F24"/>
    <w:pPr>
      <w:spacing w:before="280" w:after="280"/>
    </w:pPr>
    <w:rPr>
      <w:rFonts w:ascii="Arial Unicode MS" w:eastAsia="Arial Unicode MS" w:hAnsi="Arial Unicode MS" w:cs="Arial Unicode MS"/>
    </w:rPr>
  </w:style>
  <w:style w:type="paragraph" w:customStyle="1" w:styleId="0proposta231">
    <w:name w:val="0_proposta231"/>
    <w:basedOn w:val="Standard"/>
    <w:rsid w:val="00592F24"/>
    <w:pPr>
      <w:spacing w:after="120"/>
      <w:jc w:val="both"/>
    </w:pPr>
  </w:style>
  <w:style w:type="paragraph" w:customStyle="1" w:styleId="rgscorpodeltesto231">
    <w:name w:val="rgs_corpodeltesto231"/>
    <w:basedOn w:val="Standard"/>
    <w:rsid w:val="00592F24"/>
    <w:pPr>
      <w:spacing w:after="120" w:line="360" w:lineRule="auto"/>
      <w:ind w:firstLine="799"/>
      <w:jc w:val="both"/>
    </w:pPr>
    <w:rPr>
      <w:szCs w:val="20"/>
    </w:rPr>
  </w:style>
  <w:style w:type="paragraph" w:customStyle="1" w:styleId="CM114231">
    <w:name w:val="CM114231"/>
    <w:basedOn w:val="Standard"/>
    <w:next w:val="Standard"/>
    <w:rsid w:val="00592F24"/>
    <w:pPr>
      <w:widowControl w:val="0"/>
      <w:autoSpaceDE w:val="0"/>
      <w:spacing w:after="105"/>
      <w:ind w:right="508"/>
    </w:pPr>
  </w:style>
  <w:style w:type="paragraph" w:customStyle="1" w:styleId="testo1231">
    <w:name w:val="testo1231"/>
    <w:basedOn w:val="Standard"/>
    <w:rsid w:val="00592F24"/>
    <w:pPr>
      <w:widowControl w:val="0"/>
      <w:ind w:left="426" w:right="-1"/>
      <w:jc w:val="both"/>
    </w:pPr>
    <w:rPr>
      <w:sz w:val="22"/>
      <w:szCs w:val="20"/>
    </w:rPr>
  </w:style>
  <w:style w:type="paragraph" w:customStyle="1" w:styleId="Corpo1161">
    <w:name w:val="Corpo1161"/>
    <w:basedOn w:val="Standard"/>
    <w:rsid w:val="00592F24"/>
    <w:pPr>
      <w:spacing w:before="120" w:after="120"/>
      <w:jc w:val="both"/>
    </w:pPr>
    <w:rPr>
      <w:rFonts w:cs="Arial"/>
      <w:spacing w:val="-2"/>
    </w:rPr>
  </w:style>
  <w:style w:type="paragraph" w:customStyle="1" w:styleId="Corpo11131">
    <w:name w:val="Corpo11131"/>
    <w:basedOn w:val="Standard"/>
    <w:rsid w:val="00592F24"/>
    <w:pPr>
      <w:spacing w:before="120" w:after="120"/>
      <w:jc w:val="both"/>
    </w:pPr>
    <w:rPr>
      <w:rFonts w:cs="Arial"/>
      <w:spacing w:val="-2"/>
    </w:rPr>
  </w:style>
  <w:style w:type="paragraph" w:customStyle="1" w:styleId="Elpunto432">
    <w:name w:val="El_punto432"/>
    <w:basedOn w:val="Puntoelenco"/>
    <w:rsid w:val="00592F24"/>
    <w:pPr>
      <w:spacing w:before="60" w:after="60"/>
    </w:pPr>
  </w:style>
  <w:style w:type="paragraph" w:customStyle="1" w:styleId="Figura331">
    <w:name w:val="Figura331"/>
    <w:basedOn w:val="Standard"/>
    <w:rsid w:val="00592F24"/>
    <w:pPr>
      <w:keepNext/>
      <w:spacing w:before="240" w:after="120"/>
      <w:jc w:val="center"/>
    </w:pPr>
  </w:style>
  <w:style w:type="paragraph" w:customStyle="1" w:styleId="Elnota331">
    <w:name w:val="El_nota331"/>
    <w:basedOn w:val="Standard"/>
    <w:rsid w:val="00592F24"/>
    <w:pPr>
      <w:spacing w:before="80" w:after="80"/>
      <w:ind w:left="284" w:hanging="284"/>
    </w:pPr>
    <w:rPr>
      <w:rFonts w:ascii="Arial" w:hAnsi="Arial" w:cs="Arial"/>
      <w:bCs/>
      <w:sz w:val="18"/>
      <w:szCs w:val="3276"/>
    </w:rPr>
  </w:style>
  <w:style w:type="paragraph" w:customStyle="1" w:styleId="Elpunto2332">
    <w:name w:val="El_punto2332"/>
    <w:basedOn w:val="Elpunto"/>
    <w:rsid w:val="00592F24"/>
    <w:pPr>
      <w:ind w:left="567" w:hanging="283"/>
    </w:pPr>
  </w:style>
  <w:style w:type="paragraph" w:customStyle="1" w:styleId="Corpo331">
    <w:name w:val="Corpo331"/>
    <w:basedOn w:val="Standard"/>
    <w:rsid w:val="00592F24"/>
    <w:pPr>
      <w:spacing w:before="120" w:after="120"/>
      <w:jc w:val="both"/>
    </w:pPr>
    <w:rPr>
      <w:rFonts w:cs="Arial"/>
      <w:spacing w:val="-2"/>
    </w:rPr>
  </w:style>
  <w:style w:type="paragraph" w:customStyle="1" w:styleId="Elnotalettera332">
    <w:name w:val="El_notalettera332"/>
    <w:basedOn w:val="Elnota"/>
    <w:rsid w:val="00592F24"/>
    <w:pPr>
      <w:ind w:left="616" w:hanging="360"/>
    </w:pPr>
  </w:style>
  <w:style w:type="paragraph" w:customStyle="1" w:styleId="EltracciatoCarattere332">
    <w:name w:val="El_tracciato Carattere332"/>
    <w:basedOn w:val="Elnota"/>
    <w:rsid w:val="00592F24"/>
  </w:style>
  <w:style w:type="paragraph" w:customStyle="1" w:styleId="El-332">
    <w:name w:val="El-332"/>
    <w:basedOn w:val="Elpunto"/>
    <w:rsid w:val="00592F24"/>
  </w:style>
  <w:style w:type="paragraph" w:customStyle="1" w:styleId="Corpo11231">
    <w:name w:val="Corpo11231"/>
    <w:basedOn w:val="Standard"/>
    <w:rsid w:val="00592F24"/>
    <w:pPr>
      <w:spacing w:before="120" w:after="120"/>
      <w:jc w:val="both"/>
    </w:pPr>
    <w:rPr>
      <w:rFonts w:cs="Arial"/>
      <w:spacing w:val="-2"/>
    </w:rPr>
  </w:style>
  <w:style w:type="paragraph" w:customStyle="1" w:styleId="Corpo431">
    <w:name w:val="Corpo431"/>
    <w:basedOn w:val="Standard"/>
    <w:rsid w:val="00592F24"/>
    <w:pPr>
      <w:spacing w:before="120" w:after="120"/>
      <w:jc w:val="both"/>
    </w:pPr>
    <w:rPr>
      <w:rFonts w:cs="Arial"/>
      <w:spacing w:val="-2"/>
    </w:rPr>
  </w:style>
  <w:style w:type="paragraph" w:customStyle="1" w:styleId="Elpunto2432">
    <w:name w:val="El_punto2432"/>
    <w:basedOn w:val="Elpunto"/>
    <w:rsid w:val="00592F24"/>
    <w:pPr>
      <w:ind w:left="0" w:firstLine="0"/>
    </w:pPr>
  </w:style>
  <w:style w:type="paragraph" w:customStyle="1" w:styleId="Elpunto532">
    <w:name w:val="El_punto532"/>
    <w:basedOn w:val="Puntoelenco"/>
    <w:rsid w:val="00592F24"/>
    <w:pPr>
      <w:spacing w:before="60" w:after="60"/>
    </w:pPr>
  </w:style>
  <w:style w:type="paragraph" w:customStyle="1" w:styleId="Elnota432">
    <w:name w:val="El_nota432"/>
    <w:basedOn w:val="Nota"/>
    <w:rsid w:val="00592F24"/>
    <w:pPr>
      <w:ind w:left="567" w:hanging="283"/>
    </w:pPr>
  </w:style>
  <w:style w:type="paragraph" w:customStyle="1" w:styleId="El-432">
    <w:name w:val="El-432"/>
    <w:basedOn w:val="Elpunto"/>
    <w:rsid w:val="00592F24"/>
  </w:style>
  <w:style w:type="paragraph" w:customStyle="1" w:styleId="Evidenziatore331">
    <w:name w:val="Evidenziatore331"/>
    <w:basedOn w:val="Standard"/>
    <w:rsid w:val="00592F24"/>
    <w:pPr>
      <w:spacing w:before="120" w:after="140"/>
      <w:jc w:val="both"/>
    </w:pPr>
    <w:rPr>
      <w:rFonts w:cs="Arial"/>
      <w:b/>
      <w:spacing w:val="-2"/>
    </w:rPr>
  </w:style>
  <w:style w:type="paragraph" w:customStyle="1" w:styleId="Elnota531">
    <w:name w:val="El_nota531"/>
    <w:basedOn w:val="Standard"/>
    <w:rsid w:val="00592F24"/>
    <w:pPr>
      <w:spacing w:before="80" w:after="80"/>
      <w:ind w:left="567" w:hanging="283"/>
    </w:pPr>
    <w:rPr>
      <w:rFonts w:ascii="Arial" w:hAnsi="Arial" w:cs="Arial"/>
      <w:bCs/>
      <w:sz w:val="18"/>
      <w:szCs w:val="3276"/>
    </w:rPr>
  </w:style>
  <w:style w:type="paragraph" w:customStyle="1" w:styleId="ElnotaCarattere331">
    <w:name w:val="El_nota Carattere3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31">
    <w:name w:val="Corpo Carattere Carattere Carattere331"/>
    <w:basedOn w:val="Standard"/>
    <w:rsid w:val="00592F24"/>
    <w:pPr>
      <w:spacing w:before="120" w:after="120"/>
      <w:ind w:left="284"/>
      <w:jc w:val="both"/>
    </w:pPr>
    <w:rPr>
      <w:spacing w:val="-2"/>
    </w:rPr>
  </w:style>
  <w:style w:type="paragraph" w:customStyle="1" w:styleId="Elpunto632">
    <w:name w:val="El_punto632"/>
    <w:basedOn w:val="Puntoelenco"/>
    <w:rsid w:val="00592F24"/>
    <w:pPr>
      <w:spacing w:before="60" w:after="60"/>
      <w:ind w:left="0" w:firstLine="0"/>
    </w:pPr>
  </w:style>
  <w:style w:type="paragraph" w:customStyle="1" w:styleId="Dida332">
    <w:name w:val="Dida332"/>
    <w:basedOn w:val="WW-Didascalia"/>
    <w:rsid w:val="00592F24"/>
  </w:style>
  <w:style w:type="paragraph" w:customStyle="1" w:styleId="Ellettera2332">
    <w:name w:val="El_lettera2332"/>
    <w:basedOn w:val="Ellettera"/>
    <w:rsid w:val="00592F24"/>
  </w:style>
  <w:style w:type="paragraph" w:customStyle="1" w:styleId="EltracciatoCarattereCarattere332">
    <w:name w:val="El_tracciato Carattere Carattere332"/>
    <w:basedOn w:val="ElnotaCarattere"/>
    <w:rsid w:val="00592F24"/>
    <w:pPr>
      <w:ind w:left="0" w:firstLine="0"/>
    </w:pPr>
  </w:style>
  <w:style w:type="paragraph" w:customStyle="1" w:styleId="Evidenziatore431">
    <w:name w:val="Evidenziatore431"/>
    <w:basedOn w:val="Standard"/>
    <w:rsid w:val="00592F24"/>
    <w:pPr>
      <w:spacing w:before="120" w:after="140"/>
      <w:jc w:val="both"/>
    </w:pPr>
    <w:rPr>
      <w:rFonts w:cs="Arial"/>
      <w:b/>
      <w:spacing w:val="-2"/>
    </w:rPr>
  </w:style>
  <w:style w:type="paragraph" w:customStyle="1" w:styleId="Figura431">
    <w:name w:val="Figura431"/>
    <w:basedOn w:val="Standard"/>
    <w:rsid w:val="00592F24"/>
    <w:pPr>
      <w:keepNext/>
      <w:spacing w:before="240" w:after="120"/>
      <w:jc w:val="center"/>
    </w:pPr>
  </w:style>
  <w:style w:type="paragraph" w:customStyle="1" w:styleId="Tabelle331">
    <w:name w:val="Tabelle331"/>
    <w:basedOn w:val="Standard"/>
    <w:rsid w:val="00592F24"/>
    <w:pPr>
      <w:spacing w:before="120" w:after="360"/>
    </w:pPr>
    <w:rPr>
      <w:rFonts w:eastAsia="Arial Unicode MS"/>
    </w:rPr>
  </w:style>
  <w:style w:type="paragraph" w:customStyle="1" w:styleId="Corpolettera331">
    <w:name w:val="Corpo_lettera331"/>
    <w:basedOn w:val="Standard"/>
    <w:rsid w:val="00592F24"/>
    <w:pPr>
      <w:spacing w:before="120" w:after="120"/>
      <w:ind w:firstLine="340"/>
      <w:jc w:val="both"/>
    </w:pPr>
    <w:rPr>
      <w:rFonts w:cs="Arial"/>
      <w:spacing w:val="-2"/>
    </w:rPr>
  </w:style>
  <w:style w:type="paragraph" w:customStyle="1" w:styleId="Elnotalettera432">
    <w:name w:val="El_notalettera432"/>
    <w:basedOn w:val="Elnota"/>
    <w:rsid w:val="00592F24"/>
    <w:pPr>
      <w:ind w:left="616" w:hanging="360"/>
    </w:pPr>
  </w:style>
  <w:style w:type="paragraph" w:customStyle="1" w:styleId="Elnota632">
    <w:name w:val="El_nota632"/>
    <w:basedOn w:val="Nota"/>
    <w:rsid w:val="00592F24"/>
    <w:pPr>
      <w:ind w:left="567" w:hanging="283"/>
    </w:pPr>
  </w:style>
  <w:style w:type="paragraph" w:customStyle="1" w:styleId="EltracciatoCarattere432">
    <w:name w:val="El_tracciato Carattere432"/>
    <w:basedOn w:val="Elnota"/>
    <w:rsid w:val="00592F24"/>
  </w:style>
  <w:style w:type="paragraph" w:customStyle="1" w:styleId="El-532">
    <w:name w:val="El-532"/>
    <w:basedOn w:val="Elpunto"/>
    <w:rsid w:val="00592F24"/>
    <w:pPr>
      <w:ind w:left="0" w:firstLine="0"/>
    </w:pPr>
  </w:style>
  <w:style w:type="paragraph" w:customStyle="1" w:styleId="Elpunto2532">
    <w:name w:val="El_punto2532"/>
    <w:basedOn w:val="Elpunto"/>
    <w:rsid w:val="00592F24"/>
    <w:pPr>
      <w:ind w:left="720" w:hanging="360"/>
    </w:pPr>
  </w:style>
  <w:style w:type="paragraph" w:customStyle="1" w:styleId="Corpo531">
    <w:name w:val="Corpo531"/>
    <w:basedOn w:val="Standard"/>
    <w:rsid w:val="00592F24"/>
    <w:pPr>
      <w:spacing w:before="120" w:after="120"/>
      <w:jc w:val="both"/>
    </w:pPr>
    <w:rPr>
      <w:rFonts w:cs="Arial"/>
      <w:spacing w:val="-2"/>
    </w:rPr>
  </w:style>
  <w:style w:type="paragraph" w:customStyle="1" w:styleId="StileTabelleAllineatoasinistra332">
    <w:name w:val="Stile Tabelle + Allineato a sinistra332"/>
    <w:basedOn w:val="Tabelle"/>
    <w:rsid w:val="00592F24"/>
    <w:rPr>
      <w:rFonts w:eastAsia="Times New Roman"/>
      <w:szCs w:val="20"/>
    </w:rPr>
  </w:style>
  <w:style w:type="paragraph" w:customStyle="1" w:styleId="tit3331">
    <w:name w:val="tit3331"/>
    <w:basedOn w:val="Standard"/>
    <w:rsid w:val="00592F24"/>
    <w:pPr>
      <w:spacing w:before="480"/>
    </w:pPr>
    <w:rPr>
      <w:rFonts w:ascii="Arial" w:hAnsi="Arial" w:cs="Arial"/>
      <w:b/>
      <w:bCs/>
      <w:color w:val="006699"/>
      <w:sz w:val="20"/>
      <w:szCs w:val="20"/>
    </w:rPr>
  </w:style>
  <w:style w:type="paragraph" w:customStyle="1" w:styleId="corpo3310">
    <w:name w:val="corpo331"/>
    <w:basedOn w:val="Standard"/>
    <w:rsid w:val="00592F24"/>
    <w:pPr>
      <w:spacing w:before="120" w:after="120"/>
      <w:ind w:right="100"/>
      <w:jc w:val="both"/>
    </w:pPr>
    <w:rPr>
      <w:rFonts w:ascii="Arial" w:hAnsi="Arial" w:cs="Arial"/>
      <w:color w:val="000000"/>
      <w:sz w:val="18"/>
      <w:szCs w:val="18"/>
    </w:rPr>
  </w:style>
  <w:style w:type="paragraph" w:customStyle="1" w:styleId="tit2331">
    <w:name w:val="tit2331"/>
    <w:basedOn w:val="Standard"/>
    <w:rsid w:val="00592F24"/>
    <w:pPr>
      <w:spacing w:before="400" w:after="60"/>
    </w:pPr>
    <w:rPr>
      <w:rFonts w:ascii="Arial" w:hAnsi="Arial" w:cs="Arial"/>
      <w:b/>
      <w:bCs/>
      <w:color w:val="006699"/>
      <w:sz w:val="22"/>
      <w:szCs w:val="22"/>
    </w:rPr>
  </w:style>
  <w:style w:type="paragraph" w:customStyle="1" w:styleId="corpotab3310">
    <w:name w:val="corpotab331"/>
    <w:basedOn w:val="Standard"/>
    <w:rsid w:val="00592F24"/>
    <w:pPr>
      <w:spacing w:before="20" w:after="20"/>
      <w:ind w:left="40" w:right="40"/>
    </w:pPr>
    <w:rPr>
      <w:rFonts w:ascii="Arial" w:hAnsi="Arial" w:cs="Arial"/>
      <w:color w:val="000000"/>
      <w:sz w:val="18"/>
      <w:szCs w:val="18"/>
    </w:rPr>
  </w:style>
  <w:style w:type="paragraph" w:customStyle="1" w:styleId="Normale2331">
    <w:name w:val="Normale 2331"/>
    <w:basedOn w:val="Standard"/>
    <w:rsid w:val="00592F24"/>
    <w:pPr>
      <w:spacing w:before="120"/>
      <w:ind w:left="567" w:right="567"/>
    </w:pPr>
    <w:rPr>
      <w:sz w:val="22"/>
      <w:szCs w:val="20"/>
    </w:rPr>
  </w:style>
  <w:style w:type="paragraph" w:customStyle="1" w:styleId="tit4331">
    <w:name w:val="tit4331"/>
    <w:basedOn w:val="Standard"/>
    <w:rsid w:val="00592F24"/>
    <w:pPr>
      <w:spacing w:before="120"/>
    </w:pPr>
    <w:rPr>
      <w:rFonts w:ascii="Arial" w:hAnsi="Arial" w:cs="Arial"/>
      <w:b/>
      <w:bCs/>
      <w:i/>
      <w:iCs/>
      <w:color w:val="006699"/>
      <w:sz w:val="18"/>
      <w:szCs w:val="18"/>
    </w:rPr>
  </w:style>
  <w:style w:type="paragraph" w:customStyle="1" w:styleId="CorpoCarattereCarattere331">
    <w:name w:val="Corpo Carattere Carattere331"/>
    <w:basedOn w:val="Standard"/>
    <w:rsid w:val="00592F24"/>
    <w:pPr>
      <w:spacing w:before="120" w:after="120"/>
      <w:ind w:left="284"/>
      <w:jc w:val="both"/>
    </w:pPr>
    <w:rPr>
      <w:spacing w:val="-2"/>
    </w:rPr>
  </w:style>
  <w:style w:type="paragraph" w:customStyle="1" w:styleId="rgsufficio1331">
    <w:name w:val="rgs_ufficio1331"/>
    <w:basedOn w:val="Standard"/>
    <w:rsid w:val="00592F24"/>
    <w:pPr>
      <w:jc w:val="center"/>
    </w:pPr>
    <w:rPr>
      <w:smallCaps/>
      <w:sz w:val="16"/>
      <w:szCs w:val="20"/>
    </w:rPr>
  </w:style>
  <w:style w:type="paragraph" w:customStyle="1" w:styleId="rgsoggetto331">
    <w:name w:val="rgs_oggetto331"/>
    <w:basedOn w:val="Standard"/>
    <w:rsid w:val="00592F24"/>
    <w:pPr>
      <w:ind w:left="1000" w:hanging="1000"/>
    </w:pPr>
    <w:rPr>
      <w:sz w:val="20"/>
      <w:szCs w:val="20"/>
    </w:rPr>
  </w:style>
  <w:style w:type="paragraph" w:customStyle="1" w:styleId="StileGlossarioDefCorsivo332">
    <w:name w:val="Stile GlossarioDef + Corsivo332"/>
    <w:basedOn w:val="GlossarioDef"/>
    <w:rsid w:val="00592F24"/>
    <w:rPr>
      <w:i/>
      <w:iCs/>
      <w:spacing w:val="-2"/>
    </w:rPr>
  </w:style>
  <w:style w:type="paragraph" w:customStyle="1" w:styleId="corpocarattere331">
    <w:name w:val="corpocarattere331"/>
    <w:basedOn w:val="Standard"/>
    <w:rsid w:val="00592F24"/>
    <w:pPr>
      <w:spacing w:before="280" w:after="280"/>
    </w:pPr>
    <w:rPr>
      <w:rFonts w:ascii="Arial Unicode MS" w:eastAsia="Arial Unicode MS" w:hAnsi="Arial Unicode MS" w:cs="Arial Unicode MS"/>
    </w:rPr>
  </w:style>
  <w:style w:type="paragraph" w:customStyle="1" w:styleId="0proposta331">
    <w:name w:val="0_proposta331"/>
    <w:basedOn w:val="Standard"/>
    <w:rsid w:val="00592F24"/>
    <w:pPr>
      <w:spacing w:after="120"/>
      <w:jc w:val="both"/>
    </w:pPr>
  </w:style>
  <w:style w:type="paragraph" w:customStyle="1" w:styleId="rgscorpodeltesto331">
    <w:name w:val="rgs_corpodeltesto331"/>
    <w:basedOn w:val="Standard"/>
    <w:rsid w:val="00592F24"/>
    <w:pPr>
      <w:spacing w:after="120" w:line="360" w:lineRule="auto"/>
      <w:ind w:firstLine="799"/>
      <w:jc w:val="both"/>
    </w:pPr>
    <w:rPr>
      <w:szCs w:val="20"/>
    </w:rPr>
  </w:style>
  <w:style w:type="paragraph" w:customStyle="1" w:styleId="CM114331">
    <w:name w:val="CM114331"/>
    <w:basedOn w:val="Standard"/>
    <w:next w:val="Standard"/>
    <w:rsid w:val="00592F24"/>
    <w:pPr>
      <w:widowControl w:val="0"/>
      <w:autoSpaceDE w:val="0"/>
      <w:spacing w:after="105"/>
      <w:ind w:right="508"/>
    </w:pPr>
  </w:style>
  <w:style w:type="paragraph" w:customStyle="1" w:styleId="testo1331">
    <w:name w:val="testo1331"/>
    <w:basedOn w:val="Standard"/>
    <w:rsid w:val="00592F24"/>
    <w:pPr>
      <w:widowControl w:val="0"/>
      <w:ind w:left="426" w:right="-1"/>
      <w:jc w:val="both"/>
    </w:pPr>
    <w:rPr>
      <w:sz w:val="22"/>
      <w:szCs w:val="20"/>
    </w:rPr>
  </w:style>
  <w:style w:type="paragraph" w:customStyle="1" w:styleId="Corpo1231">
    <w:name w:val="Corpo1231"/>
    <w:basedOn w:val="Standard"/>
    <w:rsid w:val="00592F24"/>
    <w:pPr>
      <w:spacing w:before="120" w:after="120"/>
      <w:jc w:val="both"/>
    </w:pPr>
    <w:rPr>
      <w:rFonts w:cs="Arial"/>
      <w:spacing w:val="-2"/>
    </w:rPr>
  </w:style>
  <w:style w:type="paragraph" w:customStyle="1" w:styleId="Corpo11331">
    <w:name w:val="Corpo11331"/>
    <w:basedOn w:val="Standard"/>
    <w:rsid w:val="00592F24"/>
    <w:pPr>
      <w:spacing w:before="120" w:after="120"/>
      <w:jc w:val="both"/>
    </w:pPr>
    <w:rPr>
      <w:rFonts w:cs="Arial"/>
      <w:spacing w:val="-2"/>
    </w:rPr>
  </w:style>
  <w:style w:type="paragraph" w:customStyle="1" w:styleId="Corpotesto31">
    <w:name w:val="Corpo testo31"/>
    <w:basedOn w:val="Standard"/>
    <w:rsid w:val="00592F24"/>
    <w:pPr>
      <w:spacing w:before="240"/>
      <w:ind w:left="907"/>
    </w:pPr>
    <w:rPr>
      <w:lang w:val="en-US"/>
    </w:rPr>
  </w:style>
  <w:style w:type="paragraph" w:customStyle="1" w:styleId="schema11">
    <w:name w:val="schema11"/>
    <w:basedOn w:val="Standard"/>
    <w:rsid w:val="00592F24"/>
    <w:pPr>
      <w:jc w:val="both"/>
    </w:pPr>
    <w:rPr>
      <w:b/>
      <w:sz w:val="28"/>
      <w:szCs w:val="28"/>
    </w:rPr>
  </w:style>
  <w:style w:type="paragraph" w:customStyle="1" w:styleId="circolaresottoparagrafo21">
    <w:name w:val="circolare sottoparagrafo21"/>
    <w:basedOn w:val="Titolo31"/>
    <w:rsid w:val="00592F24"/>
    <w:rPr>
      <w:sz w:val="26"/>
      <w:szCs w:val="26"/>
    </w:rPr>
  </w:style>
  <w:style w:type="paragraph" w:customStyle="1" w:styleId="ElnotaCarattere72">
    <w:name w:val="El_nota Carattere7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2">
    <w:name w:val="Corpo Carattere Carattere Carattere72"/>
    <w:basedOn w:val="Standard"/>
    <w:rsid w:val="00592F24"/>
    <w:pPr>
      <w:spacing w:before="120" w:after="120"/>
      <w:ind w:left="284"/>
      <w:jc w:val="both"/>
    </w:pPr>
    <w:rPr>
      <w:spacing w:val="-2"/>
    </w:rPr>
  </w:style>
  <w:style w:type="paragraph" w:customStyle="1" w:styleId="Elpunto102">
    <w:name w:val="El_punto102"/>
    <w:basedOn w:val="Puntoelenco"/>
    <w:rsid w:val="00592F24"/>
    <w:pPr>
      <w:spacing w:before="60" w:after="60"/>
    </w:pPr>
  </w:style>
  <w:style w:type="paragraph" w:customStyle="1" w:styleId="Dida72">
    <w:name w:val="Dida72"/>
    <w:basedOn w:val="WW-Didascalia"/>
    <w:rsid w:val="00592F24"/>
  </w:style>
  <w:style w:type="paragraph" w:customStyle="1" w:styleId="Ellettera272">
    <w:name w:val="El_lettera272"/>
    <w:basedOn w:val="Ellettera"/>
    <w:rsid w:val="00592F24"/>
  </w:style>
  <w:style w:type="paragraph" w:customStyle="1" w:styleId="EltracciatoCarattereCarattere72">
    <w:name w:val="El_tracciato Carattere Carattere72"/>
    <w:basedOn w:val="ElnotaCarattere"/>
    <w:rsid w:val="00592F24"/>
    <w:pPr>
      <w:ind w:left="0"/>
    </w:pPr>
  </w:style>
  <w:style w:type="paragraph" w:customStyle="1" w:styleId="Evidenziatore82">
    <w:name w:val="Evidenziatore82"/>
    <w:basedOn w:val="Standard"/>
    <w:rsid w:val="00592F24"/>
    <w:pPr>
      <w:spacing w:before="120" w:after="140"/>
      <w:jc w:val="both"/>
    </w:pPr>
    <w:rPr>
      <w:rFonts w:cs="Arial"/>
      <w:b/>
      <w:spacing w:val="-2"/>
    </w:rPr>
  </w:style>
  <w:style w:type="paragraph" w:customStyle="1" w:styleId="Figura82">
    <w:name w:val="Figura82"/>
    <w:basedOn w:val="Standard"/>
    <w:rsid w:val="00592F24"/>
    <w:pPr>
      <w:keepNext/>
      <w:spacing w:before="240" w:after="120"/>
      <w:jc w:val="center"/>
    </w:pPr>
  </w:style>
  <w:style w:type="paragraph" w:customStyle="1" w:styleId="Tabelle72">
    <w:name w:val="Tabelle72"/>
    <w:basedOn w:val="Standard"/>
    <w:rsid w:val="00592F24"/>
    <w:pPr>
      <w:spacing w:before="120" w:after="360"/>
    </w:pPr>
    <w:rPr>
      <w:rFonts w:eastAsia="Arial Unicode MS"/>
    </w:rPr>
  </w:style>
  <w:style w:type="paragraph" w:customStyle="1" w:styleId="Corpolettera72">
    <w:name w:val="Corpo_lettera72"/>
    <w:basedOn w:val="Standard"/>
    <w:rsid w:val="00592F24"/>
    <w:pPr>
      <w:spacing w:before="120" w:after="120"/>
      <w:ind w:firstLine="340"/>
      <w:jc w:val="both"/>
    </w:pPr>
    <w:rPr>
      <w:rFonts w:cs="Arial"/>
      <w:spacing w:val="-2"/>
    </w:rPr>
  </w:style>
  <w:style w:type="paragraph" w:customStyle="1" w:styleId="Elnotalettera82">
    <w:name w:val="El_notalettera82"/>
    <w:basedOn w:val="Elnota"/>
    <w:rsid w:val="00592F24"/>
    <w:pPr>
      <w:ind w:left="616" w:hanging="360"/>
    </w:pPr>
  </w:style>
  <w:style w:type="paragraph" w:customStyle="1" w:styleId="Elnota102">
    <w:name w:val="El_nota102"/>
    <w:basedOn w:val="Nota"/>
    <w:rsid w:val="00592F24"/>
    <w:pPr>
      <w:ind w:left="567" w:hanging="283"/>
    </w:pPr>
  </w:style>
  <w:style w:type="paragraph" w:customStyle="1" w:styleId="Elnumero272">
    <w:name w:val="El_numero272"/>
    <w:basedOn w:val="Standard"/>
    <w:rsid w:val="00592F24"/>
    <w:pPr>
      <w:spacing w:before="40" w:after="40"/>
      <w:ind w:left="851"/>
    </w:pPr>
    <w:rPr>
      <w:rFonts w:cs="Arial"/>
      <w:szCs w:val="20"/>
    </w:rPr>
  </w:style>
  <w:style w:type="paragraph" w:customStyle="1" w:styleId="EltracciatoCarattere82">
    <w:name w:val="El_tracciato Carattere82"/>
    <w:basedOn w:val="Elnota"/>
    <w:rsid w:val="00592F24"/>
  </w:style>
  <w:style w:type="paragraph" w:customStyle="1" w:styleId="El-92">
    <w:name w:val="El-92"/>
    <w:basedOn w:val="Elpunto"/>
    <w:rsid w:val="00592F24"/>
    <w:pPr>
      <w:ind w:firstLine="0"/>
    </w:pPr>
  </w:style>
  <w:style w:type="paragraph" w:customStyle="1" w:styleId="Elpunto292">
    <w:name w:val="El_punto292"/>
    <w:basedOn w:val="Elpunto"/>
    <w:rsid w:val="00592F24"/>
    <w:pPr>
      <w:ind w:left="567" w:hanging="283"/>
    </w:pPr>
  </w:style>
  <w:style w:type="paragraph" w:customStyle="1" w:styleId="StileTabelleAllineatoasinistra72">
    <w:name w:val="Stile Tabelle + Allineato a sinistra72"/>
    <w:basedOn w:val="Tabelle"/>
    <w:rsid w:val="00592F24"/>
    <w:rPr>
      <w:rFonts w:eastAsia="Times New Roman"/>
      <w:szCs w:val="20"/>
    </w:rPr>
  </w:style>
  <w:style w:type="paragraph" w:customStyle="1" w:styleId="tit372">
    <w:name w:val="tit372"/>
    <w:basedOn w:val="Standard"/>
    <w:rsid w:val="00592F24"/>
    <w:pPr>
      <w:spacing w:before="480"/>
    </w:pPr>
    <w:rPr>
      <w:rFonts w:ascii="Arial" w:hAnsi="Arial" w:cs="Arial"/>
      <w:b/>
      <w:bCs/>
      <w:color w:val="006699"/>
      <w:sz w:val="20"/>
      <w:szCs w:val="20"/>
    </w:rPr>
  </w:style>
  <w:style w:type="paragraph" w:customStyle="1" w:styleId="corpo72">
    <w:name w:val="corpo72"/>
    <w:basedOn w:val="Standard"/>
    <w:rsid w:val="00592F24"/>
    <w:pPr>
      <w:spacing w:before="120" w:after="120"/>
      <w:ind w:right="100"/>
      <w:jc w:val="both"/>
    </w:pPr>
    <w:rPr>
      <w:rFonts w:ascii="Arial" w:hAnsi="Arial" w:cs="Arial"/>
      <w:color w:val="000000"/>
      <w:sz w:val="18"/>
      <w:szCs w:val="18"/>
    </w:rPr>
  </w:style>
  <w:style w:type="paragraph" w:customStyle="1" w:styleId="tit272">
    <w:name w:val="tit272"/>
    <w:basedOn w:val="Standard"/>
    <w:rsid w:val="00592F24"/>
    <w:pPr>
      <w:spacing w:before="400" w:after="60"/>
    </w:pPr>
    <w:rPr>
      <w:rFonts w:ascii="Arial" w:hAnsi="Arial" w:cs="Arial"/>
      <w:b/>
      <w:bCs/>
      <w:color w:val="006699"/>
      <w:sz w:val="22"/>
      <w:szCs w:val="22"/>
    </w:rPr>
  </w:style>
  <w:style w:type="paragraph" w:customStyle="1" w:styleId="corpotab720">
    <w:name w:val="corpotab72"/>
    <w:basedOn w:val="Standard"/>
    <w:rsid w:val="00592F24"/>
    <w:pPr>
      <w:spacing w:before="20" w:after="20"/>
      <w:ind w:left="40" w:right="40"/>
    </w:pPr>
    <w:rPr>
      <w:rFonts w:ascii="Arial" w:hAnsi="Arial" w:cs="Arial"/>
      <w:color w:val="000000"/>
      <w:sz w:val="18"/>
      <w:szCs w:val="18"/>
    </w:rPr>
  </w:style>
  <w:style w:type="paragraph" w:customStyle="1" w:styleId="Normale272">
    <w:name w:val="Normale 272"/>
    <w:basedOn w:val="Standard"/>
    <w:rsid w:val="00592F24"/>
    <w:pPr>
      <w:spacing w:before="120"/>
      <w:ind w:left="567" w:right="567"/>
    </w:pPr>
    <w:rPr>
      <w:sz w:val="22"/>
      <w:szCs w:val="20"/>
    </w:rPr>
  </w:style>
  <w:style w:type="paragraph" w:customStyle="1" w:styleId="tit472">
    <w:name w:val="tit472"/>
    <w:basedOn w:val="Standard"/>
    <w:rsid w:val="00592F24"/>
    <w:pPr>
      <w:spacing w:before="120"/>
    </w:pPr>
    <w:rPr>
      <w:rFonts w:ascii="Arial" w:hAnsi="Arial" w:cs="Arial"/>
      <w:b/>
      <w:bCs/>
      <w:i/>
      <w:iCs/>
      <w:color w:val="006699"/>
      <w:sz w:val="18"/>
      <w:szCs w:val="18"/>
    </w:rPr>
  </w:style>
  <w:style w:type="paragraph" w:customStyle="1" w:styleId="CorpoCarattereCarattere72">
    <w:name w:val="Corpo Carattere Carattere72"/>
    <w:basedOn w:val="Standard"/>
    <w:rsid w:val="00592F24"/>
    <w:pPr>
      <w:spacing w:before="120" w:after="120"/>
      <w:ind w:left="284"/>
      <w:jc w:val="both"/>
    </w:pPr>
    <w:rPr>
      <w:spacing w:val="-2"/>
    </w:rPr>
  </w:style>
  <w:style w:type="paragraph" w:customStyle="1" w:styleId="rgsufficio172">
    <w:name w:val="rgs_ufficio172"/>
    <w:basedOn w:val="Standard"/>
    <w:rsid w:val="00592F24"/>
    <w:pPr>
      <w:jc w:val="center"/>
    </w:pPr>
    <w:rPr>
      <w:smallCaps/>
      <w:sz w:val="16"/>
      <w:szCs w:val="20"/>
    </w:rPr>
  </w:style>
  <w:style w:type="paragraph" w:customStyle="1" w:styleId="rgsoggetto62">
    <w:name w:val="rgs_oggetto62"/>
    <w:basedOn w:val="Standard"/>
    <w:rsid w:val="00592F24"/>
    <w:pPr>
      <w:ind w:left="1000" w:hanging="1000"/>
    </w:pPr>
    <w:rPr>
      <w:sz w:val="20"/>
      <w:szCs w:val="20"/>
    </w:rPr>
  </w:style>
  <w:style w:type="paragraph" w:customStyle="1" w:styleId="StileGlossarioDefCorsivo72">
    <w:name w:val="Stile GlossarioDef + Corsivo72"/>
    <w:basedOn w:val="GlossarioDef"/>
    <w:rsid w:val="00592F24"/>
    <w:rPr>
      <w:i/>
      <w:iCs/>
      <w:spacing w:val="-2"/>
    </w:rPr>
  </w:style>
  <w:style w:type="paragraph" w:customStyle="1" w:styleId="corpocarattere72">
    <w:name w:val="corpocarattere72"/>
    <w:basedOn w:val="Standard"/>
    <w:rsid w:val="00592F24"/>
    <w:pPr>
      <w:spacing w:before="280" w:after="280"/>
    </w:pPr>
    <w:rPr>
      <w:rFonts w:ascii="Arial Unicode MS" w:eastAsia="Arial Unicode MS" w:hAnsi="Arial Unicode MS" w:cs="Arial Unicode MS"/>
    </w:rPr>
  </w:style>
  <w:style w:type="paragraph" w:customStyle="1" w:styleId="0proposta72">
    <w:name w:val="0_proposta72"/>
    <w:basedOn w:val="Standard"/>
    <w:rsid w:val="00592F24"/>
    <w:pPr>
      <w:spacing w:after="120"/>
      <w:jc w:val="both"/>
    </w:pPr>
  </w:style>
  <w:style w:type="paragraph" w:customStyle="1" w:styleId="rgscorpodeltesto72">
    <w:name w:val="rgs_corpodeltesto72"/>
    <w:basedOn w:val="Standard"/>
    <w:rsid w:val="00592F24"/>
    <w:pPr>
      <w:spacing w:after="120" w:line="360" w:lineRule="auto"/>
      <w:ind w:firstLine="799"/>
      <w:jc w:val="both"/>
    </w:pPr>
    <w:rPr>
      <w:szCs w:val="20"/>
    </w:rPr>
  </w:style>
  <w:style w:type="paragraph" w:customStyle="1" w:styleId="StileEvidenziatoreNonGrassetto42">
    <w:name w:val="Stile Evidenziatore + Non Grassetto42"/>
    <w:basedOn w:val="Evidenziatore"/>
    <w:rsid w:val="00592F24"/>
  </w:style>
  <w:style w:type="paragraph" w:customStyle="1" w:styleId="CM11472">
    <w:name w:val="CM11472"/>
    <w:basedOn w:val="Standard"/>
    <w:next w:val="Standard"/>
    <w:rsid w:val="00592F24"/>
    <w:pPr>
      <w:widowControl w:val="0"/>
      <w:autoSpaceDE w:val="0"/>
      <w:spacing w:after="105"/>
      <w:ind w:right="508"/>
    </w:pPr>
  </w:style>
  <w:style w:type="paragraph" w:customStyle="1" w:styleId="testo172">
    <w:name w:val="testo172"/>
    <w:basedOn w:val="Standard"/>
    <w:rsid w:val="00592F24"/>
    <w:pPr>
      <w:widowControl w:val="0"/>
      <w:ind w:left="426" w:right="-1"/>
      <w:jc w:val="both"/>
    </w:pPr>
    <w:rPr>
      <w:sz w:val="22"/>
      <w:szCs w:val="20"/>
    </w:rPr>
  </w:style>
  <w:style w:type="paragraph" w:customStyle="1" w:styleId="ElnotaCarattere142">
    <w:name w:val="El_nota Carattere1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2">
    <w:name w:val="Corpo Carattere Carattere Carattere142"/>
    <w:basedOn w:val="Standard"/>
    <w:rsid w:val="00592F24"/>
    <w:pPr>
      <w:spacing w:before="120" w:after="120"/>
      <w:ind w:left="284"/>
      <w:jc w:val="both"/>
    </w:pPr>
    <w:rPr>
      <w:spacing w:val="-2"/>
    </w:rPr>
  </w:style>
  <w:style w:type="paragraph" w:customStyle="1" w:styleId="Elpunto142">
    <w:name w:val="El_punto142"/>
    <w:basedOn w:val="Puntoelenco"/>
    <w:rsid w:val="00592F24"/>
    <w:pPr>
      <w:spacing w:before="60" w:after="60"/>
      <w:ind w:left="0" w:firstLine="0"/>
    </w:pPr>
  </w:style>
  <w:style w:type="paragraph" w:customStyle="1" w:styleId="Dida142">
    <w:name w:val="Dida142"/>
    <w:basedOn w:val="WW-Didascalia"/>
    <w:rsid w:val="00592F24"/>
  </w:style>
  <w:style w:type="paragraph" w:customStyle="1" w:styleId="Ellettera2142">
    <w:name w:val="El_lettera2142"/>
    <w:basedOn w:val="Ellettera"/>
    <w:rsid w:val="00592F24"/>
  </w:style>
  <w:style w:type="paragraph" w:customStyle="1" w:styleId="EltracciatoCarattereCarattere142">
    <w:name w:val="El_tracciato Carattere Carattere142"/>
    <w:basedOn w:val="ElnotaCarattere"/>
    <w:rsid w:val="00592F24"/>
    <w:pPr>
      <w:ind w:left="0" w:firstLine="0"/>
    </w:pPr>
  </w:style>
  <w:style w:type="paragraph" w:customStyle="1" w:styleId="Evidenziatore142">
    <w:name w:val="Evidenziatore142"/>
    <w:basedOn w:val="Standard"/>
    <w:rsid w:val="00592F24"/>
    <w:pPr>
      <w:spacing w:before="120" w:after="140"/>
      <w:jc w:val="both"/>
    </w:pPr>
    <w:rPr>
      <w:rFonts w:cs="Arial"/>
      <w:b/>
      <w:spacing w:val="-2"/>
    </w:rPr>
  </w:style>
  <w:style w:type="paragraph" w:customStyle="1" w:styleId="Figura142">
    <w:name w:val="Figura142"/>
    <w:basedOn w:val="Standard"/>
    <w:rsid w:val="00592F24"/>
    <w:pPr>
      <w:keepNext/>
      <w:spacing w:before="240" w:after="120"/>
      <w:jc w:val="center"/>
    </w:pPr>
  </w:style>
  <w:style w:type="paragraph" w:customStyle="1" w:styleId="Tabelle142">
    <w:name w:val="Tabelle142"/>
    <w:basedOn w:val="Standard"/>
    <w:rsid w:val="00592F24"/>
    <w:pPr>
      <w:spacing w:before="120" w:after="360"/>
    </w:pPr>
    <w:rPr>
      <w:rFonts w:eastAsia="Arial Unicode MS"/>
    </w:rPr>
  </w:style>
  <w:style w:type="paragraph" w:customStyle="1" w:styleId="Corpolettera142">
    <w:name w:val="Corpo_lettera142"/>
    <w:basedOn w:val="Standard"/>
    <w:rsid w:val="00592F24"/>
    <w:pPr>
      <w:spacing w:before="120" w:after="120"/>
      <w:ind w:firstLine="340"/>
      <w:jc w:val="both"/>
    </w:pPr>
    <w:rPr>
      <w:rFonts w:cs="Arial"/>
      <w:spacing w:val="-2"/>
    </w:rPr>
  </w:style>
  <w:style w:type="paragraph" w:customStyle="1" w:styleId="Elnotalettera142">
    <w:name w:val="El_notalettera142"/>
    <w:basedOn w:val="Elnota"/>
    <w:rsid w:val="00592F24"/>
    <w:pPr>
      <w:ind w:left="616" w:hanging="360"/>
    </w:pPr>
  </w:style>
  <w:style w:type="paragraph" w:customStyle="1" w:styleId="Elnota142">
    <w:name w:val="El_nota142"/>
    <w:basedOn w:val="Nota"/>
    <w:rsid w:val="00592F24"/>
    <w:pPr>
      <w:ind w:left="567" w:hanging="283"/>
    </w:pPr>
  </w:style>
  <w:style w:type="paragraph" w:customStyle="1" w:styleId="EltracciatoCarattere142">
    <w:name w:val="El_tracciato Carattere142"/>
    <w:basedOn w:val="Elnota"/>
    <w:rsid w:val="00592F24"/>
  </w:style>
  <w:style w:type="paragraph" w:customStyle="1" w:styleId="El-142">
    <w:name w:val="El-142"/>
    <w:basedOn w:val="Elpunto"/>
    <w:rsid w:val="00592F24"/>
    <w:pPr>
      <w:ind w:left="0" w:firstLine="0"/>
    </w:pPr>
  </w:style>
  <w:style w:type="paragraph" w:customStyle="1" w:styleId="Elpunto2142">
    <w:name w:val="El_punto2142"/>
    <w:basedOn w:val="Elpunto"/>
    <w:rsid w:val="00592F24"/>
    <w:pPr>
      <w:ind w:left="1440" w:hanging="360"/>
    </w:pPr>
  </w:style>
  <w:style w:type="paragraph" w:customStyle="1" w:styleId="Corpo162">
    <w:name w:val="Corpo162"/>
    <w:basedOn w:val="Standard"/>
    <w:rsid w:val="00592F24"/>
    <w:pPr>
      <w:spacing w:before="120" w:after="120"/>
      <w:jc w:val="both"/>
    </w:pPr>
    <w:rPr>
      <w:rFonts w:cs="Arial"/>
      <w:spacing w:val="-2"/>
    </w:rPr>
  </w:style>
  <w:style w:type="paragraph" w:customStyle="1" w:styleId="StileTabelleAllineatoasinistra142">
    <w:name w:val="Stile Tabelle + Allineato a sinistra142"/>
    <w:basedOn w:val="Tabelle"/>
    <w:rsid w:val="00592F24"/>
    <w:rPr>
      <w:rFonts w:eastAsia="Times New Roman"/>
      <w:szCs w:val="20"/>
    </w:rPr>
  </w:style>
  <w:style w:type="paragraph" w:customStyle="1" w:styleId="tit3142">
    <w:name w:val="tit3142"/>
    <w:basedOn w:val="Standard"/>
    <w:rsid w:val="00592F24"/>
    <w:pPr>
      <w:spacing w:before="480"/>
    </w:pPr>
    <w:rPr>
      <w:rFonts w:ascii="Arial" w:hAnsi="Arial" w:cs="Arial"/>
      <w:b/>
      <w:bCs/>
      <w:color w:val="006699"/>
      <w:sz w:val="20"/>
      <w:szCs w:val="20"/>
    </w:rPr>
  </w:style>
  <w:style w:type="paragraph" w:customStyle="1" w:styleId="corpo142">
    <w:name w:val="corpo142"/>
    <w:basedOn w:val="Standard"/>
    <w:rsid w:val="00592F24"/>
    <w:pPr>
      <w:spacing w:before="120" w:after="120"/>
      <w:ind w:right="100"/>
      <w:jc w:val="both"/>
    </w:pPr>
    <w:rPr>
      <w:rFonts w:ascii="Arial" w:hAnsi="Arial" w:cs="Arial"/>
      <w:color w:val="000000"/>
      <w:sz w:val="18"/>
      <w:szCs w:val="18"/>
    </w:rPr>
  </w:style>
  <w:style w:type="paragraph" w:customStyle="1" w:styleId="tit2142">
    <w:name w:val="tit2142"/>
    <w:basedOn w:val="Standard"/>
    <w:rsid w:val="00592F24"/>
    <w:pPr>
      <w:spacing w:before="400" w:after="60"/>
    </w:pPr>
    <w:rPr>
      <w:rFonts w:ascii="Arial" w:hAnsi="Arial" w:cs="Arial"/>
      <w:b/>
      <w:bCs/>
      <w:color w:val="006699"/>
      <w:sz w:val="22"/>
      <w:szCs w:val="22"/>
    </w:rPr>
  </w:style>
  <w:style w:type="paragraph" w:customStyle="1" w:styleId="corpotab1420">
    <w:name w:val="corpotab142"/>
    <w:basedOn w:val="Standard"/>
    <w:rsid w:val="00592F24"/>
    <w:pPr>
      <w:spacing w:before="20" w:after="20"/>
      <w:ind w:left="40" w:right="40"/>
    </w:pPr>
    <w:rPr>
      <w:rFonts w:ascii="Arial" w:hAnsi="Arial" w:cs="Arial"/>
      <w:color w:val="000000"/>
      <w:sz w:val="18"/>
      <w:szCs w:val="18"/>
    </w:rPr>
  </w:style>
  <w:style w:type="paragraph" w:customStyle="1" w:styleId="Normale2142">
    <w:name w:val="Normale 2142"/>
    <w:basedOn w:val="Standard"/>
    <w:rsid w:val="00592F24"/>
    <w:pPr>
      <w:spacing w:before="120"/>
      <w:ind w:left="567" w:right="567"/>
    </w:pPr>
    <w:rPr>
      <w:sz w:val="22"/>
      <w:szCs w:val="20"/>
    </w:rPr>
  </w:style>
  <w:style w:type="paragraph" w:customStyle="1" w:styleId="tit4142">
    <w:name w:val="tit4142"/>
    <w:basedOn w:val="Standard"/>
    <w:rsid w:val="00592F24"/>
    <w:pPr>
      <w:spacing w:before="120"/>
    </w:pPr>
    <w:rPr>
      <w:rFonts w:ascii="Arial" w:hAnsi="Arial" w:cs="Arial"/>
      <w:b/>
      <w:bCs/>
      <w:i/>
      <w:iCs/>
      <w:color w:val="006699"/>
      <w:sz w:val="18"/>
      <w:szCs w:val="18"/>
    </w:rPr>
  </w:style>
  <w:style w:type="paragraph" w:customStyle="1" w:styleId="CorpoCarattereCarattere142">
    <w:name w:val="Corpo Carattere Carattere142"/>
    <w:basedOn w:val="Standard"/>
    <w:rsid w:val="00592F24"/>
    <w:pPr>
      <w:spacing w:before="120" w:after="120"/>
      <w:ind w:left="284"/>
      <w:jc w:val="both"/>
    </w:pPr>
    <w:rPr>
      <w:spacing w:val="-2"/>
    </w:rPr>
  </w:style>
  <w:style w:type="paragraph" w:customStyle="1" w:styleId="rgsufficio1142">
    <w:name w:val="rgs_ufficio1142"/>
    <w:basedOn w:val="Standard"/>
    <w:rsid w:val="00592F24"/>
    <w:pPr>
      <w:jc w:val="center"/>
    </w:pPr>
    <w:rPr>
      <w:smallCaps/>
      <w:sz w:val="16"/>
      <w:szCs w:val="20"/>
    </w:rPr>
  </w:style>
  <w:style w:type="paragraph" w:customStyle="1" w:styleId="rgsoggetto142">
    <w:name w:val="rgs_oggetto142"/>
    <w:basedOn w:val="Standard"/>
    <w:rsid w:val="00592F24"/>
    <w:pPr>
      <w:ind w:left="1000" w:hanging="1000"/>
    </w:pPr>
    <w:rPr>
      <w:sz w:val="20"/>
      <w:szCs w:val="20"/>
    </w:rPr>
  </w:style>
  <w:style w:type="paragraph" w:customStyle="1" w:styleId="StileGlossarioDefCorsivo142">
    <w:name w:val="Stile GlossarioDef + Corsivo142"/>
    <w:basedOn w:val="GlossarioDef"/>
    <w:rsid w:val="00592F24"/>
    <w:rPr>
      <w:i/>
      <w:iCs/>
      <w:spacing w:val="-2"/>
    </w:rPr>
  </w:style>
  <w:style w:type="paragraph" w:customStyle="1" w:styleId="corpocarattere142">
    <w:name w:val="corpocarattere142"/>
    <w:basedOn w:val="Standard"/>
    <w:rsid w:val="00592F24"/>
    <w:pPr>
      <w:spacing w:before="280" w:after="280"/>
    </w:pPr>
    <w:rPr>
      <w:rFonts w:ascii="Arial Unicode MS" w:eastAsia="Arial Unicode MS" w:hAnsi="Arial Unicode MS" w:cs="Arial Unicode MS"/>
    </w:rPr>
  </w:style>
  <w:style w:type="paragraph" w:customStyle="1" w:styleId="0proposta142">
    <w:name w:val="0_proposta142"/>
    <w:basedOn w:val="Standard"/>
    <w:rsid w:val="00592F24"/>
    <w:pPr>
      <w:spacing w:after="120"/>
      <w:jc w:val="both"/>
    </w:pPr>
  </w:style>
  <w:style w:type="paragraph" w:customStyle="1" w:styleId="rgscorpodeltesto142">
    <w:name w:val="rgs_corpodeltesto142"/>
    <w:basedOn w:val="Standard"/>
    <w:rsid w:val="00592F24"/>
    <w:pPr>
      <w:spacing w:after="120" w:line="360" w:lineRule="auto"/>
      <w:ind w:firstLine="799"/>
      <w:jc w:val="both"/>
    </w:pPr>
    <w:rPr>
      <w:szCs w:val="20"/>
    </w:rPr>
  </w:style>
  <w:style w:type="paragraph" w:customStyle="1" w:styleId="CM114142">
    <w:name w:val="CM114142"/>
    <w:basedOn w:val="Standard"/>
    <w:next w:val="Standard"/>
    <w:rsid w:val="00592F24"/>
    <w:pPr>
      <w:widowControl w:val="0"/>
      <w:autoSpaceDE w:val="0"/>
      <w:spacing w:after="105"/>
      <w:ind w:right="508"/>
    </w:pPr>
  </w:style>
  <w:style w:type="paragraph" w:customStyle="1" w:styleId="testo1142">
    <w:name w:val="testo1142"/>
    <w:basedOn w:val="Standard"/>
    <w:rsid w:val="00592F24"/>
    <w:pPr>
      <w:widowControl w:val="0"/>
      <w:ind w:left="426" w:right="-1"/>
      <w:jc w:val="both"/>
    </w:pPr>
    <w:rPr>
      <w:sz w:val="22"/>
      <w:szCs w:val="20"/>
    </w:rPr>
  </w:style>
  <w:style w:type="paragraph" w:customStyle="1" w:styleId="ElnotaCarattere242">
    <w:name w:val="El_nota Carattere2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2">
    <w:name w:val="Corpo Carattere Carattere Carattere242"/>
    <w:basedOn w:val="Standard"/>
    <w:rsid w:val="00592F24"/>
    <w:pPr>
      <w:spacing w:before="120" w:after="120"/>
      <w:ind w:left="284"/>
      <w:jc w:val="both"/>
    </w:pPr>
    <w:rPr>
      <w:spacing w:val="-2"/>
    </w:rPr>
  </w:style>
  <w:style w:type="paragraph" w:customStyle="1" w:styleId="Elpunto342">
    <w:name w:val="El_punto342"/>
    <w:basedOn w:val="Puntoelenco"/>
    <w:rsid w:val="00592F24"/>
    <w:pPr>
      <w:spacing w:before="60" w:after="60"/>
      <w:ind w:left="0" w:firstLine="0"/>
    </w:pPr>
  </w:style>
  <w:style w:type="paragraph" w:customStyle="1" w:styleId="Dida242">
    <w:name w:val="Dida242"/>
    <w:basedOn w:val="WW-Didascalia"/>
    <w:rsid w:val="00592F24"/>
  </w:style>
  <w:style w:type="paragraph" w:customStyle="1" w:styleId="Ellettera2242">
    <w:name w:val="El_lettera2242"/>
    <w:basedOn w:val="Ellettera"/>
    <w:rsid w:val="00592F24"/>
  </w:style>
  <w:style w:type="paragraph" w:customStyle="1" w:styleId="EltracciatoCarattereCarattere242">
    <w:name w:val="El_tracciato Carattere Carattere242"/>
    <w:basedOn w:val="ElnotaCarattere"/>
    <w:rsid w:val="00592F24"/>
    <w:pPr>
      <w:ind w:left="0" w:firstLine="0"/>
    </w:pPr>
  </w:style>
  <w:style w:type="paragraph" w:customStyle="1" w:styleId="Evidenziatore242">
    <w:name w:val="Evidenziatore242"/>
    <w:basedOn w:val="Standard"/>
    <w:rsid w:val="00592F24"/>
    <w:pPr>
      <w:spacing w:before="120" w:after="140"/>
      <w:jc w:val="both"/>
    </w:pPr>
    <w:rPr>
      <w:rFonts w:cs="Arial"/>
      <w:b/>
      <w:spacing w:val="-2"/>
    </w:rPr>
  </w:style>
  <w:style w:type="paragraph" w:customStyle="1" w:styleId="Figura242">
    <w:name w:val="Figura242"/>
    <w:basedOn w:val="Standard"/>
    <w:rsid w:val="00592F24"/>
    <w:pPr>
      <w:keepNext/>
      <w:spacing w:before="240" w:after="120"/>
      <w:jc w:val="center"/>
    </w:pPr>
  </w:style>
  <w:style w:type="paragraph" w:customStyle="1" w:styleId="Tabelle242">
    <w:name w:val="Tabelle242"/>
    <w:basedOn w:val="Standard"/>
    <w:rsid w:val="00592F24"/>
    <w:pPr>
      <w:spacing w:before="120" w:after="360"/>
    </w:pPr>
    <w:rPr>
      <w:rFonts w:eastAsia="Arial Unicode MS"/>
    </w:rPr>
  </w:style>
  <w:style w:type="paragraph" w:customStyle="1" w:styleId="Corpolettera242">
    <w:name w:val="Corpo_lettera242"/>
    <w:basedOn w:val="Standard"/>
    <w:rsid w:val="00592F24"/>
    <w:pPr>
      <w:spacing w:before="120" w:after="120"/>
      <w:ind w:firstLine="340"/>
      <w:jc w:val="both"/>
    </w:pPr>
    <w:rPr>
      <w:rFonts w:cs="Arial"/>
      <w:spacing w:val="-2"/>
    </w:rPr>
  </w:style>
  <w:style w:type="paragraph" w:customStyle="1" w:styleId="Elnotalettera242">
    <w:name w:val="El_notalettera242"/>
    <w:basedOn w:val="Elnota"/>
    <w:rsid w:val="00592F24"/>
    <w:pPr>
      <w:ind w:left="616" w:hanging="360"/>
    </w:pPr>
  </w:style>
  <w:style w:type="paragraph" w:customStyle="1" w:styleId="Elnota242">
    <w:name w:val="El_nota242"/>
    <w:basedOn w:val="Nota"/>
    <w:rsid w:val="00592F24"/>
    <w:pPr>
      <w:ind w:left="567" w:hanging="283"/>
    </w:pPr>
  </w:style>
  <w:style w:type="paragraph" w:customStyle="1" w:styleId="EltracciatoCarattere242">
    <w:name w:val="El_tracciato Carattere242"/>
    <w:basedOn w:val="Elnota"/>
    <w:rsid w:val="00592F24"/>
  </w:style>
  <w:style w:type="paragraph" w:customStyle="1" w:styleId="El-242">
    <w:name w:val="El-242"/>
    <w:basedOn w:val="Elpunto"/>
    <w:rsid w:val="00592F24"/>
    <w:pPr>
      <w:ind w:left="0" w:firstLine="0"/>
    </w:pPr>
  </w:style>
  <w:style w:type="paragraph" w:customStyle="1" w:styleId="Elpunto2242">
    <w:name w:val="El_punto2242"/>
    <w:basedOn w:val="Elpunto"/>
    <w:rsid w:val="00592F24"/>
    <w:pPr>
      <w:ind w:left="1440" w:hanging="360"/>
    </w:pPr>
  </w:style>
  <w:style w:type="paragraph" w:customStyle="1" w:styleId="Corpo242">
    <w:name w:val="Corpo242"/>
    <w:basedOn w:val="Standard"/>
    <w:rsid w:val="00592F24"/>
    <w:pPr>
      <w:spacing w:before="120" w:after="120"/>
      <w:jc w:val="both"/>
    </w:pPr>
    <w:rPr>
      <w:rFonts w:cs="Arial"/>
      <w:spacing w:val="-2"/>
    </w:rPr>
  </w:style>
  <w:style w:type="paragraph" w:customStyle="1" w:styleId="StileTabelleAllineatoasinistra242">
    <w:name w:val="Stile Tabelle + Allineato a sinistra242"/>
    <w:basedOn w:val="Tabelle"/>
    <w:rsid w:val="00592F24"/>
    <w:rPr>
      <w:rFonts w:eastAsia="Times New Roman"/>
      <w:szCs w:val="20"/>
    </w:rPr>
  </w:style>
  <w:style w:type="paragraph" w:customStyle="1" w:styleId="tit3242">
    <w:name w:val="tit3242"/>
    <w:basedOn w:val="Standard"/>
    <w:rsid w:val="00592F24"/>
    <w:pPr>
      <w:spacing w:before="480"/>
    </w:pPr>
    <w:rPr>
      <w:rFonts w:ascii="Arial" w:hAnsi="Arial" w:cs="Arial"/>
      <w:b/>
      <w:bCs/>
      <w:color w:val="006699"/>
      <w:sz w:val="20"/>
      <w:szCs w:val="20"/>
    </w:rPr>
  </w:style>
  <w:style w:type="paragraph" w:customStyle="1" w:styleId="corpo2420">
    <w:name w:val="corpo242"/>
    <w:basedOn w:val="Standard"/>
    <w:rsid w:val="00592F24"/>
    <w:pPr>
      <w:spacing w:before="120" w:after="120"/>
      <w:ind w:right="100"/>
      <w:jc w:val="both"/>
    </w:pPr>
    <w:rPr>
      <w:rFonts w:ascii="Arial" w:hAnsi="Arial" w:cs="Arial"/>
      <w:color w:val="000000"/>
      <w:sz w:val="18"/>
      <w:szCs w:val="18"/>
    </w:rPr>
  </w:style>
  <w:style w:type="paragraph" w:customStyle="1" w:styleId="tit2242">
    <w:name w:val="tit2242"/>
    <w:basedOn w:val="Standard"/>
    <w:rsid w:val="00592F24"/>
    <w:pPr>
      <w:spacing w:before="400" w:after="60"/>
    </w:pPr>
    <w:rPr>
      <w:rFonts w:ascii="Arial" w:hAnsi="Arial" w:cs="Arial"/>
      <w:b/>
      <w:bCs/>
      <w:color w:val="006699"/>
      <w:sz w:val="22"/>
      <w:szCs w:val="22"/>
    </w:rPr>
  </w:style>
  <w:style w:type="paragraph" w:customStyle="1" w:styleId="corpotab2420">
    <w:name w:val="corpotab242"/>
    <w:basedOn w:val="Standard"/>
    <w:rsid w:val="00592F24"/>
    <w:pPr>
      <w:spacing w:before="20" w:after="20"/>
      <w:ind w:left="40" w:right="40"/>
    </w:pPr>
    <w:rPr>
      <w:rFonts w:ascii="Arial" w:hAnsi="Arial" w:cs="Arial"/>
      <w:color w:val="000000"/>
      <w:sz w:val="18"/>
      <w:szCs w:val="18"/>
    </w:rPr>
  </w:style>
  <w:style w:type="paragraph" w:customStyle="1" w:styleId="Normale2242">
    <w:name w:val="Normale 2242"/>
    <w:basedOn w:val="Standard"/>
    <w:rsid w:val="00592F24"/>
    <w:pPr>
      <w:spacing w:before="120"/>
      <w:ind w:left="567" w:right="567"/>
    </w:pPr>
    <w:rPr>
      <w:sz w:val="22"/>
      <w:szCs w:val="20"/>
    </w:rPr>
  </w:style>
  <w:style w:type="paragraph" w:customStyle="1" w:styleId="tit4242">
    <w:name w:val="tit4242"/>
    <w:basedOn w:val="Standard"/>
    <w:rsid w:val="00592F24"/>
    <w:pPr>
      <w:spacing w:before="120"/>
    </w:pPr>
    <w:rPr>
      <w:rFonts w:ascii="Arial" w:hAnsi="Arial" w:cs="Arial"/>
      <w:b/>
      <w:bCs/>
      <w:i/>
      <w:iCs/>
      <w:color w:val="006699"/>
      <w:sz w:val="18"/>
      <w:szCs w:val="18"/>
    </w:rPr>
  </w:style>
  <w:style w:type="paragraph" w:customStyle="1" w:styleId="CorpoCarattereCarattere242">
    <w:name w:val="Corpo Carattere Carattere242"/>
    <w:basedOn w:val="Standard"/>
    <w:rsid w:val="00592F24"/>
    <w:pPr>
      <w:spacing w:before="120" w:after="120"/>
      <w:ind w:left="284"/>
      <w:jc w:val="both"/>
    </w:pPr>
    <w:rPr>
      <w:spacing w:val="-2"/>
    </w:rPr>
  </w:style>
  <w:style w:type="paragraph" w:customStyle="1" w:styleId="rgsufficio1242">
    <w:name w:val="rgs_ufficio1242"/>
    <w:basedOn w:val="Standard"/>
    <w:rsid w:val="00592F24"/>
    <w:pPr>
      <w:jc w:val="center"/>
    </w:pPr>
    <w:rPr>
      <w:smallCaps/>
      <w:sz w:val="16"/>
      <w:szCs w:val="20"/>
    </w:rPr>
  </w:style>
  <w:style w:type="paragraph" w:customStyle="1" w:styleId="rgsoggetto242">
    <w:name w:val="rgs_oggetto242"/>
    <w:basedOn w:val="Standard"/>
    <w:rsid w:val="00592F24"/>
    <w:pPr>
      <w:ind w:left="1000" w:hanging="1000"/>
    </w:pPr>
    <w:rPr>
      <w:sz w:val="20"/>
      <w:szCs w:val="20"/>
    </w:rPr>
  </w:style>
  <w:style w:type="paragraph" w:customStyle="1" w:styleId="StileGlossarioDefCorsivo242">
    <w:name w:val="Stile GlossarioDef + Corsivo242"/>
    <w:basedOn w:val="GlossarioDef"/>
    <w:rsid w:val="00592F24"/>
    <w:rPr>
      <w:i/>
      <w:iCs/>
      <w:spacing w:val="-2"/>
    </w:rPr>
  </w:style>
  <w:style w:type="paragraph" w:customStyle="1" w:styleId="corpocarattere242">
    <w:name w:val="corpocarattere242"/>
    <w:basedOn w:val="Standard"/>
    <w:rsid w:val="00592F24"/>
    <w:pPr>
      <w:spacing w:before="280" w:after="280"/>
    </w:pPr>
    <w:rPr>
      <w:rFonts w:ascii="Arial Unicode MS" w:eastAsia="Arial Unicode MS" w:hAnsi="Arial Unicode MS" w:cs="Arial Unicode MS"/>
    </w:rPr>
  </w:style>
  <w:style w:type="paragraph" w:customStyle="1" w:styleId="0proposta242">
    <w:name w:val="0_proposta242"/>
    <w:basedOn w:val="Standard"/>
    <w:rsid w:val="00592F24"/>
    <w:pPr>
      <w:spacing w:after="120"/>
      <w:jc w:val="both"/>
    </w:pPr>
  </w:style>
  <w:style w:type="paragraph" w:customStyle="1" w:styleId="rgscorpodeltesto242">
    <w:name w:val="rgs_corpodeltesto242"/>
    <w:basedOn w:val="Standard"/>
    <w:rsid w:val="00592F24"/>
    <w:pPr>
      <w:spacing w:after="120" w:line="360" w:lineRule="auto"/>
      <w:ind w:firstLine="799"/>
      <w:jc w:val="both"/>
    </w:pPr>
    <w:rPr>
      <w:szCs w:val="20"/>
    </w:rPr>
  </w:style>
  <w:style w:type="paragraph" w:customStyle="1" w:styleId="CM114242">
    <w:name w:val="CM114242"/>
    <w:basedOn w:val="Standard"/>
    <w:next w:val="Standard"/>
    <w:rsid w:val="00592F24"/>
    <w:pPr>
      <w:widowControl w:val="0"/>
      <w:autoSpaceDE w:val="0"/>
      <w:spacing w:after="105"/>
      <w:ind w:right="508"/>
    </w:pPr>
  </w:style>
  <w:style w:type="paragraph" w:customStyle="1" w:styleId="testo1242">
    <w:name w:val="testo1242"/>
    <w:basedOn w:val="Standard"/>
    <w:rsid w:val="00592F24"/>
    <w:pPr>
      <w:widowControl w:val="0"/>
      <w:ind w:left="426" w:right="-1"/>
      <w:jc w:val="both"/>
    </w:pPr>
    <w:rPr>
      <w:sz w:val="22"/>
      <w:szCs w:val="20"/>
    </w:rPr>
  </w:style>
  <w:style w:type="paragraph" w:customStyle="1" w:styleId="Corpo1172">
    <w:name w:val="Corpo1172"/>
    <w:basedOn w:val="Standard"/>
    <w:rsid w:val="00592F24"/>
    <w:pPr>
      <w:spacing w:before="120" w:after="120"/>
      <w:jc w:val="both"/>
    </w:pPr>
    <w:rPr>
      <w:rFonts w:cs="Arial"/>
      <w:spacing w:val="-2"/>
    </w:rPr>
  </w:style>
  <w:style w:type="paragraph" w:customStyle="1" w:styleId="Corpo11142">
    <w:name w:val="Corpo11142"/>
    <w:basedOn w:val="Standard"/>
    <w:rsid w:val="00592F24"/>
    <w:pPr>
      <w:spacing w:before="120" w:after="120"/>
      <w:jc w:val="both"/>
    </w:pPr>
    <w:rPr>
      <w:rFonts w:cs="Arial"/>
      <w:spacing w:val="-2"/>
    </w:rPr>
  </w:style>
  <w:style w:type="paragraph" w:customStyle="1" w:styleId="Elpunto442">
    <w:name w:val="El_punto442"/>
    <w:basedOn w:val="Puntoelenco"/>
    <w:rsid w:val="00592F24"/>
    <w:pPr>
      <w:spacing w:before="60" w:after="60"/>
    </w:pPr>
  </w:style>
  <w:style w:type="paragraph" w:customStyle="1" w:styleId="Figura342">
    <w:name w:val="Figura342"/>
    <w:basedOn w:val="Standard"/>
    <w:rsid w:val="00592F24"/>
    <w:pPr>
      <w:keepNext/>
      <w:spacing w:before="240" w:after="120"/>
      <w:jc w:val="center"/>
    </w:pPr>
  </w:style>
  <w:style w:type="paragraph" w:customStyle="1" w:styleId="Elnota342">
    <w:name w:val="El_nota342"/>
    <w:basedOn w:val="Standard"/>
    <w:rsid w:val="00592F24"/>
    <w:pPr>
      <w:spacing w:before="80" w:after="80"/>
      <w:ind w:left="284" w:hanging="284"/>
    </w:pPr>
    <w:rPr>
      <w:rFonts w:ascii="Arial" w:hAnsi="Arial" w:cs="Arial"/>
      <w:bCs/>
      <w:sz w:val="18"/>
      <w:szCs w:val="3276"/>
    </w:rPr>
  </w:style>
  <w:style w:type="paragraph" w:customStyle="1" w:styleId="Elpunto2342">
    <w:name w:val="El_punto2342"/>
    <w:basedOn w:val="Elpunto"/>
    <w:rsid w:val="00592F24"/>
    <w:pPr>
      <w:ind w:left="567" w:hanging="283"/>
    </w:pPr>
  </w:style>
  <w:style w:type="paragraph" w:customStyle="1" w:styleId="Corpo342">
    <w:name w:val="Corpo342"/>
    <w:basedOn w:val="Standard"/>
    <w:rsid w:val="00592F24"/>
    <w:pPr>
      <w:spacing w:before="120" w:after="120"/>
      <w:jc w:val="both"/>
    </w:pPr>
    <w:rPr>
      <w:rFonts w:cs="Arial"/>
      <w:spacing w:val="-2"/>
    </w:rPr>
  </w:style>
  <w:style w:type="paragraph" w:customStyle="1" w:styleId="Elnotalettera342">
    <w:name w:val="El_notalettera342"/>
    <w:basedOn w:val="Elnota"/>
    <w:rsid w:val="00592F24"/>
    <w:pPr>
      <w:ind w:left="616" w:hanging="360"/>
    </w:pPr>
  </w:style>
  <w:style w:type="paragraph" w:customStyle="1" w:styleId="EltracciatoCarattere342">
    <w:name w:val="El_tracciato Carattere342"/>
    <w:basedOn w:val="Elnota"/>
    <w:rsid w:val="00592F24"/>
  </w:style>
  <w:style w:type="paragraph" w:customStyle="1" w:styleId="El-342">
    <w:name w:val="El-342"/>
    <w:basedOn w:val="Elpunto"/>
    <w:rsid w:val="00592F24"/>
  </w:style>
  <w:style w:type="paragraph" w:customStyle="1" w:styleId="Corpo11242">
    <w:name w:val="Corpo11242"/>
    <w:basedOn w:val="Standard"/>
    <w:rsid w:val="00592F24"/>
    <w:pPr>
      <w:spacing w:before="120" w:after="120"/>
      <w:jc w:val="both"/>
    </w:pPr>
    <w:rPr>
      <w:rFonts w:cs="Arial"/>
      <w:spacing w:val="-2"/>
    </w:rPr>
  </w:style>
  <w:style w:type="paragraph" w:customStyle="1" w:styleId="Corpo442">
    <w:name w:val="Corpo442"/>
    <w:basedOn w:val="Standard"/>
    <w:rsid w:val="00592F24"/>
    <w:pPr>
      <w:spacing w:before="120" w:after="120"/>
      <w:jc w:val="both"/>
    </w:pPr>
    <w:rPr>
      <w:rFonts w:cs="Arial"/>
      <w:spacing w:val="-2"/>
    </w:rPr>
  </w:style>
  <w:style w:type="paragraph" w:customStyle="1" w:styleId="Elpunto2442">
    <w:name w:val="El_punto2442"/>
    <w:basedOn w:val="Elpunto"/>
    <w:rsid w:val="00592F24"/>
    <w:pPr>
      <w:ind w:left="0" w:firstLine="0"/>
    </w:pPr>
  </w:style>
  <w:style w:type="paragraph" w:customStyle="1" w:styleId="Elpunto542">
    <w:name w:val="El_punto542"/>
    <w:basedOn w:val="Puntoelenco"/>
    <w:rsid w:val="00592F24"/>
    <w:pPr>
      <w:spacing w:before="60" w:after="60"/>
    </w:pPr>
  </w:style>
  <w:style w:type="paragraph" w:customStyle="1" w:styleId="Elnota442">
    <w:name w:val="El_nota442"/>
    <w:basedOn w:val="Nota"/>
    <w:rsid w:val="00592F24"/>
    <w:pPr>
      <w:ind w:left="567" w:hanging="283"/>
    </w:pPr>
  </w:style>
  <w:style w:type="paragraph" w:customStyle="1" w:styleId="El-442">
    <w:name w:val="El-442"/>
    <w:basedOn w:val="Elpunto"/>
    <w:rsid w:val="00592F24"/>
  </w:style>
  <w:style w:type="paragraph" w:customStyle="1" w:styleId="Evidenziatore342">
    <w:name w:val="Evidenziatore342"/>
    <w:basedOn w:val="Standard"/>
    <w:rsid w:val="00592F24"/>
    <w:pPr>
      <w:spacing w:before="120" w:after="140"/>
      <w:jc w:val="both"/>
    </w:pPr>
    <w:rPr>
      <w:rFonts w:cs="Arial"/>
      <w:b/>
      <w:spacing w:val="-2"/>
    </w:rPr>
  </w:style>
  <w:style w:type="paragraph" w:customStyle="1" w:styleId="Elnota542">
    <w:name w:val="El_nota542"/>
    <w:basedOn w:val="Standard"/>
    <w:rsid w:val="00592F24"/>
    <w:pPr>
      <w:spacing w:before="80" w:after="80"/>
      <w:ind w:left="567" w:hanging="283"/>
    </w:pPr>
    <w:rPr>
      <w:rFonts w:ascii="Arial" w:hAnsi="Arial" w:cs="Arial"/>
      <w:bCs/>
      <w:sz w:val="18"/>
      <w:szCs w:val="3276"/>
    </w:rPr>
  </w:style>
  <w:style w:type="paragraph" w:customStyle="1" w:styleId="ElnotaCarattere342">
    <w:name w:val="El_nota Carattere3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2">
    <w:name w:val="Corpo Carattere Carattere Carattere342"/>
    <w:basedOn w:val="Standard"/>
    <w:rsid w:val="00592F24"/>
    <w:pPr>
      <w:spacing w:before="120" w:after="120"/>
      <w:ind w:left="284"/>
      <w:jc w:val="both"/>
    </w:pPr>
    <w:rPr>
      <w:spacing w:val="-2"/>
    </w:rPr>
  </w:style>
  <w:style w:type="paragraph" w:customStyle="1" w:styleId="Elpunto642">
    <w:name w:val="El_punto642"/>
    <w:basedOn w:val="Puntoelenco"/>
    <w:rsid w:val="00592F24"/>
    <w:pPr>
      <w:spacing w:before="60" w:after="60"/>
      <w:ind w:left="0" w:firstLine="0"/>
    </w:pPr>
  </w:style>
  <w:style w:type="paragraph" w:customStyle="1" w:styleId="Dida342">
    <w:name w:val="Dida342"/>
    <w:basedOn w:val="WW-Didascalia"/>
    <w:rsid w:val="00592F24"/>
  </w:style>
  <w:style w:type="paragraph" w:customStyle="1" w:styleId="Ellettera2342">
    <w:name w:val="El_lettera2342"/>
    <w:basedOn w:val="Ellettera"/>
    <w:rsid w:val="00592F24"/>
  </w:style>
  <w:style w:type="paragraph" w:customStyle="1" w:styleId="EltracciatoCarattereCarattere342">
    <w:name w:val="El_tracciato Carattere Carattere342"/>
    <w:basedOn w:val="ElnotaCarattere"/>
    <w:rsid w:val="00592F24"/>
    <w:pPr>
      <w:ind w:left="0" w:firstLine="0"/>
    </w:pPr>
  </w:style>
  <w:style w:type="paragraph" w:customStyle="1" w:styleId="Evidenziatore442">
    <w:name w:val="Evidenziatore442"/>
    <w:basedOn w:val="Standard"/>
    <w:rsid w:val="00592F24"/>
    <w:pPr>
      <w:spacing w:before="120" w:after="140"/>
      <w:jc w:val="both"/>
    </w:pPr>
    <w:rPr>
      <w:rFonts w:cs="Arial"/>
      <w:b/>
      <w:spacing w:val="-2"/>
    </w:rPr>
  </w:style>
  <w:style w:type="paragraph" w:customStyle="1" w:styleId="Figura442">
    <w:name w:val="Figura442"/>
    <w:basedOn w:val="Standard"/>
    <w:rsid w:val="00592F24"/>
    <w:pPr>
      <w:keepNext/>
      <w:spacing w:before="240" w:after="120"/>
      <w:jc w:val="center"/>
    </w:pPr>
  </w:style>
  <w:style w:type="paragraph" w:customStyle="1" w:styleId="Tabelle342">
    <w:name w:val="Tabelle342"/>
    <w:basedOn w:val="Standard"/>
    <w:rsid w:val="00592F24"/>
    <w:pPr>
      <w:spacing w:before="120" w:after="360"/>
    </w:pPr>
    <w:rPr>
      <w:rFonts w:eastAsia="Arial Unicode MS"/>
    </w:rPr>
  </w:style>
  <w:style w:type="paragraph" w:customStyle="1" w:styleId="Corpolettera342">
    <w:name w:val="Corpo_lettera342"/>
    <w:basedOn w:val="Standard"/>
    <w:rsid w:val="00592F24"/>
    <w:pPr>
      <w:spacing w:before="120" w:after="120"/>
      <w:ind w:firstLine="340"/>
      <w:jc w:val="both"/>
    </w:pPr>
    <w:rPr>
      <w:rFonts w:cs="Arial"/>
      <w:spacing w:val="-2"/>
    </w:rPr>
  </w:style>
  <w:style w:type="paragraph" w:customStyle="1" w:styleId="Elnotalettera442">
    <w:name w:val="El_notalettera442"/>
    <w:basedOn w:val="Elnota"/>
    <w:rsid w:val="00592F24"/>
    <w:pPr>
      <w:ind w:left="616" w:hanging="360"/>
    </w:pPr>
  </w:style>
  <w:style w:type="paragraph" w:customStyle="1" w:styleId="Elnota642">
    <w:name w:val="El_nota642"/>
    <w:basedOn w:val="Nota"/>
    <w:rsid w:val="00592F24"/>
    <w:pPr>
      <w:ind w:left="567" w:hanging="283"/>
    </w:pPr>
  </w:style>
  <w:style w:type="paragraph" w:customStyle="1" w:styleId="EltracciatoCarattere442">
    <w:name w:val="El_tracciato Carattere442"/>
    <w:basedOn w:val="Elnota"/>
    <w:rsid w:val="00592F24"/>
  </w:style>
  <w:style w:type="paragraph" w:customStyle="1" w:styleId="El-542">
    <w:name w:val="El-542"/>
    <w:basedOn w:val="Elpunto"/>
    <w:rsid w:val="00592F24"/>
    <w:pPr>
      <w:ind w:left="0" w:firstLine="0"/>
    </w:pPr>
  </w:style>
  <w:style w:type="paragraph" w:customStyle="1" w:styleId="Elpunto2542">
    <w:name w:val="El_punto2542"/>
    <w:basedOn w:val="Elpunto"/>
    <w:rsid w:val="00592F24"/>
    <w:pPr>
      <w:ind w:left="1440" w:hanging="360"/>
    </w:pPr>
  </w:style>
  <w:style w:type="paragraph" w:customStyle="1" w:styleId="Corpo542">
    <w:name w:val="Corpo542"/>
    <w:basedOn w:val="Standard"/>
    <w:rsid w:val="00592F24"/>
    <w:pPr>
      <w:spacing w:before="120" w:after="120"/>
      <w:jc w:val="both"/>
    </w:pPr>
    <w:rPr>
      <w:rFonts w:cs="Arial"/>
      <w:spacing w:val="-2"/>
    </w:rPr>
  </w:style>
  <w:style w:type="paragraph" w:customStyle="1" w:styleId="StileTabelleAllineatoasinistra342">
    <w:name w:val="Stile Tabelle + Allineato a sinistra342"/>
    <w:basedOn w:val="Tabelle"/>
    <w:rsid w:val="00592F24"/>
    <w:rPr>
      <w:rFonts w:eastAsia="Times New Roman"/>
      <w:szCs w:val="20"/>
    </w:rPr>
  </w:style>
  <w:style w:type="paragraph" w:customStyle="1" w:styleId="tit3342">
    <w:name w:val="tit3342"/>
    <w:basedOn w:val="Standard"/>
    <w:rsid w:val="00592F24"/>
    <w:pPr>
      <w:spacing w:before="480"/>
    </w:pPr>
    <w:rPr>
      <w:rFonts w:ascii="Arial" w:hAnsi="Arial" w:cs="Arial"/>
      <w:b/>
      <w:bCs/>
      <w:color w:val="006699"/>
      <w:sz w:val="20"/>
      <w:szCs w:val="20"/>
    </w:rPr>
  </w:style>
  <w:style w:type="paragraph" w:customStyle="1" w:styleId="corpo3420">
    <w:name w:val="corpo342"/>
    <w:basedOn w:val="Standard"/>
    <w:rsid w:val="00592F24"/>
    <w:pPr>
      <w:spacing w:before="120" w:after="120"/>
      <w:ind w:right="100"/>
      <w:jc w:val="both"/>
    </w:pPr>
    <w:rPr>
      <w:rFonts w:ascii="Arial" w:hAnsi="Arial" w:cs="Arial"/>
      <w:color w:val="000000"/>
      <w:sz w:val="18"/>
      <w:szCs w:val="18"/>
    </w:rPr>
  </w:style>
  <w:style w:type="paragraph" w:customStyle="1" w:styleId="tit2342">
    <w:name w:val="tit2342"/>
    <w:basedOn w:val="Standard"/>
    <w:rsid w:val="00592F24"/>
    <w:pPr>
      <w:spacing w:before="400" w:after="60"/>
    </w:pPr>
    <w:rPr>
      <w:rFonts w:ascii="Arial" w:hAnsi="Arial" w:cs="Arial"/>
      <w:b/>
      <w:bCs/>
      <w:color w:val="006699"/>
      <w:sz w:val="22"/>
      <w:szCs w:val="22"/>
    </w:rPr>
  </w:style>
  <w:style w:type="paragraph" w:customStyle="1" w:styleId="corpotab3420">
    <w:name w:val="corpotab342"/>
    <w:basedOn w:val="Standard"/>
    <w:rsid w:val="00592F24"/>
    <w:pPr>
      <w:spacing w:before="20" w:after="20"/>
      <w:ind w:left="40" w:right="40"/>
    </w:pPr>
    <w:rPr>
      <w:rFonts w:ascii="Arial" w:hAnsi="Arial" w:cs="Arial"/>
      <w:color w:val="000000"/>
      <w:sz w:val="18"/>
      <w:szCs w:val="18"/>
    </w:rPr>
  </w:style>
  <w:style w:type="paragraph" w:customStyle="1" w:styleId="Normale2342">
    <w:name w:val="Normale 2342"/>
    <w:basedOn w:val="Standard"/>
    <w:rsid w:val="00592F24"/>
    <w:pPr>
      <w:spacing w:before="120"/>
      <w:ind w:left="567" w:right="567"/>
    </w:pPr>
    <w:rPr>
      <w:sz w:val="22"/>
      <w:szCs w:val="20"/>
    </w:rPr>
  </w:style>
  <w:style w:type="paragraph" w:customStyle="1" w:styleId="tit4342">
    <w:name w:val="tit4342"/>
    <w:basedOn w:val="Standard"/>
    <w:rsid w:val="00592F24"/>
    <w:pPr>
      <w:spacing w:before="120"/>
    </w:pPr>
    <w:rPr>
      <w:rFonts w:ascii="Arial" w:hAnsi="Arial" w:cs="Arial"/>
      <w:b/>
      <w:bCs/>
      <w:i/>
      <w:iCs/>
      <w:color w:val="006699"/>
      <w:sz w:val="18"/>
      <w:szCs w:val="18"/>
    </w:rPr>
  </w:style>
  <w:style w:type="paragraph" w:customStyle="1" w:styleId="CorpoCarattereCarattere342">
    <w:name w:val="Corpo Carattere Carattere342"/>
    <w:basedOn w:val="Standard"/>
    <w:rsid w:val="00592F24"/>
    <w:pPr>
      <w:spacing w:before="120" w:after="120"/>
      <w:ind w:left="284"/>
      <w:jc w:val="both"/>
    </w:pPr>
    <w:rPr>
      <w:spacing w:val="-2"/>
    </w:rPr>
  </w:style>
  <w:style w:type="paragraph" w:customStyle="1" w:styleId="rgsufficio1342">
    <w:name w:val="rgs_ufficio1342"/>
    <w:basedOn w:val="Standard"/>
    <w:rsid w:val="00592F24"/>
    <w:pPr>
      <w:jc w:val="center"/>
    </w:pPr>
    <w:rPr>
      <w:smallCaps/>
      <w:sz w:val="16"/>
      <w:szCs w:val="20"/>
    </w:rPr>
  </w:style>
  <w:style w:type="paragraph" w:customStyle="1" w:styleId="rgsoggetto342">
    <w:name w:val="rgs_oggetto342"/>
    <w:basedOn w:val="Standard"/>
    <w:rsid w:val="00592F24"/>
    <w:pPr>
      <w:ind w:left="1000" w:hanging="1000"/>
    </w:pPr>
    <w:rPr>
      <w:sz w:val="20"/>
      <w:szCs w:val="20"/>
    </w:rPr>
  </w:style>
  <w:style w:type="paragraph" w:customStyle="1" w:styleId="StileGlossarioDefCorsivo342">
    <w:name w:val="Stile GlossarioDef + Corsivo342"/>
    <w:basedOn w:val="GlossarioDef"/>
    <w:rsid w:val="00592F24"/>
    <w:rPr>
      <w:i/>
      <w:iCs/>
      <w:spacing w:val="-2"/>
    </w:rPr>
  </w:style>
  <w:style w:type="paragraph" w:customStyle="1" w:styleId="corpocarattere342">
    <w:name w:val="corpocarattere342"/>
    <w:basedOn w:val="Standard"/>
    <w:rsid w:val="00592F24"/>
    <w:pPr>
      <w:spacing w:before="280" w:after="280"/>
    </w:pPr>
    <w:rPr>
      <w:rFonts w:ascii="Arial Unicode MS" w:eastAsia="Arial Unicode MS" w:hAnsi="Arial Unicode MS" w:cs="Arial Unicode MS"/>
    </w:rPr>
  </w:style>
  <w:style w:type="paragraph" w:customStyle="1" w:styleId="0proposta342">
    <w:name w:val="0_proposta342"/>
    <w:basedOn w:val="Standard"/>
    <w:rsid w:val="00592F24"/>
    <w:pPr>
      <w:spacing w:after="120"/>
      <w:jc w:val="both"/>
    </w:pPr>
  </w:style>
  <w:style w:type="paragraph" w:customStyle="1" w:styleId="rgscorpodeltesto342">
    <w:name w:val="rgs_corpodeltesto342"/>
    <w:basedOn w:val="Standard"/>
    <w:rsid w:val="00592F24"/>
    <w:pPr>
      <w:spacing w:after="120" w:line="360" w:lineRule="auto"/>
      <w:ind w:firstLine="799"/>
      <w:jc w:val="both"/>
    </w:pPr>
    <w:rPr>
      <w:szCs w:val="20"/>
    </w:rPr>
  </w:style>
  <w:style w:type="paragraph" w:customStyle="1" w:styleId="CM114342">
    <w:name w:val="CM114342"/>
    <w:basedOn w:val="Standard"/>
    <w:next w:val="Standard"/>
    <w:rsid w:val="00592F24"/>
    <w:pPr>
      <w:widowControl w:val="0"/>
      <w:autoSpaceDE w:val="0"/>
      <w:spacing w:after="105"/>
      <w:ind w:right="508"/>
    </w:pPr>
  </w:style>
  <w:style w:type="paragraph" w:customStyle="1" w:styleId="testo1342">
    <w:name w:val="testo1342"/>
    <w:basedOn w:val="Standard"/>
    <w:rsid w:val="00592F24"/>
    <w:pPr>
      <w:widowControl w:val="0"/>
      <w:ind w:left="426" w:right="-1"/>
      <w:jc w:val="both"/>
    </w:pPr>
    <w:rPr>
      <w:sz w:val="22"/>
      <w:szCs w:val="20"/>
    </w:rPr>
  </w:style>
  <w:style w:type="paragraph" w:customStyle="1" w:styleId="Corpo1242">
    <w:name w:val="Corpo1242"/>
    <w:basedOn w:val="Standard"/>
    <w:rsid w:val="00592F24"/>
    <w:pPr>
      <w:spacing w:before="120" w:after="120"/>
      <w:jc w:val="both"/>
    </w:pPr>
    <w:rPr>
      <w:rFonts w:cs="Arial"/>
      <w:spacing w:val="-2"/>
    </w:rPr>
  </w:style>
  <w:style w:type="paragraph" w:customStyle="1" w:styleId="Corpo11342">
    <w:name w:val="Corpo11342"/>
    <w:basedOn w:val="Standard"/>
    <w:rsid w:val="00592F24"/>
    <w:pPr>
      <w:spacing w:before="120" w:after="120"/>
      <w:jc w:val="both"/>
    </w:pPr>
    <w:rPr>
      <w:rFonts w:cs="Arial"/>
      <w:spacing w:val="-2"/>
    </w:rPr>
  </w:style>
  <w:style w:type="paragraph" w:customStyle="1" w:styleId="Corpotesto42">
    <w:name w:val="Corpo testo42"/>
    <w:basedOn w:val="Standard"/>
    <w:rsid w:val="00592F24"/>
    <w:pPr>
      <w:spacing w:before="240"/>
      <w:ind w:left="907"/>
    </w:pPr>
    <w:rPr>
      <w:lang w:val="en-US"/>
    </w:rPr>
  </w:style>
  <w:style w:type="paragraph" w:customStyle="1" w:styleId="ElnotaCarattere81">
    <w:name w:val="El_nota Carattere8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81">
    <w:name w:val="Corpo Carattere Carattere Carattere81"/>
    <w:basedOn w:val="Standard"/>
    <w:rsid w:val="00592F24"/>
    <w:pPr>
      <w:spacing w:before="120" w:after="120"/>
      <w:ind w:left="284"/>
      <w:jc w:val="both"/>
    </w:pPr>
    <w:rPr>
      <w:spacing w:val="-2"/>
    </w:rPr>
  </w:style>
  <w:style w:type="paragraph" w:customStyle="1" w:styleId="Elpunto151">
    <w:name w:val="El_punto151"/>
    <w:basedOn w:val="Puntoelenco"/>
    <w:rsid w:val="00592F24"/>
    <w:pPr>
      <w:spacing w:before="60" w:after="60"/>
    </w:pPr>
  </w:style>
  <w:style w:type="paragraph" w:customStyle="1" w:styleId="Dida81">
    <w:name w:val="Dida81"/>
    <w:basedOn w:val="WW-Didascalia"/>
    <w:rsid w:val="00592F24"/>
  </w:style>
  <w:style w:type="paragraph" w:customStyle="1" w:styleId="Ellettera281">
    <w:name w:val="El_lettera281"/>
    <w:basedOn w:val="Ellettera"/>
    <w:rsid w:val="00592F24"/>
  </w:style>
  <w:style w:type="paragraph" w:customStyle="1" w:styleId="EltracciatoCarattereCarattere81">
    <w:name w:val="El_tracciato Carattere Carattere81"/>
    <w:basedOn w:val="ElnotaCarattere"/>
    <w:rsid w:val="00592F24"/>
    <w:pPr>
      <w:ind w:left="0"/>
    </w:pPr>
  </w:style>
  <w:style w:type="paragraph" w:customStyle="1" w:styleId="Evidenziatore91">
    <w:name w:val="Evidenziatore91"/>
    <w:basedOn w:val="Standard"/>
    <w:rsid w:val="00592F24"/>
    <w:pPr>
      <w:spacing w:before="120" w:after="140"/>
      <w:jc w:val="both"/>
    </w:pPr>
    <w:rPr>
      <w:rFonts w:cs="Arial"/>
      <w:b/>
      <w:spacing w:val="-2"/>
    </w:rPr>
  </w:style>
  <w:style w:type="paragraph" w:customStyle="1" w:styleId="Figura91">
    <w:name w:val="Figura91"/>
    <w:basedOn w:val="Standard"/>
    <w:rsid w:val="00592F24"/>
    <w:pPr>
      <w:keepNext/>
      <w:spacing w:before="240" w:after="120"/>
      <w:jc w:val="center"/>
    </w:pPr>
  </w:style>
  <w:style w:type="paragraph" w:customStyle="1" w:styleId="Tabelle81">
    <w:name w:val="Tabelle81"/>
    <w:basedOn w:val="Standard"/>
    <w:rsid w:val="00592F24"/>
    <w:pPr>
      <w:spacing w:before="120" w:after="360"/>
    </w:pPr>
    <w:rPr>
      <w:rFonts w:eastAsia="Arial Unicode MS"/>
    </w:rPr>
  </w:style>
  <w:style w:type="paragraph" w:customStyle="1" w:styleId="Corpolettera81">
    <w:name w:val="Corpo_lettera81"/>
    <w:basedOn w:val="Standard"/>
    <w:rsid w:val="00592F24"/>
    <w:pPr>
      <w:spacing w:before="120" w:after="120"/>
      <w:ind w:firstLine="340"/>
      <w:jc w:val="both"/>
    </w:pPr>
    <w:rPr>
      <w:rFonts w:cs="Arial"/>
      <w:spacing w:val="-2"/>
    </w:rPr>
  </w:style>
  <w:style w:type="paragraph" w:customStyle="1" w:styleId="Elnotalettera91">
    <w:name w:val="El_notalettera91"/>
    <w:basedOn w:val="Elnota"/>
    <w:rsid w:val="00592F24"/>
    <w:pPr>
      <w:ind w:left="616" w:hanging="360"/>
    </w:pPr>
  </w:style>
  <w:style w:type="paragraph" w:customStyle="1" w:styleId="Elnota151">
    <w:name w:val="El_nota151"/>
    <w:basedOn w:val="Nota"/>
    <w:rsid w:val="00592F24"/>
    <w:pPr>
      <w:ind w:left="567" w:hanging="283"/>
    </w:pPr>
  </w:style>
  <w:style w:type="paragraph" w:customStyle="1" w:styleId="Elnumero281">
    <w:name w:val="El_numero281"/>
    <w:basedOn w:val="Standard"/>
    <w:rsid w:val="00592F24"/>
    <w:pPr>
      <w:spacing w:before="40" w:after="40"/>
      <w:ind w:left="851"/>
    </w:pPr>
    <w:rPr>
      <w:rFonts w:cs="Arial"/>
      <w:szCs w:val="20"/>
    </w:rPr>
  </w:style>
  <w:style w:type="paragraph" w:customStyle="1" w:styleId="EltracciatoCarattere91">
    <w:name w:val="El_tracciato Carattere91"/>
    <w:basedOn w:val="Elnota"/>
    <w:rsid w:val="00592F24"/>
  </w:style>
  <w:style w:type="paragraph" w:customStyle="1" w:styleId="El-101">
    <w:name w:val="El-101"/>
    <w:basedOn w:val="Elpunto"/>
    <w:rsid w:val="00592F24"/>
    <w:pPr>
      <w:ind w:firstLine="0"/>
    </w:pPr>
  </w:style>
  <w:style w:type="paragraph" w:customStyle="1" w:styleId="Elpunto2101">
    <w:name w:val="El_punto2101"/>
    <w:basedOn w:val="Elpunto"/>
    <w:rsid w:val="00592F24"/>
    <w:pPr>
      <w:ind w:left="567" w:hanging="283"/>
    </w:pPr>
  </w:style>
  <w:style w:type="paragraph" w:customStyle="1" w:styleId="StileTabelleAllineatoasinistra81">
    <w:name w:val="Stile Tabelle + Allineato a sinistra81"/>
    <w:basedOn w:val="Tabelle"/>
    <w:rsid w:val="00592F24"/>
    <w:rPr>
      <w:rFonts w:eastAsia="Times New Roman"/>
      <w:szCs w:val="20"/>
    </w:rPr>
  </w:style>
  <w:style w:type="paragraph" w:customStyle="1" w:styleId="tit381">
    <w:name w:val="tit381"/>
    <w:basedOn w:val="Standard"/>
    <w:rsid w:val="00592F24"/>
    <w:pPr>
      <w:spacing w:before="480"/>
    </w:pPr>
    <w:rPr>
      <w:rFonts w:ascii="Arial" w:hAnsi="Arial" w:cs="Arial"/>
      <w:b/>
      <w:bCs/>
      <w:color w:val="006699"/>
      <w:sz w:val="20"/>
      <w:szCs w:val="20"/>
    </w:rPr>
  </w:style>
  <w:style w:type="paragraph" w:customStyle="1" w:styleId="corpo81">
    <w:name w:val="corpo81"/>
    <w:basedOn w:val="Standard"/>
    <w:rsid w:val="00592F24"/>
    <w:pPr>
      <w:spacing w:before="120" w:after="120"/>
      <w:ind w:right="100"/>
      <w:jc w:val="both"/>
    </w:pPr>
    <w:rPr>
      <w:rFonts w:ascii="Arial" w:hAnsi="Arial" w:cs="Arial"/>
      <w:color w:val="000000"/>
      <w:sz w:val="18"/>
      <w:szCs w:val="18"/>
    </w:rPr>
  </w:style>
  <w:style w:type="paragraph" w:customStyle="1" w:styleId="tit281">
    <w:name w:val="tit281"/>
    <w:basedOn w:val="Standard"/>
    <w:rsid w:val="00592F24"/>
    <w:pPr>
      <w:spacing w:before="400" w:after="60"/>
    </w:pPr>
    <w:rPr>
      <w:rFonts w:ascii="Arial" w:hAnsi="Arial" w:cs="Arial"/>
      <w:b/>
      <w:bCs/>
      <w:color w:val="006699"/>
      <w:sz w:val="22"/>
      <w:szCs w:val="22"/>
    </w:rPr>
  </w:style>
  <w:style w:type="paragraph" w:customStyle="1" w:styleId="corpotab810">
    <w:name w:val="corpotab81"/>
    <w:basedOn w:val="Standard"/>
    <w:rsid w:val="00592F24"/>
    <w:pPr>
      <w:spacing w:before="20" w:after="20"/>
      <w:ind w:left="40" w:right="40"/>
    </w:pPr>
    <w:rPr>
      <w:rFonts w:ascii="Arial" w:hAnsi="Arial" w:cs="Arial"/>
      <w:color w:val="000000"/>
      <w:sz w:val="18"/>
      <w:szCs w:val="18"/>
    </w:rPr>
  </w:style>
  <w:style w:type="paragraph" w:customStyle="1" w:styleId="Normale281">
    <w:name w:val="Normale 281"/>
    <w:basedOn w:val="Standard"/>
    <w:rsid w:val="00592F24"/>
    <w:pPr>
      <w:spacing w:before="120"/>
      <w:ind w:left="567" w:right="567"/>
    </w:pPr>
    <w:rPr>
      <w:sz w:val="22"/>
      <w:szCs w:val="20"/>
    </w:rPr>
  </w:style>
  <w:style w:type="paragraph" w:customStyle="1" w:styleId="tit481">
    <w:name w:val="tit481"/>
    <w:basedOn w:val="Standard"/>
    <w:rsid w:val="00592F24"/>
    <w:pPr>
      <w:spacing w:before="120"/>
    </w:pPr>
    <w:rPr>
      <w:rFonts w:ascii="Arial" w:hAnsi="Arial" w:cs="Arial"/>
      <w:b/>
      <w:bCs/>
      <w:i/>
      <w:iCs/>
      <w:color w:val="006699"/>
      <w:sz w:val="18"/>
      <w:szCs w:val="18"/>
    </w:rPr>
  </w:style>
  <w:style w:type="paragraph" w:customStyle="1" w:styleId="CorpoCarattereCarattere81">
    <w:name w:val="Corpo Carattere Carattere81"/>
    <w:basedOn w:val="Standard"/>
    <w:rsid w:val="00592F24"/>
    <w:pPr>
      <w:spacing w:before="120" w:after="120"/>
      <w:ind w:left="284"/>
      <w:jc w:val="both"/>
    </w:pPr>
    <w:rPr>
      <w:spacing w:val="-2"/>
    </w:rPr>
  </w:style>
  <w:style w:type="paragraph" w:customStyle="1" w:styleId="rgsufficio181">
    <w:name w:val="rgs_ufficio181"/>
    <w:basedOn w:val="Standard"/>
    <w:rsid w:val="00592F24"/>
    <w:pPr>
      <w:jc w:val="center"/>
    </w:pPr>
    <w:rPr>
      <w:smallCaps/>
      <w:sz w:val="16"/>
      <w:szCs w:val="20"/>
    </w:rPr>
  </w:style>
  <w:style w:type="paragraph" w:customStyle="1" w:styleId="rgsoggetto71">
    <w:name w:val="rgs_oggetto71"/>
    <w:basedOn w:val="Standard"/>
    <w:rsid w:val="00592F24"/>
    <w:pPr>
      <w:ind w:left="1000" w:hanging="1000"/>
    </w:pPr>
    <w:rPr>
      <w:sz w:val="20"/>
      <w:szCs w:val="20"/>
    </w:rPr>
  </w:style>
  <w:style w:type="paragraph" w:customStyle="1" w:styleId="StileGlossarioDefCorsivo81">
    <w:name w:val="Stile GlossarioDef + Corsivo81"/>
    <w:basedOn w:val="GlossarioDef"/>
    <w:rsid w:val="00592F24"/>
    <w:rPr>
      <w:i/>
      <w:iCs/>
      <w:spacing w:val="-2"/>
    </w:rPr>
  </w:style>
  <w:style w:type="paragraph" w:customStyle="1" w:styleId="corpocarattere81">
    <w:name w:val="corpocarattere81"/>
    <w:basedOn w:val="Standard"/>
    <w:rsid w:val="00592F24"/>
    <w:pPr>
      <w:spacing w:before="280" w:after="280"/>
    </w:pPr>
    <w:rPr>
      <w:rFonts w:ascii="Arial Unicode MS" w:eastAsia="Arial Unicode MS" w:hAnsi="Arial Unicode MS" w:cs="Arial Unicode MS"/>
    </w:rPr>
  </w:style>
  <w:style w:type="paragraph" w:customStyle="1" w:styleId="0proposta81">
    <w:name w:val="0_proposta81"/>
    <w:basedOn w:val="Standard"/>
    <w:rsid w:val="00592F24"/>
    <w:pPr>
      <w:spacing w:after="120"/>
      <w:jc w:val="both"/>
    </w:pPr>
  </w:style>
  <w:style w:type="paragraph" w:customStyle="1" w:styleId="rgscorpodeltesto81">
    <w:name w:val="rgs_corpodeltesto81"/>
    <w:basedOn w:val="Standard"/>
    <w:rsid w:val="00592F24"/>
    <w:pPr>
      <w:spacing w:after="120" w:line="360" w:lineRule="auto"/>
      <w:ind w:firstLine="799"/>
      <w:jc w:val="both"/>
    </w:pPr>
    <w:rPr>
      <w:szCs w:val="20"/>
    </w:rPr>
  </w:style>
  <w:style w:type="paragraph" w:customStyle="1" w:styleId="StileEvidenziatoreNonGrassetto51">
    <w:name w:val="Stile Evidenziatore + Non Grassetto51"/>
    <w:basedOn w:val="Evidenziatore"/>
    <w:rsid w:val="00592F24"/>
  </w:style>
  <w:style w:type="paragraph" w:customStyle="1" w:styleId="CM11481">
    <w:name w:val="CM11481"/>
    <w:basedOn w:val="Standard"/>
    <w:next w:val="Standard"/>
    <w:rsid w:val="00592F24"/>
    <w:pPr>
      <w:widowControl w:val="0"/>
      <w:autoSpaceDE w:val="0"/>
      <w:spacing w:after="105"/>
      <w:ind w:right="508"/>
    </w:pPr>
  </w:style>
  <w:style w:type="paragraph" w:customStyle="1" w:styleId="testo181">
    <w:name w:val="testo181"/>
    <w:basedOn w:val="Standard"/>
    <w:rsid w:val="00592F24"/>
    <w:pPr>
      <w:widowControl w:val="0"/>
      <w:ind w:left="426" w:right="-1"/>
      <w:jc w:val="both"/>
    </w:pPr>
    <w:rPr>
      <w:sz w:val="22"/>
      <w:szCs w:val="20"/>
    </w:rPr>
  </w:style>
  <w:style w:type="paragraph" w:customStyle="1" w:styleId="ElnotaCarattere151">
    <w:name w:val="El_nota Carattere1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51">
    <w:name w:val="Corpo Carattere Carattere Carattere151"/>
    <w:basedOn w:val="Standard"/>
    <w:rsid w:val="00592F24"/>
    <w:pPr>
      <w:spacing w:before="120" w:after="120"/>
      <w:ind w:left="284"/>
      <w:jc w:val="both"/>
    </w:pPr>
    <w:rPr>
      <w:spacing w:val="-2"/>
    </w:rPr>
  </w:style>
  <w:style w:type="paragraph" w:customStyle="1" w:styleId="Elpunto161">
    <w:name w:val="El_punto161"/>
    <w:basedOn w:val="Puntoelenco"/>
    <w:rsid w:val="00592F24"/>
    <w:pPr>
      <w:spacing w:before="60" w:after="60"/>
      <w:ind w:left="0" w:firstLine="0"/>
    </w:pPr>
  </w:style>
  <w:style w:type="paragraph" w:customStyle="1" w:styleId="Dida151">
    <w:name w:val="Dida151"/>
    <w:basedOn w:val="WW-Didascalia"/>
    <w:rsid w:val="00592F24"/>
  </w:style>
  <w:style w:type="paragraph" w:customStyle="1" w:styleId="Ellettera2151">
    <w:name w:val="El_lettera2151"/>
    <w:basedOn w:val="Ellettera"/>
    <w:rsid w:val="00592F24"/>
  </w:style>
  <w:style w:type="paragraph" w:customStyle="1" w:styleId="EltracciatoCarattereCarattere151">
    <w:name w:val="El_tracciato Carattere Carattere151"/>
    <w:basedOn w:val="ElnotaCarattere"/>
    <w:rsid w:val="00592F24"/>
    <w:pPr>
      <w:ind w:left="0" w:firstLine="0"/>
    </w:pPr>
  </w:style>
  <w:style w:type="paragraph" w:customStyle="1" w:styleId="Evidenziatore151">
    <w:name w:val="Evidenziatore151"/>
    <w:basedOn w:val="Standard"/>
    <w:rsid w:val="00592F24"/>
    <w:pPr>
      <w:spacing w:before="120" w:after="140"/>
      <w:jc w:val="both"/>
    </w:pPr>
    <w:rPr>
      <w:rFonts w:cs="Arial"/>
      <w:b/>
      <w:spacing w:val="-2"/>
    </w:rPr>
  </w:style>
  <w:style w:type="paragraph" w:customStyle="1" w:styleId="Figura151">
    <w:name w:val="Figura151"/>
    <w:basedOn w:val="Standard"/>
    <w:rsid w:val="00592F24"/>
    <w:pPr>
      <w:keepNext/>
      <w:spacing w:before="240" w:after="120"/>
      <w:jc w:val="center"/>
    </w:pPr>
  </w:style>
  <w:style w:type="paragraph" w:customStyle="1" w:styleId="Tabelle151">
    <w:name w:val="Tabelle151"/>
    <w:basedOn w:val="Standard"/>
    <w:rsid w:val="00592F24"/>
    <w:pPr>
      <w:spacing w:before="120" w:after="360"/>
    </w:pPr>
    <w:rPr>
      <w:rFonts w:eastAsia="Arial Unicode MS"/>
    </w:rPr>
  </w:style>
  <w:style w:type="paragraph" w:customStyle="1" w:styleId="Corpolettera151">
    <w:name w:val="Corpo_lettera151"/>
    <w:basedOn w:val="Standard"/>
    <w:rsid w:val="00592F24"/>
    <w:pPr>
      <w:spacing w:before="120" w:after="120"/>
      <w:ind w:firstLine="340"/>
      <w:jc w:val="both"/>
    </w:pPr>
    <w:rPr>
      <w:rFonts w:cs="Arial"/>
      <w:spacing w:val="-2"/>
    </w:rPr>
  </w:style>
  <w:style w:type="paragraph" w:customStyle="1" w:styleId="Elnotalettera151">
    <w:name w:val="El_notalettera151"/>
    <w:basedOn w:val="Elnota"/>
    <w:rsid w:val="00592F24"/>
    <w:pPr>
      <w:ind w:left="616" w:hanging="360"/>
    </w:pPr>
  </w:style>
  <w:style w:type="paragraph" w:customStyle="1" w:styleId="Elnota161">
    <w:name w:val="El_nota161"/>
    <w:basedOn w:val="Nota"/>
    <w:rsid w:val="00592F24"/>
    <w:pPr>
      <w:ind w:left="567" w:hanging="283"/>
    </w:pPr>
  </w:style>
  <w:style w:type="paragraph" w:customStyle="1" w:styleId="EltracciatoCarattere151">
    <w:name w:val="El_tracciato Carattere151"/>
    <w:basedOn w:val="Elnota"/>
    <w:rsid w:val="00592F24"/>
  </w:style>
  <w:style w:type="paragraph" w:customStyle="1" w:styleId="El-151">
    <w:name w:val="El-151"/>
    <w:basedOn w:val="Elpunto"/>
    <w:rsid w:val="00592F24"/>
    <w:pPr>
      <w:ind w:left="0" w:firstLine="0"/>
    </w:pPr>
  </w:style>
  <w:style w:type="paragraph" w:customStyle="1" w:styleId="Elpunto2151">
    <w:name w:val="El_punto2151"/>
    <w:basedOn w:val="Elpunto"/>
    <w:rsid w:val="00592F24"/>
    <w:pPr>
      <w:ind w:left="1440" w:hanging="360"/>
    </w:pPr>
  </w:style>
  <w:style w:type="paragraph" w:customStyle="1" w:styleId="Corpo171">
    <w:name w:val="Corpo171"/>
    <w:basedOn w:val="Standard"/>
    <w:rsid w:val="00592F24"/>
    <w:pPr>
      <w:spacing w:before="120" w:after="120"/>
      <w:jc w:val="both"/>
    </w:pPr>
    <w:rPr>
      <w:rFonts w:cs="Arial"/>
      <w:spacing w:val="-2"/>
    </w:rPr>
  </w:style>
  <w:style w:type="paragraph" w:customStyle="1" w:styleId="StileTabelleAllineatoasinistra151">
    <w:name w:val="Stile Tabelle + Allineato a sinistra151"/>
    <w:basedOn w:val="Tabelle"/>
    <w:rsid w:val="00592F24"/>
    <w:rPr>
      <w:rFonts w:eastAsia="Times New Roman"/>
      <w:szCs w:val="20"/>
    </w:rPr>
  </w:style>
  <w:style w:type="paragraph" w:customStyle="1" w:styleId="tit3151">
    <w:name w:val="tit3151"/>
    <w:basedOn w:val="Standard"/>
    <w:rsid w:val="00592F24"/>
    <w:pPr>
      <w:spacing w:before="480"/>
    </w:pPr>
    <w:rPr>
      <w:rFonts w:ascii="Arial" w:hAnsi="Arial" w:cs="Arial"/>
      <w:b/>
      <w:bCs/>
      <w:color w:val="006699"/>
      <w:sz w:val="20"/>
      <w:szCs w:val="20"/>
    </w:rPr>
  </w:style>
  <w:style w:type="paragraph" w:customStyle="1" w:styleId="corpo1510">
    <w:name w:val="corpo151"/>
    <w:basedOn w:val="Standard"/>
    <w:rsid w:val="00592F24"/>
    <w:pPr>
      <w:spacing w:before="120" w:after="120"/>
      <w:ind w:right="100"/>
      <w:jc w:val="both"/>
    </w:pPr>
    <w:rPr>
      <w:rFonts w:ascii="Arial" w:hAnsi="Arial" w:cs="Arial"/>
      <w:color w:val="000000"/>
      <w:sz w:val="18"/>
      <w:szCs w:val="18"/>
    </w:rPr>
  </w:style>
  <w:style w:type="paragraph" w:customStyle="1" w:styleId="tit2151">
    <w:name w:val="tit2151"/>
    <w:basedOn w:val="Standard"/>
    <w:rsid w:val="00592F24"/>
    <w:pPr>
      <w:spacing w:before="400" w:after="60"/>
    </w:pPr>
    <w:rPr>
      <w:rFonts w:ascii="Arial" w:hAnsi="Arial" w:cs="Arial"/>
      <w:b/>
      <w:bCs/>
      <w:color w:val="006699"/>
      <w:sz w:val="22"/>
      <w:szCs w:val="22"/>
    </w:rPr>
  </w:style>
  <w:style w:type="paragraph" w:customStyle="1" w:styleId="corpotab1510">
    <w:name w:val="corpotab151"/>
    <w:basedOn w:val="Standard"/>
    <w:rsid w:val="00592F24"/>
    <w:pPr>
      <w:spacing w:before="20" w:after="20"/>
      <w:ind w:left="40" w:right="40"/>
    </w:pPr>
    <w:rPr>
      <w:rFonts w:ascii="Arial" w:hAnsi="Arial" w:cs="Arial"/>
      <w:color w:val="000000"/>
      <w:sz w:val="18"/>
      <w:szCs w:val="18"/>
    </w:rPr>
  </w:style>
  <w:style w:type="paragraph" w:customStyle="1" w:styleId="Normale2151">
    <w:name w:val="Normale 2151"/>
    <w:basedOn w:val="Standard"/>
    <w:rsid w:val="00592F24"/>
    <w:pPr>
      <w:spacing w:before="120"/>
      <w:ind w:left="567" w:right="567"/>
    </w:pPr>
    <w:rPr>
      <w:sz w:val="22"/>
      <w:szCs w:val="20"/>
    </w:rPr>
  </w:style>
  <w:style w:type="paragraph" w:customStyle="1" w:styleId="tit4151">
    <w:name w:val="tit4151"/>
    <w:basedOn w:val="Standard"/>
    <w:rsid w:val="00592F24"/>
    <w:pPr>
      <w:spacing w:before="120"/>
    </w:pPr>
    <w:rPr>
      <w:rFonts w:ascii="Arial" w:hAnsi="Arial" w:cs="Arial"/>
      <w:b/>
      <w:bCs/>
      <w:i/>
      <w:iCs/>
      <w:color w:val="006699"/>
      <w:sz w:val="18"/>
      <w:szCs w:val="18"/>
    </w:rPr>
  </w:style>
  <w:style w:type="paragraph" w:customStyle="1" w:styleId="CorpoCarattereCarattere151">
    <w:name w:val="Corpo Carattere Carattere151"/>
    <w:basedOn w:val="Standard"/>
    <w:rsid w:val="00592F24"/>
    <w:pPr>
      <w:spacing w:before="120" w:after="120"/>
      <w:ind w:left="284"/>
      <w:jc w:val="both"/>
    </w:pPr>
    <w:rPr>
      <w:spacing w:val="-2"/>
    </w:rPr>
  </w:style>
  <w:style w:type="paragraph" w:customStyle="1" w:styleId="rgsufficio1151">
    <w:name w:val="rgs_ufficio1151"/>
    <w:basedOn w:val="Standard"/>
    <w:rsid w:val="00592F24"/>
    <w:pPr>
      <w:jc w:val="center"/>
    </w:pPr>
    <w:rPr>
      <w:smallCaps/>
      <w:sz w:val="16"/>
      <w:szCs w:val="20"/>
    </w:rPr>
  </w:style>
  <w:style w:type="paragraph" w:customStyle="1" w:styleId="rgsoggetto151">
    <w:name w:val="rgs_oggetto151"/>
    <w:basedOn w:val="Standard"/>
    <w:rsid w:val="00592F24"/>
    <w:pPr>
      <w:ind w:left="1000" w:hanging="1000"/>
    </w:pPr>
    <w:rPr>
      <w:sz w:val="20"/>
      <w:szCs w:val="20"/>
    </w:rPr>
  </w:style>
  <w:style w:type="paragraph" w:customStyle="1" w:styleId="StileGlossarioDefCorsivo151">
    <w:name w:val="Stile GlossarioDef + Corsivo151"/>
    <w:basedOn w:val="GlossarioDef"/>
    <w:rsid w:val="00592F24"/>
    <w:rPr>
      <w:i/>
      <w:iCs/>
      <w:spacing w:val="-2"/>
    </w:rPr>
  </w:style>
  <w:style w:type="paragraph" w:customStyle="1" w:styleId="corpocarattere151">
    <w:name w:val="corpocarattere151"/>
    <w:basedOn w:val="Standard"/>
    <w:rsid w:val="00592F24"/>
    <w:pPr>
      <w:spacing w:before="280" w:after="280"/>
    </w:pPr>
    <w:rPr>
      <w:rFonts w:ascii="Arial Unicode MS" w:eastAsia="Arial Unicode MS" w:hAnsi="Arial Unicode MS" w:cs="Arial Unicode MS"/>
    </w:rPr>
  </w:style>
  <w:style w:type="paragraph" w:customStyle="1" w:styleId="0proposta151">
    <w:name w:val="0_proposta151"/>
    <w:basedOn w:val="Standard"/>
    <w:rsid w:val="00592F24"/>
    <w:pPr>
      <w:spacing w:after="120"/>
      <w:jc w:val="both"/>
    </w:pPr>
  </w:style>
  <w:style w:type="paragraph" w:customStyle="1" w:styleId="rgscorpodeltesto151">
    <w:name w:val="rgs_corpodeltesto151"/>
    <w:basedOn w:val="Standard"/>
    <w:rsid w:val="00592F24"/>
    <w:pPr>
      <w:spacing w:after="120" w:line="360" w:lineRule="auto"/>
      <w:ind w:firstLine="799"/>
      <w:jc w:val="both"/>
    </w:pPr>
    <w:rPr>
      <w:szCs w:val="20"/>
    </w:rPr>
  </w:style>
  <w:style w:type="paragraph" w:customStyle="1" w:styleId="CM114151">
    <w:name w:val="CM114151"/>
    <w:basedOn w:val="Standard"/>
    <w:next w:val="Standard"/>
    <w:rsid w:val="00592F24"/>
    <w:pPr>
      <w:widowControl w:val="0"/>
      <w:autoSpaceDE w:val="0"/>
      <w:spacing w:after="105"/>
      <w:ind w:right="508"/>
    </w:pPr>
  </w:style>
  <w:style w:type="paragraph" w:customStyle="1" w:styleId="testo1151">
    <w:name w:val="testo1151"/>
    <w:basedOn w:val="Standard"/>
    <w:rsid w:val="00592F24"/>
    <w:pPr>
      <w:widowControl w:val="0"/>
      <w:ind w:left="426" w:right="-1"/>
      <w:jc w:val="both"/>
    </w:pPr>
    <w:rPr>
      <w:sz w:val="22"/>
      <w:szCs w:val="20"/>
    </w:rPr>
  </w:style>
  <w:style w:type="paragraph" w:customStyle="1" w:styleId="ElnotaCarattere251">
    <w:name w:val="El_nota Carattere2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51">
    <w:name w:val="Corpo Carattere Carattere Carattere251"/>
    <w:basedOn w:val="Standard"/>
    <w:rsid w:val="00592F24"/>
    <w:pPr>
      <w:spacing w:before="120" w:after="120"/>
      <w:ind w:left="284"/>
      <w:jc w:val="both"/>
    </w:pPr>
    <w:rPr>
      <w:spacing w:val="-2"/>
    </w:rPr>
  </w:style>
  <w:style w:type="paragraph" w:customStyle="1" w:styleId="Elpunto351">
    <w:name w:val="El_punto351"/>
    <w:basedOn w:val="Puntoelenco"/>
    <w:rsid w:val="00592F24"/>
    <w:pPr>
      <w:spacing w:before="60" w:after="60"/>
      <w:ind w:left="0" w:firstLine="0"/>
    </w:pPr>
  </w:style>
  <w:style w:type="paragraph" w:customStyle="1" w:styleId="Dida251">
    <w:name w:val="Dida251"/>
    <w:basedOn w:val="WW-Didascalia"/>
    <w:rsid w:val="00592F24"/>
  </w:style>
  <w:style w:type="paragraph" w:customStyle="1" w:styleId="Ellettera2251">
    <w:name w:val="El_lettera2251"/>
    <w:basedOn w:val="Ellettera"/>
    <w:rsid w:val="00592F24"/>
  </w:style>
  <w:style w:type="paragraph" w:customStyle="1" w:styleId="EltracciatoCarattereCarattere251">
    <w:name w:val="El_tracciato Carattere Carattere251"/>
    <w:basedOn w:val="ElnotaCarattere"/>
    <w:rsid w:val="00592F24"/>
    <w:pPr>
      <w:ind w:left="0" w:firstLine="0"/>
    </w:pPr>
  </w:style>
  <w:style w:type="paragraph" w:customStyle="1" w:styleId="Evidenziatore251">
    <w:name w:val="Evidenziatore251"/>
    <w:basedOn w:val="Standard"/>
    <w:rsid w:val="00592F24"/>
    <w:pPr>
      <w:spacing w:before="120" w:after="140"/>
      <w:jc w:val="both"/>
    </w:pPr>
    <w:rPr>
      <w:rFonts w:cs="Arial"/>
      <w:b/>
      <w:spacing w:val="-2"/>
    </w:rPr>
  </w:style>
  <w:style w:type="paragraph" w:customStyle="1" w:styleId="Figura251">
    <w:name w:val="Figura251"/>
    <w:basedOn w:val="Standard"/>
    <w:rsid w:val="00592F24"/>
    <w:pPr>
      <w:keepNext/>
      <w:spacing w:before="240" w:after="120"/>
      <w:jc w:val="center"/>
    </w:pPr>
  </w:style>
  <w:style w:type="paragraph" w:customStyle="1" w:styleId="Tabelle251">
    <w:name w:val="Tabelle251"/>
    <w:basedOn w:val="Standard"/>
    <w:rsid w:val="00592F24"/>
    <w:pPr>
      <w:spacing w:before="120" w:after="360"/>
    </w:pPr>
    <w:rPr>
      <w:rFonts w:eastAsia="Arial Unicode MS"/>
    </w:rPr>
  </w:style>
  <w:style w:type="paragraph" w:customStyle="1" w:styleId="Corpolettera251">
    <w:name w:val="Corpo_lettera251"/>
    <w:basedOn w:val="Standard"/>
    <w:rsid w:val="00592F24"/>
    <w:pPr>
      <w:spacing w:before="120" w:after="120"/>
      <w:ind w:firstLine="340"/>
      <w:jc w:val="both"/>
    </w:pPr>
    <w:rPr>
      <w:rFonts w:cs="Arial"/>
      <w:spacing w:val="-2"/>
    </w:rPr>
  </w:style>
  <w:style w:type="paragraph" w:customStyle="1" w:styleId="Elnotalettera251">
    <w:name w:val="El_notalettera251"/>
    <w:basedOn w:val="Elnota"/>
    <w:rsid w:val="00592F24"/>
    <w:pPr>
      <w:ind w:left="616" w:hanging="360"/>
    </w:pPr>
  </w:style>
  <w:style w:type="paragraph" w:customStyle="1" w:styleId="Elnota251">
    <w:name w:val="El_nota251"/>
    <w:basedOn w:val="Nota"/>
    <w:rsid w:val="00592F24"/>
    <w:pPr>
      <w:ind w:left="567" w:hanging="283"/>
    </w:pPr>
  </w:style>
  <w:style w:type="paragraph" w:customStyle="1" w:styleId="EltracciatoCarattere251">
    <w:name w:val="El_tracciato Carattere251"/>
    <w:basedOn w:val="Elnota"/>
    <w:rsid w:val="00592F24"/>
  </w:style>
  <w:style w:type="paragraph" w:customStyle="1" w:styleId="El-251">
    <w:name w:val="El-251"/>
    <w:basedOn w:val="Elpunto"/>
    <w:rsid w:val="00592F24"/>
    <w:pPr>
      <w:ind w:left="0" w:firstLine="0"/>
    </w:pPr>
  </w:style>
  <w:style w:type="paragraph" w:customStyle="1" w:styleId="Elpunto2251">
    <w:name w:val="El_punto2251"/>
    <w:basedOn w:val="Elpunto"/>
    <w:rsid w:val="00592F24"/>
    <w:pPr>
      <w:ind w:left="1440" w:hanging="360"/>
    </w:pPr>
  </w:style>
  <w:style w:type="paragraph" w:customStyle="1" w:styleId="Corpo251">
    <w:name w:val="Corpo251"/>
    <w:basedOn w:val="Standard"/>
    <w:rsid w:val="00592F24"/>
    <w:pPr>
      <w:spacing w:before="120" w:after="120"/>
      <w:jc w:val="both"/>
    </w:pPr>
    <w:rPr>
      <w:rFonts w:cs="Arial"/>
      <w:spacing w:val="-2"/>
    </w:rPr>
  </w:style>
  <w:style w:type="paragraph" w:customStyle="1" w:styleId="StileTabelleAllineatoasinistra251">
    <w:name w:val="Stile Tabelle + Allineato a sinistra251"/>
    <w:basedOn w:val="Tabelle"/>
    <w:rsid w:val="00592F24"/>
    <w:rPr>
      <w:rFonts w:eastAsia="Times New Roman"/>
      <w:szCs w:val="20"/>
    </w:rPr>
  </w:style>
  <w:style w:type="paragraph" w:customStyle="1" w:styleId="tit3251">
    <w:name w:val="tit3251"/>
    <w:basedOn w:val="Standard"/>
    <w:rsid w:val="00592F24"/>
    <w:pPr>
      <w:spacing w:before="480"/>
    </w:pPr>
    <w:rPr>
      <w:rFonts w:ascii="Arial" w:hAnsi="Arial" w:cs="Arial"/>
      <w:b/>
      <w:bCs/>
      <w:color w:val="006699"/>
      <w:sz w:val="20"/>
      <w:szCs w:val="20"/>
    </w:rPr>
  </w:style>
  <w:style w:type="paragraph" w:customStyle="1" w:styleId="corpo2510">
    <w:name w:val="corpo251"/>
    <w:basedOn w:val="Standard"/>
    <w:rsid w:val="00592F24"/>
    <w:pPr>
      <w:spacing w:before="120" w:after="120"/>
      <w:ind w:right="100"/>
      <w:jc w:val="both"/>
    </w:pPr>
    <w:rPr>
      <w:rFonts w:ascii="Arial" w:hAnsi="Arial" w:cs="Arial"/>
      <w:color w:val="000000"/>
      <w:sz w:val="18"/>
      <w:szCs w:val="18"/>
    </w:rPr>
  </w:style>
  <w:style w:type="paragraph" w:customStyle="1" w:styleId="tit2251">
    <w:name w:val="tit2251"/>
    <w:basedOn w:val="Standard"/>
    <w:rsid w:val="00592F24"/>
    <w:pPr>
      <w:spacing w:before="400" w:after="60"/>
    </w:pPr>
    <w:rPr>
      <w:rFonts w:ascii="Arial" w:hAnsi="Arial" w:cs="Arial"/>
      <w:b/>
      <w:bCs/>
      <w:color w:val="006699"/>
      <w:sz w:val="22"/>
      <w:szCs w:val="22"/>
    </w:rPr>
  </w:style>
  <w:style w:type="paragraph" w:customStyle="1" w:styleId="corpotab2510">
    <w:name w:val="corpotab251"/>
    <w:basedOn w:val="Standard"/>
    <w:rsid w:val="00592F24"/>
    <w:pPr>
      <w:spacing w:before="20" w:after="20"/>
      <w:ind w:left="40" w:right="40"/>
    </w:pPr>
    <w:rPr>
      <w:rFonts w:ascii="Arial" w:hAnsi="Arial" w:cs="Arial"/>
      <w:color w:val="000000"/>
      <w:sz w:val="18"/>
      <w:szCs w:val="18"/>
    </w:rPr>
  </w:style>
  <w:style w:type="paragraph" w:customStyle="1" w:styleId="Normale2251">
    <w:name w:val="Normale 2251"/>
    <w:basedOn w:val="Standard"/>
    <w:rsid w:val="00592F24"/>
    <w:pPr>
      <w:spacing w:before="120"/>
      <w:ind w:left="567" w:right="567"/>
    </w:pPr>
    <w:rPr>
      <w:sz w:val="22"/>
      <w:szCs w:val="20"/>
    </w:rPr>
  </w:style>
  <w:style w:type="paragraph" w:customStyle="1" w:styleId="tit4251">
    <w:name w:val="tit4251"/>
    <w:basedOn w:val="Standard"/>
    <w:rsid w:val="00592F24"/>
    <w:pPr>
      <w:spacing w:before="120"/>
    </w:pPr>
    <w:rPr>
      <w:rFonts w:ascii="Arial" w:hAnsi="Arial" w:cs="Arial"/>
      <w:b/>
      <w:bCs/>
      <w:i/>
      <w:iCs/>
      <w:color w:val="006699"/>
      <w:sz w:val="18"/>
      <w:szCs w:val="18"/>
    </w:rPr>
  </w:style>
  <w:style w:type="paragraph" w:customStyle="1" w:styleId="CorpoCarattereCarattere251">
    <w:name w:val="Corpo Carattere Carattere251"/>
    <w:basedOn w:val="Standard"/>
    <w:rsid w:val="00592F24"/>
    <w:pPr>
      <w:spacing w:before="120" w:after="120"/>
      <w:ind w:left="284"/>
      <w:jc w:val="both"/>
    </w:pPr>
    <w:rPr>
      <w:spacing w:val="-2"/>
    </w:rPr>
  </w:style>
  <w:style w:type="paragraph" w:customStyle="1" w:styleId="rgsufficio1251">
    <w:name w:val="rgs_ufficio1251"/>
    <w:basedOn w:val="Standard"/>
    <w:rsid w:val="00592F24"/>
    <w:pPr>
      <w:jc w:val="center"/>
    </w:pPr>
    <w:rPr>
      <w:smallCaps/>
      <w:sz w:val="16"/>
      <w:szCs w:val="20"/>
    </w:rPr>
  </w:style>
  <w:style w:type="paragraph" w:customStyle="1" w:styleId="rgsoggetto251">
    <w:name w:val="rgs_oggetto251"/>
    <w:basedOn w:val="Standard"/>
    <w:rsid w:val="00592F24"/>
    <w:pPr>
      <w:ind w:left="1000" w:hanging="1000"/>
    </w:pPr>
    <w:rPr>
      <w:sz w:val="20"/>
      <w:szCs w:val="20"/>
    </w:rPr>
  </w:style>
  <w:style w:type="paragraph" w:customStyle="1" w:styleId="StileGlossarioDefCorsivo251">
    <w:name w:val="Stile GlossarioDef + Corsivo251"/>
    <w:basedOn w:val="GlossarioDef"/>
    <w:rsid w:val="00592F24"/>
    <w:rPr>
      <w:i/>
      <w:iCs/>
      <w:spacing w:val="-2"/>
    </w:rPr>
  </w:style>
  <w:style w:type="paragraph" w:customStyle="1" w:styleId="corpocarattere251">
    <w:name w:val="corpocarattere251"/>
    <w:basedOn w:val="Standard"/>
    <w:rsid w:val="00592F24"/>
    <w:pPr>
      <w:spacing w:before="280" w:after="280"/>
    </w:pPr>
    <w:rPr>
      <w:rFonts w:ascii="Arial Unicode MS" w:eastAsia="Arial Unicode MS" w:hAnsi="Arial Unicode MS" w:cs="Arial Unicode MS"/>
    </w:rPr>
  </w:style>
  <w:style w:type="paragraph" w:customStyle="1" w:styleId="0proposta251">
    <w:name w:val="0_proposta251"/>
    <w:basedOn w:val="Standard"/>
    <w:rsid w:val="00592F24"/>
    <w:pPr>
      <w:spacing w:after="120"/>
      <w:jc w:val="both"/>
    </w:pPr>
  </w:style>
  <w:style w:type="paragraph" w:customStyle="1" w:styleId="rgscorpodeltesto251">
    <w:name w:val="rgs_corpodeltesto251"/>
    <w:basedOn w:val="Standard"/>
    <w:rsid w:val="00592F24"/>
    <w:pPr>
      <w:spacing w:after="120" w:line="360" w:lineRule="auto"/>
      <w:ind w:firstLine="799"/>
      <w:jc w:val="both"/>
    </w:pPr>
    <w:rPr>
      <w:szCs w:val="20"/>
    </w:rPr>
  </w:style>
  <w:style w:type="paragraph" w:customStyle="1" w:styleId="CM114251">
    <w:name w:val="CM114251"/>
    <w:basedOn w:val="Standard"/>
    <w:next w:val="Standard"/>
    <w:rsid w:val="00592F24"/>
    <w:pPr>
      <w:widowControl w:val="0"/>
      <w:autoSpaceDE w:val="0"/>
      <w:spacing w:after="105"/>
      <w:ind w:right="508"/>
    </w:pPr>
  </w:style>
  <w:style w:type="paragraph" w:customStyle="1" w:styleId="testo1251">
    <w:name w:val="testo1251"/>
    <w:basedOn w:val="Standard"/>
    <w:rsid w:val="00592F24"/>
    <w:pPr>
      <w:widowControl w:val="0"/>
      <w:ind w:left="426" w:right="-1"/>
      <w:jc w:val="both"/>
    </w:pPr>
    <w:rPr>
      <w:sz w:val="22"/>
      <w:szCs w:val="20"/>
    </w:rPr>
  </w:style>
  <w:style w:type="paragraph" w:customStyle="1" w:styleId="Corpo1181">
    <w:name w:val="Corpo1181"/>
    <w:basedOn w:val="Standard"/>
    <w:rsid w:val="00592F24"/>
    <w:pPr>
      <w:spacing w:before="120" w:after="120"/>
      <w:jc w:val="both"/>
    </w:pPr>
    <w:rPr>
      <w:rFonts w:cs="Arial"/>
      <w:spacing w:val="-2"/>
    </w:rPr>
  </w:style>
  <w:style w:type="paragraph" w:customStyle="1" w:styleId="Corpo11151">
    <w:name w:val="Corpo11151"/>
    <w:basedOn w:val="Standard"/>
    <w:rsid w:val="00592F24"/>
    <w:pPr>
      <w:spacing w:before="120" w:after="120"/>
      <w:jc w:val="both"/>
    </w:pPr>
    <w:rPr>
      <w:rFonts w:cs="Arial"/>
      <w:spacing w:val="-2"/>
    </w:rPr>
  </w:style>
  <w:style w:type="paragraph" w:customStyle="1" w:styleId="Elpunto451">
    <w:name w:val="El_punto451"/>
    <w:basedOn w:val="Puntoelenco"/>
    <w:rsid w:val="00592F24"/>
    <w:pPr>
      <w:spacing w:before="60" w:after="60"/>
    </w:pPr>
  </w:style>
  <w:style w:type="paragraph" w:customStyle="1" w:styleId="Figura351">
    <w:name w:val="Figura351"/>
    <w:basedOn w:val="Standard"/>
    <w:rsid w:val="00592F24"/>
    <w:pPr>
      <w:keepNext/>
      <w:spacing w:before="240" w:after="120"/>
      <w:jc w:val="center"/>
    </w:pPr>
  </w:style>
  <w:style w:type="paragraph" w:customStyle="1" w:styleId="Elnota351">
    <w:name w:val="El_nota351"/>
    <w:basedOn w:val="Standard"/>
    <w:rsid w:val="00592F24"/>
    <w:pPr>
      <w:spacing w:before="80" w:after="80"/>
      <w:ind w:left="284" w:hanging="284"/>
    </w:pPr>
    <w:rPr>
      <w:rFonts w:ascii="Arial" w:hAnsi="Arial" w:cs="Arial"/>
      <w:bCs/>
      <w:sz w:val="18"/>
      <w:szCs w:val="3276"/>
    </w:rPr>
  </w:style>
  <w:style w:type="paragraph" w:customStyle="1" w:styleId="Elpunto2351">
    <w:name w:val="El_punto2351"/>
    <w:basedOn w:val="Elpunto"/>
    <w:rsid w:val="00592F24"/>
    <w:pPr>
      <w:ind w:left="567" w:hanging="283"/>
    </w:pPr>
  </w:style>
  <w:style w:type="paragraph" w:customStyle="1" w:styleId="Corpo351">
    <w:name w:val="Corpo351"/>
    <w:basedOn w:val="Standard"/>
    <w:rsid w:val="00592F24"/>
    <w:pPr>
      <w:spacing w:before="120" w:after="120"/>
      <w:jc w:val="both"/>
    </w:pPr>
    <w:rPr>
      <w:rFonts w:cs="Arial"/>
      <w:spacing w:val="-2"/>
    </w:rPr>
  </w:style>
  <w:style w:type="paragraph" w:customStyle="1" w:styleId="Elnotalettera351">
    <w:name w:val="El_notalettera351"/>
    <w:basedOn w:val="Elnota"/>
    <w:rsid w:val="00592F24"/>
    <w:pPr>
      <w:ind w:left="616" w:hanging="360"/>
    </w:pPr>
  </w:style>
  <w:style w:type="paragraph" w:customStyle="1" w:styleId="EltracciatoCarattere351">
    <w:name w:val="El_tracciato Carattere351"/>
    <w:basedOn w:val="Elnota"/>
    <w:rsid w:val="00592F24"/>
  </w:style>
  <w:style w:type="paragraph" w:customStyle="1" w:styleId="El-351">
    <w:name w:val="El-351"/>
    <w:basedOn w:val="Elpunto"/>
    <w:rsid w:val="00592F24"/>
  </w:style>
  <w:style w:type="paragraph" w:customStyle="1" w:styleId="Corpo11251">
    <w:name w:val="Corpo11251"/>
    <w:basedOn w:val="Standard"/>
    <w:rsid w:val="00592F24"/>
    <w:pPr>
      <w:spacing w:before="120" w:after="120"/>
      <w:jc w:val="both"/>
    </w:pPr>
    <w:rPr>
      <w:rFonts w:cs="Arial"/>
      <w:spacing w:val="-2"/>
    </w:rPr>
  </w:style>
  <w:style w:type="paragraph" w:customStyle="1" w:styleId="Corpo451">
    <w:name w:val="Corpo451"/>
    <w:basedOn w:val="Standard"/>
    <w:rsid w:val="00592F24"/>
    <w:pPr>
      <w:spacing w:before="120" w:after="120"/>
      <w:jc w:val="both"/>
    </w:pPr>
    <w:rPr>
      <w:rFonts w:cs="Arial"/>
      <w:spacing w:val="-2"/>
    </w:rPr>
  </w:style>
  <w:style w:type="paragraph" w:customStyle="1" w:styleId="Elpunto2451">
    <w:name w:val="El_punto2451"/>
    <w:basedOn w:val="Elpunto"/>
    <w:rsid w:val="00592F24"/>
    <w:pPr>
      <w:ind w:left="0" w:firstLine="0"/>
    </w:pPr>
  </w:style>
  <w:style w:type="paragraph" w:customStyle="1" w:styleId="Elpunto551">
    <w:name w:val="El_punto551"/>
    <w:basedOn w:val="Puntoelenco"/>
    <w:rsid w:val="00592F24"/>
    <w:pPr>
      <w:spacing w:before="60" w:after="60"/>
    </w:pPr>
  </w:style>
  <w:style w:type="paragraph" w:customStyle="1" w:styleId="Elnota451">
    <w:name w:val="El_nota451"/>
    <w:basedOn w:val="Nota"/>
    <w:rsid w:val="00592F24"/>
    <w:pPr>
      <w:ind w:left="567" w:hanging="283"/>
    </w:pPr>
  </w:style>
  <w:style w:type="paragraph" w:customStyle="1" w:styleId="El-451">
    <w:name w:val="El-451"/>
    <w:basedOn w:val="Elpunto"/>
    <w:rsid w:val="00592F24"/>
  </w:style>
  <w:style w:type="paragraph" w:customStyle="1" w:styleId="Evidenziatore351">
    <w:name w:val="Evidenziatore351"/>
    <w:basedOn w:val="Standard"/>
    <w:rsid w:val="00592F24"/>
    <w:pPr>
      <w:spacing w:before="120" w:after="140"/>
      <w:jc w:val="both"/>
    </w:pPr>
    <w:rPr>
      <w:rFonts w:cs="Arial"/>
      <w:b/>
      <w:spacing w:val="-2"/>
    </w:rPr>
  </w:style>
  <w:style w:type="paragraph" w:customStyle="1" w:styleId="Elnota551">
    <w:name w:val="El_nota551"/>
    <w:basedOn w:val="Standard"/>
    <w:rsid w:val="00592F24"/>
    <w:pPr>
      <w:spacing w:before="80" w:after="80"/>
      <w:ind w:left="567" w:hanging="283"/>
    </w:pPr>
    <w:rPr>
      <w:rFonts w:ascii="Arial" w:hAnsi="Arial" w:cs="Arial"/>
      <w:bCs/>
      <w:sz w:val="18"/>
      <w:szCs w:val="3276"/>
    </w:rPr>
  </w:style>
  <w:style w:type="paragraph" w:customStyle="1" w:styleId="ElnotaCarattere351">
    <w:name w:val="El_nota Carattere3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51">
    <w:name w:val="Corpo Carattere Carattere Carattere351"/>
    <w:basedOn w:val="Standard"/>
    <w:rsid w:val="00592F24"/>
    <w:pPr>
      <w:spacing w:before="120" w:after="120"/>
      <w:ind w:left="284"/>
      <w:jc w:val="both"/>
    </w:pPr>
    <w:rPr>
      <w:spacing w:val="-2"/>
    </w:rPr>
  </w:style>
  <w:style w:type="paragraph" w:customStyle="1" w:styleId="Elpunto651">
    <w:name w:val="El_punto651"/>
    <w:basedOn w:val="Puntoelenco"/>
    <w:rsid w:val="00592F24"/>
    <w:pPr>
      <w:spacing w:before="60" w:after="60"/>
      <w:ind w:left="0" w:firstLine="0"/>
    </w:pPr>
  </w:style>
  <w:style w:type="paragraph" w:customStyle="1" w:styleId="Dida351">
    <w:name w:val="Dida351"/>
    <w:basedOn w:val="WW-Didascalia"/>
    <w:rsid w:val="00592F24"/>
  </w:style>
  <w:style w:type="paragraph" w:customStyle="1" w:styleId="Ellettera2351">
    <w:name w:val="El_lettera2351"/>
    <w:basedOn w:val="Ellettera"/>
    <w:rsid w:val="00592F24"/>
  </w:style>
  <w:style w:type="paragraph" w:customStyle="1" w:styleId="EltracciatoCarattereCarattere351">
    <w:name w:val="El_tracciato Carattere Carattere351"/>
    <w:basedOn w:val="ElnotaCarattere"/>
    <w:rsid w:val="00592F24"/>
    <w:pPr>
      <w:ind w:left="0" w:firstLine="0"/>
    </w:pPr>
  </w:style>
  <w:style w:type="paragraph" w:customStyle="1" w:styleId="Evidenziatore451">
    <w:name w:val="Evidenziatore451"/>
    <w:basedOn w:val="Standard"/>
    <w:rsid w:val="00592F24"/>
    <w:pPr>
      <w:spacing w:before="120" w:after="140"/>
      <w:jc w:val="both"/>
    </w:pPr>
    <w:rPr>
      <w:rFonts w:cs="Arial"/>
      <w:b/>
      <w:spacing w:val="-2"/>
    </w:rPr>
  </w:style>
  <w:style w:type="paragraph" w:customStyle="1" w:styleId="Figura451">
    <w:name w:val="Figura451"/>
    <w:basedOn w:val="Standard"/>
    <w:rsid w:val="00592F24"/>
    <w:pPr>
      <w:keepNext/>
      <w:spacing w:before="240" w:after="120"/>
      <w:jc w:val="center"/>
    </w:pPr>
  </w:style>
  <w:style w:type="paragraph" w:customStyle="1" w:styleId="Tabelle351">
    <w:name w:val="Tabelle351"/>
    <w:basedOn w:val="Standard"/>
    <w:rsid w:val="00592F24"/>
    <w:pPr>
      <w:spacing w:before="120" w:after="360"/>
    </w:pPr>
    <w:rPr>
      <w:rFonts w:eastAsia="Arial Unicode MS"/>
    </w:rPr>
  </w:style>
  <w:style w:type="paragraph" w:customStyle="1" w:styleId="Corpolettera351">
    <w:name w:val="Corpo_lettera351"/>
    <w:basedOn w:val="Standard"/>
    <w:rsid w:val="00592F24"/>
    <w:pPr>
      <w:spacing w:before="120" w:after="120"/>
      <w:ind w:firstLine="340"/>
      <w:jc w:val="both"/>
    </w:pPr>
    <w:rPr>
      <w:rFonts w:cs="Arial"/>
      <w:spacing w:val="-2"/>
    </w:rPr>
  </w:style>
  <w:style w:type="paragraph" w:customStyle="1" w:styleId="Elnotalettera451">
    <w:name w:val="El_notalettera451"/>
    <w:basedOn w:val="Elnota"/>
    <w:rsid w:val="00592F24"/>
    <w:pPr>
      <w:ind w:left="616" w:hanging="360"/>
    </w:pPr>
  </w:style>
  <w:style w:type="paragraph" w:customStyle="1" w:styleId="Elnota651">
    <w:name w:val="El_nota651"/>
    <w:basedOn w:val="Nota"/>
    <w:rsid w:val="00592F24"/>
    <w:pPr>
      <w:ind w:left="567" w:hanging="283"/>
    </w:pPr>
  </w:style>
  <w:style w:type="paragraph" w:customStyle="1" w:styleId="EltracciatoCarattere451">
    <w:name w:val="El_tracciato Carattere451"/>
    <w:basedOn w:val="Elnota"/>
    <w:rsid w:val="00592F24"/>
  </w:style>
  <w:style w:type="paragraph" w:customStyle="1" w:styleId="El-551">
    <w:name w:val="El-551"/>
    <w:basedOn w:val="Elpunto"/>
    <w:rsid w:val="00592F24"/>
    <w:pPr>
      <w:ind w:left="0" w:firstLine="0"/>
    </w:pPr>
  </w:style>
  <w:style w:type="paragraph" w:customStyle="1" w:styleId="Elpunto2551">
    <w:name w:val="El_punto2551"/>
    <w:basedOn w:val="Elpunto"/>
    <w:rsid w:val="00592F24"/>
    <w:pPr>
      <w:ind w:left="1440" w:hanging="360"/>
    </w:pPr>
  </w:style>
  <w:style w:type="paragraph" w:customStyle="1" w:styleId="Corpo551">
    <w:name w:val="Corpo551"/>
    <w:basedOn w:val="Standard"/>
    <w:rsid w:val="00592F24"/>
    <w:pPr>
      <w:spacing w:before="120" w:after="120"/>
      <w:jc w:val="both"/>
    </w:pPr>
    <w:rPr>
      <w:rFonts w:cs="Arial"/>
      <w:spacing w:val="-2"/>
    </w:rPr>
  </w:style>
  <w:style w:type="paragraph" w:customStyle="1" w:styleId="StileTabelleAllineatoasinistra351">
    <w:name w:val="Stile Tabelle + Allineato a sinistra351"/>
    <w:basedOn w:val="Tabelle"/>
    <w:rsid w:val="00592F24"/>
    <w:rPr>
      <w:rFonts w:eastAsia="Times New Roman"/>
      <w:szCs w:val="20"/>
    </w:rPr>
  </w:style>
  <w:style w:type="paragraph" w:customStyle="1" w:styleId="tit3351">
    <w:name w:val="tit3351"/>
    <w:basedOn w:val="Standard"/>
    <w:rsid w:val="00592F24"/>
    <w:pPr>
      <w:spacing w:before="480"/>
    </w:pPr>
    <w:rPr>
      <w:rFonts w:ascii="Arial" w:hAnsi="Arial" w:cs="Arial"/>
      <w:b/>
      <w:bCs/>
      <w:color w:val="006699"/>
      <w:sz w:val="20"/>
      <w:szCs w:val="20"/>
    </w:rPr>
  </w:style>
  <w:style w:type="paragraph" w:customStyle="1" w:styleId="corpo3510">
    <w:name w:val="corpo351"/>
    <w:basedOn w:val="Standard"/>
    <w:rsid w:val="00592F24"/>
    <w:pPr>
      <w:spacing w:before="120" w:after="120"/>
      <w:ind w:right="100"/>
      <w:jc w:val="both"/>
    </w:pPr>
    <w:rPr>
      <w:rFonts w:ascii="Arial" w:hAnsi="Arial" w:cs="Arial"/>
      <w:color w:val="000000"/>
      <w:sz w:val="18"/>
      <w:szCs w:val="18"/>
    </w:rPr>
  </w:style>
  <w:style w:type="paragraph" w:customStyle="1" w:styleId="tit2351">
    <w:name w:val="tit2351"/>
    <w:basedOn w:val="Standard"/>
    <w:rsid w:val="00592F24"/>
    <w:pPr>
      <w:spacing w:before="400" w:after="60"/>
    </w:pPr>
    <w:rPr>
      <w:rFonts w:ascii="Arial" w:hAnsi="Arial" w:cs="Arial"/>
      <w:b/>
      <w:bCs/>
      <w:color w:val="006699"/>
      <w:sz w:val="22"/>
      <w:szCs w:val="22"/>
    </w:rPr>
  </w:style>
  <w:style w:type="paragraph" w:customStyle="1" w:styleId="corpotab3510">
    <w:name w:val="corpotab351"/>
    <w:basedOn w:val="Standard"/>
    <w:rsid w:val="00592F24"/>
    <w:pPr>
      <w:spacing w:before="20" w:after="20"/>
      <w:ind w:left="40" w:right="40"/>
    </w:pPr>
    <w:rPr>
      <w:rFonts w:ascii="Arial" w:hAnsi="Arial" w:cs="Arial"/>
      <w:color w:val="000000"/>
      <w:sz w:val="18"/>
      <w:szCs w:val="18"/>
    </w:rPr>
  </w:style>
  <w:style w:type="paragraph" w:customStyle="1" w:styleId="Normale2351">
    <w:name w:val="Normale 2351"/>
    <w:basedOn w:val="Standard"/>
    <w:rsid w:val="00592F24"/>
    <w:pPr>
      <w:spacing w:before="120"/>
      <w:ind w:left="567" w:right="567"/>
    </w:pPr>
    <w:rPr>
      <w:sz w:val="22"/>
      <w:szCs w:val="20"/>
    </w:rPr>
  </w:style>
  <w:style w:type="paragraph" w:customStyle="1" w:styleId="tit4351">
    <w:name w:val="tit4351"/>
    <w:basedOn w:val="Standard"/>
    <w:rsid w:val="00592F24"/>
    <w:pPr>
      <w:spacing w:before="120"/>
    </w:pPr>
    <w:rPr>
      <w:rFonts w:ascii="Arial" w:hAnsi="Arial" w:cs="Arial"/>
      <w:b/>
      <w:bCs/>
      <w:i/>
      <w:iCs/>
      <w:color w:val="006699"/>
      <w:sz w:val="18"/>
      <w:szCs w:val="18"/>
    </w:rPr>
  </w:style>
  <w:style w:type="paragraph" w:customStyle="1" w:styleId="CorpoCarattereCarattere351">
    <w:name w:val="Corpo Carattere Carattere351"/>
    <w:basedOn w:val="Standard"/>
    <w:rsid w:val="00592F24"/>
    <w:pPr>
      <w:spacing w:before="120" w:after="120"/>
      <w:ind w:left="284"/>
      <w:jc w:val="both"/>
    </w:pPr>
    <w:rPr>
      <w:spacing w:val="-2"/>
    </w:rPr>
  </w:style>
  <w:style w:type="paragraph" w:customStyle="1" w:styleId="rgsufficio1351">
    <w:name w:val="rgs_ufficio1351"/>
    <w:basedOn w:val="Standard"/>
    <w:rsid w:val="00592F24"/>
    <w:pPr>
      <w:jc w:val="center"/>
    </w:pPr>
    <w:rPr>
      <w:smallCaps/>
      <w:sz w:val="16"/>
      <w:szCs w:val="20"/>
    </w:rPr>
  </w:style>
  <w:style w:type="paragraph" w:customStyle="1" w:styleId="rgsoggetto351">
    <w:name w:val="rgs_oggetto351"/>
    <w:basedOn w:val="Standard"/>
    <w:rsid w:val="00592F24"/>
    <w:pPr>
      <w:ind w:left="1000" w:hanging="1000"/>
    </w:pPr>
    <w:rPr>
      <w:sz w:val="20"/>
      <w:szCs w:val="20"/>
    </w:rPr>
  </w:style>
  <w:style w:type="paragraph" w:customStyle="1" w:styleId="StileGlossarioDefCorsivo351">
    <w:name w:val="Stile GlossarioDef + Corsivo351"/>
    <w:basedOn w:val="GlossarioDef"/>
    <w:rsid w:val="00592F24"/>
    <w:rPr>
      <w:i/>
      <w:iCs/>
      <w:spacing w:val="-2"/>
    </w:rPr>
  </w:style>
  <w:style w:type="paragraph" w:customStyle="1" w:styleId="corpocarattere351">
    <w:name w:val="corpocarattere351"/>
    <w:basedOn w:val="Standard"/>
    <w:rsid w:val="00592F24"/>
    <w:pPr>
      <w:spacing w:before="280" w:after="280"/>
    </w:pPr>
    <w:rPr>
      <w:rFonts w:ascii="Arial Unicode MS" w:eastAsia="Arial Unicode MS" w:hAnsi="Arial Unicode MS" w:cs="Arial Unicode MS"/>
    </w:rPr>
  </w:style>
  <w:style w:type="paragraph" w:customStyle="1" w:styleId="0proposta351">
    <w:name w:val="0_proposta351"/>
    <w:basedOn w:val="Standard"/>
    <w:rsid w:val="00592F24"/>
    <w:pPr>
      <w:spacing w:after="120"/>
      <w:jc w:val="both"/>
    </w:pPr>
  </w:style>
  <w:style w:type="paragraph" w:customStyle="1" w:styleId="rgscorpodeltesto351">
    <w:name w:val="rgs_corpodeltesto351"/>
    <w:basedOn w:val="Standard"/>
    <w:rsid w:val="00592F24"/>
    <w:pPr>
      <w:spacing w:after="120" w:line="360" w:lineRule="auto"/>
      <w:ind w:firstLine="799"/>
      <w:jc w:val="both"/>
    </w:pPr>
    <w:rPr>
      <w:szCs w:val="20"/>
    </w:rPr>
  </w:style>
  <w:style w:type="paragraph" w:customStyle="1" w:styleId="CM114351">
    <w:name w:val="CM114351"/>
    <w:basedOn w:val="Standard"/>
    <w:next w:val="Standard"/>
    <w:rsid w:val="00592F24"/>
    <w:pPr>
      <w:widowControl w:val="0"/>
      <w:autoSpaceDE w:val="0"/>
      <w:spacing w:after="105"/>
      <w:ind w:right="508"/>
    </w:pPr>
  </w:style>
  <w:style w:type="paragraph" w:customStyle="1" w:styleId="testo1351">
    <w:name w:val="testo1351"/>
    <w:basedOn w:val="Standard"/>
    <w:rsid w:val="00592F24"/>
    <w:pPr>
      <w:widowControl w:val="0"/>
      <w:ind w:left="426" w:right="-1"/>
      <w:jc w:val="both"/>
    </w:pPr>
    <w:rPr>
      <w:sz w:val="22"/>
      <w:szCs w:val="20"/>
    </w:rPr>
  </w:style>
  <w:style w:type="paragraph" w:customStyle="1" w:styleId="Corpo1251">
    <w:name w:val="Corpo1251"/>
    <w:basedOn w:val="Standard"/>
    <w:rsid w:val="00592F24"/>
    <w:pPr>
      <w:spacing w:before="120" w:after="120"/>
      <w:jc w:val="both"/>
    </w:pPr>
    <w:rPr>
      <w:rFonts w:cs="Arial"/>
      <w:spacing w:val="-2"/>
    </w:rPr>
  </w:style>
  <w:style w:type="paragraph" w:customStyle="1" w:styleId="Corpo11351">
    <w:name w:val="Corpo11351"/>
    <w:basedOn w:val="Standard"/>
    <w:rsid w:val="00592F24"/>
    <w:pPr>
      <w:spacing w:before="120" w:after="120"/>
      <w:jc w:val="both"/>
    </w:pPr>
    <w:rPr>
      <w:rFonts w:cs="Arial"/>
      <w:spacing w:val="-2"/>
    </w:rPr>
  </w:style>
  <w:style w:type="paragraph" w:customStyle="1" w:styleId="Corpotesto51">
    <w:name w:val="Corpo testo51"/>
    <w:basedOn w:val="Standard"/>
    <w:rsid w:val="00592F24"/>
    <w:pPr>
      <w:spacing w:before="240"/>
      <w:ind w:left="907"/>
    </w:pPr>
    <w:rPr>
      <w:lang w:val="en-US"/>
    </w:rPr>
  </w:style>
  <w:style w:type="paragraph" w:customStyle="1" w:styleId="circolarepidipagina11">
    <w:name w:val="circolare piè di pagina11"/>
    <w:basedOn w:val="Standard"/>
    <w:rsid w:val="00592F24"/>
    <w:rPr>
      <w:rFonts w:ascii="Arial" w:hAnsi="Arial" w:cs="Arial"/>
      <w:sz w:val="16"/>
      <w:szCs w:val="16"/>
    </w:rPr>
  </w:style>
  <w:style w:type="paragraph" w:customStyle="1" w:styleId="111">
    <w:name w:val="111"/>
    <w:basedOn w:val="Standard"/>
    <w:rsid w:val="00592F24"/>
    <w:pPr>
      <w:spacing w:after="160" w:line="240" w:lineRule="exact"/>
    </w:pPr>
    <w:rPr>
      <w:rFonts w:ascii="Tahoma" w:hAnsi="Tahoma"/>
      <w:sz w:val="20"/>
      <w:szCs w:val="20"/>
      <w:lang w:val="en-US"/>
    </w:rPr>
  </w:style>
  <w:style w:type="paragraph" w:customStyle="1" w:styleId="ElnotaCarattere411">
    <w:name w:val="El_nota Carattere4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11">
    <w:name w:val="Corpo Carattere Carattere Carattere411"/>
    <w:basedOn w:val="Standard"/>
    <w:rsid w:val="00592F24"/>
    <w:pPr>
      <w:spacing w:before="120" w:after="120"/>
      <w:ind w:left="284"/>
      <w:jc w:val="both"/>
    </w:pPr>
    <w:rPr>
      <w:spacing w:val="-2"/>
    </w:rPr>
  </w:style>
  <w:style w:type="paragraph" w:customStyle="1" w:styleId="Elpunto711">
    <w:name w:val="El_punto711"/>
    <w:basedOn w:val="Puntoelenco"/>
    <w:rsid w:val="00592F24"/>
    <w:pPr>
      <w:spacing w:before="60" w:after="60"/>
      <w:ind w:left="0" w:firstLine="0"/>
    </w:pPr>
  </w:style>
  <w:style w:type="paragraph" w:customStyle="1" w:styleId="Dida411">
    <w:name w:val="Dida411"/>
    <w:basedOn w:val="WW-Didascalia"/>
    <w:rsid w:val="00592F24"/>
  </w:style>
  <w:style w:type="paragraph" w:customStyle="1" w:styleId="Ellettera2411">
    <w:name w:val="El_lettera2411"/>
    <w:basedOn w:val="Ellettera"/>
    <w:rsid w:val="00592F24"/>
  </w:style>
  <w:style w:type="paragraph" w:customStyle="1" w:styleId="EltracciatoCarattereCarattere411">
    <w:name w:val="El_tracciato Carattere Carattere411"/>
    <w:basedOn w:val="ElnotaCarattere"/>
    <w:rsid w:val="00592F24"/>
    <w:pPr>
      <w:ind w:left="0"/>
    </w:pPr>
  </w:style>
  <w:style w:type="paragraph" w:customStyle="1" w:styleId="Evidenziatore511">
    <w:name w:val="Evidenziatore511"/>
    <w:basedOn w:val="Standard"/>
    <w:rsid w:val="00592F24"/>
    <w:pPr>
      <w:spacing w:before="120" w:after="140"/>
      <w:jc w:val="both"/>
    </w:pPr>
    <w:rPr>
      <w:rFonts w:cs="Arial"/>
      <w:b/>
      <w:spacing w:val="-2"/>
    </w:rPr>
  </w:style>
  <w:style w:type="paragraph" w:customStyle="1" w:styleId="Figura511">
    <w:name w:val="Figura511"/>
    <w:basedOn w:val="Standard"/>
    <w:rsid w:val="00592F24"/>
    <w:pPr>
      <w:keepNext/>
      <w:spacing w:before="240" w:after="120"/>
      <w:jc w:val="center"/>
    </w:pPr>
  </w:style>
  <w:style w:type="paragraph" w:customStyle="1" w:styleId="Tabelle411">
    <w:name w:val="Tabelle411"/>
    <w:basedOn w:val="Standard"/>
    <w:rsid w:val="00592F24"/>
    <w:pPr>
      <w:spacing w:before="120" w:after="360"/>
    </w:pPr>
    <w:rPr>
      <w:rFonts w:eastAsia="Arial Unicode MS"/>
    </w:rPr>
  </w:style>
  <w:style w:type="paragraph" w:customStyle="1" w:styleId="Corpolettera411">
    <w:name w:val="Corpo_lettera411"/>
    <w:basedOn w:val="Standard"/>
    <w:rsid w:val="00592F24"/>
    <w:pPr>
      <w:spacing w:before="120" w:after="120"/>
      <w:ind w:firstLine="340"/>
      <w:jc w:val="both"/>
    </w:pPr>
    <w:rPr>
      <w:rFonts w:cs="Arial"/>
      <w:spacing w:val="-2"/>
    </w:rPr>
  </w:style>
  <w:style w:type="paragraph" w:customStyle="1" w:styleId="Elnotalettera511">
    <w:name w:val="El_notalettera511"/>
    <w:basedOn w:val="Elnota"/>
    <w:rsid w:val="00592F24"/>
    <w:pPr>
      <w:ind w:left="567" w:hanging="283"/>
    </w:pPr>
  </w:style>
  <w:style w:type="paragraph" w:customStyle="1" w:styleId="Elnota711">
    <w:name w:val="El_nota711"/>
    <w:basedOn w:val="Nota"/>
    <w:rsid w:val="00592F24"/>
    <w:pPr>
      <w:ind w:left="567" w:hanging="283"/>
    </w:pPr>
  </w:style>
  <w:style w:type="paragraph" w:customStyle="1" w:styleId="EltracciatoCarattere511">
    <w:name w:val="El_tracciato Carattere511"/>
    <w:basedOn w:val="Elnota"/>
    <w:rsid w:val="00592F24"/>
  </w:style>
  <w:style w:type="paragraph" w:customStyle="1" w:styleId="El-611">
    <w:name w:val="El-611"/>
    <w:basedOn w:val="Elpunto"/>
    <w:rsid w:val="00592F24"/>
    <w:pPr>
      <w:ind w:left="0" w:firstLine="0"/>
    </w:pPr>
  </w:style>
  <w:style w:type="paragraph" w:customStyle="1" w:styleId="Elpunto2611">
    <w:name w:val="El_punto2611"/>
    <w:basedOn w:val="Elpunto"/>
    <w:rsid w:val="00592F24"/>
    <w:pPr>
      <w:ind w:left="463" w:hanging="283"/>
    </w:pPr>
  </w:style>
  <w:style w:type="paragraph" w:customStyle="1" w:styleId="Corpo611">
    <w:name w:val="Corpo611"/>
    <w:basedOn w:val="Standard"/>
    <w:rsid w:val="00592F24"/>
    <w:pPr>
      <w:spacing w:before="120" w:after="120"/>
      <w:jc w:val="both"/>
    </w:pPr>
    <w:rPr>
      <w:rFonts w:cs="Arial"/>
      <w:spacing w:val="-2"/>
    </w:rPr>
  </w:style>
  <w:style w:type="paragraph" w:customStyle="1" w:styleId="StileTabelleAllineatoasinistra411">
    <w:name w:val="Stile Tabelle + Allineato a sinistra411"/>
    <w:basedOn w:val="Tabelle"/>
    <w:rsid w:val="00592F24"/>
    <w:rPr>
      <w:rFonts w:eastAsia="Times New Roman"/>
      <w:szCs w:val="20"/>
    </w:rPr>
  </w:style>
  <w:style w:type="paragraph" w:customStyle="1" w:styleId="tit3411">
    <w:name w:val="tit3411"/>
    <w:basedOn w:val="Standard"/>
    <w:rsid w:val="00592F24"/>
    <w:pPr>
      <w:spacing w:before="480"/>
    </w:pPr>
    <w:rPr>
      <w:rFonts w:ascii="Arial" w:hAnsi="Arial" w:cs="Arial"/>
      <w:b/>
      <w:bCs/>
      <w:color w:val="006699"/>
      <w:sz w:val="20"/>
      <w:szCs w:val="20"/>
    </w:rPr>
  </w:style>
  <w:style w:type="paragraph" w:customStyle="1" w:styleId="corpo4110">
    <w:name w:val="corpo411"/>
    <w:basedOn w:val="Standard"/>
    <w:rsid w:val="00592F24"/>
    <w:pPr>
      <w:spacing w:before="120" w:after="120"/>
      <w:ind w:right="100"/>
      <w:jc w:val="both"/>
    </w:pPr>
    <w:rPr>
      <w:rFonts w:ascii="Arial" w:hAnsi="Arial" w:cs="Arial"/>
      <w:color w:val="000000"/>
      <w:sz w:val="18"/>
      <w:szCs w:val="18"/>
    </w:rPr>
  </w:style>
  <w:style w:type="paragraph" w:customStyle="1" w:styleId="tit2411">
    <w:name w:val="tit2411"/>
    <w:basedOn w:val="Standard"/>
    <w:rsid w:val="00592F24"/>
    <w:pPr>
      <w:spacing w:before="400" w:after="60"/>
    </w:pPr>
    <w:rPr>
      <w:rFonts w:ascii="Arial" w:hAnsi="Arial" w:cs="Arial"/>
      <w:b/>
      <w:bCs/>
      <w:color w:val="006699"/>
      <w:sz w:val="22"/>
      <w:szCs w:val="22"/>
    </w:rPr>
  </w:style>
  <w:style w:type="paragraph" w:customStyle="1" w:styleId="corpotab4110">
    <w:name w:val="corpotab411"/>
    <w:basedOn w:val="Standard"/>
    <w:rsid w:val="00592F24"/>
    <w:pPr>
      <w:spacing w:before="20" w:after="20"/>
      <w:ind w:left="40" w:right="40"/>
    </w:pPr>
    <w:rPr>
      <w:rFonts w:ascii="Arial" w:hAnsi="Arial" w:cs="Arial"/>
      <w:color w:val="000000"/>
      <w:sz w:val="18"/>
      <w:szCs w:val="18"/>
    </w:rPr>
  </w:style>
  <w:style w:type="paragraph" w:customStyle="1" w:styleId="Normale2411">
    <w:name w:val="Normale 2411"/>
    <w:basedOn w:val="Standard"/>
    <w:rsid w:val="00592F24"/>
    <w:pPr>
      <w:spacing w:before="120"/>
      <w:ind w:left="567" w:right="567"/>
    </w:pPr>
    <w:rPr>
      <w:sz w:val="22"/>
      <w:szCs w:val="20"/>
    </w:rPr>
  </w:style>
  <w:style w:type="paragraph" w:customStyle="1" w:styleId="tit4411">
    <w:name w:val="tit4411"/>
    <w:basedOn w:val="Standard"/>
    <w:rsid w:val="00592F24"/>
    <w:pPr>
      <w:spacing w:before="120"/>
    </w:pPr>
    <w:rPr>
      <w:rFonts w:ascii="Arial" w:hAnsi="Arial" w:cs="Arial"/>
      <w:b/>
      <w:bCs/>
      <w:i/>
      <w:iCs/>
      <w:color w:val="006699"/>
      <w:sz w:val="18"/>
      <w:szCs w:val="18"/>
    </w:rPr>
  </w:style>
  <w:style w:type="paragraph" w:customStyle="1" w:styleId="CorpoCarattereCarattere411">
    <w:name w:val="Corpo Carattere Carattere411"/>
    <w:basedOn w:val="Standard"/>
    <w:rsid w:val="00592F24"/>
    <w:pPr>
      <w:spacing w:before="120" w:after="120"/>
      <w:ind w:left="284"/>
      <w:jc w:val="both"/>
    </w:pPr>
    <w:rPr>
      <w:spacing w:val="-2"/>
    </w:rPr>
  </w:style>
  <w:style w:type="paragraph" w:customStyle="1" w:styleId="rgsufficio1411">
    <w:name w:val="rgs_ufficio1411"/>
    <w:basedOn w:val="Standard"/>
    <w:rsid w:val="00592F24"/>
    <w:pPr>
      <w:jc w:val="center"/>
    </w:pPr>
    <w:rPr>
      <w:smallCaps/>
      <w:sz w:val="16"/>
      <w:szCs w:val="20"/>
    </w:rPr>
  </w:style>
  <w:style w:type="paragraph" w:customStyle="1" w:styleId="StileGlossarioDefCorsivo411">
    <w:name w:val="Stile GlossarioDef + Corsivo411"/>
    <w:basedOn w:val="GlossarioDef"/>
    <w:rsid w:val="00592F24"/>
    <w:rPr>
      <w:i/>
      <w:iCs/>
      <w:spacing w:val="-2"/>
    </w:rPr>
  </w:style>
  <w:style w:type="paragraph" w:customStyle="1" w:styleId="corpocarattere411">
    <w:name w:val="corpocarattere411"/>
    <w:basedOn w:val="Standard"/>
    <w:rsid w:val="00592F24"/>
    <w:pPr>
      <w:spacing w:before="280" w:after="280"/>
    </w:pPr>
    <w:rPr>
      <w:rFonts w:ascii="Arial Unicode MS" w:eastAsia="Arial Unicode MS" w:hAnsi="Arial Unicode MS" w:cs="Arial Unicode MS"/>
    </w:rPr>
  </w:style>
  <w:style w:type="paragraph" w:customStyle="1" w:styleId="0proposta411">
    <w:name w:val="0_proposta411"/>
    <w:basedOn w:val="Standard"/>
    <w:rsid w:val="00592F24"/>
    <w:pPr>
      <w:spacing w:after="120"/>
      <w:jc w:val="both"/>
    </w:pPr>
  </w:style>
  <w:style w:type="paragraph" w:customStyle="1" w:styleId="rgscorpodeltesto411">
    <w:name w:val="rgs_corpodeltesto411"/>
    <w:basedOn w:val="Standard"/>
    <w:rsid w:val="00592F24"/>
    <w:pPr>
      <w:spacing w:after="120" w:line="360" w:lineRule="auto"/>
      <w:ind w:firstLine="799"/>
      <w:jc w:val="both"/>
    </w:pPr>
    <w:rPr>
      <w:szCs w:val="20"/>
    </w:rPr>
  </w:style>
  <w:style w:type="paragraph" w:customStyle="1" w:styleId="CM114411">
    <w:name w:val="CM114411"/>
    <w:basedOn w:val="Standard"/>
    <w:next w:val="Standard"/>
    <w:rsid w:val="00592F24"/>
    <w:pPr>
      <w:widowControl w:val="0"/>
      <w:autoSpaceDE w:val="0"/>
      <w:spacing w:after="105"/>
      <w:ind w:right="508"/>
    </w:pPr>
  </w:style>
  <w:style w:type="paragraph" w:customStyle="1" w:styleId="testo1411">
    <w:name w:val="testo1411"/>
    <w:basedOn w:val="Standard"/>
    <w:rsid w:val="00592F24"/>
    <w:pPr>
      <w:widowControl w:val="0"/>
      <w:ind w:left="426" w:right="-1"/>
      <w:jc w:val="both"/>
    </w:pPr>
    <w:rPr>
      <w:sz w:val="22"/>
      <w:szCs w:val="20"/>
    </w:rPr>
  </w:style>
  <w:style w:type="paragraph" w:customStyle="1" w:styleId="StileEvidenziatoreNonGrassetto111">
    <w:name w:val="Stile Evidenziatore + Non Grassetto111"/>
    <w:basedOn w:val="Evidenziatore"/>
    <w:rsid w:val="00592F24"/>
  </w:style>
  <w:style w:type="paragraph" w:customStyle="1" w:styleId="ElnotaCarattere1111">
    <w:name w:val="El_nota Carattere1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11">
    <w:name w:val="Corpo Carattere Carattere Carattere1111"/>
    <w:basedOn w:val="Standard"/>
    <w:rsid w:val="00592F24"/>
    <w:pPr>
      <w:spacing w:before="120" w:after="120"/>
      <w:ind w:left="284"/>
      <w:jc w:val="both"/>
    </w:pPr>
    <w:rPr>
      <w:spacing w:val="-2"/>
    </w:rPr>
  </w:style>
  <w:style w:type="paragraph" w:customStyle="1" w:styleId="Elpunto1111">
    <w:name w:val="El_punto1111"/>
    <w:basedOn w:val="Puntoelenco"/>
    <w:rsid w:val="00592F24"/>
    <w:pPr>
      <w:spacing w:before="60" w:after="60"/>
      <w:ind w:left="0" w:firstLine="0"/>
    </w:pPr>
  </w:style>
  <w:style w:type="paragraph" w:customStyle="1" w:styleId="Dida1111">
    <w:name w:val="Dida1111"/>
    <w:basedOn w:val="WW-Didascalia"/>
    <w:rsid w:val="00592F24"/>
  </w:style>
  <w:style w:type="paragraph" w:customStyle="1" w:styleId="Ellettera21111">
    <w:name w:val="El_lettera21111"/>
    <w:basedOn w:val="Ellettera"/>
    <w:rsid w:val="00592F24"/>
  </w:style>
  <w:style w:type="paragraph" w:customStyle="1" w:styleId="EltracciatoCarattereCarattere1111">
    <w:name w:val="El_tracciato Carattere Carattere1111"/>
    <w:basedOn w:val="ElnotaCarattere"/>
    <w:rsid w:val="00592F24"/>
    <w:pPr>
      <w:ind w:left="0" w:firstLine="0"/>
    </w:pPr>
  </w:style>
  <w:style w:type="paragraph" w:customStyle="1" w:styleId="Evidenziatore1111">
    <w:name w:val="Evidenziatore1111"/>
    <w:basedOn w:val="Standard"/>
    <w:rsid w:val="00592F24"/>
    <w:pPr>
      <w:spacing w:before="120" w:after="140"/>
      <w:jc w:val="both"/>
    </w:pPr>
    <w:rPr>
      <w:rFonts w:cs="Arial"/>
      <w:b/>
      <w:spacing w:val="-2"/>
    </w:rPr>
  </w:style>
  <w:style w:type="paragraph" w:customStyle="1" w:styleId="Figura1111">
    <w:name w:val="Figura1111"/>
    <w:basedOn w:val="Standard"/>
    <w:rsid w:val="00592F24"/>
    <w:pPr>
      <w:keepNext/>
      <w:spacing w:before="240" w:after="120"/>
      <w:jc w:val="center"/>
    </w:pPr>
  </w:style>
  <w:style w:type="paragraph" w:customStyle="1" w:styleId="Tabelle1111">
    <w:name w:val="Tabelle1111"/>
    <w:basedOn w:val="Standard"/>
    <w:rsid w:val="00592F24"/>
    <w:pPr>
      <w:spacing w:before="120" w:after="360"/>
    </w:pPr>
    <w:rPr>
      <w:rFonts w:eastAsia="Arial Unicode MS"/>
    </w:rPr>
  </w:style>
  <w:style w:type="paragraph" w:customStyle="1" w:styleId="Corpolettera1111">
    <w:name w:val="Corpo_lettera1111"/>
    <w:basedOn w:val="Standard"/>
    <w:rsid w:val="00592F24"/>
    <w:pPr>
      <w:spacing w:before="120" w:after="120"/>
      <w:ind w:firstLine="340"/>
      <w:jc w:val="both"/>
    </w:pPr>
    <w:rPr>
      <w:rFonts w:cs="Arial"/>
      <w:spacing w:val="-2"/>
    </w:rPr>
  </w:style>
  <w:style w:type="paragraph" w:customStyle="1" w:styleId="Elnotalettera1111">
    <w:name w:val="El_notalettera1111"/>
    <w:basedOn w:val="Elnota"/>
    <w:rsid w:val="00592F24"/>
    <w:pPr>
      <w:ind w:left="616" w:hanging="360"/>
    </w:pPr>
  </w:style>
  <w:style w:type="paragraph" w:customStyle="1" w:styleId="Elnota1111">
    <w:name w:val="El_nota1111"/>
    <w:basedOn w:val="Nota"/>
    <w:rsid w:val="00592F24"/>
    <w:pPr>
      <w:ind w:left="567" w:hanging="283"/>
    </w:pPr>
  </w:style>
  <w:style w:type="paragraph" w:customStyle="1" w:styleId="EltracciatoCarattere1111">
    <w:name w:val="El_tracciato Carattere1111"/>
    <w:basedOn w:val="Elnota"/>
    <w:rsid w:val="00592F24"/>
  </w:style>
  <w:style w:type="paragraph" w:customStyle="1" w:styleId="El-1111">
    <w:name w:val="El-1111"/>
    <w:basedOn w:val="Elpunto"/>
    <w:rsid w:val="00592F24"/>
    <w:pPr>
      <w:ind w:left="0" w:firstLine="0"/>
    </w:pPr>
  </w:style>
  <w:style w:type="paragraph" w:customStyle="1" w:styleId="Elpunto21111">
    <w:name w:val="El_punto21111"/>
    <w:basedOn w:val="Elpunto"/>
    <w:rsid w:val="00592F24"/>
    <w:pPr>
      <w:ind w:left="463" w:hanging="283"/>
    </w:pPr>
  </w:style>
  <w:style w:type="paragraph" w:customStyle="1" w:styleId="Corpo1311">
    <w:name w:val="Corpo1311"/>
    <w:basedOn w:val="Standard"/>
    <w:rsid w:val="00592F24"/>
    <w:pPr>
      <w:spacing w:before="120" w:after="120"/>
      <w:jc w:val="both"/>
    </w:pPr>
    <w:rPr>
      <w:rFonts w:cs="Arial"/>
      <w:spacing w:val="-2"/>
    </w:rPr>
  </w:style>
  <w:style w:type="paragraph" w:customStyle="1" w:styleId="StileTabelleAllineatoasinistra1111">
    <w:name w:val="Stile Tabelle + Allineato a sinistra1111"/>
    <w:basedOn w:val="Tabelle"/>
    <w:rsid w:val="00592F24"/>
    <w:rPr>
      <w:rFonts w:eastAsia="Times New Roman"/>
      <w:szCs w:val="20"/>
    </w:rPr>
  </w:style>
  <w:style w:type="paragraph" w:customStyle="1" w:styleId="tit31111">
    <w:name w:val="tit31111"/>
    <w:basedOn w:val="Standard"/>
    <w:rsid w:val="00592F24"/>
    <w:pPr>
      <w:spacing w:before="480"/>
    </w:pPr>
    <w:rPr>
      <w:rFonts w:ascii="Arial" w:hAnsi="Arial" w:cs="Arial"/>
      <w:b/>
      <w:bCs/>
      <w:color w:val="006699"/>
      <w:sz w:val="20"/>
      <w:szCs w:val="20"/>
    </w:rPr>
  </w:style>
  <w:style w:type="paragraph" w:customStyle="1" w:styleId="corpo11110">
    <w:name w:val="corpo1111"/>
    <w:basedOn w:val="Standard"/>
    <w:rsid w:val="00592F24"/>
    <w:pPr>
      <w:spacing w:before="120" w:after="120"/>
      <w:ind w:right="100"/>
      <w:jc w:val="both"/>
    </w:pPr>
    <w:rPr>
      <w:rFonts w:ascii="Arial" w:hAnsi="Arial" w:cs="Arial"/>
      <w:color w:val="000000"/>
      <w:sz w:val="18"/>
      <w:szCs w:val="18"/>
    </w:rPr>
  </w:style>
  <w:style w:type="paragraph" w:customStyle="1" w:styleId="tit21111">
    <w:name w:val="tit21111"/>
    <w:basedOn w:val="Standard"/>
    <w:rsid w:val="00592F24"/>
    <w:pPr>
      <w:spacing w:before="400" w:after="60"/>
    </w:pPr>
    <w:rPr>
      <w:rFonts w:ascii="Arial" w:hAnsi="Arial" w:cs="Arial"/>
      <w:b/>
      <w:bCs/>
      <w:color w:val="006699"/>
      <w:sz w:val="22"/>
      <w:szCs w:val="22"/>
    </w:rPr>
  </w:style>
  <w:style w:type="paragraph" w:customStyle="1" w:styleId="corpotab11110">
    <w:name w:val="corpotab1111"/>
    <w:basedOn w:val="Standard"/>
    <w:rsid w:val="00592F24"/>
    <w:pPr>
      <w:spacing w:before="20" w:after="20"/>
      <w:ind w:left="40" w:right="40"/>
    </w:pPr>
    <w:rPr>
      <w:rFonts w:ascii="Arial" w:hAnsi="Arial" w:cs="Arial"/>
      <w:color w:val="000000"/>
      <w:sz w:val="18"/>
      <w:szCs w:val="18"/>
    </w:rPr>
  </w:style>
  <w:style w:type="paragraph" w:customStyle="1" w:styleId="Normale21111">
    <w:name w:val="Normale 21111"/>
    <w:basedOn w:val="Standard"/>
    <w:rsid w:val="00592F24"/>
    <w:pPr>
      <w:spacing w:before="120"/>
      <w:ind w:left="567" w:right="567"/>
    </w:pPr>
    <w:rPr>
      <w:sz w:val="22"/>
      <w:szCs w:val="20"/>
    </w:rPr>
  </w:style>
  <w:style w:type="paragraph" w:customStyle="1" w:styleId="tit41111">
    <w:name w:val="tit41111"/>
    <w:basedOn w:val="Standard"/>
    <w:rsid w:val="00592F24"/>
    <w:pPr>
      <w:spacing w:before="120"/>
    </w:pPr>
    <w:rPr>
      <w:rFonts w:ascii="Arial" w:hAnsi="Arial" w:cs="Arial"/>
      <w:b/>
      <w:bCs/>
      <w:i/>
      <w:iCs/>
      <w:color w:val="006699"/>
      <w:sz w:val="18"/>
      <w:szCs w:val="18"/>
    </w:rPr>
  </w:style>
  <w:style w:type="paragraph" w:customStyle="1" w:styleId="CorpoCarattereCarattere1111">
    <w:name w:val="Corpo Carattere Carattere1111"/>
    <w:basedOn w:val="Standard"/>
    <w:rsid w:val="00592F24"/>
    <w:pPr>
      <w:spacing w:before="120" w:after="120"/>
      <w:ind w:left="284"/>
      <w:jc w:val="both"/>
    </w:pPr>
    <w:rPr>
      <w:spacing w:val="-2"/>
    </w:rPr>
  </w:style>
  <w:style w:type="paragraph" w:customStyle="1" w:styleId="rgsufficio11111">
    <w:name w:val="rgs_ufficio11111"/>
    <w:basedOn w:val="Standard"/>
    <w:rsid w:val="00592F24"/>
    <w:pPr>
      <w:jc w:val="center"/>
    </w:pPr>
    <w:rPr>
      <w:smallCaps/>
      <w:sz w:val="16"/>
      <w:szCs w:val="20"/>
    </w:rPr>
  </w:style>
  <w:style w:type="paragraph" w:customStyle="1" w:styleId="rgsoggetto1111">
    <w:name w:val="rgs_oggetto1111"/>
    <w:basedOn w:val="Standard"/>
    <w:rsid w:val="00592F24"/>
    <w:pPr>
      <w:ind w:left="1000" w:hanging="1000"/>
    </w:pPr>
    <w:rPr>
      <w:sz w:val="20"/>
      <w:szCs w:val="20"/>
    </w:rPr>
  </w:style>
  <w:style w:type="paragraph" w:customStyle="1" w:styleId="StileGlossarioDefCorsivo1111">
    <w:name w:val="Stile GlossarioDef + Corsivo1111"/>
    <w:basedOn w:val="GlossarioDef"/>
    <w:rsid w:val="00592F24"/>
    <w:rPr>
      <w:i/>
      <w:iCs/>
      <w:spacing w:val="-2"/>
    </w:rPr>
  </w:style>
  <w:style w:type="paragraph" w:customStyle="1" w:styleId="corpocarattere1111">
    <w:name w:val="corpocarattere1111"/>
    <w:basedOn w:val="Standard"/>
    <w:rsid w:val="00592F24"/>
    <w:pPr>
      <w:spacing w:before="280" w:after="280"/>
    </w:pPr>
    <w:rPr>
      <w:rFonts w:ascii="Arial Unicode MS" w:eastAsia="Arial Unicode MS" w:hAnsi="Arial Unicode MS" w:cs="Arial Unicode MS"/>
    </w:rPr>
  </w:style>
  <w:style w:type="paragraph" w:customStyle="1" w:styleId="0proposta1111">
    <w:name w:val="0_proposta1111"/>
    <w:basedOn w:val="Standard"/>
    <w:rsid w:val="00592F24"/>
    <w:pPr>
      <w:spacing w:after="120"/>
      <w:jc w:val="both"/>
    </w:pPr>
  </w:style>
  <w:style w:type="paragraph" w:customStyle="1" w:styleId="rgscorpodeltesto1111">
    <w:name w:val="rgs_corpodeltesto1111"/>
    <w:basedOn w:val="Standard"/>
    <w:rsid w:val="00592F24"/>
    <w:pPr>
      <w:spacing w:after="120" w:line="360" w:lineRule="auto"/>
      <w:ind w:firstLine="799"/>
      <w:jc w:val="both"/>
    </w:pPr>
    <w:rPr>
      <w:szCs w:val="20"/>
    </w:rPr>
  </w:style>
  <w:style w:type="paragraph" w:customStyle="1" w:styleId="CM1141111">
    <w:name w:val="CM1141111"/>
    <w:basedOn w:val="Standard"/>
    <w:next w:val="Standard"/>
    <w:rsid w:val="00592F24"/>
    <w:pPr>
      <w:widowControl w:val="0"/>
      <w:autoSpaceDE w:val="0"/>
      <w:spacing w:after="105"/>
      <w:ind w:right="508"/>
    </w:pPr>
  </w:style>
  <w:style w:type="paragraph" w:customStyle="1" w:styleId="testo11111">
    <w:name w:val="testo11111"/>
    <w:basedOn w:val="Standard"/>
    <w:rsid w:val="00592F24"/>
    <w:pPr>
      <w:widowControl w:val="0"/>
      <w:ind w:left="426" w:right="-1"/>
      <w:jc w:val="both"/>
    </w:pPr>
    <w:rPr>
      <w:sz w:val="22"/>
      <w:szCs w:val="20"/>
    </w:rPr>
  </w:style>
  <w:style w:type="paragraph" w:customStyle="1" w:styleId="ElnotaCarattere2111">
    <w:name w:val="El_nota Carattere2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11">
    <w:name w:val="Corpo Carattere Carattere Carattere2111"/>
    <w:basedOn w:val="Standard"/>
    <w:rsid w:val="00592F24"/>
    <w:pPr>
      <w:spacing w:before="120" w:after="120"/>
      <w:ind w:left="284"/>
      <w:jc w:val="both"/>
    </w:pPr>
    <w:rPr>
      <w:spacing w:val="-2"/>
    </w:rPr>
  </w:style>
  <w:style w:type="paragraph" w:customStyle="1" w:styleId="Elpunto3111">
    <w:name w:val="El_punto3111"/>
    <w:basedOn w:val="Puntoelenco"/>
    <w:rsid w:val="00592F24"/>
    <w:pPr>
      <w:spacing w:before="60" w:after="60"/>
      <w:ind w:left="0" w:firstLine="0"/>
    </w:pPr>
  </w:style>
  <w:style w:type="paragraph" w:customStyle="1" w:styleId="Dida2111">
    <w:name w:val="Dida2111"/>
    <w:basedOn w:val="WW-Didascalia"/>
    <w:rsid w:val="00592F24"/>
  </w:style>
  <w:style w:type="paragraph" w:customStyle="1" w:styleId="Ellettera22111">
    <w:name w:val="El_lettera22111"/>
    <w:basedOn w:val="Ellettera"/>
    <w:rsid w:val="00592F24"/>
  </w:style>
  <w:style w:type="paragraph" w:customStyle="1" w:styleId="EltracciatoCarattereCarattere2111">
    <w:name w:val="El_tracciato Carattere Carattere2111"/>
    <w:basedOn w:val="ElnotaCarattere"/>
    <w:rsid w:val="00592F24"/>
    <w:pPr>
      <w:ind w:left="0" w:firstLine="0"/>
    </w:pPr>
  </w:style>
  <w:style w:type="paragraph" w:customStyle="1" w:styleId="Evidenziatore2111">
    <w:name w:val="Evidenziatore2111"/>
    <w:basedOn w:val="Standard"/>
    <w:rsid w:val="00592F24"/>
    <w:pPr>
      <w:spacing w:before="120" w:after="140"/>
      <w:jc w:val="both"/>
    </w:pPr>
    <w:rPr>
      <w:rFonts w:cs="Arial"/>
      <w:b/>
      <w:spacing w:val="-2"/>
    </w:rPr>
  </w:style>
  <w:style w:type="paragraph" w:customStyle="1" w:styleId="Figura2111">
    <w:name w:val="Figura2111"/>
    <w:basedOn w:val="Standard"/>
    <w:rsid w:val="00592F24"/>
    <w:pPr>
      <w:keepNext/>
      <w:spacing w:before="240" w:after="120"/>
      <w:jc w:val="center"/>
    </w:pPr>
  </w:style>
  <w:style w:type="paragraph" w:customStyle="1" w:styleId="Tabelle2111">
    <w:name w:val="Tabelle2111"/>
    <w:basedOn w:val="Standard"/>
    <w:rsid w:val="00592F24"/>
    <w:pPr>
      <w:spacing w:before="120" w:after="360"/>
    </w:pPr>
    <w:rPr>
      <w:rFonts w:eastAsia="Arial Unicode MS"/>
    </w:rPr>
  </w:style>
  <w:style w:type="paragraph" w:customStyle="1" w:styleId="Corpolettera2111">
    <w:name w:val="Corpo_lettera2111"/>
    <w:basedOn w:val="Standard"/>
    <w:rsid w:val="00592F24"/>
    <w:pPr>
      <w:spacing w:before="120" w:after="120"/>
      <w:ind w:firstLine="340"/>
      <w:jc w:val="both"/>
    </w:pPr>
    <w:rPr>
      <w:rFonts w:cs="Arial"/>
      <w:spacing w:val="-2"/>
    </w:rPr>
  </w:style>
  <w:style w:type="paragraph" w:customStyle="1" w:styleId="Elnotalettera2111">
    <w:name w:val="El_notalettera2111"/>
    <w:basedOn w:val="Elnota"/>
    <w:rsid w:val="00592F24"/>
    <w:pPr>
      <w:ind w:left="616" w:hanging="360"/>
    </w:pPr>
  </w:style>
  <w:style w:type="paragraph" w:customStyle="1" w:styleId="Elnota2111">
    <w:name w:val="El_nota2111"/>
    <w:basedOn w:val="Nota"/>
    <w:rsid w:val="00592F24"/>
    <w:pPr>
      <w:ind w:left="567" w:hanging="283"/>
    </w:pPr>
  </w:style>
  <w:style w:type="paragraph" w:customStyle="1" w:styleId="EltracciatoCarattere2111">
    <w:name w:val="El_tracciato Carattere2111"/>
    <w:basedOn w:val="Elnota"/>
    <w:rsid w:val="00592F24"/>
  </w:style>
  <w:style w:type="paragraph" w:customStyle="1" w:styleId="El-2111">
    <w:name w:val="El-2111"/>
    <w:basedOn w:val="Elpunto"/>
    <w:rsid w:val="00592F24"/>
    <w:pPr>
      <w:ind w:left="0" w:firstLine="0"/>
    </w:pPr>
  </w:style>
  <w:style w:type="paragraph" w:customStyle="1" w:styleId="Elpunto22111">
    <w:name w:val="El_punto22111"/>
    <w:basedOn w:val="Elpunto"/>
    <w:rsid w:val="00592F24"/>
    <w:pPr>
      <w:ind w:left="463" w:hanging="283"/>
    </w:pPr>
  </w:style>
  <w:style w:type="paragraph" w:customStyle="1" w:styleId="Corpo2111">
    <w:name w:val="Corpo2111"/>
    <w:basedOn w:val="Standard"/>
    <w:rsid w:val="00592F24"/>
    <w:pPr>
      <w:spacing w:before="120" w:after="120"/>
      <w:jc w:val="both"/>
    </w:pPr>
    <w:rPr>
      <w:rFonts w:cs="Arial"/>
      <w:spacing w:val="-2"/>
    </w:rPr>
  </w:style>
  <w:style w:type="paragraph" w:customStyle="1" w:styleId="StileTabelleAllineatoasinistra2111">
    <w:name w:val="Stile Tabelle + Allineato a sinistra2111"/>
    <w:basedOn w:val="Tabelle"/>
    <w:rsid w:val="00592F24"/>
    <w:rPr>
      <w:rFonts w:eastAsia="Times New Roman"/>
      <w:szCs w:val="20"/>
    </w:rPr>
  </w:style>
  <w:style w:type="paragraph" w:customStyle="1" w:styleId="tit32111">
    <w:name w:val="tit32111"/>
    <w:basedOn w:val="Standard"/>
    <w:rsid w:val="00592F24"/>
    <w:pPr>
      <w:spacing w:before="480"/>
    </w:pPr>
    <w:rPr>
      <w:rFonts w:ascii="Arial" w:hAnsi="Arial" w:cs="Arial"/>
      <w:b/>
      <w:bCs/>
      <w:color w:val="006699"/>
      <w:sz w:val="20"/>
      <w:szCs w:val="20"/>
    </w:rPr>
  </w:style>
  <w:style w:type="paragraph" w:customStyle="1" w:styleId="corpo21110">
    <w:name w:val="corpo2111"/>
    <w:basedOn w:val="Standard"/>
    <w:rsid w:val="00592F24"/>
    <w:pPr>
      <w:spacing w:before="120" w:after="120"/>
      <w:ind w:right="100"/>
      <w:jc w:val="both"/>
    </w:pPr>
    <w:rPr>
      <w:rFonts w:ascii="Arial" w:hAnsi="Arial" w:cs="Arial"/>
      <w:color w:val="000000"/>
      <w:sz w:val="18"/>
      <w:szCs w:val="18"/>
    </w:rPr>
  </w:style>
  <w:style w:type="paragraph" w:customStyle="1" w:styleId="tit22111">
    <w:name w:val="tit22111"/>
    <w:basedOn w:val="Standard"/>
    <w:rsid w:val="00592F24"/>
    <w:pPr>
      <w:spacing w:before="400" w:after="60"/>
    </w:pPr>
    <w:rPr>
      <w:rFonts w:ascii="Arial" w:hAnsi="Arial" w:cs="Arial"/>
      <w:b/>
      <w:bCs/>
      <w:color w:val="006699"/>
      <w:sz w:val="22"/>
      <w:szCs w:val="22"/>
    </w:rPr>
  </w:style>
  <w:style w:type="paragraph" w:customStyle="1" w:styleId="corpotab21110">
    <w:name w:val="corpotab2111"/>
    <w:basedOn w:val="Standard"/>
    <w:rsid w:val="00592F24"/>
    <w:pPr>
      <w:spacing w:before="20" w:after="20"/>
      <w:ind w:left="40" w:right="40"/>
    </w:pPr>
    <w:rPr>
      <w:rFonts w:ascii="Arial" w:hAnsi="Arial" w:cs="Arial"/>
      <w:color w:val="000000"/>
      <w:sz w:val="18"/>
      <w:szCs w:val="18"/>
    </w:rPr>
  </w:style>
  <w:style w:type="paragraph" w:customStyle="1" w:styleId="Normale22111">
    <w:name w:val="Normale 22111"/>
    <w:basedOn w:val="Standard"/>
    <w:rsid w:val="00592F24"/>
    <w:pPr>
      <w:spacing w:before="120"/>
      <w:ind w:left="567" w:right="567"/>
    </w:pPr>
    <w:rPr>
      <w:sz w:val="22"/>
      <w:szCs w:val="20"/>
    </w:rPr>
  </w:style>
  <w:style w:type="paragraph" w:customStyle="1" w:styleId="tit42111">
    <w:name w:val="tit42111"/>
    <w:basedOn w:val="Standard"/>
    <w:rsid w:val="00592F24"/>
    <w:pPr>
      <w:spacing w:before="120"/>
    </w:pPr>
    <w:rPr>
      <w:rFonts w:ascii="Arial" w:hAnsi="Arial" w:cs="Arial"/>
      <w:b/>
      <w:bCs/>
      <w:i/>
      <w:iCs/>
      <w:color w:val="006699"/>
      <w:sz w:val="18"/>
      <w:szCs w:val="18"/>
    </w:rPr>
  </w:style>
  <w:style w:type="paragraph" w:customStyle="1" w:styleId="CorpoCarattereCarattere2111">
    <w:name w:val="Corpo Carattere Carattere2111"/>
    <w:basedOn w:val="Standard"/>
    <w:rsid w:val="00592F24"/>
    <w:pPr>
      <w:spacing w:before="120" w:after="120"/>
      <w:ind w:left="284"/>
      <w:jc w:val="both"/>
    </w:pPr>
    <w:rPr>
      <w:spacing w:val="-2"/>
    </w:rPr>
  </w:style>
  <w:style w:type="paragraph" w:customStyle="1" w:styleId="rgsufficio12111">
    <w:name w:val="rgs_ufficio12111"/>
    <w:basedOn w:val="Standard"/>
    <w:rsid w:val="00592F24"/>
    <w:pPr>
      <w:jc w:val="center"/>
    </w:pPr>
    <w:rPr>
      <w:smallCaps/>
      <w:sz w:val="16"/>
      <w:szCs w:val="20"/>
    </w:rPr>
  </w:style>
  <w:style w:type="paragraph" w:customStyle="1" w:styleId="rgsoggetto2111">
    <w:name w:val="rgs_oggetto2111"/>
    <w:basedOn w:val="Standard"/>
    <w:rsid w:val="00592F24"/>
    <w:pPr>
      <w:ind w:left="1000" w:hanging="1000"/>
    </w:pPr>
    <w:rPr>
      <w:sz w:val="20"/>
      <w:szCs w:val="20"/>
    </w:rPr>
  </w:style>
  <w:style w:type="paragraph" w:customStyle="1" w:styleId="StileGlossarioDefCorsivo2111">
    <w:name w:val="Stile GlossarioDef + Corsivo2111"/>
    <w:basedOn w:val="GlossarioDef"/>
    <w:rsid w:val="00592F24"/>
    <w:rPr>
      <w:i/>
      <w:iCs/>
      <w:spacing w:val="-2"/>
    </w:rPr>
  </w:style>
  <w:style w:type="paragraph" w:customStyle="1" w:styleId="corpocarattere2111">
    <w:name w:val="corpocarattere2111"/>
    <w:basedOn w:val="Standard"/>
    <w:rsid w:val="00592F24"/>
    <w:pPr>
      <w:spacing w:before="280" w:after="280"/>
    </w:pPr>
    <w:rPr>
      <w:rFonts w:ascii="Arial Unicode MS" w:eastAsia="Arial Unicode MS" w:hAnsi="Arial Unicode MS" w:cs="Arial Unicode MS"/>
    </w:rPr>
  </w:style>
  <w:style w:type="paragraph" w:customStyle="1" w:styleId="0proposta2111">
    <w:name w:val="0_proposta2111"/>
    <w:basedOn w:val="Standard"/>
    <w:rsid w:val="00592F24"/>
    <w:pPr>
      <w:spacing w:after="120"/>
      <w:jc w:val="both"/>
    </w:pPr>
  </w:style>
  <w:style w:type="paragraph" w:customStyle="1" w:styleId="rgscorpodeltesto2111">
    <w:name w:val="rgs_corpodeltesto2111"/>
    <w:basedOn w:val="Standard"/>
    <w:rsid w:val="00592F24"/>
    <w:pPr>
      <w:spacing w:after="120" w:line="360" w:lineRule="auto"/>
      <w:ind w:firstLine="799"/>
      <w:jc w:val="both"/>
    </w:pPr>
    <w:rPr>
      <w:szCs w:val="20"/>
    </w:rPr>
  </w:style>
  <w:style w:type="paragraph" w:customStyle="1" w:styleId="CM1142111">
    <w:name w:val="CM1142111"/>
    <w:basedOn w:val="Standard"/>
    <w:next w:val="Standard"/>
    <w:rsid w:val="00592F24"/>
    <w:pPr>
      <w:widowControl w:val="0"/>
      <w:autoSpaceDE w:val="0"/>
      <w:spacing w:after="105"/>
      <w:ind w:right="508"/>
    </w:pPr>
  </w:style>
  <w:style w:type="paragraph" w:customStyle="1" w:styleId="testo12111">
    <w:name w:val="testo12111"/>
    <w:basedOn w:val="Standard"/>
    <w:rsid w:val="00592F24"/>
    <w:pPr>
      <w:widowControl w:val="0"/>
      <w:ind w:left="426" w:right="-1"/>
      <w:jc w:val="both"/>
    </w:pPr>
    <w:rPr>
      <w:sz w:val="22"/>
      <w:szCs w:val="20"/>
    </w:rPr>
  </w:style>
  <w:style w:type="paragraph" w:customStyle="1" w:styleId="Corpo11411">
    <w:name w:val="Corpo11411"/>
    <w:basedOn w:val="Standard"/>
    <w:rsid w:val="00592F24"/>
    <w:pPr>
      <w:spacing w:before="120" w:after="120"/>
      <w:jc w:val="both"/>
    </w:pPr>
    <w:rPr>
      <w:rFonts w:cs="Arial"/>
      <w:spacing w:val="-2"/>
    </w:rPr>
  </w:style>
  <w:style w:type="paragraph" w:customStyle="1" w:styleId="Corpo111111">
    <w:name w:val="Corpo111111"/>
    <w:basedOn w:val="Standard"/>
    <w:rsid w:val="00592F24"/>
    <w:pPr>
      <w:spacing w:before="120" w:after="120"/>
      <w:jc w:val="both"/>
    </w:pPr>
    <w:rPr>
      <w:rFonts w:cs="Arial"/>
      <w:spacing w:val="-2"/>
    </w:rPr>
  </w:style>
  <w:style w:type="paragraph" w:customStyle="1" w:styleId="Elpunto4111">
    <w:name w:val="El_punto4111"/>
    <w:basedOn w:val="Puntoelenco"/>
    <w:rsid w:val="00592F24"/>
    <w:pPr>
      <w:spacing w:before="60" w:after="60"/>
    </w:pPr>
  </w:style>
  <w:style w:type="paragraph" w:customStyle="1" w:styleId="Figura3111">
    <w:name w:val="Figura3111"/>
    <w:basedOn w:val="Standard"/>
    <w:rsid w:val="00592F24"/>
    <w:pPr>
      <w:keepNext/>
      <w:spacing w:before="240" w:after="120"/>
      <w:jc w:val="center"/>
    </w:pPr>
  </w:style>
  <w:style w:type="paragraph" w:customStyle="1" w:styleId="Elnota3111">
    <w:name w:val="El_nota3111"/>
    <w:basedOn w:val="Standard"/>
    <w:rsid w:val="00592F24"/>
    <w:pPr>
      <w:spacing w:before="80" w:after="80"/>
      <w:ind w:left="284" w:hanging="284"/>
    </w:pPr>
    <w:rPr>
      <w:rFonts w:ascii="Arial" w:hAnsi="Arial" w:cs="Arial"/>
      <w:bCs/>
      <w:sz w:val="18"/>
      <w:szCs w:val="3276"/>
    </w:rPr>
  </w:style>
  <w:style w:type="paragraph" w:customStyle="1" w:styleId="Elpunto23111">
    <w:name w:val="El_punto23111"/>
    <w:basedOn w:val="Elpunto"/>
    <w:rsid w:val="00592F24"/>
    <w:pPr>
      <w:ind w:left="567" w:hanging="283"/>
    </w:pPr>
  </w:style>
  <w:style w:type="paragraph" w:customStyle="1" w:styleId="Corpo3111">
    <w:name w:val="Corpo3111"/>
    <w:basedOn w:val="Standard"/>
    <w:rsid w:val="00592F24"/>
    <w:pPr>
      <w:spacing w:before="120" w:after="120"/>
      <w:jc w:val="both"/>
    </w:pPr>
    <w:rPr>
      <w:rFonts w:cs="Arial"/>
      <w:spacing w:val="-2"/>
    </w:rPr>
  </w:style>
  <w:style w:type="paragraph" w:customStyle="1" w:styleId="Elnotalettera3111">
    <w:name w:val="El_notalettera3111"/>
    <w:basedOn w:val="Elnota"/>
    <w:rsid w:val="00592F24"/>
    <w:pPr>
      <w:ind w:left="616" w:hanging="360"/>
    </w:pPr>
  </w:style>
  <w:style w:type="paragraph" w:customStyle="1" w:styleId="EltracciatoCarattere3111">
    <w:name w:val="El_tracciato Carattere3111"/>
    <w:basedOn w:val="Elnota"/>
    <w:rsid w:val="00592F24"/>
  </w:style>
  <w:style w:type="paragraph" w:customStyle="1" w:styleId="El-3111">
    <w:name w:val="El-3111"/>
    <w:basedOn w:val="Elpunto"/>
    <w:rsid w:val="00592F24"/>
  </w:style>
  <w:style w:type="paragraph" w:customStyle="1" w:styleId="Corpo112111">
    <w:name w:val="Corpo112111"/>
    <w:basedOn w:val="Standard"/>
    <w:rsid w:val="00592F24"/>
    <w:pPr>
      <w:spacing w:before="120" w:after="120"/>
      <w:jc w:val="both"/>
    </w:pPr>
    <w:rPr>
      <w:rFonts w:cs="Arial"/>
      <w:spacing w:val="-2"/>
    </w:rPr>
  </w:style>
  <w:style w:type="paragraph" w:customStyle="1" w:styleId="Corpo4111">
    <w:name w:val="Corpo4111"/>
    <w:basedOn w:val="Standard"/>
    <w:rsid w:val="00592F24"/>
    <w:pPr>
      <w:spacing w:before="120" w:after="120"/>
      <w:jc w:val="both"/>
    </w:pPr>
    <w:rPr>
      <w:rFonts w:cs="Arial"/>
      <w:spacing w:val="-2"/>
    </w:rPr>
  </w:style>
  <w:style w:type="paragraph" w:customStyle="1" w:styleId="Elpunto24111">
    <w:name w:val="El_punto24111"/>
    <w:basedOn w:val="Elpunto"/>
    <w:rsid w:val="00592F24"/>
    <w:pPr>
      <w:ind w:left="0" w:firstLine="0"/>
    </w:pPr>
  </w:style>
  <w:style w:type="paragraph" w:customStyle="1" w:styleId="Elpunto5111">
    <w:name w:val="El_punto5111"/>
    <w:basedOn w:val="Puntoelenco"/>
    <w:rsid w:val="00592F24"/>
    <w:pPr>
      <w:spacing w:before="60" w:after="60"/>
    </w:pPr>
  </w:style>
  <w:style w:type="paragraph" w:customStyle="1" w:styleId="Elnota4111">
    <w:name w:val="El_nota4111"/>
    <w:basedOn w:val="Nota"/>
    <w:rsid w:val="00592F24"/>
    <w:pPr>
      <w:ind w:left="567" w:hanging="283"/>
    </w:pPr>
  </w:style>
  <w:style w:type="paragraph" w:customStyle="1" w:styleId="El-4111">
    <w:name w:val="El-4111"/>
    <w:basedOn w:val="Elpunto"/>
    <w:rsid w:val="00592F24"/>
  </w:style>
  <w:style w:type="paragraph" w:customStyle="1" w:styleId="Evidenziatore3111">
    <w:name w:val="Evidenziatore3111"/>
    <w:basedOn w:val="Standard"/>
    <w:rsid w:val="00592F24"/>
    <w:pPr>
      <w:spacing w:before="120" w:after="140"/>
      <w:jc w:val="both"/>
    </w:pPr>
    <w:rPr>
      <w:rFonts w:cs="Arial"/>
      <w:b/>
      <w:spacing w:val="-2"/>
    </w:rPr>
  </w:style>
  <w:style w:type="paragraph" w:customStyle="1" w:styleId="Elnota5111">
    <w:name w:val="El_nota5111"/>
    <w:basedOn w:val="Standard"/>
    <w:rsid w:val="00592F24"/>
    <w:pPr>
      <w:spacing w:before="80" w:after="80"/>
      <w:ind w:left="567" w:hanging="283"/>
    </w:pPr>
    <w:rPr>
      <w:rFonts w:ascii="Arial" w:hAnsi="Arial" w:cs="Arial"/>
      <w:bCs/>
      <w:sz w:val="18"/>
      <w:szCs w:val="3276"/>
    </w:rPr>
  </w:style>
  <w:style w:type="paragraph" w:customStyle="1" w:styleId="ElnotaCarattere3111">
    <w:name w:val="El_nota Carattere31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11">
    <w:name w:val="Corpo Carattere Carattere Carattere3111"/>
    <w:basedOn w:val="Standard"/>
    <w:rsid w:val="00592F24"/>
    <w:pPr>
      <w:spacing w:before="120" w:after="120"/>
      <w:ind w:left="284"/>
      <w:jc w:val="both"/>
    </w:pPr>
    <w:rPr>
      <w:spacing w:val="-2"/>
    </w:rPr>
  </w:style>
  <w:style w:type="paragraph" w:customStyle="1" w:styleId="Elpunto6111">
    <w:name w:val="El_punto6111"/>
    <w:basedOn w:val="Puntoelenco"/>
    <w:rsid w:val="00592F24"/>
    <w:pPr>
      <w:spacing w:before="60" w:after="60"/>
      <w:ind w:left="0" w:firstLine="0"/>
    </w:pPr>
  </w:style>
  <w:style w:type="paragraph" w:customStyle="1" w:styleId="Dida3111">
    <w:name w:val="Dida3111"/>
    <w:basedOn w:val="WW-Didascalia"/>
    <w:rsid w:val="00592F24"/>
  </w:style>
  <w:style w:type="paragraph" w:customStyle="1" w:styleId="Ellettera23111">
    <w:name w:val="El_lettera23111"/>
    <w:basedOn w:val="Ellettera"/>
    <w:rsid w:val="00592F24"/>
  </w:style>
  <w:style w:type="paragraph" w:customStyle="1" w:styleId="EltracciatoCarattereCarattere3111">
    <w:name w:val="El_tracciato Carattere Carattere3111"/>
    <w:basedOn w:val="ElnotaCarattere"/>
    <w:rsid w:val="00592F24"/>
    <w:pPr>
      <w:ind w:left="0" w:firstLine="0"/>
    </w:pPr>
  </w:style>
  <w:style w:type="paragraph" w:customStyle="1" w:styleId="Evidenziatore4111">
    <w:name w:val="Evidenziatore4111"/>
    <w:basedOn w:val="Standard"/>
    <w:rsid w:val="00592F24"/>
    <w:pPr>
      <w:spacing w:before="120" w:after="140"/>
      <w:jc w:val="both"/>
    </w:pPr>
    <w:rPr>
      <w:rFonts w:cs="Arial"/>
      <w:b/>
      <w:spacing w:val="-2"/>
    </w:rPr>
  </w:style>
  <w:style w:type="paragraph" w:customStyle="1" w:styleId="Figura4111">
    <w:name w:val="Figura4111"/>
    <w:basedOn w:val="Standard"/>
    <w:rsid w:val="00592F24"/>
    <w:pPr>
      <w:keepNext/>
      <w:spacing w:before="240" w:after="120"/>
      <w:jc w:val="center"/>
    </w:pPr>
  </w:style>
  <w:style w:type="paragraph" w:customStyle="1" w:styleId="Tabelle3111">
    <w:name w:val="Tabelle3111"/>
    <w:basedOn w:val="Standard"/>
    <w:rsid w:val="00592F24"/>
    <w:pPr>
      <w:spacing w:before="120" w:after="360"/>
    </w:pPr>
    <w:rPr>
      <w:rFonts w:eastAsia="Arial Unicode MS"/>
    </w:rPr>
  </w:style>
  <w:style w:type="paragraph" w:customStyle="1" w:styleId="Corpolettera3111">
    <w:name w:val="Corpo_lettera3111"/>
    <w:basedOn w:val="Standard"/>
    <w:rsid w:val="00592F24"/>
    <w:pPr>
      <w:spacing w:before="120" w:after="120"/>
      <w:ind w:firstLine="340"/>
      <w:jc w:val="both"/>
    </w:pPr>
    <w:rPr>
      <w:rFonts w:cs="Arial"/>
      <w:spacing w:val="-2"/>
    </w:rPr>
  </w:style>
  <w:style w:type="paragraph" w:customStyle="1" w:styleId="Elnotalettera4111">
    <w:name w:val="El_notalettera4111"/>
    <w:basedOn w:val="Elnota"/>
    <w:rsid w:val="00592F24"/>
    <w:pPr>
      <w:ind w:left="616" w:hanging="360"/>
    </w:pPr>
  </w:style>
  <w:style w:type="paragraph" w:customStyle="1" w:styleId="Elnota6111">
    <w:name w:val="El_nota6111"/>
    <w:basedOn w:val="Nota"/>
    <w:rsid w:val="00592F24"/>
    <w:pPr>
      <w:ind w:left="284" w:hanging="284"/>
    </w:pPr>
  </w:style>
  <w:style w:type="paragraph" w:customStyle="1" w:styleId="EltracciatoCarattere4111">
    <w:name w:val="El_tracciato Carattere4111"/>
    <w:basedOn w:val="Elnota"/>
    <w:rsid w:val="00592F24"/>
  </w:style>
  <w:style w:type="paragraph" w:customStyle="1" w:styleId="El-5111">
    <w:name w:val="El-5111"/>
    <w:basedOn w:val="Elpunto"/>
    <w:rsid w:val="00592F24"/>
    <w:pPr>
      <w:ind w:left="0" w:firstLine="0"/>
    </w:pPr>
  </w:style>
  <w:style w:type="paragraph" w:customStyle="1" w:styleId="Elpunto25111">
    <w:name w:val="El_punto25111"/>
    <w:basedOn w:val="Elpunto"/>
    <w:rsid w:val="00592F24"/>
    <w:pPr>
      <w:ind w:left="1500" w:hanging="360"/>
    </w:pPr>
  </w:style>
  <w:style w:type="paragraph" w:customStyle="1" w:styleId="Corpo5111">
    <w:name w:val="Corpo5111"/>
    <w:basedOn w:val="Standard"/>
    <w:rsid w:val="00592F24"/>
    <w:pPr>
      <w:spacing w:before="120" w:after="120"/>
      <w:jc w:val="both"/>
    </w:pPr>
    <w:rPr>
      <w:rFonts w:cs="Arial"/>
      <w:spacing w:val="-2"/>
    </w:rPr>
  </w:style>
  <w:style w:type="paragraph" w:customStyle="1" w:styleId="StileTabelleAllineatoasinistra3111">
    <w:name w:val="Stile Tabelle + Allineato a sinistra3111"/>
    <w:basedOn w:val="Tabelle"/>
    <w:rsid w:val="00592F24"/>
    <w:rPr>
      <w:rFonts w:eastAsia="Times New Roman"/>
      <w:szCs w:val="20"/>
    </w:rPr>
  </w:style>
  <w:style w:type="paragraph" w:customStyle="1" w:styleId="tit33111">
    <w:name w:val="tit33111"/>
    <w:basedOn w:val="Standard"/>
    <w:rsid w:val="00592F24"/>
    <w:pPr>
      <w:spacing w:before="480"/>
    </w:pPr>
    <w:rPr>
      <w:rFonts w:ascii="Arial" w:hAnsi="Arial" w:cs="Arial"/>
      <w:b/>
      <w:bCs/>
      <w:color w:val="006699"/>
      <w:sz w:val="20"/>
      <w:szCs w:val="20"/>
    </w:rPr>
  </w:style>
  <w:style w:type="paragraph" w:customStyle="1" w:styleId="corpo31110">
    <w:name w:val="corpo3111"/>
    <w:basedOn w:val="Standard"/>
    <w:rsid w:val="00592F24"/>
    <w:pPr>
      <w:spacing w:before="120" w:after="120"/>
      <w:ind w:right="100"/>
      <w:jc w:val="both"/>
    </w:pPr>
    <w:rPr>
      <w:rFonts w:ascii="Arial" w:hAnsi="Arial" w:cs="Arial"/>
      <w:color w:val="000000"/>
      <w:sz w:val="18"/>
      <w:szCs w:val="18"/>
    </w:rPr>
  </w:style>
  <w:style w:type="paragraph" w:customStyle="1" w:styleId="tit23111">
    <w:name w:val="tit23111"/>
    <w:basedOn w:val="Standard"/>
    <w:rsid w:val="00592F24"/>
    <w:pPr>
      <w:spacing w:before="400" w:after="60"/>
    </w:pPr>
    <w:rPr>
      <w:rFonts w:ascii="Arial" w:hAnsi="Arial" w:cs="Arial"/>
      <w:b/>
      <w:bCs/>
      <w:color w:val="006699"/>
      <w:sz w:val="22"/>
      <w:szCs w:val="22"/>
    </w:rPr>
  </w:style>
  <w:style w:type="paragraph" w:customStyle="1" w:styleId="corpotab31110">
    <w:name w:val="corpotab3111"/>
    <w:basedOn w:val="Standard"/>
    <w:rsid w:val="00592F24"/>
    <w:pPr>
      <w:spacing w:before="20" w:after="20"/>
      <w:ind w:left="40" w:right="40"/>
    </w:pPr>
    <w:rPr>
      <w:rFonts w:ascii="Arial" w:hAnsi="Arial" w:cs="Arial"/>
      <w:color w:val="000000"/>
      <w:sz w:val="18"/>
      <w:szCs w:val="18"/>
    </w:rPr>
  </w:style>
  <w:style w:type="paragraph" w:customStyle="1" w:styleId="Normale23111">
    <w:name w:val="Normale 23111"/>
    <w:basedOn w:val="Standard"/>
    <w:rsid w:val="00592F24"/>
    <w:pPr>
      <w:spacing w:before="120"/>
      <w:ind w:left="567" w:right="567"/>
    </w:pPr>
    <w:rPr>
      <w:sz w:val="22"/>
      <w:szCs w:val="20"/>
    </w:rPr>
  </w:style>
  <w:style w:type="paragraph" w:customStyle="1" w:styleId="tit43111">
    <w:name w:val="tit43111"/>
    <w:basedOn w:val="Standard"/>
    <w:rsid w:val="00592F24"/>
    <w:pPr>
      <w:spacing w:before="120"/>
    </w:pPr>
    <w:rPr>
      <w:rFonts w:ascii="Arial" w:hAnsi="Arial" w:cs="Arial"/>
      <w:b/>
      <w:bCs/>
      <w:i/>
      <w:iCs/>
      <w:color w:val="006699"/>
      <w:sz w:val="18"/>
      <w:szCs w:val="18"/>
    </w:rPr>
  </w:style>
  <w:style w:type="paragraph" w:customStyle="1" w:styleId="CorpoCarattereCarattere3111">
    <w:name w:val="Corpo Carattere Carattere3111"/>
    <w:basedOn w:val="Standard"/>
    <w:rsid w:val="00592F24"/>
    <w:pPr>
      <w:spacing w:before="120" w:after="120"/>
      <w:ind w:left="284"/>
      <w:jc w:val="both"/>
    </w:pPr>
    <w:rPr>
      <w:spacing w:val="-2"/>
    </w:rPr>
  </w:style>
  <w:style w:type="paragraph" w:customStyle="1" w:styleId="rgsufficio13111">
    <w:name w:val="rgs_ufficio13111"/>
    <w:basedOn w:val="Standard"/>
    <w:rsid w:val="00592F24"/>
    <w:pPr>
      <w:jc w:val="center"/>
    </w:pPr>
    <w:rPr>
      <w:smallCaps/>
      <w:sz w:val="16"/>
      <w:szCs w:val="20"/>
    </w:rPr>
  </w:style>
  <w:style w:type="paragraph" w:customStyle="1" w:styleId="rgsoggetto3111">
    <w:name w:val="rgs_oggetto3111"/>
    <w:basedOn w:val="Standard"/>
    <w:rsid w:val="00592F24"/>
    <w:pPr>
      <w:ind w:left="1000" w:hanging="1000"/>
    </w:pPr>
    <w:rPr>
      <w:sz w:val="20"/>
      <w:szCs w:val="20"/>
    </w:rPr>
  </w:style>
  <w:style w:type="paragraph" w:customStyle="1" w:styleId="StileGlossarioDefCorsivo3111">
    <w:name w:val="Stile GlossarioDef + Corsivo3111"/>
    <w:basedOn w:val="GlossarioDef"/>
    <w:rsid w:val="00592F24"/>
    <w:rPr>
      <w:i/>
      <w:iCs/>
      <w:spacing w:val="-2"/>
    </w:rPr>
  </w:style>
  <w:style w:type="paragraph" w:customStyle="1" w:styleId="corpocarattere3111">
    <w:name w:val="corpocarattere3111"/>
    <w:basedOn w:val="Standard"/>
    <w:rsid w:val="00592F24"/>
    <w:pPr>
      <w:spacing w:before="280" w:after="280"/>
    </w:pPr>
    <w:rPr>
      <w:rFonts w:ascii="Arial Unicode MS" w:eastAsia="Arial Unicode MS" w:hAnsi="Arial Unicode MS" w:cs="Arial Unicode MS"/>
    </w:rPr>
  </w:style>
  <w:style w:type="paragraph" w:customStyle="1" w:styleId="0proposta3111">
    <w:name w:val="0_proposta3111"/>
    <w:basedOn w:val="Standard"/>
    <w:rsid w:val="00592F24"/>
    <w:pPr>
      <w:spacing w:after="120"/>
      <w:jc w:val="both"/>
    </w:pPr>
  </w:style>
  <w:style w:type="paragraph" w:customStyle="1" w:styleId="rgscorpodeltesto3111">
    <w:name w:val="rgs_corpodeltesto3111"/>
    <w:basedOn w:val="Standard"/>
    <w:rsid w:val="00592F24"/>
    <w:pPr>
      <w:spacing w:after="120" w:line="360" w:lineRule="auto"/>
      <w:ind w:firstLine="799"/>
      <w:jc w:val="both"/>
    </w:pPr>
    <w:rPr>
      <w:szCs w:val="20"/>
    </w:rPr>
  </w:style>
  <w:style w:type="paragraph" w:customStyle="1" w:styleId="CM1143111">
    <w:name w:val="CM1143111"/>
    <w:basedOn w:val="Standard"/>
    <w:next w:val="Standard"/>
    <w:rsid w:val="00592F24"/>
    <w:pPr>
      <w:widowControl w:val="0"/>
      <w:autoSpaceDE w:val="0"/>
      <w:spacing w:after="105"/>
      <w:ind w:right="508"/>
    </w:pPr>
  </w:style>
  <w:style w:type="paragraph" w:customStyle="1" w:styleId="testo13111">
    <w:name w:val="testo13111"/>
    <w:basedOn w:val="Standard"/>
    <w:rsid w:val="00592F24"/>
    <w:pPr>
      <w:widowControl w:val="0"/>
      <w:ind w:left="426" w:right="-1"/>
      <w:jc w:val="both"/>
    </w:pPr>
    <w:rPr>
      <w:sz w:val="22"/>
      <w:szCs w:val="20"/>
    </w:rPr>
  </w:style>
  <w:style w:type="paragraph" w:customStyle="1" w:styleId="Corpo12111">
    <w:name w:val="Corpo12111"/>
    <w:basedOn w:val="Standard"/>
    <w:rsid w:val="00592F24"/>
    <w:pPr>
      <w:spacing w:before="120" w:after="120"/>
      <w:jc w:val="both"/>
    </w:pPr>
    <w:rPr>
      <w:rFonts w:cs="Arial"/>
      <w:spacing w:val="-2"/>
    </w:rPr>
  </w:style>
  <w:style w:type="paragraph" w:customStyle="1" w:styleId="Corpo113111">
    <w:name w:val="Corpo113111"/>
    <w:basedOn w:val="Standard"/>
    <w:rsid w:val="00592F24"/>
    <w:pPr>
      <w:spacing w:before="120" w:after="120"/>
      <w:jc w:val="both"/>
    </w:pPr>
    <w:rPr>
      <w:rFonts w:cs="Arial"/>
      <w:spacing w:val="-2"/>
    </w:rPr>
  </w:style>
  <w:style w:type="paragraph" w:customStyle="1" w:styleId="Corpotesto111">
    <w:name w:val="Corpo testo111"/>
    <w:basedOn w:val="Standard"/>
    <w:rsid w:val="00592F24"/>
    <w:pPr>
      <w:spacing w:before="240"/>
      <w:ind w:left="907"/>
    </w:pPr>
    <w:rPr>
      <w:lang w:val="en-US"/>
    </w:rPr>
  </w:style>
  <w:style w:type="paragraph" w:customStyle="1" w:styleId="StileCopertinaAllineatoasinistra11">
    <w:name w:val="Stile Copertina + Allineato a sinistra1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1">
    <w:name w:val="circolare sottoparagrafo31"/>
    <w:basedOn w:val="Titolo31"/>
    <w:rsid w:val="00592F24"/>
    <w:rPr>
      <w:sz w:val="26"/>
      <w:szCs w:val="26"/>
    </w:rPr>
  </w:style>
  <w:style w:type="paragraph" w:customStyle="1" w:styleId="Stile211">
    <w:name w:val="Stile211"/>
    <w:basedOn w:val="Titolo21"/>
    <w:rsid w:val="00592F24"/>
  </w:style>
  <w:style w:type="paragraph" w:customStyle="1" w:styleId="Elpunto811">
    <w:name w:val="El_punto811"/>
    <w:basedOn w:val="Puntoelenco"/>
    <w:rsid w:val="00592F24"/>
    <w:pPr>
      <w:spacing w:before="60" w:after="60"/>
    </w:pPr>
  </w:style>
  <w:style w:type="paragraph" w:customStyle="1" w:styleId="Dida511">
    <w:name w:val="Dida511"/>
    <w:basedOn w:val="WW-Didascalia"/>
    <w:rsid w:val="00592F24"/>
  </w:style>
  <w:style w:type="paragraph" w:customStyle="1" w:styleId="Ellettera2511">
    <w:name w:val="El_lettera2511"/>
    <w:basedOn w:val="Ellettera"/>
    <w:rsid w:val="00592F24"/>
  </w:style>
  <w:style w:type="paragraph" w:customStyle="1" w:styleId="EltracciatoCarattereCarattere511">
    <w:name w:val="El_tracciato Carattere Carattere511"/>
    <w:basedOn w:val="ElnotaCarattere"/>
    <w:rsid w:val="00592F24"/>
    <w:pPr>
      <w:ind w:left="0"/>
    </w:pPr>
  </w:style>
  <w:style w:type="paragraph" w:customStyle="1" w:styleId="Elnotalettera611">
    <w:name w:val="El_notalettera611"/>
    <w:basedOn w:val="Elnota"/>
    <w:rsid w:val="00592F24"/>
    <w:pPr>
      <w:ind w:left="616" w:hanging="360"/>
    </w:pPr>
  </w:style>
  <w:style w:type="paragraph" w:customStyle="1" w:styleId="Elnota811">
    <w:name w:val="El_nota811"/>
    <w:basedOn w:val="Nota"/>
    <w:rsid w:val="00592F24"/>
    <w:pPr>
      <w:ind w:left="284" w:hanging="284"/>
    </w:pPr>
  </w:style>
  <w:style w:type="paragraph" w:customStyle="1" w:styleId="EltracciatoCarattere611">
    <w:name w:val="El_tracciato Carattere611"/>
    <w:basedOn w:val="Elnota"/>
    <w:rsid w:val="00592F24"/>
  </w:style>
  <w:style w:type="paragraph" w:customStyle="1" w:styleId="El-711">
    <w:name w:val="El-711"/>
    <w:basedOn w:val="Elpunto"/>
    <w:rsid w:val="00592F24"/>
    <w:pPr>
      <w:ind w:firstLine="0"/>
    </w:pPr>
  </w:style>
  <w:style w:type="paragraph" w:customStyle="1" w:styleId="Elpunto2711">
    <w:name w:val="El_punto2711"/>
    <w:basedOn w:val="Elpunto"/>
    <w:rsid w:val="00592F24"/>
    <w:pPr>
      <w:ind w:left="567" w:hanging="283"/>
    </w:pPr>
  </w:style>
  <w:style w:type="paragraph" w:customStyle="1" w:styleId="StileTabelleAllineatoasinistra511">
    <w:name w:val="Stile Tabelle + Allineato a sinistra511"/>
    <w:basedOn w:val="Tabelle"/>
    <w:rsid w:val="00592F24"/>
    <w:rPr>
      <w:rFonts w:eastAsia="Times New Roman"/>
      <w:szCs w:val="20"/>
    </w:rPr>
  </w:style>
  <w:style w:type="paragraph" w:customStyle="1" w:styleId="StileGlossarioDefCorsivo511">
    <w:name w:val="Stile GlossarioDef + Corsivo511"/>
    <w:basedOn w:val="GlossarioDef"/>
    <w:rsid w:val="00592F24"/>
    <w:rPr>
      <w:i/>
      <w:iCs/>
      <w:spacing w:val="-2"/>
    </w:rPr>
  </w:style>
  <w:style w:type="paragraph" w:customStyle="1" w:styleId="StileEvidenziatoreNonGrassetto211">
    <w:name w:val="Stile Evidenziatore + Non Grassetto211"/>
    <w:basedOn w:val="Evidenziatore"/>
    <w:rsid w:val="00592F24"/>
  </w:style>
  <w:style w:type="paragraph" w:customStyle="1" w:styleId="Elpunto1211">
    <w:name w:val="El_punto1211"/>
    <w:basedOn w:val="Puntoelenco"/>
    <w:rsid w:val="00592F24"/>
    <w:pPr>
      <w:spacing w:before="60" w:after="60"/>
      <w:ind w:left="0" w:firstLine="0"/>
    </w:pPr>
  </w:style>
  <w:style w:type="paragraph" w:customStyle="1" w:styleId="Dida1211">
    <w:name w:val="Dida1211"/>
    <w:basedOn w:val="WW-Didascalia"/>
    <w:rsid w:val="00592F24"/>
  </w:style>
  <w:style w:type="paragraph" w:customStyle="1" w:styleId="Ellettera21211">
    <w:name w:val="El_lettera21211"/>
    <w:basedOn w:val="Ellettera"/>
    <w:rsid w:val="00592F24"/>
  </w:style>
  <w:style w:type="paragraph" w:customStyle="1" w:styleId="EltracciatoCarattereCarattere1211">
    <w:name w:val="El_tracciato Carattere Carattere1211"/>
    <w:basedOn w:val="ElnotaCarattere"/>
    <w:rsid w:val="00592F24"/>
    <w:pPr>
      <w:ind w:left="0" w:firstLine="0"/>
    </w:pPr>
  </w:style>
  <w:style w:type="paragraph" w:customStyle="1" w:styleId="Elnotalettera1211">
    <w:name w:val="El_notalettera1211"/>
    <w:basedOn w:val="Elnota"/>
    <w:rsid w:val="00592F24"/>
    <w:pPr>
      <w:ind w:left="616" w:hanging="360"/>
    </w:pPr>
  </w:style>
  <w:style w:type="paragraph" w:customStyle="1" w:styleId="Elnota1211">
    <w:name w:val="El_nota1211"/>
    <w:basedOn w:val="Nota"/>
    <w:rsid w:val="00592F24"/>
    <w:pPr>
      <w:ind w:left="567" w:hanging="283"/>
    </w:pPr>
  </w:style>
  <w:style w:type="paragraph" w:customStyle="1" w:styleId="EltracciatoCarattere1211">
    <w:name w:val="El_tracciato Carattere1211"/>
    <w:basedOn w:val="Elnota"/>
    <w:rsid w:val="00592F24"/>
  </w:style>
  <w:style w:type="paragraph" w:customStyle="1" w:styleId="El-1211">
    <w:name w:val="El-1211"/>
    <w:basedOn w:val="Elpunto"/>
    <w:rsid w:val="00592F24"/>
    <w:pPr>
      <w:ind w:left="0" w:firstLine="0"/>
    </w:pPr>
  </w:style>
  <w:style w:type="paragraph" w:customStyle="1" w:styleId="Elpunto21211">
    <w:name w:val="El_punto21211"/>
    <w:basedOn w:val="Elpunto"/>
    <w:rsid w:val="00592F24"/>
    <w:pPr>
      <w:ind w:left="720" w:hanging="360"/>
    </w:pPr>
  </w:style>
  <w:style w:type="paragraph" w:customStyle="1" w:styleId="StileTabelleAllineatoasinistra1211">
    <w:name w:val="Stile Tabelle + Allineato a sinistra1211"/>
    <w:basedOn w:val="Tabelle"/>
    <w:rsid w:val="00592F24"/>
    <w:rPr>
      <w:rFonts w:eastAsia="Times New Roman"/>
      <w:szCs w:val="20"/>
    </w:rPr>
  </w:style>
  <w:style w:type="paragraph" w:customStyle="1" w:styleId="StileGlossarioDefCorsivo1211">
    <w:name w:val="Stile GlossarioDef + Corsivo1211"/>
    <w:basedOn w:val="GlossarioDef"/>
    <w:rsid w:val="00592F24"/>
    <w:rPr>
      <w:i/>
      <w:iCs/>
      <w:spacing w:val="-2"/>
    </w:rPr>
  </w:style>
  <w:style w:type="paragraph" w:customStyle="1" w:styleId="Elpunto3211">
    <w:name w:val="El_punto3211"/>
    <w:basedOn w:val="Puntoelenco"/>
    <w:rsid w:val="00592F24"/>
    <w:pPr>
      <w:spacing w:before="60" w:after="60"/>
      <w:ind w:left="0" w:firstLine="0"/>
    </w:pPr>
  </w:style>
  <w:style w:type="paragraph" w:customStyle="1" w:styleId="Dida2211">
    <w:name w:val="Dida2211"/>
    <w:basedOn w:val="WW-Didascalia"/>
    <w:rsid w:val="00592F24"/>
  </w:style>
  <w:style w:type="paragraph" w:customStyle="1" w:styleId="Ellettera22211">
    <w:name w:val="El_lettera22211"/>
    <w:basedOn w:val="Ellettera"/>
    <w:rsid w:val="00592F24"/>
  </w:style>
  <w:style w:type="paragraph" w:customStyle="1" w:styleId="EltracciatoCarattereCarattere2211">
    <w:name w:val="El_tracciato Carattere Carattere2211"/>
    <w:basedOn w:val="ElnotaCarattere"/>
    <w:rsid w:val="00592F24"/>
    <w:pPr>
      <w:ind w:left="0" w:firstLine="0"/>
    </w:pPr>
  </w:style>
  <w:style w:type="paragraph" w:customStyle="1" w:styleId="Elnotalettera2211">
    <w:name w:val="El_notalettera2211"/>
    <w:basedOn w:val="Elnota"/>
    <w:rsid w:val="00592F24"/>
    <w:pPr>
      <w:ind w:left="616" w:hanging="360"/>
    </w:pPr>
  </w:style>
  <w:style w:type="paragraph" w:customStyle="1" w:styleId="Elnota2211">
    <w:name w:val="El_nota2211"/>
    <w:basedOn w:val="Nota"/>
    <w:rsid w:val="00592F24"/>
    <w:pPr>
      <w:ind w:left="567" w:hanging="283"/>
    </w:pPr>
  </w:style>
  <w:style w:type="paragraph" w:customStyle="1" w:styleId="EltracciatoCarattere2211">
    <w:name w:val="El_tracciato Carattere2211"/>
    <w:basedOn w:val="Elnota"/>
    <w:rsid w:val="00592F24"/>
  </w:style>
  <w:style w:type="paragraph" w:customStyle="1" w:styleId="El-2211">
    <w:name w:val="El-2211"/>
    <w:basedOn w:val="Elpunto"/>
    <w:rsid w:val="00592F24"/>
    <w:pPr>
      <w:ind w:left="0" w:firstLine="0"/>
    </w:pPr>
  </w:style>
  <w:style w:type="paragraph" w:customStyle="1" w:styleId="Elpunto22211">
    <w:name w:val="El_punto22211"/>
    <w:basedOn w:val="Elpunto"/>
    <w:rsid w:val="00592F24"/>
    <w:pPr>
      <w:ind w:left="720" w:hanging="360"/>
    </w:pPr>
  </w:style>
  <w:style w:type="paragraph" w:customStyle="1" w:styleId="StileTabelleAllineatoasinistra2211">
    <w:name w:val="Stile Tabelle + Allineato a sinistra2211"/>
    <w:basedOn w:val="Tabelle"/>
    <w:rsid w:val="00592F24"/>
    <w:rPr>
      <w:rFonts w:eastAsia="Times New Roman"/>
      <w:szCs w:val="20"/>
    </w:rPr>
  </w:style>
  <w:style w:type="paragraph" w:customStyle="1" w:styleId="StileGlossarioDefCorsivo2211">
    <w:name w:val="Stile GlossarioDef + Corsivo2211"/>
    <w:basedOn w:val="GlossarioDef"/>
    <w:rsid w:val="00592F24"/>
    <w:rPr>
      <w:i/>
      <w:iCs/>
      <w:spacing w:val="-2"/>
    </w:rPr>
  </w:style>
  <w:style w:type="paragraph" w:customStyle="1" w:styleId="Elpunto4211">
    <w:name w:val="El_punto4211"/>
    <w:basedOn w:val="Puntoelenco"/>
    <w:rsid w:val="00592F24"/>
    <w:pPr>
      <w:spacing w:before="60" w:after="60"/>
    </w:pPr>
  </w:style>
  <w:style w:type="paragraph" w:customStyle="1" w:styleId="Elpunto23211">
    <w:name w:val="El_punto23211"/>
    <w:basedOn w:val="Elpunto"/>
    <w:rsid w:val="00592F24"/>
    <w:pPr>
      <w:ind w:left="567" w:hanging="283"/>
    </w:pPr>
  </w:style>
  <w:style w:type="paragraph" w:customStyle="1" w:styleId="Elnotalettera3211">
    <w:name w:val="El_notalettera3211"/>
    <w:basedOn w:val="Elnota"/>
    <w:rsid w:val="00592F24"/>
    <w:pPr>
      <w:ind w:left="616" w:hanging="360"/>
    </w:pPr>
  </w:style>
  <w:style w:type="paragraph" w:customStyle="1" w:styleId="EltracciatoCarattere3211">
    <w:name w:val="El_tracciato Carattere3211"/>
    <w:basedOn w:val="Elnota"/>
    <w:rsid w:val="00592F24"/>
  </w:style>
  <w:style w:type="paragraph" w:customStyle="1" w:styleId="El-3211">
    <w:name w:val="El-3211"/>
    <w:basedOn w:val="Elpunto"/>
    <w:rsid w:val="00592F24"/>
  </w:style>
  <w:style w:type="paragraph" w:customStyle="1" w:styleId="Elpunto24211">
    <w:name w:val="El_punto24211"/>
    <w:basedOn w:val="Elpunto"/>
    <w:rsid w:val="00592F24"/>
    <w:pPr>
      <w:ind w:left="0" w:firstLine="0"/>
    </w:pPr>
  </w:style>
  <w:style w:type="paragraph" w:customStyle="1" w:styleId="Elpunto5211">
    <w:name w:val="El_punto5211"/>
    <w:basedOn w:val="Puntoelenco"/>
    <w:rsid w:val="00592F24"/>
    <w:pPr>
      <w:spacing w:before="60" w:after="60"/>
    </w:pPr>
  </w:style>
  <w:style w:type="paragraph" w:customStyle="1" w:styleId="Elnota4211">
    <w:name w:val="El_nota4211"/>
    <w:basedOn w:val="Nota"/>
    <w:rsid w:val="00592F24"/>
    <w:pPr>
      <w:ind w:left="567" w:hanging="283"/>
    </w:pPr>
  </w:style>
  <w:style w:type="paragraph" w:customStyle="1" w:styleId="El-4211">
    <w:name w:val="El-4211"/>
    <w:basedOn w:val="Elpunto"/>
    <w:rsid w:val="00592F24"/>
  </w:style>
  <w:style w:type="paragraph" w:customStyle="1" w:styleId="Elpunto6211">
    <w:name w:val="El_punto6211"/>
    <w:basedOn w:val="Puntoelenco"/>
    <w:rsid w:val="00592F24"/>
    <w:pPr>
      <w:spacing w:before="60" w:after="60"/>
      <w:ind w:left="0" w:firstLine="0"/>
    </w:pPr>
  </w:style>
  <w:style w:type="paragraph" w:customStyle="1" w:styleId="Dida3211">
    <w:name w:val="Dida3211"/>
    <w:basedOn w:val="WW-Didascalia"/>
    <w:rsid w:val="00592F24"/>
  </w:style>
  <w:style w:type="paragraph" w:customStyle="1" w:styleId="Ellettera23211">
    <w:name w:val="El_lettera23211"/>
    <w:basedOn w:val="Ellettera"/>
    <w:rsid w:val="00592F24"/>
  </w:style>
  <w:style w:type="paragraph" w:customStyle="1" w:styleId="EltracciatoCarattereCarattere3211">
    <w:name w:val="El_tracciato Carattere Carattere3211"/>
    <w:basedOn w:val="ElnotaCarattere"/>
    <w:rsid w:val="00592F24"/>
    <w:pPr>
      <w:ind w:left="0" w:firstLine="0"/>
    </w:pPr>
  </w:style>
  <w:style w:type="paragraph" w:customStyle="1" w:styleId="Elnotalettera4211">
    <w:name w:val="El_notalettera4211"/>
    <w:basedOn w:val="Elnota"/>
    <w:rsid w:val="00592F24"/>
    <w:pPr>
      <w:ind w:left="616" w:hanging="360"/>
    </w:pPr>
  </w:style>
  <w:style w:type="paragraph" w:customStyle="1" w:styleId="Elnota6211">
    <w:name w:val="El_nota6211"/>
    <w:basedOn w:val="Nota"/>
    <w:rsid w:val="00592F24"/>
    <w:pPr>
      <w:ind w:left="567" w:hanging="283"/>
    </w:pPr>
  </w:style>
  <w:style w:type="paragraph" w:customStyle="1" w:styleId="EltracciatoCarattere4211">
    <w:name w:val="El_tracciato Carattere4211"/>
    <w:basedOn w:val="Elnota"/>
    <w:rsid w:val="00592F24"/>
  </w:style>
  <w:style w:type="paragraph" w:customStyle="1" w:styleId="El-5211">
    <w:name w:val="El-5211"/>
    <w:basedOn w:val="Elpunto"/>
    <w:rsid w:val="00592F24"/>
    <w:pPr>
      <w:ind w:left="0" w:firstLine="0"/>
    </w:pPr>
  </w:style>
  <w:style w:type="paragraph" w:customStyle="1" w:styleId="Elpunto25211">
    <w:name w:val="El_punto25211"/>
    <w:basedOn w:val="Elpunto"/>
    <w:rsid w:val="00592F24"/>
    <w:pPr>
      <w:ind w:left="720" w:hanging="360"/>
    </w:pPr>
  </w:style>
  <w:style w:type="paragraph" w:customStyle="1" w:styleId="StileTabelleAllineatoasinistra3211">
    <w:name w:val="Stile Tabelle + Allineato a sinistra3211"/>
    <w:basedOn w:val="Tabelle"/>
    <w:rsid w:val="00592F24"/>
    <w:rPr>
      <w:rFonts w:eastAsia="Times New Roman"/>
      <w:szCs w:val="20"/>
    </w:rPr>
  </w:style>
  <w:style w:type="paragraph" w:customStyle="1" w:styleId="StileGlossarioDefCorsivo3211">
    <w:name w:val="Stile GlossarioDef + Corsivo3211"/>
    <w:basedOn w:val="GlossarioDef"/>
    <w:rsid w:val="00592F24"/>
    <w:rPr>
      <w:i/>
      <w:iCs/>
      <w:spacing w:val="-2"/>
    </w:rPr>
  </w:style>
  <w:style w:type="paragraph" w:customStyle="1" w:styleId="Elpunto911">
    <w:name w:val="El_punto911"/>
    <w:basedOn w:val="Puntoelenco"/>
    <w:rsid w:val="00592F24"/>
    <w:pPr>
      <w:spacing w:before="60" w:after="60"/>
    </w:pPr>
  </w:style>
  <w:style w:type="paragraph" w:customStyle="1" w:styleId="Dida611">
    <w:name w:val="Dida611"/>
    <w:basedOn w:val="WW-Didascalia"/>
    <w:rsid w:val="00592F24"/>
  </w:style>
  <w:style w:type="paragraph" w:customStyle="1" w:styleId="Ellettera2611">
    <w:name w:val="El_lettera2611"/>
    <w:basedOn w:val="Ellettera"/>
    <w:rsid w:val="00592F24"/>
  </w:style>
  <w:style w:type="paragraph" w:customStyle="1" w:styleId="EltracciatoCarattereCarattere611">
    <w:name w:val="El_tracciato Carattere Carattere611"/>
    <w:basedOn w:val="ElnotaCarattere"/>
    <w:rsid w:val="00592F24"/>
    <w:pPr>
      <w:ind w:left="0"/>
    </w:pPr>
  </w:style>
  <w:style w:type="paragraph" w:customStyle="1" w:styleId="Elnotalettera711">
    <w:name w:val="El_notalettera711"/>
    <w:basedOn w:val="Elnota"/>
    <w:rsid w:val="00592F24"/>
    <w:pPr>
      <w:ind w:left="616" w:hanging="360"/>
    </w:pPr>
  </w:style>
  <w:style w:type="paragraph" w:customStyle="1" w:styleId="Elnota911">
    <w:name w:val="El_nota911"/>
    <w:basedOn w:val="Nota"/>
    <w:rsid w:val="00592F24"/>
    <w:pPr>
      <w:ind w:left="284" w:hanging="284"/>
    </w:pPr>
  </w:style>
  <w:style w:type="paragraph" w:customStyle="1" w:styleId="EltracciatoCarattere711">
    <w:name w:val="El_tracciato Carattere711"/>
    <w:basedOn w:val="Elnota"/>
    <w:rsid w:val="00592F24"/>
  </w:style>
  <w:style w:type="paragraph" w:customStyle="1" w:styleId="El-811">
    <w:name w:val="El-811"/>
    <w:basedOn w:val="Elpunto"/>
    <w:rsid w:val="00592F24"/>
    <w:pPr>
      <w:ind w:firstLine="0"/>
    </w:pPr>
  </w:style>
  <w:style w:type="paragraph" w:customStyle="1" w:styleId="Elpunto2811">
    <w:name w:val="El_punto2811"/>
    <w:basedOn w:val="Elpunto"/>
    <w:rsid w:val="00592F24"/>
    <w:pPr>
      <w:ind w:left="567" w:hanging="283"/>
    </w:pPr>
  </w:style>
  <w:style w:type="paragraph" w:customStyle="1" w:styleId="StileTabelleAllineatoasinistra611">
    <w:name w:val="Stile Tabelle + Allineato a sinistra611"/>
    <w:basedOn w:val="Tabelle"/>
    <w:rsid w:val="00592F24"/>
    <w:rPr>
      <w:rFonts w:eastAsia="Times New Roman"/>
      <w:szCs w:val="20"/>
    </w:rPr>
  </w:style>
  <w:style w:type="paragraph" w:customStyle="1" w:styleId="StileGlossarioDefCorsivo611">
    <w:name w:val="Stile GlossarioDef + Corsivo611"/>
    <w:basedOn w:val="GlossarioDef"/>
    <w:rsid w:val="00592F24"/>
    <w:rPr>
      <w:i/>
      <w:iCs/>
      <w:spacing w:val="-2"/>
    </w:rPr>
  </w:style>
  <w:style w:type="paragraph" w:customStyle="1" w:styleId="StileEvidenziatoreNonGrassetto311">
    <w:name w:val="Stile Evidenziatore + Non Grassetto311"/>
    <w:basedOn w:val="Evidenziatore"/>
    <w:rsid w:val="00592F24"/>
  </w:style>
  <w:style w:type="paragraph" w:customStyle="1" w:styleId="Elpunto1311">
    <w:name w:val="El_punto1311"/>
    <w:basedOn w:val="Puntoelenco"/>
    <w:rsid w:val="00592F24"/>
    <w:pPr>
      <w:spacing w:before="60" w:after="60"/>
      <w:ind w:left="0" w:firstLine="0"/>
    </w:pPr>
  </w:style>
  <w:style w:type="paragraph" w:customStyle="1" w:styleId="Dida1311">
    <w:name w:val="Dida1311"/>
    <w:basedOn w:val="WW-Didascalia"/>
    <w:rsid w:val="00592F24"/>
  </w:style>
  <w:style w:type="paragraph" w:customStyle="1" w:styleId="Ellettera21311">
    <w:name w:val="El_lettera21311"/>
    <w:basedOn w:val="Ellettera"/>
    <w:rsid w:val="00592F24"/>
  </w:style>
  <w:style w:type="paragraph" w:customStyle="1" w:styleId="EltracciatoCarattereCarattere1311">
    <w:name w:val="El_tracciato Carattere Carattere1311"/>
    <w:basedOn w:val="ElnotaCarattere"/>
    <w:rsid w:val="00592F24"/>
    <w:pPr>
      <w:ind w:left="0" w:firstLine="0"/>
    </w:pPr>
  </w:style>
  <w:style w:type="paragraph" w:customStyle="1" w:styleId="Elnotalettera1311">
    <w:name w:val="El_notalettera1311"/>
    <w:basedOn w:val="Elnota"/>
    <w:rsid w:val="00592F24"/>
    <w:pPr>
      <w:ind w:left="616" w:hanging="360"/>
    </w:pPr>
  </w:style>
  <w:style w:type="paragraph" w:customStyle="1" w:styleId="Elnota1311">
    <w:name w:val="El_nota1311"/>
    <w:basedOn w:val="Nota"/>
    <w:rsid w:val="00592F24"/>
    <w:pPr>
      <w:ind w:left="567" w:hanging="283"/>
    </w:pPr>
  </w:style>
  <w:style w:type="paragraph" w:customStyle="1" w:styleId="EltracciatoCarattere1311">
    <w:name w:val="El_tracciato Carattere1311"/>
    <w:basedOn w:val="Elnota"/>
    <w:rsid w:val="00592F24"/>
  </w:style>
  <w:style w:type="paragraph" w:customStyle="1" w:styleId="El-1311">
    <w:name w:val="El-1311"/>
    <w:basedOn w:val="Elpunto"/>
    <w:rsid w:val="00592F24"/>
    <w:pPr>
      <w:ind w:left="0" w:firstLine="0"/>
    </w:pPr>
  </w:style>
  <w:style w:type="paragraph" w:customStyle="1" w:styleId="Elpunto21311">
    <w:name w:val="El_punto21311"/>
    <w:basedOn w:val="Elpunto"/>
    <w:rsid w:val="00592F24"/>
    <w:pPr>
      <w:ind w:left="720" w:hanging="360"/>
    </w:pPr>
  </w:style>
  <w:style w:type="paragraph" w:customStyle="1" w:styleId="StileTabelleAllineatoasinistra1311">
    <w:name w:val="Stile Tabelle + Allineato a sinistra1311"/>
    <w:basedOn w:val="Tabelle"/>
    <w:rsid w:val="00592F24"/>
    <w:rPr>
      <w:rFonts w:eastAsia="Times New Roman"/>
      <w:szCs w:val="20"/>
    </w:rPr>
  </w:style>
  <w:style w:type="paragraph" w:customStyle="1" w:styleId="StileGlossarioDefCorsivo1311">
    <w:name w:val="Stile GlossarioDef + Corsivo1311"/>
    <w:basedOn w:val="GlossarioDef"/>
    <w:rsid w:val="00592F24"/>
    <w:rPr>
      <w:i/>
      <w:iCs/>
      <w:spacing w:val="-2"/>
    </w:rPr>
  </w:style>
  <w:style w:type="paragraph" w:customStyle="1" w:styleId="Elpunto3311">
    <w:name w:val="El_punto3311"/>
    <w:basedOn w:val="Puntoelenco"/>
    <w:rsid w:val="00592F24"/>
    <w:pPr>
      <w:spacing w:before="60" w:after="60"/>
      <w:ind w:left="0" w:firstLine="0"/>
    </w:pPr>
  </w:style>
  <w:style w:type="paragraph" w:customStyle="1" w:styleId="Dida2311">
    <w:name w:val="Dida2311"/>
    <w:basedOn w:val="WW-Didascalia"/>
    <w:rsid w:val="00592F24"/>
  </w:style>
  <w:style w:type="paragraph" w:customStyle="1" w:styleId="Ellettera22311">
    <w:name w:val="El_lettera22311"/>
    <w:basedOn w:val="Ellettera"/>
    <w:rsid w:val="00592F24"/>
  </w:style>
  <w:style w:type="paragraph" w:customStyle="1" w:styleId="EltracciatoCarattereCarattere2311">
    <w:name w:val="El_tracciato Carattere Carattere2311"/>
    <w:basedOn w:val="ElnotaCarattere"/>
    <w:rsid w:val="00592F24"/>
    <w:pPr>
      <w:ind w:left="0" w:firstLine="0"/>
    </w:pPr>
  </w:style>
  <w:style w:type="paragraph" w:customStyle="1" w:styleId="Elnotalettera2311">
    <w:name w:val="El_notalettera2311"/>
    <w:basedOn w:val="Elnota"/>
    <w:rsid w:val="00592F24"/>
    <w:pPr>
      <w:ind w:left="616" w:hanging="360"/>
    </w:pPr>
  </w:style>
  <w:style w:type="paragraph" w:customStyle="1" w:styleId="Elnota2311">
    <w:name w:val="El_nota2311"/>
    <w:basedOn w:val="Nota"/>
    <w:rsid w:val="00592F24"/>
    <w:pPr>
      <w:ind w:left="567" w:hanging="283"/>
    </w:pPr>
  </w:style>
  <w:style w:type="paragraph" w:customStyle="1" w:styleId="EltracciatoCarattere2311">
    <w:name w:val="El_tracciato Carattere2311"/>
    <w:basedOn w:val="Elnota"/>
    <w:rsid w:val="00592F24"/>
  </w:style>
  <w:style w:type="paragraph" w:customStyle="1" w:styleId="El-2311">
    <w:name w:val="El-2311"/>
    <w:basedOn w:val="Elpunto"/>
    <w:rsid w:val="00592F24"/>
    <w:pPr>
      <w:ind w:left="0" w:firstLine="0"/>
    </w:pPr>
  </w:style>
  <w:style w:type="paragraph" w:customStyle="1" w:styleId="Elpunto22311">
    <w:name w:val="El_punto22311"/>
    <w:basedOn w:val="Elpunto"/>
    <w:rsid w:val="00592F24"/>
    <w:pPr>
      <w:ind w:left="720" w:hanging="360"/>
    </w:pPr>
  </w:style>
  <w:style w:type="paragraph" w:customStyle="1" w:styleId="StileTabelleAllineatoasinistra2311">
    <w:name w:val="Stile Tabelle + Allineato a sinistra2311"/>
    <w:basedOn w:val="Tabelle"/>
    <w:rsid w:val="00592F24"/>
    <w:rPr>
      <w:rFonts w:eastAsia="Times New Roman"/>
      <w:szCs w:val="20"/>
    </w:rPr>
  </w:style>
  <w:style w:type="paragraph" w:customStyle="1" w:styleId="StileGlossarioDefCorsivo2311">
    <w:name w:val="Stile GlossarioDef + Corsivo2311"/>
    <w:basedOn w:val="GlossarioDef"/>
    <w:rsid w:val="00592F24"/>
    <w:rPr>
      <w:i/>
      <w:iCs/>
      <w:spacing w:val="-2"/>
    </w:rPr>
  </w:style>
  <w:style w:type="paragraph" w:customStyle="1" w:styleId="Elpunto4311">
    <w:name w:val="El_punto4311"/>
    <w:basedOn w:val="Puntoelenco"/>
    <w:rsid w:val="00592F24"/>
    <w:pPr>
      <w:spacing w:before="60" w:after="60"/>
    </w:pPr>
  </w:style>
  <w:style w:type="paragraph" w:customStyle="1" w:styleId="Elpunto23311">
    <w:name w:val="El_punto23311"/>
    <w:basedOn w:val="Elpunto"/>
    <w:rsid w:val="00592F24"/>
    <w:pPr>
      <w:ind w:left="567" w:hanging="283"/>
    </w:pPr>
  </w:style>
  <w:style w:type="paragraph" w:customStyle="1" w:styleId="Elnotalettera3311">
    <w:name w:val="El_notalettera3311"/>
    <w:basedOn w:val="Elnota"/>
    <w:rsid w:val="00592F24"/>
    <w:pPr>
      <w:ind w:left="616" w:hanging="360"/>
    </w:pPr>
  </w:style>
  <w:style w:type="paragraph" w:customStyle="1" w:styleId="EltracciatoCarattere3311">
    <w:name w:val="El_tracciato Carattere3311"/>
    <w:basedOn w:val="Elnota"/>
    <w:rsid w:val="00592F24"/>
  </w:style>
  <w:style w:type="paragraph" w:customStyle="1" w:styleId="El-3311">
    <w:name w:val="El-3311"/>
    <w:basedOn w:val="Elpunto"/>
    <w:rsid w:val="00592F24"/>
  </w:style>
  <w:style w:type="paragraph" w:customStyle="1" w:styleId="Elpunto24311">
    <w:name w:val="El_punto24311"/>
    <w:basedOn w:val="Elpunto"/>
    <w:rsid w:val="00592F24"/>
    <w:pPr>
      <w:ind w:left="0" w:firstLine="0"/>
    </w:pPr>
  </w:style>
  <w:style w:type="paragraph" w:customStyle="1" w:styleId="Elpunto5311">
    <w:name w:val="El_punto5311"/>
    <w:basedOn w:val="Puntoelenco"/>
    <w:rsid w:val="00592F24"/>
    <w:pPr>
      <w:spacing w:before="60" w:after="60"/>
    </w:pPr>
  </w:style>
  <w:style w:type="paragraph" w:customStyle="1" w:styleId="Elnota4311">
    <w:name w:val="El_nota4311"/>
    <w:basedOn w:val="Nota"/>
    <w:rsid w:val="00592F24"/>
    <w:pPr>
      <w:ind w:left="567" w:hanging="283"/>
    </w:pPr>
  </w:style>
  <w:style w:type="paragraph" w:customStyle="1" w:styleId="El-4311">
    <w:name w:val="El-4311"/>
    <w:basedOn w:val="Elpunto"/>
    <w:rsid w:val="00592F24"/>
  </w:style>
  <w:style w:type="paragraph" w:customStyle="1" w:styleId="Elpunto6311">
    <w:name w:val="El_punto6311"/>
    <w:basedOn w:val="Puntoelenco"/>
    <w:rsid w:val="00592F24"/>
    <w:pPr>
      <w:spacing w:before="60" w:after="60"/>
      <w:ind w:left="0" w:firstLine="0"/>
    </w:pPr>
  </w:style>
  <w:style w:type="paragraph" w:customStyle="1" w:styleId="Dida3311">
    <w:name w:val="Dida3311"/>
    <w:basedOn w:val="WW-Didascalia"/>
    <w:rsid w:val="00592F24"/>
  </w:style>
  <w:style w:type="paragraph" w:customStyle="1" w:styleId="Ellettera23311">
    <w:name w:val="El_lettera23311"/>
    <w:basedOn w:val="Ellettera"/>
    <w:rsid w:val="00592F24"/>
  </w:style>
  <w:style w:type="paragraph" w:customStyle="1" w:styleId="EltracciatoCarattereCarattere3311">
    <w:name w:val="El_tracciato Carattere Carattere3311"/>
    <w:basedOn w:val="ElnotaCarattere"/>
    <w:rsid w:val="00592F24"/>
    <w:pPr>
      <w:ind w:left="0" w:firstLine="0"/>
    </w:pPr>
  </w:style>
  <w:style w:type="paragraph" w:customStyle="1" w:styleId="Elnotalettera4311">
    <w:name w:val="El_notalettera4311"/>
    <w:basedOn w:val="Elnota"/>
    <w:rsid w:val="00592F24"/>
    <w:pPr>
      <w:ind w:left="616" w:hanging="360"/>
    </w:pPr>
  </w:style>
  <w:style w:type="paragraph" w:customStyle="1" w:styleId="Elnota6311">
    <w:name w:val="El_nota6311"/>
    <w:basedOn w:val="Nota"/>
    <w:rsid w:val="00592F24"/>
    <w:pPr>
      <w:ind w:left="567" w:hanging="283"/>
    </w:pPr>
  </w:style>
  <w:style w:type="paragraph" w:customStyle="1" w:styleId="EltracciatoCarattere4311">
    <w:name w:val="El_tracciato Carattere4311"/>
    <w:basedOn w:val="Elnota"/>
    <w:rsid w:val="00592F24"/>
  </w:style>
  <w:style w:type="paragraph" w:customStyle="1" w:styleId="El-5311">
    <w:name w:val="El-5311"/>
    <w:basedOn w:val="Elpunto"/>
    <w:rsid w:val="00592F24"/>
    <w:pPr>
      <w:ind w:left="0" w:firstLine="0"/>
    </w:pPr>
  </w:style>
  <w:style w:type="paragraph" w:customStyle="1" w:styleId="Elpunto25311">
    <w:name w:val="El_punto25311"/>
    <w:basedOn w:val="Elpunto"/>
    <w:rsid w:val="00592F24"/>
    <w:pPr>
      <w:ind w:left="720" w:hanging="360"/>
    </w:pPr>
  </w:style>
  <w:style w:type="paragraph" w:customStyle="1" w:styleId="StileTabelleAllineatoasinistra3311">
    <w:name w:val="Stile Tabelle + Allineato a sinistra3311"/>
    <w:basedOn w:val="Tabelle"/>
    <w:rsid w:val="00592F24"/>
    <w:rPr>
      <w:rFonts w:eastAsia="Times New Roman"/>
      <w:szCs w:val="20"/>
    </w:rPr>
  </w:style>
  <w:style w:type="paragraph" w:customStyle="1" w:styleId="StileGlossarioDefCorsivo3311">
    <w:name w:val="Stile GlossarioDef + Corsivo3311"/>
    <w:basedOn w:val="GlossarioDef"/>
    <w:rsid w:val="00592F24"/>
    <w:rPr>
      <w:i/>
      <w:iCs/>
      <w:spacing w:val="-2"/>
    </w:rPr>
  </w:style>
  <w:style w:type="paragraph" w:customStyle="1" w:styleId="ElnotaCarattere711">
    <w:name w:val="El_nota Carattere7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11">
    <w:name w:val="Corpo Carattere Carattere Carattere711"/>
    <w:basedOn w:val="Standard"/>
    <w:rsid w:val="00592F24"/>
    <w:pPr>
      <w:spacing w:before="120" w:after="120"/>
      <w:ind w:left="284"/>
      <w:jc w:val="both"/>
    </w:pPr>
    <w:rPr>
      <w:spacing w:val="-2"/>
    </w:rPr>
  </w:style>
  <w:style w:type="paragraph" w:customStyle="1" w:styleId="Elpunto1011">
    <w:name w:val="El_punto1011"/>
    <w:basedOn w:val="Puntoelenco"/>
    <w:rsid w:val="00592F24"/>
    <w:pPr>
      <w:spacing w:before="60" w:after="60"/>
    </w:pPr>
  </w:style>
  <w:style w:type="paragraph" w:customStyle="1" w:styleId="Dida711">
    <w:name w:val="Dida711"/>
    <w:basedOn w:val="WW-Didascalia"/>
    <w:rsid w:val="00592F24"/>
  </w:style>
  <w:style w:type="paragraph" w:customStyle="1" w:styleId="Ellettera2711">
    <w:name w:val="El_lettera2711"/>
    <w:basedOn w:val="Ellettera"/>
    <w:rsid w:val="00592F24"/>
  </w:style>
  <w:style w:type="paragraph" w:customStyle="1" w:styleId="EltracciatoCarattereCarattere711">
    <w:name w:val="El_tracciato Carattere Carattere711"/>
    <w:basedOn w:val="ElnotaCarattere"/>
    <w:rsid w:val="00592F24"/>
    <w:pPr>
      <w:ind w:left="0"/>
    </w:pPr>
  </w:style>
  <w:style w:type="paragraph" w:customStyle="1" w:styleId="Evidenziatore811">
    <w:name w:val="Evidenziatore811"/>
    <w:basedOn w:val="Standard"/>
    <w:rsid w:val="00592F24"/>
    <w:pPr>
      <w:spacing w:before="120" w:after="140"/>
      <w:jc w:val="both"/>
    </w:pPr>
    <w:rPr>
      <w:rFonts w:cs="Arial"/>
      <w:b/>
      <w:spacing w:val="-2"/>
    </w:rPr>
  </w:style>
  <w:style w:type="paragraph" w:customStyle="1" w:styleId="Figura811">
    <w:name w:val="Figura811"/>
    <w:basedOn w:val="Standard"/>
    <w:rsid w:val="00592F24"/>
    <w:pPr>
      <w:keepNext/>
      <w:spacing w:before="240" w:after="120"/>
      <w:jc w:val="center"/>
    </w:pPr>
  </w:style>
  <w:style w:type="paragraph" w:customStyle="1" w:styleId="Tabelle711">
    <w:name w:val="Tabelle711"/>
    <w:basedOn w:val="Standard"/>
    <w:rsid w:val="00592F24"/>
    <w:pPr>
      <w:spacing w:before="120" w:after="360"/>
    </w:pPr>
    <w:rPr>
      <w:rFonts w:eastAsia="Arial Unicode MS"/>
    </w:rPr>
  </w:style>
  <w:style w:type="paragraph" w:customStyle="1" w:styleId="Corpolettera711">
    <w:name w:val="Corpo_lettera711"/>
    <w:basedOn w:val="Standard"/>
    <w:rsid w:val="00592F24"/>
    <w:pPr>
      <w:spacing w:before="120" w:after="120"/>
      <w:ind w:firstLine="340"/>
      <w:jc w:val="both"/>
    </w:pPr>
    <w:rPr>
      <w:rFonts w:cs="Arial"/>
      <w:spacing w:val="-2"/>
    </w:rPr>
  </w:style>
  <w:style w:type="paragraph" w:customStyle="1" w:styleId="Elnotalettera811">
    <w:name w:val="El_notalettera811"/>
    <w:basedOn w:val="Elnota"/>
    <w:rsid w:val="00592F24"/>
    <w:pPr>
      <w:ind w:left="616" w:hanging="360"/>
    </w:pPr>
  </w:style>
  <w:style w:type="paragraph" w:customStyle="1" w:styleId="Elnota1011">
    <w:name w:val="El_nota1011"/>
    <w:basedOn w:val="Nota"/>
    <w:rsid w:val="00592F24"/>
    <w:pPr>
      <w:ind w:left="567" w:hanging="283"/>
    </w:pPr>
  </w:style>
  <w:style w:type="paragraph" w:customStyle="1" w:styleId="Elnumero2711">
    <w:name w:val="El_numero2711"/>
    <w:basedOn w:val="Standard"/>
    <w:rsid w:val="00592F24"/>
    <w:pPr>
      <w:spacing w:before="40" w:after="40"/>
      <w:ind w:left="851"/>
    </w:pPr>
    <w:rPr>
      <w:rFonts w:cs="Arial"/>
      <w:szCs w:val="20"/>
    </w:rPr>
  </w:style>
  <w:style w:type="paragraph" w:customStyle="1" w:styleId="EltracciatoCarattere811">
    <w:name w:val="El_tracciato Carattere811"/>
    <w:basedOn w:val="Elnota"/>
    <w:rsid w:val="00592F24"/>
  </w:style>
  <w:style w:type="paragraph" w:customStyle="1" w:styleId="El-911">
    <w:name w:val="El-911"/>
    <w:basedOn w:val="Elpunto"/>
    <w:rsid w:val="00592F24"/>
    <w:pPr>
      <w:ind w:firstLine="0"/>
    </w:pPr>
  </w:style>
  <w:style w:type="paragraph" w:customStyle="1" w:styleId="Elpunto2911">
    <w:name w:val="El_punto2911"/>
    <w:basedOn w:val="Elpunto"/>
    <w:rsid w:val="00592F24"/>
    <w:pPr>
      <w:ind w:left="567" w:hanging="283"/>
    </w:pPr>
  </w:style>
  <w:style w:type="paragraph" w:customStyle="1" w:styleId="StileTabelleAllineatoasinistra711">
    <w:name w:val="Stile Tabelle + Allineato a sinistra711"/>
    <w:basedOn w:val="Tabelle"/>
    <w:rsid w:val="00592F24"/>
    <w:rPr>
      <w:rFonts w:eastAsia="Times New Roman"/>
      <w:szCs w:val="20"/>
    </w:rPr>
  </w:style>
  <w:style w:type="paragraph" w:customStyle="1" w:styleId="tit3711">
    <w:name w:val="tit3711"/>
    <w:basedOn w:val="Standard"/>
    <w:rsid w:val="00592F24"/>
    <w:pPr>
      <w:spacing w:before="480"/>
    </w:pPr>
    <w:rPr>
      <w:rFonts w:ascii="Arial" w:hAnsi="Arial" w:cs="Arial"/>
      <w:b/>
      <w:bCs/>
      <w:color w:val="006699"/>
      <w:sz w:val="20"/>
      <w:szCs w:val="20"/>
    </w:rPr>
  </w:style>
  <w:style w:type="paragraph" w:customStyle="1" w:styleId="corpo711">
    <w:name w:val="corpo711"/>
    <w:basedOn w:val="Standard"/>
    <w:rsid w:val="00592F24"/>
    <w:pPr>
      <w:spacing w:before="120" w:after="120"/>
      <w:ind w:right="100"/>
      <w:jc w:val="both"/>
    </w:pPr>
    <w:rPr>
      <w:rFonts w:ascii="Arial" w:hAnsi="Arial" w:cs="Arial"/>
      <w:color w:val="000000"/>
      <w:sz w:val="18"/>
      <w:szCs w:val="18"/>
    </w:rPr>
  </w:style>
  <w:style w:type="paragraph" w:customStyle="1" w:styleId="tit2711">
    <w:name w:val="tit2711"/>
    <w:basedOn w:val="Standard"/>
    <w:rsid w:val="00592F24"/>
    <w:pPr>
      <w:spacing w:before="400" w:after="60"/>
    </w:pPr>
    <w:rPr>
      <w:rFonts w:ascii="Arial" w:hAnsi="Arial" w:cs="Arial"/>
      <w:b/>
      <w:bCs/>
      <w:color w:val="006699"/>
      <w:sz w:val="22"/>
      <w:szCs w:val="22"/>
    </w:rPr>
  </w:style>
  <w:style w:type="paragraph" w:customStyle="1" w:styleId="corpotab7110">
    <w:name w:val="corpotab711"/>
    <w:basedOn w:val="Standard"/>
    <w:rsid w:val="00592F24"/>
    <w:pPr>
      <w:spacing w:before="20" w:after="20"/>
      <w:ind w:left="40" w:right="40"/>
    </w:pPr>
    <w:rPr>
      <w:rFonts w:ascii="Arial" w:hAnsi="Arial" w:cs="Arial"/>
      <w:color w:val="000000"/>
      <w:sz w:val="18"/>
      <w:szCs w:val="18"/>
    </w:rPr>
  </w:style>
  <w:style w:type="paragraph" w:customStyle="1" w:styleId="Normale2711">
    <w:name w:val="Normale 2711"/>
    <w:basedOn w:val="Standard"/>
    <w:rsid w:val="00592F24"/>
    <w:pPr>
      <w:spacing w:before="120"/>
      <w:ind w:left="567" w:right="567"/>
    </w:pPr>
    <w:rPr>
      <w:sz w:val="22"/>
      <w:szCs w:val="20"/>
    </w:rPr>
  </w:style>
  <w:style w:type="paragraph" w:customStyle="1" w:styleId="tit4711">
    <w:name w:val="tit4711"/>
    <w:basedOn w:val="Standard"/>
    <w:rsid w:val="00592F24"/>
    <w:pPr>
      <w:spacing w:before="120"/>
    </w:pPr>
    <w:rPr>
      <w:rFonts w:ascii="Arial" w:hAnsi="Arial" w:cs="Arial"/>
      <w:b/>
      <w:bCs/>
      <w:i/>
      <w:iCs/>
      <w:color w:val="006699"/>
      <w:sz w:val="18"/>
      <w:szCs w:val="18"/>
    </w:rPr>
  </w:style>
  <w:style w:type="paragraph" w:customStyle="1" w:styleId="CorpoCarattereCarattere711">
    <w:name w:val="Corpo Carattere Carattere711"/>
    <w:basedOn w:val="Standard"/>
    <w:rsid w:val="00592F24"/>
    <w:pPr>
      <w:spacing w:before="120" w:after="120"/>
      <w:ind w:left="284"/>
      <w:jc w:val="both"/>
    </w:pPr>
    <w:rPr>
      <w:spacing w:val="-2"/>
    </w:rPr>
  </w:style>
  <w:style w:type="paragraph" w:customStyle="1" w:styleId="rgsufficio1711">
    <w:name w:val="rgs_ufficio1711"/>
    <w:basedOn w:val="Standard"/>
    <w:rsid w:val="00592F24"/>
    <w:pPr>
      <w:jc w:val="center"/>
    </w:pPr>
    <w:rPr>
      <w:smallCaps/>
      <w:sz w:val="16"/>
      <w:szCs w:val="20"/>
    </w:rPr>
  </w:style>
  <w:style w:type="paragraph" w:customStyle="1" w:styleId="rgsoggetto611">
    <w:name w:val="rgs_oggetto611"/>
    <w:basedOn w:val="Standard"/>
    <w:rsid w:val="00592F24"/>
    <w:pPr>
      <w:ind w:left="1000" w:hanging="1000"/>
    </w:pPr>
    <w:rPr>
      <w:sz w:val="20"/>
      <w:szCs w:val="20"/>
    </w:rPr>
  </w:style>
  <w:style w:type="paragraph" w:customStyle="1" w:styleId="StileGlossarioDefCorsivo711">
    <w:name w:val="Stile GlossarioDef + Corsivo711"/>
    <w:basedOn w:val="GlossarioDef"/>
    <w:rsid w:val="00592F24"/>
    <w:rPr>
      <w:i/>
      <w:iCs/>
      <w:spacing w:val="-2"/>
    </w:rPr>
  </w:style>
  <w:style w:type="paragraph" w:customStyle="1" w:styleId="corpocarattere711">
    <w:name w:val="corpocarattere711"/>
    <w:basedOn w:val="Standard"/>
    <w:rsid w:val="00592F24"/>
    <w:pPr>
      <w:spacing w:before="280" w:after="280"/>
    </w:pPr>
    <w:rPr>
      <w:rFonts w:ascii="Arial Unicode MS" w:eastAsia="Arial Unicode MS" w:hAnsi="Arial Unicode MS" w:cs="Arial Unicode MS"/>
    </w:rPr>
  </w:style>
  <w:style w:type="paragraph" w:customStyle="1" w:styleId="0proposta711">
    <w:name w:val="0_proposta711"/>
    <w:basedOn w:val="Standard"/>
    <w:rsid w:val="00592F24"/>
    <w:pPr>
      <w:spacing w:after="120"/>
      <w:jc w:val="both"/>
    </w:pPr>
  </w:style>
  <w:style w:type="paragraph" w:customStyle="1" w:styleId="rgscorpodeltesto711">
    <w:name w:val="rgs_corpodeltesto711"/>
    <w:basedOn w:val="Standard"/>
    <w:rsid w:val="00592F24"/>
    <w:pPr>
      <w:spacing w:after="120" w:line="360" w:lineRule="auto"/>
      <w:ind w:firstLine="799"/>
      <w:jc w:val="both"/>
    </w:pPr>
    <w:rPr>
      <w:szCs w:val="20"/>
    </w:rPr>
  </w:style>
  <w:style w:type="paragraph" w:customStyle="1" w:styleId="StileEvidenziatoreNonGrassetto411">
    <w:name w:val="Stile Evidenziatore + Non Grassetto411"/>
    <w:basedOn w:val="Evidenziatore"/>
    <w:rsid w:val="00592F24"/>
  </w:style>
  <w:style w:type="paragraph" w:customStyle="1" w:styleId="CM114711">
    <w:name w:val="CM114711"/>
    <w:basedOn w:val="Standard"/>
    <w:next w:val="Standard"/>
    <w:rsid w:val="00592F24"/>
    <w:pPr>
      <w:widowControl w:val="0"/>
      <w:autoSpaceDE w:val="0"/>
      <w:spacing w:after="105"/>
      <w:ind w:right="508"/>
    </w:pPr>
  </w:style>
  <w:style w:type="paragraph" w:customStyle="1" w:styleId="testo1711">
    <w:name w:val="testo1711"/>
    <w:basedOn w:val="Standard"/>
    <w:rsid w:val="00592F24"/>
    <w:pPr>
      <w:widowControl w:val="0"/>
      <w:ind w:left="426" w:right="-1"/>
      <w:jc w:val="both"/>
    </w:pPr>
    <w:rPr>
      <w:sz w:val="22"/>
      <w:szCs w:val="20"/>
    </w:rPr>
  </w:style>
  <w:style w:type="paragraph" w:customStyle="1" w:styleId="ElnotaCarattere1411">
    <w:name w:val="El_nota Carattere1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11">
    <w:name w:val="Corpo Carattere Carattere Carattere1411"/>
    <w:basedOn w:val="Standard"/>
    <w:rsid w:val="00592F24"/>
    <w:pPr>
      <w:spacing w:before="120" w:after="120"/>
      <w:ind w:left="284"/>
      <w:jc w:val="both"/>
    </w:pPr>
    <w:rPr>
      <w:spacing w:val="-2"/>
    </w:rPr>
  </w:style>
  <w:style w:type="paragraph" w:customStyle="1" w:styleId="Elpunto1411">
    <w:name w:val="El_punto1411"/>
    <w:basedOn w:val="Puntoelenco"/>
    <w:rsid w:val="00592F24"/>
    <w:pPr>
      <w:spacing w:before="60" w:after="60"/>
      <w:ind w:left="0" w:firstLine="0"/>
    </w:pPr>
  </w:style>
  <w:style w:type="paragraph" w:customStyle="1" w:styleId="Dida1411">
    <w:name w:val="Dida1411"/>
    <w:basedOn w:val="WW-Didascalia"/>
    <w:rsid w:val="00592F24"/>
  </w:style>
  <w:style w:type="paragraph" w:customStyle="1" w:styleId="Ellettera21411">
    <w:name w:val="El_lettera21411"/>
    <w:basedOn w:val="Ellettera"/>
    <w:rsid w:val="00592F24"/>
  </w:style>
  <w:style w:type="paragraph" w:customStyle="1" w:styleId="EltracciatoCarattereCarattere1411">
    <w:name w:val="El_tracciato Carattere Carattere1411"/>
    <w:basedOn w:val="ElnotaCarattere"/>
    <w:rsid w:val="00592F24"/>
    <w:pPr>
      <w:ind w:left="0" w:firstLine="0"/>
    </w:pPr>
  </w:style>
  <w:style w:type="paragraph" w:customStyle="1" w:styleId="Evidenziatore1411">
    <w:name w:val="Evidenziatore1411"/>
    <w:basedOn w:val="Standard"/>
    <w:rsid w:val="00592F24"/>
    <w:pPr>
      <w:spacing w:before="120" w:after="140"/>
      <w:jc w:val="both"/>
    </w:pPr>
    <w:rPr>
      <w:rFonts w:cs="Arial"/>
      <w:b/>
      <w:spacing w:val="-2"/>
    </w:rPr>
  </w:style>
  <w:style w:type="paragraph" w:customStyle="1" w:styleId="Figura1411">
    <w:name w:val="Figura1411"/>
    <w:basedOn w:val="Standard"/>
    <w:rsid w:val="00592F24"/>
    <w:pPr>
      <w:keepNext/>
      <w:spacing w:before="240" w:after="120"/>
      <w:jc w:val="center"/>
    </w:pPr>
  </w:style>
  <w:style w:type="paragraph" w:customStyle="1" w:styleId="Tabelle1411">
    <w:name w:val="Tabelle1411"/>
    <w:basedOn w:val="Standard"/>
    <w:rsid w:val="00592F24"/>
    <w:pPr>
      <w:spacing w:before="120" w:after="360"/>
    </w:pPr>
    <w:rPr>
      <w:rFonts w:eastAsia="Arial Unicode MS"/>
    </w:rPr>
  </w:style>
  <w:style w:type="paragraph" w:customStyle="1" w:styleId="Corpolettera1411">
    <w:name w:val="Corpo_lettera1411"/>
    <w:basedOn w:val="Standard"/>
    <w:rsid w:val="00592F24"/>
    <w:pPr>
      <w:spacing w:before="120" w:after="120"/>
      <w:ind w:firstLine="340"/>
      <w:jc w:val="both"/>
    </w:pPr>
    <w:rPr>
      <w:rFonts w:cs="Arial"/>
      <w:spacing w:val="-2"/>
    </w:rPr>
  </w:style>
  <w:style w:type="paragraph" w:customStyle="1" w:styleId="Elnotalettera1411">
    <w:name w:val="El_notalettera1411"/>
    <w:basedOn w:val="Elnota"/>
    <w:rsid w:val="00592F24"/>
    <w:pPr>
      <w:ind w:left="616" w:hanging="360"/>
    </w:pPr>
  </w:style>
  <w:style w:type="paragraph" w:customStyle="1" w:styleId="Elnota1411">
    <w:name w:val="El_nota1411"/>
    <w:basedOn w:val="Nota"/>
    <w:rsid w:val="00592F24"/>
    <w:pPr>
      <w:ind w:left="567" w:hanging="283"/>
    </w:pPr>
  </w:style>
  <w:style w:type="paragraph" w:customStyle="1" w:styleId="EltracciatoCarattere1411">
    <w:name w:val="El_tracciato Carattere1411"/>
    <w:basedOn w:val="Elnota"/>
    <w:rsid w:val="00592F24"/>
  </w:style>
  <w:style w:type="paragraph" w:customStyle="1" w:styleId="El-1411">
    <w:name w:val="El-1411"/>
    <w:basedOn w:val="Elpunto"/>
    <w:rsid w:val="00592F24"/>
    <w:pPr>
      <w:ind w:left="0" w:firstLine="0"/>
    </w:pPr>
  </w:style>
  <w:style w:type="paragraph" w:customStyle="1" w:styleId="Elpunto21411">
    <w:name w:val="El_punto21411"/>
    <w:basedOn w:val="Elpunto"/>
    <w:rsid w:val="00592F24"/>
    <w:pPr>
      <w:ind w:left="1440" w:hanging="360"/>
    </w:pPr>
  </w:style>
  <w:style w:type="paragraph" w:customStyle="1" w:styleId="Corpo1611">
    <w:name w:val="Corpo1611"/>
    <w:basedOn w:val="Standard"/>
    <w:rsid w:val="00592F24"/>
    <w:pPr>
      <w:spacing w:before="120" w:after="120"/>
      <w:jc w:val="both"/>
    </w:pPr>
    <w:rPr>
      <w:rFonts w:cs="Arial"/>
      <w:spacing w:val="-2"/>
    </w:rPr>
  </w:style>
  <w:style w:type="paragraph" w:customStyle="1" w:styleId="StileTabelleAllineatoasinistra1411">
    <w:name w:val="Stile Tabelle + Allineato a sinistra1411"/>
    <w:basedOn w:val="Tabelle"/>
    <w:rsid w:val="00592F24"/>
    <w:rPr>
      <w:rFonts w:eastAsia="Times New Roman"/>
      <w:szCs w:val="20"/>
    </w:rPr>
  </w:style>
  <w:style w:type="paragraph" w:customStyle="1" w:styleId="tit31411">
    <w:name w:val="tit31411"/>
    <w:basedOn w:val="Standard"/>
    <w:rsid w:val="00592F24"/>
    <w:pPr>
      <w:spacing w:before="480"/>
    </w:pPr>
    <w:rPr>
      <w:rFonts w:ascii="Arial" w:hAnsi="Arial" w:cs="Arial"/>
      <w:b/>
      <w:bCs/>
      <w:color w:val="006699"/>
      <w:sz w:val="20"/>
      <w:szCs w:val="20"/>
    </w:rPr>
  </w:style>
  <w:style w:type="paragraph" w:customStyle="1" w:styleId="corpo1411">
    <w:name w:val="corpo1411"/>
    <w:basedOn w:val="Standard"/>
    <w:rsid w:val="00592F24"/>
    <w:pPr>
      <w:spacing w:before="120" w:after="120"/>
      <w:ind w:right="100"/>
      <w:jc w:val="both"/>
    </w:pPr>
    <w:rPr>
      <w:rFonts w:ascii="Arial" w:hAnsi="Arial" w:cs="Arial"/>
      <w:color w:val="000000"/>
      <w:sz w:val="18"/>
      <w:szCs w:val="18"/>
    </w:rPr>
  </w:style>
  <w:style w:type="paragraph" w:customStyle="1" w:styleId="tit21411">
    <w:name w:val="tit21411"/>
    <w:basedOn w:val="Standard"/>
    <w:rsid w:val="00592F24"/>
    <w:pPr>
      <w:spacing w:before="400" w:after="60"/>
    </w:pPr>
    <w:rPr>
      <w:rFonts w:ascii="Arial" w:hAnsi="Arial" w:cs="Arial"/>
      <w:b/>
      <w:bCs/>
      <w:color w:val="006699"/>
      <w:sz w:val="22"/>
      <w:szCs w:val="22"/>
    </w:rPr>
  </w:style>
  <w:style w:type="paragraph" w:customStyle="1" w:styleId="corpotab14110">
    <w:name w:val="corpotab1411"/>
    <w:basedOn w:val="Standard"/>
    <w:rsid w:val="00592F24"/>
    <w:pPr>
      <w:spacing w:before="20" w:after="20"/>
      <w:ind w:left="40" w:right="40"/>
    </w:pPr>
    <w:rPr>
      <w:rFonts w:ascii="Arial" w:hAnsi="Arial" w:cs="Arial"/>
      <w:color w:val="000000"/>
      <w:sz w:val="18"/>
      <w:szCs w:val="18"/>
    </w:rPr>
  </w:style>
  <w:style w:type="paragraph" w:customStyle="1" w:styleId="Normale21411">
    <w:name w:val="Normale 21411"/>
    <w:basedOn w:val="Standard"/>
    <w:rsid w:val="00592F24"/>
    <w:pPr>
      <w:spacing w:before="120"/>
      <w:ind w:left="567" w:right="567"/>
    </w:pPr>
    <w:rPr>
      <w:sz w:val="22"/>
      <w:szCs w:val="20"/>
    </w:rPr>
  </w:style>
  <w:style w:type="paragraph" w:customStyle="1" w:styleId="tit41411">
    <w:name w:val="tit41411"/>
    <w:basedOn w:val="Standard"/>
    <w:rsid w:val="00592F24"/>
    <w:pPr>
      <w:spacing w:before="120"/>
    </w:pPr>
    <w:rPr>
      <w:rFonts w:ascii="Arial" w:hAnsi="Arial" w:cs="Arial"/>
      <w:b/>
      <w:bCs/>
      <w:i/>
      <w:iCs/>
      <w:color w:val="006699"/>
      <w:sz w:val="18"/>
      <w:szCs w:val="18"/>
    </w:rPr>
  </w:style>
  <w:style w:type="paragraph" w:customStyle="1" w:styleId="CorpoCarattereCarattere1411">
    <w:name w:val="Corpo Carattere Carattere1411"/>
    <w:basedOn w:val="Standard"/>
    <w:rsid w:val="00592F24"/>
    <w:pPr>
      <w:spacing w:before="120" w:after="120"/>
      <w:ind w:left="284"/>
      <w:jc w:val="both"/>
    </w:pPr>
    <w:rPr>
      <w:spacing w:val="-2"/>
    </w:rPr>
  </w:style>
  <w:style w:type="paragraph" w:customStyle="1" w:styleId="rgsufficio11411">
    <w:name w:val="rgs_ufficio11411"/>
    <w:basedOn w:val="Standard"/>
    <w:rsid w:val="00592F24"/>
    <w:pPr>
      <w:jc w:val="center"/>
    </w:pPr>
    <w:rPr>
      <w:smallCaps/>
      <w:sz w:val="16"/>
      <w:szCs w:val="20"/>
    </w:rPr>
  </w:style>
  <w:style w:type="paragraph" w:customStyle="1" w:styleId="rgsoggetto1411">
    <w:name w:val="rgs_oggetto1411"/>
    <w:basedOn w:val="Standard"/>
    <w:rsid w:val="00592F24"/>
    <w:pPr>
      <w:ind w:left="1000" w:hanging="1000"/>
    </w:pPr>
    <w:rPr>
      <w:sz w:val="20"/>
      <w:szCs w:val="20"/>
    </w:rPr>
  </w:style>
  <w:style w:type="paragraph" w:customStyle="1" w:styleId="StileGlossarioDefCorsivo1411">
    <w:name w:val="Stile GlossarioDef + Corsivo1411"/>
    <w:basedOn w:val="GlossarioDef"/>
    <w:rsid w:val="00592F24"/>
    <w:rPr>
      <w:i/>
      <w:iCs/>
      <w:spacing w:val="-2"/>
    </w:rPr>
  </w:style>
  <w:style w:type="paragraph" w:customStyle="1" w:styleId="corpocarattere1411">
    <w:name w:val="corpocarattere1411"/>
    <w:basedOn w:val="Standard"/>
    <w:rsid w:val="00592F24"/>
    <w:pPr>
      <w:spacing w:before="280" w:after="280"/>
    </w:pPr>
    <w:rPr>
      <w:rFonts w:ascii="Arial Unicode MS" w:eastAsia="Arial Unicode MS" w:hAnsi="Arial Unicode MS" w:cs="Arial Unicode MS"/>
    </w:rPr>
  </w:style>
  <w:style w:type="paragraph" w:customStyle="1" w:styleId="0proposta1411">
    <w:name w:val="0_proposta1411"/>
    <w:basedOn w:val="Standard"/>
    <w:rsid w:val="00592F24"/>
    <w:pPr>
      <w:spacing w:after="120"/>
      <w:jc w:val="both"/>
    </w:pPr>
  </w:style>
  <w:style w:type="paragraph" w:customStyle="1" w:styleId="rgscorpodeltesto1411">
    <w:name w:val="rgs_corpodeltesto1411"/>
    <w:basedOn w:val="Standard"/>
    <w:rsid w:val="00592F24"/>
    <w:pPr>
      <w:spacing w:after="120" w:line="360" w:lineRule="auto"/>
      <w:ind w:firstLine="799"/>
      <w:jc w:val="both"/>
    </w:pPr>
    <w:rPr>
      <w:szCs w:val="20"/>
    </w:rPr>
  </w:style>
  <w:style w:type="paragraph" w:customStyle="1" w:styleId="CM1141411">
    <w:name w:val="CM1141411"/>
    <w:basedOn w:val="Standard"/>
    <w:next w:val="Standard"/>
    <w:rsid w:val="00592F24"/>
    <w:pPr>
      <w:widowControl w:val="0"/>
      <w:autoSpaceDE w:val="0"/>
      <w:spacing w:after="105"/>
      <w:ind w:right="508"/>
    </w:pPr>
  </w:style>
  <w:style w:type="paragraph" w:customStyle="1" w:styleId="testo11411">
    <w:name w:val="testo11411"/>
    <w:basedOn w:val="Standard"/>
    <w:rsid w:val="00592F24"/>
    <w:pPr>
      <w:widowControl w:val="0"/>
      <w:ind w:left="426" w:right="-1"/>
      <w:jc w:val="both"/>
    </w:pPr>
    <w:rPr>
      <w:sz w:val="22"/>
      <w:szCs w:val="20"/>
    </w:rPr>
  </w:style>
  <w:style w:type="paragraph" w:customStyle="1" w:styleId="ElnotaCarattere2411">
    <w:name w:val="El_nota Carattere2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11">
    <w:name w:val="Corpo Carattere Carattere Carattere2411"/>
    <w:basedOn w:val="Standard"/>
    <w:rsid w:val="00592F24"/>
    <w:pPr>
      <w:spacing w:before="120" w:after="120"/>
      <w:ind w:left="284"/>
      <w:jc w:val="both"/>
    </w:pPr>
    <w:rPr>
      <w:spacing w:val="-2"/>
    </w:rPr>
  </w:style>
  <w:style w:type="paragraph" w:customStyle="1" w:styleId="Elpunto3411">
    <w:name w:val="El_punto3411"/>
    <w:basedOn w:val="Puntoelenco"/>
    <w:rsid w:val="00592F24"/>
    <w:pPr>
      <w:spacing w:before="60" w:after="60"/>
      <w:ind w:left="0" w:firstLine="0"/>
    </w:pPr>
  </w:style>
  <w:style w:type="paragraph" w:customStyle="1" w:styleId="Dida2411">
    <w:name w:val="Dida2411"/>
    <w:basedOn w:val="WW-Didascalia"/>
    <w:rsid w:val="00592F24"/>
  </w:style>
  <w:style w:type="paragraph" w:customStyle="1" w:styleId="Ellettera22411">
    <w:name w:val="El_lettera22411"/>
    <w:basedOn w:val="Ellettera"/>
    <w:rsid w:val="00592F24"/>
  </w:style>
  <w:style w:type="paragraph" w:customStyle="1" w:styleId="EltracciatoCarattereCarattere2411">
    <w:name w:val="El_tracciato Carattere Carattere2411"/>
    <w:basedOn w:val="ElnotaCarattere"/>
    <w:rsid w:val="00592F24"/>
    <w:pPr>
      <w:ind w:left="0" w:firstLine="0"/>
    </w:pPr>
  </w:style>
  <w:style w:type="paragraph" w:customStyle="1" w:styleId="Evidenziatore2411">
    <w:name w:val="Evidenziatore2411"/>
    <w:basedOn w:val="Standard"/>
    <w:rsid w:val="00592F24"/>
    <w:pPr>
      <w:spacing w:before="120" w:after="140"/>
      <w:jc w:val="both"/>
    </w:pPr>
    <w:rPr>
      <w:rFonts w:cs="Arial"/>
      <w:b/>
      <w:spacing w:val="-2"/>
    </w:rPr>
  </w:style>
  <w:style w:type="paragraph" w:customStyle="1" w:styleId="Figura2411">
    <w:name w:val="Figura2411"/>
    <w:basedOn w:val="Standard"/>
    <w:rsid w:val="00592F24"/>
    <w:pPr>
      <w:keepNext/>
      <w:spacing w:before="240" w:after="120"/>
      <w:jc w:val="center"/>
    </w:pPr>
  </w:style>
  <w:style w:type="paragraph" w:customStyle="1" w:styleId="Tabelle2411">
    <w:name w:val="Tabelle2411"/>
    <w:basedOn w:val="Standard"/>
    <w:rsid w:val="00592F24"/>
    <w:pPr>
      <w:spacing w:before="120" w:after="360"/>
    </w:pPr>
    <w:rPr>
      <w:rFonts w:eastAsia="Arial Unicode MS"/>
    </w:rPr>
  </w:style>
  <w:style w:type="paragraph" w:customStyle="1" w:styleId="Corpolettera2411">
    <w:name w:val="Corpo_lettera2411"/>
    <w:basedOn w:val="Standard"/>
    <w:rsid w:val="00592F24"/>
    <w:pPr>
      <w:spacing w:before="120" w:after="120"/>
      <w:ind w:firstLine="340"/>
      <w:jc w:val="both"/>
    </w:pPr>
    <w:rPr>
      <w:rFonts w:cs="Arial"/>
      <w:spacing w:val="-2"/>
    </w:rPr>
  </w:style>
  <w:style w:type="paragraph" w:customStyle="1" w:styleId="Elnotalettera2411">
    <w:name w:val="El_notalettera2411"/>
    <w:basedOn w:val="Elnota"/>
    <w:rsid w:val="00592F24"/>
    <w:pPr>
      <w:ind w:left="616" w:hanging="360"/>
    </w:pPr>
  </w:style>
  <w:style w:type="paragraph" w:customStyle="1" w:styleId="Elnota2411">
    <w:name w:val="El_nota2411"/>
    <w:basedOn w:val="Nota"/>
    <w:rsid w:val="00592F24"/>
    <w:pPr>
      <w:ind w:left="567" w:hanging="283"/>
    </w:pPr>
  </w:style>
  <w:style w:type="paragraph" w:customStyle="1" w:styleId="EltracciatoCarattere2411">
    <w:name w:val="El_tracciato Carattere2411"/>
    <w:basedOn w:val="Elnota"/>
    <w:rsid w:val="00592F24"/>
  </w:style>
  <w:style w:type="paragraph" w:customStyle="1" w:styleId="El-2411">
    <w:name w:val="El-2411"/>
    <w:basedOn w:val="Elpunto"/>
    <w:rsid w:val="00592F24"/>
    <w:pPr>
      <w:ind w:left="0" w:firstLine="0"/>
    </w:pPr>
  </w:style>
  <w:style w:type="paragraph" w:customStyle="1" w:styleId="Elpunto22411">
    <w:name w:val="El_punto22411"/>
    <w:basedOn w:val="Elpunto"/>
    <w:rsid w:val="00592F24"/>
    <w:pPr>
      <w:ind w:left="1440" w:hanging="360"/>
    </w:pPr>
  </w:style>
  <w:style w:type="paragraph" w:customStyle="1" w:styleId="Corpo2411">
    <w:name w:val="Corpo2411"/>
    <w:basedOn w:val="Standard"/>
    <w:rsid w:val="00592F24"/>
    <w:pPr>
      <w:spacing w:before="120" w:after="120"/>
      <w:jc w:val="both"/>
    </w:pPr>
    <w:rPr>
      <w:rFonts w:cs="Arial"/>
      <w:spacing w:val="-2"/>
    </w:rPr>
  </w:style>
  <w:style w:type="paragraph" w:customStyle="1" w:styleId="StileTabelleAllineatoasinistra2411">
    <w:name w:val="Stile Tabelle + Allineato a sinistra2411"/>
    <w:basedOn w:val="Tabelle"/>
    <w:rsid w:val="00592F24"/>
    <w:rPr>
      <w:rFonts w:eastAsia="Times New Roman"/>
      <w:szCs w:val="20"/>
    </w:rPr>
  </w:style>
  <w:style w:type="paragraph" w:customStyle="1" w:styleId="tit32411">
    <w:name w:val="tit32411"/>
    <w:basedOn w:val="Standard"/>
    <w:rsid w:val="00592F24"/>
    <w:pPr>
      <w:spacing w:before="480"/>
    </w:pPr>
    <w:rPr>
      <w:rFonts w:ascii="Arial" w:hAnsi="Arial" w:cs="Arial"/>
      <w:b/>
      <w:bCs/>
      <w:color w:val="006699"/>
      <w:sz w:val="20"/>
      <w:szCs w:val="20"/>
    </w:rPr>
  </w:style>
  <w:style w:type="paragraph" w:customStyle="1" w:styleId="corpo24110">
    <w:name w:val="corpo2411"/>
    <w:basedOn w:val="Standard"/>
    <w:rsid w:val="00592F24"/>
    <w:pPr>
      <w:spacing w:before="120" w:after="120"/>
      <w:ind w:right="100"/>
      <w:jc w:val="both"/>
    </w:pPr>
    <w:rPr>
      <w:rFonts w:ascii="Arial" w:hAnsi="Arial" w:cs="Arial"/>
      <w:color w:val="000000"/>
      <w:sz w:val="18"/>
      <w:szCs w:val="18"/>
    </w:rPr>
  </w:style>
  <w:style w:type="paragraph" w:customStyle="1" w:styleId="tit22411">
    <w:name w:val="tit22411"/>
    <w:basedOn w:val="Standard"/>
    <w:rsid w:val="00592F24"/>
    <w:pPr>
      <w:spacing w:before="400" w:after="60"/>
    </w:pPr>
    <w:rPr>
      <w:rFonts w:ascii="Arial" w:hAnsi="Arial" w:cs="Arial"/>
      <w:b/>
      <w:bCs/>
      <w:color w:val="006699"/>
      <w:sz w:val="22"/>
      <w:szCs w:val="22"/>
    </w:rPr>
  </w:style>
  <w:style w:type="paragraph" w:customStyle="1" w:styleId="corpotab24110">
    <w:name w:val="corpotab2411"/>
    <w:basedOn w:val="Standard"/>
    <w:rsid w:val="00592F24"/>
    <w:pPr>
      <w:spacing w:before="20" w:after="20"/>
      <w:ind w:left="40" w:right="40"/>
    </w:pPr>
    <w:rPr>
      <w:rFonts w:ascii="Arial" w:hAnsi="Arial" w:cs="Arial"/>
      <w:color w:val="000000"/>
      <w:sz w:val="18"/>
      <w:szCs w:val="18"/>
    </w:rPr>
  </w:style>
  <w:style w:type="paragraph" w:customStyle="1" w:styleId="Normale22411">
    <w:name w:val="Normale 22411"/>
    <w:basedOn w:val="Standard"/>
    <w:rsid w:val="00592F24"/>
    <w:pPr>
      <w:spacing w:before="120"/>
      <w:ind w:left="567" w:right="567"/>
    </w:pPr>
    <w:rPr>
      <w:sz w:val="22"/>
      <w:szCs w:val="20"/>
    </w:rPr>
  </w:style>
  <w:style w:type="paragraph" w:customStyle="1" w:styleId="tit42411">
    <w:name w:val="tit42411"/>
    <w:basedOn w:val="Standard"/>
    <w:rsid w:val="00592F24"/>
    <w:pPr>
      <w:spacing w:before="120"/>
    </w:pPr>
    <w:rPr>
      <w:rFonts w:ascii="Arial" w:hAnsi="Arial" w:cs="Arial"/>
      <w:b/>
      <w:bCs/>
      <w:i/>
      <w:iCs/>
      <w:color w:val="006699"/>
      <w:sz w:val="18"/>
      <w:szCs w:val="18"/>
    </w:rPr>
  </w:style>
  <w:style w:type="paragraph" w:customStyle="1" w:styleId="CorpoCarattereCarattere2411">
    <w:name w:val="Corpo Carattere Carattere2411"/>
    <w:basedOn w:val="Standard"/>
    <w:rsid w:val="00592F24"/>
    <w:pPr>
      <w:spacing w:before="120" w:after="120"/>
      <w:ind w:left="284"/>
      <w:jc w:val="both"/>
    </w:pPr>
    <w:rPr>
      <w:spacing w:val="-2"/>
    </w:rPr>
  </w:style>
  <w:style w:type="paragraph" w:customStyle="1" w:styleId="rgsufficio12411">
    <w:name w:val="rgs_ufficio12411"/>
    <w:basedOn w:val="Standard"/>
    <w:rsid w:val="00592F24"/>
    <w:pPr>
      <w:jc w:val="center"/>
    </w:pPr>
    <w:rPr>
      <w:smallCaps/>
      <w:sz w:val="16"/>
      <w:szCs w:val="20"/>
    </w:rPr>
  </w:style>
  <w:style w:type="paragraph" w:customStyle="1" w:styleId="rgsoggetto2411">
    <w:name w:val="rgs_oggetto2411"/>
    <w:basedOn w:val="Standard"/>
    <w:rsid w:val="00592F24"/>
    <w:pPr>
      <w:ind w:left="1000" w:hanging="1000"/>
    </w:pPr>
    <w:rPr>
      <w:sz w:val="20"/>
      <w:szCs w:val="20"/>
    </w:rPr>
  </w:style>
  <w:style w:type="paragraph" w:customStyle="1" w:styleId="StileGlossarioDefCorsivo2411">
    <w:name w:val="Stile GlossarioDef + Corsivo2411"/>
    <w:basedOn w:val="GlossarioDef"/>
    <w:rsid w:val="00592F24"/>
    <w:rPr>
      <w:i/>
      <w:iCs/>
      <w:spacing w:val="-2"/>
    </w:rPr>
  </w:style>
  <w:style w:type="paragraph" w:customStyle="1" w:styleId="corpocarattere2411">
    <w:name w:val="corpocarattere2411"/>
    <w:basedOn w:val="Standard"/>
    <w:rsid w:val="00592F24"/>
    <w:pPr>
      <w:spacing w:before="280" w:after="280"/>
    </w:pPr>
    <w:rPr>
      <w:rFonts w:ascii="Arial Unicode MS" w:eastAsia="Arial Unicode MS" w:hAnsi="Arial Unicode MS" w:cs="Arial Unicode MS"/>
    </w:rPr>
  </w:style>
  <w:style w:type="paragraph" w:customStyle="1" w:styleId="0proposta2411">
    <w:name w:val="0_proposta2411"/>
    <w:basedOn w:val="Standard"/>
    <w:rsid w:val="00592F24"/>
    <w:pPr>
      <w:spacing w:after="120"/>
      <w:jc w:val="both"/>
    </w:pPr>
  </w:style>
  <w:style w:type="paragraph" w:customStyle="1" w:styleId="rgscorpodeltesto2411">
    <w:name w:val="rgs_corpodeltesto2411"/>
    <w:basedOn w:val="Standard"/>
    <w:rsid w:val="00592F24"/>
    <w:pPr>
      <w:spacing w:after="120" w:line="360" w:lineRule="auto"/>
      <w:ind w:firstLine="799"/>
      <w:jc w:val="both"/>
    </w:pPr>
    <w:rPr>
      <w:szCs w:val="20"/>
    </w:rPr>
  </w:style>
  <w:style w:type="paragraph" w:customStyle="1" w:styleId="CM1142411">
    <w:name w:val="CM1142411"/>
    <w:basedOn w:val="Standard"/>
    <w:next w:val="Standard"/>
    <w:rsid w:val="00592F24"/>
    <w:pPr>
      <w:widowControl w:val="0"/>
      <w:autoSpaceDE w:val="0"/>
      <w:spacing w:after="105"/>
      <w:ind w:right="508"/>
    </w:pPr>
  </w:style>
  <w:style w:type="paragraph" w:customStyle="1" w:styleId="testo12411">
    <w:name w:val="testo12411"/>
    <w:basedOn w:val="Standard"/>
    <w:rsid w:val="00592F24"/>
    <w:pPr>
      <w:widowControl w:val="0"/>
      <w:ind w:left="426" w:right="-1"/>
      <w:jc w:val="both"/>
    </w:pPr>
    <w:rPr>
      <w:sz w:val="22"/>
      <w:szCs w:val="20"/>
    </w:rPr>
  </w:style>
  <w:style w:type="paragraph" w:customStyle="1" w:styleId="Corpo11711">
    <w:name w:val="Corpo11711"/>
    <w:basedOn w:val="Standard"/>
    <w:rsid w:val="00592F24"/>
    <w:pPr>
      <w:spacing w:before="120" w:after="120"/>
      <w:jc w:val="both"/>
    </w:pPr>
    <w:rPr>
      <w:rFonts w:cs="Arial"/>
      <w:spacing w:val="-2"/>
    </w:rPr>
  </w:style>
  <w:style w:type="paragraph" w:customStyle="1" w:styleId="Corpo111411">
    <w:name w:val="Corpo111411"/>
    <w:basedOn w:val="Standard"/>
    <w:rsid w:val="00592F24"/>
    <w:pPr>
      <w:spacing w:before="120" w:after="120"/>
      <w:jc w:val="both"/>
    </w:pPr>
    <w:rPr>
      <w:rFonts w:cs="Arial"/>
      <w:spacing w:val="-2"/>
    </w:rPr>
  </w:style>
  <w:style w:type="paragraph" w:customStyle="1" w:styleId="Elpunto4411">
    <w:name w:val="El_punto4411"/>
    <w:basedOn w:val="Puntoelenco"/>
    <w:rsid w:val="00592F24"/>
    <w:pPr>
      <w:spacing w:before="60" w:after="60"/>
    </w:pPr>
  </w:style>
  <w:style w:type="paragraph" w:customStyle="1" w:styleId="Figura3411">
    <w:name w:val="Figura3411"/>
    <w:basedOn w:val="Standard"/>
    <w:rsid w:val="00592F24"/>
    <w:pPr>
      <w:keepNext/>
      <w:spacing w:before="240" w:after="120"/>
      <w:jc w:val="center"/>
    </w:pPr>
  </w:style>
  <w:style w:type="paragraph" w:customStyle="1" w:styleId="Elnota3411">
    <w:name w:val="El_nota3411"/>
    <w:basedOn w:val="Standard"/>
    <w:rsid w:val="00592F24"/>
    <w:pPr>
      <w:spacing w:before="80" w:after="80"/>
      <w:ind w:left="284" w:hanging="284"/>
    </w:pPr>
    <w:rPr>
      <w:rFonts w:ascii="Arial" w:hAnsi="Arial" w:cs="Arial"/>
      <w:bCs/>
      <w:sz w:val="18"/>
      <w:szCs w:val="3276"/>
    </w:rPr>
  </w:style>
  <w:style w:type="paragraph" w:customStyle="1" w:styleId="Elpunto23411">
    <w:name w:val="El_punto23411"/>
    <w:basedOn w:val="Elpunto"/>
    <w:rsid w:val="00592F24"/>
    <w:pPr>
      <w:ind w:left="567" w:hanging="283"/>
    </w:pPr>
  </w:style>
  <w:style w:type="paragraph" w:customStyle="1" w:styleId="Corpo3411">
    <w:name w:val="Corpo3411"/>
    <w:basedOn w:val="Standard"/>
    <w:rsid w:val="00592F24"/>
    <w:pPr>
      <w:spacing w:before="120" w:after="120"/>
      <w:jc w:val="both"/>
    </w:pPr>
    <w:rPr>
      <w:rFonts w:cs="Arial"/>
      <w:spacing w:val="-2"/>
    </w:rPr>
  </w:style>
  <w:style w:type="paragraph" w:customStyle="1" w:styleId="Elnotalettera3411">
    <w:name w:val="El_notalettera3411"/>
    <w:basedOn w:val="Elnota"/>
    <w:rsid w:val="00592F24"/>
    <w:pPr>
      <w:ind w:left="616" w:hanging="360"/>
    </w:pPr>
  </w:style>
  <w:style w:type="paragraph" w:customStyle="1" w:styleId="EltracciatoCarattere3411">
    <w:name w:val="El_tracciato Carattere3411"/>
    <w:basedOn w:val="Elnota"/>
    <w:rsid w:val="00592F24"/>
  </w:style>
  <w:style w:type="paragraph" w:customStyle="1" w:styleId="El-3411">
    <w:name w:val="El-3411"/>
    <w:basedOn w:val="Elpunto"/>
    <w:rsid w:val="00592F24"/>
  </w:style>
  <w:style w:type="paragraph" w:customStyle="1" w:styleId="Corpo112411">
    <w:name w:val="Corpo112411"/>
    <w:basedOn w:val="Standard"/>
    <w:rsid w:val="00592F24"/>
    <w:pPr>
      <w:spacing w:before="120" w:after="120"/>
      <w:jc w:val="both"/>
    </w:pPr>
    <w:rPr>
      <w:rFonts w:cs="Arial"/>
      <w:spacing w:val="-2"/>
    </w:rPr>
  </w:style>
  <w:style w:type="paragraph" w:customStyle="1" w:styleId="Corpo4411">
    <w:name w:val="Corpo4411"/>
    <w:basedOn w:val="Standard"/>
    <w:rsid w:val="00592F24"/>
    <w:pPr>
      <w:spacing w:before="120" w:after="120"/>
      <w:jc w:val="both"/>
    </w:pPr>
    <w:rPr>
      <w:rFonts w:cs="Arial"/>
      <w:spacing w:val="-2"/>
    </w:rPr>
  </w:style>
  <w:style w:type="paragraph" w:customStyle="1" w:styleId="Elpunto24411">
    <w:name w:val="El_punto24411"/>
    <w:basedOn w:val="Elpunto"/>
    <w:rsid w:val="00592F24"/>
    <w:pPr>
      <w:ind w:left="0" w:firstLine="0"/>
    </w:pPr>
  </w:style>
  <w:style w:type="paragraph" w:customStyle="1" w:styleId="Elpunto5411">
    <w:name w:val="El_punto5411"/>
    <w:basedOn w:val="Puntoelenco"/>
    <w:rsid w:val="00592F24"/>
    <w:pPr>
      <w:spacing w:before="60" w:after="60"/>
    </w:pPr>
  </w:style>
  <w:style w:type="paragraph" w:customStyle="1" w:styleId="Elnota4411">
    <w:name w:val="El_nota4411"/>
    <w:basedOn w:val="Nota"/>
    <w:rsid w:val="00592F24"/>
    <w:pPr>
      <w:ind w:left="567" w:hanging="283"/>
    </w:pPr>
  </w:style>
  <w:style w:type="paragraph" w:customStyle="1" w:styleId="El-4411">
    <w:name w:val="El-4411"/>
    <w:basedOn w:val="Elpunto"/>
    <w:rsid w:val="00592F24"/>
  </w:style>
  <w:style w:type="paragraph" w:customStyle="1" w:styleId="Evidenziatore3411">
    <w:name w:val="Evidenziatore3411"/>
    <w:basedOn w:val="Standard"/>
    <w:rsid w:val="00592F24"/>
    <w:pPr>
      <w:spacing w:before="120" w:after="140"/>
      <w:jc w:val="both"/>
    </w:pPr>
    <w:rPr>
      <w:rFonts w:cs="Arial"/>
      <w:b/>
      <w:spacing w:val="-2"/>
    </w:rPr>
  </w:style>
  <w:style w:type="paragraph" w:customStyle="1" w:styleId="Elnota5411">
    <w:name w:val="El_nota5411"/>
    <w:basedOn w:val="Standard"/>
    <w:rsid w:val="00592F24"/>
    <w:pPr>
      <w:spacing w:before="80" w:after="80"/>
      <w:ind w:left="567" w:hanging="283"/>
    </w:pPr>
    <w:rPr>
      <w:rFonts w:ascii="Arial" w:hAnsi="Arial" w:cs="Arial"/>
      <w:bCs/>
      <w:sz w:val="18"/>
      <w:szCs w:val="3276"/>
    </w:rPr>
  </w:style>
  <w:style w:type="paragraph" w:customStyle="1" w:styleId="ElnotaCarattere3411">
    <w:name w:val="El_nota Carattere3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11">
    <w:name w:val="Corpo Carattere Carattere Carattere3411"/>
    <w:basedOn w:val="Standard"/>
    <w:rsid w:val="00592F24"/>
    <w:pPr>
      <w:spacing w:before="120" w:after="120"/>
      <w:ind w:left="284"/>
      <w:jc w:val="both"/>
    </w:pPr>
    <w:rPr>
      <w:spacing w:val="-2"/>
    </w:rPr>
  </w:style>
  <w:style w:type="paragraph" w:customStyle="1" w:styleId="Elpunto6411">
    <w:name w:val="El_punto6411"/>
    <w:basedOn w:val="Puntoelenco"/>
    <w:rsid w:val="00592F24"/>
    <w:pPr>
      <w:spacing w:before="60" w:after="60"/>
      <w:ind w:left="0" w:firstLine="0"/>
    </w:pPr>
  </w:style>
  <w:style w:type="paragraph" w:customStyle="1" w:styleId="Dida3411">
    <w:name w:val="Dida3411"/>
    <w:basedOn w:val="WW-Didascalia"/>
    <w:rsid w:val="00592F24"/>
  </w:style>
  <w:style w:type="paragraph" w:customStyle="1" w:styleId="Ellettera23411">
    <w:name w:val="El_lettera23411"/>
    <w:basedOn w:val="Ellettera"/>
    <w:rsid w:val="00592F24"/>
  </w:style>
  <w:style w:type="paragraph" w:customStyle="1" w:styleId="EltracciatoCarattereCarattere3411">
    <w:name w:val="El_tracciato Carattere Carattere3411"/>
    <w:basedOn w:val="ElnotaCarattere"/>
    <w:rsid w:val="00592F24"/>
    <w:pPr>
      <w:ind w:left="0" w:firstLine="0"/>
    </w:pPr>
  </w:style>
  <w:style w:type="paragraph" w:customStyle="1" w:styleId="Evidenziatore4411">
    <w:name w:val="Evidenziatore4411"/>
    <w:basedOn w:val="Standard"/>
    <w:rsid w:val="00592F24"/>
    <w:pPr>
      <w:spacing w:before="120" w:after="140"/>
      <w:jc w:val="both"/>
    </w:pPr>
    <w:rPr>
      <w:rFonts w:cs="Arial"/>
      <w:b/>
      <w:spacing w:val="-2"/>
    </w:rPr>
  </w:style>
  <w:style w:type="paragraph" w:customStyle="1" w:styleId="Figura4411">
    <w:name w:val="Figura4411"/>
    <w:basedOn w:val="Standard"/>
    <w:rsid w:val="00592F24"/>
    <w:pPr>
      <w:keepNext/>
      <w:spacing w:before="240" w:after="120"/>
      <w:jc w:val="center"/>
    </w:pPr>
  </w:style>
  <w:style w:type="paragraph" w:customStyle="1" w:styleId="Tabelle3411">
    <w:name w:val="Tabelle3411"/>
    <w:basedOn w:val="Standard"/>
    <w:rsid w:val="00592F24"/>
    <w:pPr>
      <w:spacing w:before="120" w:after="360"/>
    </w:pPr>
    <w:rPr>
      <w:rFonts w:eastAsia="Arial Unicode MS"/>
    </w:rPr>
  </w:style>
  <w:style w:type="paragraph" w:customStyle="1" w:styleId="Corpolettera3411">
    <w:name w:val="Corpo_lettera3411"/>
    <w:basedOn w:val="Standard"/>
    <w:rsid w:val="00592F24"/>
    <w:pPr>
      <w:spacing w:before="120" w:after="120"/>
      <w:ind w:firstLine="340"/>
      <w:jc w:val="both"/>
    </w:pPr>
    <w:rPr>
      <w:rFonts w:cs="Arial"/>
      <w:spacing w:val="-2"/>
    </w:rPr>
  </w:style>
  <w:style w:type="paragraph" w:customStyle="1" w:styleId="Elnotalettera4411">
    <w:name w:val="El_notalettera4411"/>
    <w:basedOn w:val="Elnota"/>
    <w:rsid w:val="00592F24"/>
    <w:pPr>
      <w:ind w:left="616" w:hanging="360"/>
    </w:pPr>
  </w:style>
  <w:style w:type="paragraph" w:customStyle="1" w:styleId="Elnota6411">
    <w:name w:val="El_nota6411"/>
    <w:basedOn w:val="Nota"/>
    <w:rsid w:val="00592F24"/>
    <w:pPr>
      <w:ind w:left="567" w:hanging="283"/>
    </w:pPr>
  </w:style>
  <w:style w:type="paragraph" w:customStyle="1" w:styleId="EltracciatoCarattere4411">
    <w:name w:val="El_tracciato Carattere4411"/>
    <w:basedOn w:val="Elnota"/>
    <w:rsid w:val="00592F24"/>
  </w:style>
  <w:style w:type="paragraph" w:customStyle="1" w:styleId="El-5411">
    <w:name w:val="El-5411"/>
    <w:basedOn w:val="Elpunto"/>
    <w:rsid w:val="00592F24"/>
    <w:pPr>
      <w:ind w:left="0" w:firstLine="0"/>
    </w:pPr>
  </w:style>
  <w:style w:type="paragraph" w:customStyle="1" w:styleId="Elpunto25411">
    <w:name w:val="El_punto25411"/>
    <w:basedOn w:val="Elpunto"/>
    <w:rsid w:val="00592F24"/>
    <w:pPr>
      <w:ind w:left="1440" w:hanging="360"/>
    </w:pPr>
  </w:style>
  <w:style w:type="paragraph" w:customStyle="1" w:styleId="Corpo5411">
    <w:name w:val="Corpo5411"/>
    <w:basedOn w:val="Standard"/>
    <w:rsid w:val="00592F24"/>
    <w:pPr>
      <w:spacing w:before="120" w:after="120"/>
      <w:jc w:val="both"/>
    </w:pPr>
    <w:rPr>
      <w:rFonts w:cs="Arial"/>
      <w:spacing w:val="-2"/>
    </w:rPr>
  </w:style>
  <w:style w:type="paragraph" w:customStyle="1" w:styleId="StileTabelleAllineatoasinistra3411">
    <w:name w:val="Stile Tabelle + Allineato a sinistra3411"/>
    <w:basedOn w:val="Tabelle"/>
    <w:rsid w:val="00592F24"/>
    <w:rPr>
      <w:rFonts w:eastAsia="Times New Roman"/>
      <w:szCs w:val="20"/>
    </w:rPr>
  </w:style>
  <w:style w:type="paragraph" w:customStyle="1" w:styleId="tit33411">
    <w:name w:val="tit33411"/>
    <w:basedOn w:val="Standard"/>
    <w:rsid w:val="00592F24"/>
    <w:pPr>
      <w:spacing w:before="480"/>
    </w:pPr>
    <w:rPr>
      <w:rFonts w:ascii="Arial" w:hAnsi="Arial" w:cs="Arial"/>
      <w:b/>
      <w:bCs/>
      <w:color w:val="006699"/>
      <w:sz w:val="20"/>
      <w:szCs w:val="20"/>
    </w:rPr>
  </w:style>
  <w:style w:type="paragraph" w:customStyle="1" w:styleId="corpo34110">
    <w:name w:val="corpo3411"/>
    <w:basedOn w:val="Standard"/>
    <w:rsid w:val="00592F24"/>
    <w:pPr>
      <w:spacing w:before="120" w:after="120"/>
      <w:ind w:right="100"/>
      <w:jc w:val="both"/>
    </w:pPr>
    <w:rPr>
      <w:rFonts w:ascii="Arial" w:hAnsi="Arial" w:cs="Arial"/>
      <w:color w:val="000000"/>
      <w:sz w:val="18"/>
      <w:szCs w:val="18"/>
    </w:rPr>
  </w:style>
  <w:style w:type="paragraph" w:customStyle="1" w:styleId="tit23411">
    <w:name w:val="tit23411"/>
    <w:basedOn w:val="Standard"/>
    <w:rsid w:val="00592F24"/>
    <w:pPr>
      <w:spacing w:before="400" w:after="60"/>
    </w:pPr>
    <w:rPr>
      <w:rFonts w:ascii="Arial" w:hAnsi="Arial" w:cs="Arial"/>
      <w:b/>
      <w:bCs/>
      <w:color w:val="006699"/>
      <w:sz w:val="22"/>
      <w:szCs w:val="22"/>
    </w:rPr>
  </w:style>
  <w:style w:type="paragraph" w:customStyle="1" w:styleId="corpotab34110">
    <w:name w:val="corpotab3411"/>
    <w:basedOn w:val="Standard"/>
    <w:rsid w:val="00592F24"/>
    <w:pPr>
      <w:spacing w:before="20" w:after="20"/>
      <w:ind w:left="40" w:right="40"/>
    </w:pPr>
    <w:rPr>
      <w:rFonts w:ascii="Arial" w:hAnsi="Arial" w:cs="Arial"/>
      <w:color w:val="000000"/>
      <w:sz w:val="18"/>
      <w:szCs w:val="18"/>
    </w:rPr>
  </w:style>
  <w:style w:type="paragraph" w:customStyle="1" w:styleId="Normale23411">
    <w:name w:val="Normale 23411"/>
    <w:basedOn w:val="Standard"/>
    <w:rsid w:val="00592F24"/>
    <w:pPr>
      <w:spacing w:before="120"/>
      <w:ind w:left="567" w:right="567"/>
    </w:pPr>
    <w:rPr>
      <w:sz w:val="22"/>
      <w:szCs w:val="20"/>
    </w:rPr>
  </w:style>
  <w:style w:type="paragraph" w:customStyle="1" w:styleId="tit43411">
    <w:name w:val="tit43411"/>
    <w:basedOn w:val="Standard"/>
    <w:rsid w:val="00592F24"/>
    <w:pPr>
      <w:spacing w:before="120"/>
    </w:pPr>
    <w:rPr>
      <w:rFonts w:ascii="Arial" w:hAnsi="Arial" w:cs="Arial"/>
      <w:b/>
      <w:bCs/>
      <w:i/>
      <w:iCs/>
      <w:color w:val="006699"/>
      <w:sz w:val="18"/>
      <w:szCs w:val="18"/>
    </w:rPr>
  </w:style>
  <w:style w:type="paragraph" w:customStyle="1" w:styleId="CorpoCarattereCarattere3411">
    <w:name w:val="Corpo Carattere Carattere3411"/>
    <w:basedOn w:val="Standard"/>
    <w:rsid w:val="00592F24"/>
    <w:pPr>
      <w:spacing w:before="120" w:after="120"/>
      <w:ind w:left="284"/>
      <w:jc w:val="both"/>
    </w:pPr>
    <w:rPr>
      <w:spacing w:val="-2"/>
    </w:rPr>
  </w:style>
  <w:style w:type="paragraph" w:customStyle="1" w:styleId="rgsufficio13411">
    <w:name w:val="rgs_ufficio13411"/>
    <w:basedOn w:val="Standard"/>
    <w:rsid w:val="00592F24"/>
    <w:pPr>
      <w:jc w:val="center"/>
    </w:pPr>
    <w:rPr>
      <w:smallCaps/>
      <w:sz w:val="16"/>
      <w:szCs w:val="20"/>
    </w:rPr>
  </w:style>
  <w:style w:type="paragraph" w:customStyle="1" w:styleId="rgsoggetto3411">
    <w:name w:val="rgs_oggetto3411"/>
    <w:basedOn w:val="Standard"/>
    <w:rsid w:val="00592F24"/>
    <w:pPr>
      <w:ind w:left="1000" w:hanging="1000"/>
    </w:pPr>
    <w:rPr>
      <w:sz w:val="20"/>
      <w:szCs w:val="20"/>
    </w:rPr>
  </w:style>
  <w:style w:type="paragraph" w:customStyle="1" w:styleId="StileGlossarioDefCorsivo3411">
    <w:name w:val="Stile GlossarioDef + Corsivo3411"/>
    <w:basedOn w:val="GlossarioDef"/>
    <w:rsid w:val="00592F24"/>
    <w:rPr>
      <w:i/>
      <w:iCs/>
      <w:spacing w:val="-2"/>
    </w:rPr>
  </w:style>
  <w:style w:type="paragraph" w:customStyle="1" w:styleId="corpocarattere3411">
    <w:name w:val="corpocarattere3411"/>
    <w:basedOn w:val="Standard"/>
    <w:rsid w:val="00592F24"/>
    <w:pPr>
      <w:spacing w:before="280" w:after="280"/>
    </w:pPr>
    <w:rPr>
      <w:rFonts w:ascii="Arial Unicode MS" w:eastAsia="Arial Unicode MS" w:hAnsi="Arial Unicode MS" w:cs="Arial Unicode MS"/>
    </w:rPr>
  </w:style>
  <w:style w:type="paragraph" w:customStyle="1" w:styleId="0proposta3411">
    <w:name w:val="0_proposta3411"/>
    <w:basedOn w:val="Standard"/>
    <w:rsid w:val="00592F24"/>
    <w:pPr>
      <w:spacing w:after="120"/>
      <w:jc w:val="both"/>
    </w:pPr>
  </w:style>
  <w:style w:type="paragraph" w:customStyle="1" w:styleId="rgscorpodeltesto3411">
    <w:name w:val="rgs_corpodeltesto3411"/>
    <w:basedOn w:val="Standard"/>
    <w:rsid w:val="00592F24"/>
    <w:pPr>
      <w:spacing w:after="120" w:line="360" w:lineRule="auto"/>
      <w:ind w:firstLine="799"/>
      <w:jc w:val="both"/>
    </w:pPr>
    <w:rPr>
      <w:szCs w:val="20"/>
    </w:rPr>
  </w:style>
  <w:style w:type="paragraph" w:customStyle="1" w:styleId="CM1143411">
    <w:name w:val="CM1143411"/>
    <w:basedOn w:val="Standard"/>
    <w:next w:val="Standard"/>
    <w:rsid w:val="00592F24"/>
    <w:pPr>
      <w:widowControl w:val="0"/>
      <w:autoSpaceDE w:val="0"/>
      <w:spacing w:after="105"/>
      <w:ind w:right="508"/>
    </w:pPr>
  </w:style>
  <w:style w:type="paragraph" w:customStyle="1" w:styleId="testo13411">
    <w:name w:val="testo13411"/>
    <w:basedOn w:val="Standard"/>
    <w:rsid w:val="00592F24"/>
    <w:pPr>
      <w:widowControl w:val="0"/>
      <w:ind w:left="426" w:right="-1"/>
      <w:jc w:val="both"/>
    </w:pPr>
    <w:rPr>
      <w:sz w:val="22"/>
      <w:szCs w:val="20"/>
    </w:rPr>
  </w:style>
  <w:style w:type="paragraph" w:customStyle="1" w:styleId="Corpo12411">
    <w:name w:val="Corpo12411"/>
    <w:basedOn w:val="Standard"/>
    <w:rsid w:val="00592F24"/>
    <w:pPr>
      <w:spacing w:before="120" w:after="120"/>
      <w:jc w:val="both"/>
    </w:pPr>
    <w:rPr>
      <w:rFonts w:cs="Arial"/>
      <w:spacing w:val="-2"/>
    </w:rPr>
  </w:style>
  <w:style w:type="paragraph" w:customStyle="1" w:styleId="Corpo113411">
    <w:name w:val="Corpo113411"/>
    <w:basedOn w:val="Standard"/>
    <w:rsid w:val="00592F24"/>
    <w:pPr>
      <w:spacing w:before="120" w:after="120"/>
      <w:jc w:val="both"/>
    </w:pPr>
    <w:rPr>
      <w:rFonts w:cs="Arial"/>
      <w:spacing w:val="-2"/>
    </w:rPr>
  </w:style>
  <w:style w:type="paragraph" w:customStyle="1" w:styleId="Corpotesto411">
    <w:name w:val="Corpo testo411"/>
    <w:basedOn w:val="Standard"/>
    <w:rsid w:val="00592F24"/>
    <w:pPr>
      <w:spacing w:before="240"/>
      <w:ind w:left="907"/>
    </w:pPr>
    <w:rPr>
      <w:lang w:val="en-US"/>
    </w:rPr>
  </w:style>
  <w:style w:type="paragraph" w:customStyle="1" w:styleId="ElnotaCarattere10">
    <w:name w:val="El_nota Carattere10"/>
    <w:basedOn w:val="Standard"/>
    <w:rsid w:val="00592F24"/>
    <w:pPr>
      <w:spacing w:before="80" w:after="80"/>
      <w:ind w:left="284" w:hanging="284"/>
      <w:jc w:val="both"/>
    </w:pPr>
    <w:rPr>
      <w:rFonts w:ascii="Arial" w:hAnsi="Arial" w:cs="Arial"/>
      <w:bCs/>
      <w:spacing w:val="-2"/>
      <w:sz w:val="18"/>
      <w:szCs w:val="3276"/>
    </w:rPr>
  </w:style>
  <w:style w:type="paragraph" w:customStyle="1" w:styleId="Nota17">
    <w:name w:val="Nota1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0">
    <w:name w:val="Corpo Carattere Carattere Carattere10"/>
    <w:basedOn w:val="Standard"/>
    <w:rsid w:val="00592F24"/>
    <w:pPr>
      <w:spacing w:before="120" w:after="120"/>
      <w:ind w:left="284"/>
      <w:jc w:val="both"/>
    </w:pPr>
    <w:rPr>
      <w:spacing w:val="-2"/>
    </w:rPr>
  </w:style>
  <w:style w:type="paragraph" w:customStyle="1" w:styleId="Elpunto19">
    <w:name w:val="El_punto19"/>
    <w:basedOn w:val="Puntoelenco"/>
    <w:rsid w:val="00592F24"/>
    <w:pPr>
      <w:spacing w:before="60" w:after="60"/>
    </w:pPr>
  </w:style>
  <w:style w:type="paragraph" w:customStyle="1" w:styleId="Copertina19">
    <w:name w:val="Copertina1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rpo80">
    <w:name w:val="Corpo8"/>
    <w:basedOn w:val="Standard"/>
    <w:rsid w:val="00592F24"/>
    <w:pPr>
      <w:spacing w:before="120" w:after="120"/>
      <w:jc w:val="both"/>
    </w:pPr>
    <w:rPr>
      <w:rFonts w:cs="Arial"/>
      <w:spacing w:val="-2"/>
    </w:rPr>
  </w:style>
  <w:style w:type="paragraph" w:customStyle="1" w:styleId="Spazio10">
    <w:name w:val="Spazio10"/>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00">
    <w:name w:val="Corpo_tab10"/>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0">
    <w:name w:val="Destinatari10"/>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0">
    <w:name w:val="Dida10"/>
    <w:basedOn w:val="WW-Didascalia"/>
    <w:rsid w:val="00592F24"/>
  </w:style>
  <w:style w:type="paragraph" w:customStyle="1" w:styleId="Ellettera17">
    <w:name w:val="El_lettera1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0">
    <w:name w:val="El_lettera210"/>
    <w:basedOn w:val="Ellettera"/>
    <w:rsid w:val="00592F24"/>
  </w:style>
  <w:style w:type="paragraph" w:customStyle="1" w:styleId="EltracciatoCarattereCarattere10">
    <w:name w:val="El_tracciato Carattere Carattere10"/>
    <w:basedOn w:val="ElnotaCarattere"/>
    <w:rsid w:val="00592F24"/>
    <w:pPr>
      <w:ind w:left="0"/>
    </w:pPr>
  </w:style>
  <w:style w:type="paragraph" w:customStyle="1" w:styleId="Evidenziatore17">
    <w:name w:val="Evidenziatore17"/>
    <w:basedOn w:val="Standard"/>
    <w:rsid w:val="00592F24"/>
    <w:pPr>
      <w:spacing w:before="120" w:after="140"/>
      <w:jc w:val="both"/>
    </w:pPr>
    <w:rPr>
      <w:rFonts w:cs="Arial"/>
      <w:b/>
      <w:spacing w:val="-2"/>
    </w:rPr>
  </w:style>
  <w:style w:type="paragraph" w:customStyle="1" w:styleId="Figura17">
    <w:name w:val="Figura17"/>
    <w:basedOn w:val="Standard"/>
    <w:rsid w:val="00592F24"/>
    <w:pPr>
      <w:keepNext/>
      <w:spacing w:before="240" w:after="120"/>
      <w:jc w:val="center"/>
    </w:pPr>
  </w:style>
  <w:style w:type="paragraph" w:customStyle="1" w:styleId="Oggetto10">
    <w:name w:val="Oggetto10"/>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0">
    <w:name w:val="Tabelle10"/>
    <w:basedOn w:val="Standard"/>
    <w:rsid w:val="00592F24"/>
    <w:pPr>
      <w:spacing w:before="120" w:after="360"/>
    </w:pPr>
    <w:rPr>
      <w:rFonts w:eastAsia="Arial Unicode MS"/>
    </w:rPr>
  </w:style>
  <w:style w:type="paragraph" w:customStyle="1" w:styleId="Tittab18">
    <w:name w:val="Tit_tab1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0">
    <w:name w:val="Corpo_lettera10"/>
    <w:basedOn w:val="Standard"/>
    <w:rsid w:val="00592F24"/>
    <w:pPr>
      <w:spacing w:before="120" w:after="120"/>
      <w:ind w:firstLine="340"/>
      <w:jc w:val="both"/>
    </w:pPr>
    <w:rPr>
      <w:rFonts w:cs="Arial"/>
      <w:spacing w:val="-2"/>
    </w:rPr>
  </w:style>
  <w:style w:type="paragraph" w:customStyle="1" w:styleId="GlossarioDef17">
    <w:name w:val="GlossarioDef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7">
    <w:name w:val="El_notalettera17"/>
    <w:basedOn w:val="Elnota"/>
    <w:rsid w:val="00592F24"/>
    <w:pPr>
      <w:ind w:left="616" w:hanging="360"/>
    </w:pPr>
  </w:style>
  <w:style w:type="paragraph" w:customStyle="1" w:styleId="Elnota19">
    <w:name w:val="El_nota19"/>
    <w:basedOn w:val="Nota"/>
    <w:rsid w:val="00592F24"/>
    <w:pPr>
      <w:ind w:left="284" w:hanging="284"/>
    </w:pPr>
  </w:style>
  <w:style w:type="paragraph" w:customStyle="1" w:styleId="Elnumero210">
    <w:name w:val="El_numero210"/>
    <w:basedOn w:val="Standard"/>
    <w:rsid w:val="00592F24"/>
    <w:pPr>
      <w:spacing w:before="40" w:after="40"/>
      <w:ind w:left="851"/>
    </w:pPr>
    <w:rPr>
      <w:rFonts w:cs="Arial"/>
      <w:szCs w:val="20"/>
    </w:rPr>
  </w:style>
  <w:style w:type="paragraph" w:customStyle="1" w:styleId="EltracciatoCarattere17">
    <w:name w:val="El_tracciato Carattere17"/>
    <w:basedOn w:val="Elnota"/>
    <w:rsid w:val="00592F24"/>
  </w:style>
  <w:style w:type="paragraph" w:customStyle="1" w:styleId="El-18">
    <w:name w:val="El-18"/>
    <w:basedOn w:val="Elpunto"/>
    <w:rsid w:val="00592F24"/>
    <w:pPr>
      <w:ind w:firstLine="0"/>
    </w:pPr>
  </w:style>
  <w:style w:type="paragraph" w:customStyle="1" w:styleId="Elpunto218">
    <w:name w:val="El_punto218"/>
    <w:basedOn w:val="Elpunto"/>
    <w:rsid w:val="00592F24"/>
    <w:pPr>
      <w:ind w:left="567" w:hanging="283"/>
    </w:pPr>
  </w:style>
  <w:style w:type="paragraph" w:customStyle="1" w:styleId="Parola10">
    <w:name w:val="Parola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7">
    <w:name w:val="Esempio1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0">
    <w:name w:val="Stile Tabelle + Allineato a sinistra10"/>
    <w:basedOn w:val="Tabelle"/>
    <w:rsid w:val="00592F24"/>
    <w:rPr>
      <w:rFonts w:eastAsia="Times New Roman"/>
      <w:szCs w:val="20"/>
    </w:rPr>
  </w:style>
  <w:style w:type="paragraph" w:customStyle="1" w:styleId="tit310">
    <w:name w:val="tit310"/>
    <w:basedOn w:val="Standard"/>
    <w:rsid w:val="00592F24"/>
    <w:pPr>
      <w:spacing w:before="480"/>
    </w:pPr>
    <w:rPr>
      <w:rFonts w:ascii="Arial" w:hAnsi="Arial" w:cs="Arial"/>
      <w:b/>
      <w:bCs/>
      <w:color w:val="006699"/>
      <w:sz w:val="20"/>
      <w:szCs w:val="20"/>
    </w:rPr>
  </w:style>
  <w:style w:type="paragraph" w:customStyle="1" w:styleId="corpo100">
    <w:name w:val="corpo10"/>
    <w:basedOn w:val="Standard"/>
    <w:rsid w:val="00592F24"/>
    <w:pPr>
      <w:spacing w:before="120" w:after="120"/>
      <w:ind w:right="100"/>
      <w:jc w:val="both"/>
    </w:pPr>
    <w:rPr>
      <w:rFonts w:ascii="Arial" w:hAnsi="Arial" w:cs="Arial"/>
      <w:color w:val="000000"/>
      <w:sz w:val="18"/>
      <w:szCs w:val="18"/>
    </w:rPr>
  </w:style>
  <w:style w:type="paragraph" w:customStyle="1" w:styleId="tit210">
    <w:name w:val="tit210"/>
    <w:basedOn w:val="Standard"/>
    <w:rsid w:val="00592F24"/>
    <w:pPr>
      <w:spacing w:before="400" w:after="60"/>
    </w:pPr>
    <w:rPr>
      <w:rFonts w:ascii="Arial" w:hAnsi="Arial" w:cs="Arial"/>
      <w:b/>
      <w:bCs/>
      <w:color w:val="006699"/>
      <w:sz w:val="22"/>
      <w:szCs w:val="22"/>
    </w:rPr>
  </w:style>
  <w:style w:type="paragraph" w:customStyle="1" w:styleId="corpotab101">
    <w:name w:val="corpotab10"/>
    <w:basedOn w:val="Standard"/>
    <w:rsid w:val="00592F24"/>
    <w:pPr>
      <w:spacing w:before="20" w:after="20"/>
      <w:ind w:left="40" w:right="40"/>
    </w:pPr>
    <w:rPr>
      <w:rFonts w:ascii="Arial" w:hAnsi="Arial" w:cs="Arial"/>
      <w:color w:val="000000"/>
      <w:sz w:val="18"/>
      <w:szCs w:val="18"/>
    </w:rPr>
  </w:style>
  <w:style w:type="paragraph" w:customStyle="1" w:styleId="Normale210">
    <w:name w:val="Normale 210"/>
    <w:basedOn w:val="Standard"/>
    <w:rsid w:val="00592F24"/>
    <w:pPr>
      <w:spacing w:before="120"/>
      <w:ind w:left="567" w:right="567"/>
    </w:pPr>
    <w:rPr>
      <w:sz w:val="22"/>
      <w:szCs w:val="20"/>
    </w:rPr>
  </w:style>
  <w:style w:type="paragraph" w:customStyle="1" w:styleId="tit410">
    <w:name w:val="tit410"/>
    <w:basedOn w:val="Standard"/>
    <w:rsid w:val="00592F24"/>
    <w:pPr>
      <w:spacing w:before="120"/>
    </w:pPr>
    <w:rPr>
      <w:rFonts w:ascii="Arial" w:hAnsi="Arial" w:cs="Arial"/>
      <w:b/>
      <w:bCs/>
      <w:i/>
      <w:iCs/>
      <w:color w:val="006699"/>
      <w:sz w:val="18"/>
      <w:szCs w:val="18"/>
    </w:rPr>
  </w:style>
  <w:style w:type="paragraph" w:customStyle="1" w:styleId="CorpoCarattereCarattere10">
    <w:name w:val="Corpo Carattere Carattere10"/>
    <w:basedOn w:val="Standard"/>
    <w:rsid w:val="00592F24"/>
    <w:pPr>
      <w:spacing w:before="120" w:after="120"/>
      <w:ind w:left="284"/>
      <w:jc w:val="both"/>
    </w:pPr>
    <w:rPr>
      <w:spacing w:val="-2"/>
    </w:rPr>
  </w:style>
  <w:style w:type="paragraph" w:customStyle="1" w:styleId="rgsufficio110">
    <w:name w:val="rgs_ufficio110"/>
    <w:basedOn w:val="Standard"/>
    <w:rsid w:val="00592F24"/>
    <w:pPr>
      <w:jc w:val="center"/>
    </w:pPr>
    <w:rPr>
      <w:smallCaps/>
      <w:sz w:val="16"/>
      <w:szCs w:val="20"/>
    </w:rPr>
  </w:style>
  <w:style w:type="paragraph" w:customStyle="1" w:styleId="rgsoggetto9">
    <w:name w:val="rgs_oggetto9"/>
    <w:basedOn w:val="Standard"/>
    <w:rsid w:val="00592F24"/>
    <w:pPr>
      <w:ind w:left="1000" w:hanging="1000"/>
    </w:pPr>
    <w:rPr>
      <w:sz w:val="20"/>
      <w:szCs w:val="20"/>
    </w:rPr>
  </w:style>
  <w:style w:type="paragraph" w:customStyle="1" w:styleId="StileGlossarioDefCorsivo10">
    <w:name w:val="Stile GlossarioDef + Corsivo10"/>
    <w:basedOn w:val="GlossarioDef"/>
    <w:rsid w:val="00592F24"/>
    <w:rPr>
      <w:i/>
      <w:iCs/>
      <w:spacing w:val="-2"/>
    </w:rPr>
  </w:style>
  <w:style w:type="paragraph" w:customStyle="1" w:styleId="corpocarattere100">
    <w:name w:val="corpocarattere10"/>
    <w:basedOn w:val="Standard"/>
    <w:rsid w:val="00592F24"/>
    <w:pPr>
      <w:spacing w:before="280" w:after="280"/>
    </w:pPr>
    <w:rPr>
      <w:rFonts w:ascii="Arial Unicode MS" w:eastAsia="Arial Unicode MS" w:hAnsi="Arial Unicode MS" w:cs="Arial Unicode MS"/>
    </w:rPr>
  </w:style>
  <w:style w:type="paragraph" w:customStyle="1" w:styleId="0proposta10">
    <w:name w:val="0_proposta10"/>
    <w:basedOn w:val="Standard"/>
    <w:rsid w:val="00592F24"/>
    <w:pPr>
      <w:spacing w:after="120"/>
      <w:jc w:val="both"/>
    </w:pPr>
  </w:style>
  <w:style w:type="paragraph" w:customStyle="1" w:styleId="rgscorpodeltesto10">
    <w:name w:val="rgs_corpodeltesto10"/>
    <w:basedOn w:val="Standard"/>
    <w:rsid w:val="00592F24"/>
    <w:pPr>
      <w:spacing w:after="120" w:line="360" w:lineRule="auto"/>
      <w:ind w:firstLine="799"/>
      <w:jc w:val="both"/>
    </w:pPr>
    <w:rPr>
      <w:szCs w:val="20"/>
    </w:rPr>
  </w:style>
  <w:style w:type="paragraph" w:customStyle="1" w:styleId="StileEvidenziatoreNonGrassetto7">
    <w:name w:val="Stile Evidenziatore + Non Grassetto7"/>
    <w:basedOn w:val="Evidenziatore"/>
    <w:rsid w:val="00592F24"/>
  </w:style>
  <w:style w:type="paragraph" w:customStyle="1" w:styleId="CM11410">
    <w:name w:val="CM11410"/>
    <w:basedOn w:val="Standard"/>
    <w:next w:val="Standard"/>
    <w:rsid w:val="00592F24"/>
    <w:pPr>
      <w:widowControl w:val="0"/>
      <w:autoSpaceDE w:val="0"/>
      <w:spacing w:after="105"/>
      <w:ind w:right="508"/>
    </w:pPr>
  </w:style>
  <w:style w:type="paragraph" w:customStyle="1" w:styleId="Default10">
    <w:name w:val="Default10"/>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0">
    <w:name w:val="testo110"/>
    <w:basedOn w:val="Standard"/>
    <w:rsid w:val="00592F24"/>
    <w:pPr>
      <w:widowControl w:val="0"/>
      <w:ind w:left="426" w:right="-1"/>
      <w:jc w:val="both"/>
    </w:pPr>
    <w:rPr>
      <w:sz w:val="22"/>
      <w:szCs w:val="20"/>
    </w:rPr>
  </w:style>
  <w:style w:type="paragraph" w:customStyle="1" w:styleId="ElnotaCarattere17">
    <w:name w:val="El_nota Carattere17"/>
    <w:basedOn w:val="Standard"/>
    <w:rsid w:val="00592F24"/>
    <w:pPr>
      <w:spacing w:before="80" w:after="80"/>
      <w:ind w:left="567" w:hanging="284"/>
      <w:jc w:val="both"/>
    </w:pPr>
    <w:rPr>
      <w:rFonts w:ascii="Arial" w:hAnsi="Arial" w:cs="Arial"/>
      <w:bCs/>
      <w:spacing w:val="-2"/>
      <w:sz w:val="18"/>
      <w:szCs w:val="3276"/>
    </w:rPr>
  </w:style>
  <w:style w:type="paragraph" w:customStyle="1" w:styleId="Nota18">
    <w:name w:val="Nota1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7">
    <w:name w:val="Corpo Carattere Carattere Carattere17"/>
    <w:basedOn w:val="Standard"/>
    <w:rsid w:val="00592F24"/>
    <w:pPr>
      <w:spacing w:before="120" w:after="120"/>
      <w:ind w:left="284"/>
      <w:jc w:val="both"/>
    </w:pPr>
    <w:rPr>
      <w:spacing w:val="-2"/>
    </w:rPr>
  </w:style>
  <w:style w:type="paragraph" w:customStyle="1" w:styleId="Elpunto110">
    <w:name w:val="El_punto110"/>
    <w:basedOn w:val="Puntoelenco"/>
    <w:rsid w:val="00592F24"/>
    <w:pPr>
      <w:spacing w:before="60" w:after="60"/>
      <w:ind w:left="0" w:firstLine="0"/>
    </w:pPr>
  </w:style>
  <w:style w:type="paragraph" w:customStyle="1" w:styleId="Copertina110">
    <w:name w:val="Copertina1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7">
    <w:name w:val="Spazio1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7">
    <w:name w:val="Corpo_tab1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7">
    <w:name w:val="Destinatari1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7">
    <w:name w:val="Dida17"/>
    <w:basedOn w:val="WW-Didascalia"/>
    <w:rsid w:val="00592F24"/>
  </w:style>
  <w:style w:type="paragraph" w:customStyle="1" w:styleId="Ellettera18">
    <w:name w:val="El_lettera1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7">
    <w:name w:val="El_lettera217"/>
    <w:basedOn w:val="Ellettera"/>
    <w:rsid w:val="00592F24"/>
  </w:style>
  <w:style w:type="paragraph" w:customStyle="1" w:styleId="EltracciatoCarattereCarattere17">
    <w:name w:val="El_tracciato Carattere Carattere17"/>
    <w:basedOn w:val="ElnotaCarattere"/>
    <w:rsid w:val="00592F24"/>
    <w:pPr>
      <w:ind w:left="0" w:firstLine="0"/>
    </w:pPr>
  </w:style>
  <w:style w:type="paragraph" w:customStyle="1" w:styleId="Evidenziatore18">
    <w:name w:val="Evidenziatore18"/>
    <w:basedOn w:val="Standard"/>
    <w:rsid w:val="00592F24"/>
    <w:pPr>
      <w:spacing w:before="120" w:after="140"/>
      <w:jc w:val="both"/>
    </w:pPr>
    <w:rPr>
      <w:rFonts w:cs="Arial"/>
      <w:b/>
      <w:spacing w:val="-2"/>
    </w:rPr>
  </w:style>
  <w:style w:type="paragraph" w:customStyle="1" w:styleId="Figura18">
    <w:name w:val="Figura18"/>
    <w:basedOn w:val="Standard"/>
    <w:rsid w:val="00592F24"/>
    <w:pPr>
      <w:keepNext/>
      <w:spacing w:before="240" w:after="120"/>
      <w:jc w:val="center"/>
    </w:pPr>
  </w:style>
  <w:style w:type="paragraph" w:customStyle="1" w:styleId="Oggetto17">
    <w:name w:val="Oggetto1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7">
    <w:name w:val="Tabelle17"/>
    <w:basedOn w:val="Standard"/>
    <w:rsid w:val="00592F24"/>
    <w:pPr>
      <w:spacing w:before="120" w:after="360"/>
    </w:pPr>
    <w:rPr>
      <w:rFonts w:eastAsia="Arial Unicode MS"/>
    </w:rPr>
  </w:style>
  <w:style w:type="paragraph" w:customStyle="1" w:styleId="Tittab19">
    <w:name w:val="Tit_tab1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7">
    <w:name w:val="Corpo_lettera17"/>
    <w:basedOn w:val="Standard"/>
    <w:rsid w:val="00592F24"/>
    <w:pPr>
      <w:spacing w:before="120" w:after="120"/>
      <w:ind w:firstLine="340"/>
      <w:jc w:val="both"/>
    </w:pPr>
    <w:rPr>
      <w:rFonts w:cs="Arial"/>
      <w:spacing w:val="-2"/>
    </w:rPr>
  </w:style>
  <w:style w:type="paragraph" w:customStyle="1" w:styleId="GlossarioDef18">
    <w:name w:val="GlossarioDef1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8">
    <w:name w:val="El_notalettera18"/>
    <w:basedOn w:val="Elnota"/>
    <w:rsid w:val="00592F24"/>
    <w:pPr>
      <w:ind w:left="616" w:hanging="360"/>
    </w:pPr>
  </w:style>
  <w:style w:type="paragraph" w:customStyle="1" w:styleId="Elnota110">
    <w:name w:val="El_nota110"/>
    <w:basedOn w:val="Nota"/>
    <w:rsid w:val="00592F24"/>
    <w:pPr>
      <w:ind w:left="567" w:hanging="283"/>
    </w:pPr>
  </w:style>
  <w:style w:type="paragraph" w:customStyle="1" w:styleId="Elnumero217">
    <w:name w:val="El_numero21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8">
    <w:name w:val="El_tracciato Carattere18"/>
    <w:basedOn w:val="Elnota"/>
    <w:rsid w:val="00592F24"/>
  </w:style>
  <w:style w:type="paragraph" w:customStyle="1" w:styleId="El-19">
    <w:name w:val="El-19"/>
    <w:basedOn w:val="Elpunto"/>
    <w:rsid w:val="00592F24"/>
    <w:pPr>
      <w:ind w:left="0" w:firstLine="0"/>
    </w:pPr>
  </w:style>
  <w:style w:type="paragraph" w:customStyle="1" w:styleId="Elpunto219">
    <w:name w:val="El_punto219"/>
    <w:basedOn w:val="Elpunto"/>
    <w:rsid w:val="00592F24"/>
    <w:pPr>
      <w:ind w:left="720" w:hanging="360"/>
    </w:pPr>
  </w:style>
  <w:style w:type="paragraph" w:customStyle="1" w:styleId="Corpo19">
    <w:name w:val="Corpo19"/>
    <w:basedOn w:val="Standard"/>
    <w:rsid w:val="00592F24"/>
    <w:pPr>
      <w:spacing w:before="120" w:after="120"/>
      <w:jc w:val="both"/>
    </w:pPr>
    <w:rPr>
      <w:rFonts w:cs="Arial"/>
      <w:spacing w:val="-2"/>
    </w:rPr>
  </w:style>
  <w:style w:type="paragraph" w:customStyle="1" w:styleId="Parola17">
    <w:name w:val="Parola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8">
    <w:name w:val="Esempio1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7">
    <w:name w:val="Stile Tabelle + Allineato a sinistra17"/>
    <w:basedOn w:val="Tabelle"/>
    <w:rsid w:val="00592F24"/>
    <w:rPr>
      <w:rFonts w:eastAsia="Times New Roman"/>
      <w:szCs w:val="20"/>
    </w:rPr>
  </w:style>
  <w:style w:type="paragraph" w:customStyle="1" w:styleId="tit317">
    <w:name w:val="tit317"/>
    <w:basedOn w:val="Standard"/>
    <w:rsid w:val="00592F24"/>
    <w:pPr>
      <w:spacing w:before="480"/>
    </w:pPr>
    <w:rPr>
      <w:rFonts w:ascii="Arial" w:hAnsi="Arial" w:cs="Arial"/>
      <w:b/>
      <w:bCs/>
      <w:color w:val="006699"/>
      <w:sz w:val="20"/>
      <w:szCs w:val="20"/>
    </w:rPr>
  </w:style>
  <w:style w:type="paragraph" w:customStyle="1" w:styleId="corpo170">
    <w:name w:val="corpo17"/>
    <w:basedOn w:val="Standard"/>
    <w:rsid w:val="00592F24"/>
    <w:pPr>
      <w:spacing w:before="120" w:after="120"/>
      <w:ind w:right="100"/>
      <w:jc w:val="both"/>
    </w:pPr>
    <w:rPr>
      <w:rFonts w:ascii="Arial" w:hAnsi="Arial" w:cs="Arial"/>
      <w:color w:val="000000"/>
      <w:sz w:val="18"/>
      <w:szCs w:val="18"/>
    </w:rPr>
  </w:style>
  <w:style w:type="paragraph" w:customStyle="1" w:styleId="tit217">
    <w:name w:val="tit217"/>
    <w:basedOn w:val="Standard"/>
    <w:rsid w:val="00592F24"/>
    <w:pPr>
      <w:spacing w:before="400" w:after="60"/>
    </w:pPr>
    <w:rPr>
      <w:rFonts w:ascii="Arial" w:hAnsi="Arial" w:cs="Arial"/>
      <w:b/>
      <w:bCs/>
      <w:color w:val="006699"/>
      <w:sz w:val="22"/>
      <w:szCs w:val="22"/>
    </w:rPr>
  </w:style>
  <w:style w:type="paragraph" w:customStyle="1" w:styleId="corpotab170">
    <w:name w:val="corpotab17"/>
    <w:basedOn w:val="Standard"/>
    <w:rsid w:val="00592F24"/>
    <w:pPr>
      <w:spacing w:before="20" w:after="20"/>
      <w:ind w:left="40" w:right="40"/>
    </w:pPr>
    <w:rPr>
      <w:rFonts w:ascii="Arial" w:hAnsi="Arial" w:cs="Arial"/>
      <w:color w:val="000000"/>
      <w:sz w:val="18"/>
      <w:szCs w:val="18"/>
    </w:rPr>
  </w:style>
  <w:style w:type="paragraph" w:customStyle="1" w:styleId="Normale217">
    <w:name w:val="Normale 217"/>
    <w:basedOn w:val="Standard"/>
    <w:rsid w:val="00592F24"/>
    <w:pPr>
      <w:spacing w:before="120"/>
      <w:ind w:left="567" w:right="567"/>
    </w:pPr>
    <w:rPr>
      <w:sz w:val="22"/>
      <w:szCs w:val="20"/>
    </w:rPr>
  </w:style>
  <w:style w:type="paragraph" w:customStyle="1" w:styleId="tit417">
    <w:name w:val="tit417"/>
    <w:basedOn w:val="Standard"/>
    <w:rsid w:val="00592F24"/>
    <w:pPr>
      <w:spacing w:before="120"/>
    </w:pPr>
    <w:rPr>
      <w:rFonts w:ascii="Arial" w:hAnsi="Arial" w:cs="Arial"/>
      <w:b/>
      <w:bCs/>
      <w:i/>
      <w:iCs/>
      <w:color w:val="006699"/>
      <w:sz w:val="18"/>
      <w:szCs w:val="18"/>
    </w:rPr>
  </w:style>
  <w:style w:type="paragraph" w:customStyle="1" w:styleId="CorpoCarattereCarattere17">
    <w:name w:val="Corpo Carattere Carattere17"/>
    <w:basedOn w:val="Standard"/>
    <w:rsid w:val="00592F24"/>
    <w:pPr>
      <w:spacing w:before="120" w:after="120"/>
      <w:ind w:left="284"/>
      <w:jc w:val="both"/>
    </w:pPr>
    <w:rPr>
      <w:spacing w:val="-2"/>
    </w:rPr>
  </w:style>
  <w:style w:type="paragraph" w:customStyle="1" w:styleId="rgsufficio117">
    <w:name w:val="rgs_ufficio117"/>
    <w:basedOn w:val="Standard"/>
    <w:rsid w:val="00592F24"/>
    <w:pPr>
      <w:jc w:val="center"/>
    </w:pPr>
    <w:rPr>
      <w:smallCaps/>
      <w:sz w:val="16"/>
      <w:szCs w:val="20"/>
    </w:rPr>
  </w:style>
  <w:style w:type="paragraph" w:customStyle="1" w:styleId="rgsoggetto17">
    <w:name w:val="rgs_oggetto17"/>
    <w:basedOn w:val="Standard"/>
    <w:rsid w:val="00592F24"/>
    <w:pPr>
      <w:ind w:left="1000" w:hanging="1000"/>
    </w:pPr>
    <w:rPr>
      <w:sz w:val="20"/>
      <w:szCs w:val="20"/>
    </w:rPr>
  </w:style>
  <w:style w:type="paragraph" w:customStyle="1" w:styleId="StileGlossarioDefCorsivo17">
    <w:name w:val="Stile GlossarioDef + Corsivo17"/>
    <w:basedOn w:val="GlossarioDef"/>
    <w:rsid w:val="00592F24"/>
    <w:rPr>
      <w:i/>
      <w:iCs/>
      <w:spacing w:val="-2"/>
    </w:rPr>
  </w:style>
  <w:style w:type="paragraph" w:customStyle="1" w:styleId="corpocarattere17">
    <w:name w:val="corpocarattere17"/>
    <w:basedOn w:val="Standard"/>
    <w:rsid w:val="00592F24"/>
    <w:pPr>
      <w:spacing w:before="280" w:after="280"/>
    </w:pPr>
    <w:rPr>
      <w:rFonts w:ascii="Arial Unicode MS" w:eastAsia="Arial Unicode MS" w:hAnsi="Arial Unicode MS" w:cs="Arial Unicode MS"/>
    </w:rPr>
  </w:style>
  <w:style w:type="paragraph" w:customStyle="1" w:styleId="0proposta17">
    <w:name w:val="0_proposta17"/>
    <w:basedOn w:val="Standard"/>
    <w:rsid w:val="00592F24"/>
    <w:pPr>
      <w:spacing w:after="120"/>
      <w:jc w:val="both"/>
    </w:pPr>
  </w:style>
  <w:style w:type="paragraph" w:customStyle="1" w:styleId="rgscorpodeltesto17">
    <w:name w:val="rgs_corpodeltesto17"/>
    <w:basedOn w:val="Standard"/>
    <w:rsid w:val="00592F24"/>
    <w:pPr>
      <w:spacing w:after="120" w:line="360" w:lineRule="auto"/>
      <w:ind w:firstLine="799"/>
      <w:jc w:val="both"/>
    </w:pPr>
    <w:rPr>
      <w:szCs w:val="20"/>
    </w:rPr>
  </w:style>
  <w:style w:type="paragraph" w:customStyle="1" w:styleId="CM11417">
    <w:name w:val="CM11417"/>
    <w:basedOn w:val="Standard"/>
    <w:next w:val="Standard"/>
    <w:rsid w:val="00592F24"/>
    <w:pPr>
      <w:widowControl w:val="0"/>
      <w:autoSpaceDE w:val="0"/>
      <w:spacing w:after="105"/>
      <w:ind w:right="508"/>
    </w:pPr>
  </w:style>
  <w:style w:type="paragraph" w:customStyle="1" w:styleId="Default17">
    <w:name w:val="Default1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7">
    <w:name w:val="testo117"/>
    <w:basedOn w:val="Standard"/>
    <w:rsid w:val="00592F24"/>
    <w:pPr>
      <w:widowControl w:val="0"/>
      <w:ind w:left="426" w:right="-1"/>
      <w:jc w:val="both"/>
    </w:pPr>
    <w:rPr>
      <w:sz w:val="22"/>
      <w:szCs w:val="20"/>
    </w:rPr>
  </w:style>
  <w:style w:type="paragraph" w:customStyle="1" w:styleId="ElnotaCarattere27">
    <w:name w:val="El_nota Carattere27"/>
    <w:basedOn w:val="Standard"/>
    <w:rsid w:val="00592F24"/>
    <w:pPr>
      <w:spacing w:before="80" w:after="80"/>
      <w:ind w:left="567" w:hanging="284"/>
      <w:jc w:val="both"/>
    </w:pPr>
    <w:rPr>
      <w:rFonts w:ascii="Arial" w:hAnsi="Arial" w:cs="Arial"/>
      <w:bCs/>
      <w:spacing w:val="-2"/>
      <w:sz w:val="18"/>
      <w:szCs w:val="3276"/>
    </w:rPr>
  </w:style>
  <w:style w:type="paragraph" w:customStyle="1" w:styleId="Nota27">
    <w:name w:val="Nota2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7">
    <w:name w:val="Corpo Carattere Carattere Carattere27"/>
    <w:basedOn w:val="Standard"/>
    <w:rsid w:val="00592F24"/>
    <w:pPr>
      <w:spacing w:before="120" w:after="120"/>
      <w:ind w:left="284"/>
      <w:jc w:val="both"/>
    </w:pPr>
    <w:rPr>
      <w:spacing w:val="-2"/>
    </w:rPr>
  </w:style>
  <w:style w:type="paragraph" w:customStyle="1" w:styleId="Elpunto37">
    <w:name w:val="El_punto37"/>
    <w:basedOn w:val="Puntoelenco"/>
    <w:rsid w:val="00592F24"/>
    <w:pPr>
      <w:spacing w:before="60" w:after="60"/>
      <w:ind w:left="0" w:firstLine="0"/>
    </w:pPr>
  </w:style>
  <w:style w:type="paragraph" w:customStyle="1" w:styleId="Copertina27">
    <w:name w:val="Copertina2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7">
    <w:name w:val="Spazio2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7">
    <w:name w:val="Corpo_tab2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7">
    <w:name w:val="Destinatari2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7">
    <w:name w:val="Dida27"/>
    <w:basedOn w:val="WW-Didascalia"/>
    <w:rsid w:val="00592F24"/>
  </w:style>
  <w:style w:type="paragraph" w:customStyle="1" w:styleId="Ellettera37">
    <w:name w:val="El_lettera3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7">
    <w:name w:val="El_lettera227"/>
    <w:basedOn w:val="Ellettera"/>
    <w:rsid w:val="00592F24"/>
  </w:style>
  <w:style w:type="paragraph" w:customStyle="1" w:styleId="EltracciatoCarattereCarattere27">
    <w:name w:val="El_tracciato Carattere Carattere27"/>
    <w:basedOn w:val="ElnotaCarattere"/>
    <w:rsid w:val="00592F24"/>
    <w:pPr>
      <w:ind w:left="0" w:firstLine="0"/>
    </w:pPr>
  </w:style>
  <w:style w:type="paragraph" w:customStyle="1" w:styleId="Evidenziatore27">
    <w:name w:val="Evidenziatore27"/>
    <w:basedOn w:val="Standard"/>
    <w:rsid w:val="00592F24"/>
    <w:pPr>
      <w:spacing w:before="120" w:after="140"/>
      <w:jc w:val="both"/>
    </w:pPr>
    <w:rPr>
      <w:rFonts w:cs="Arial"/>
      <w:b/>
      <w:spacing w:val="-2"/>
    </w:rPr>
  </w:style>
  <w:style w:type="paragraph" w:customStyle="1" w:styleId="Figura27">
    <w:name w:val="Figura27"/>
    <w:basedOn w:val="Standard"/>
    <w:rsid w:val="00592F24"/>
    <w:pPr>
      <w:keepNext/>
      <w:spacing w:before="240" w:after="120"/>
      <w:jc w:val="center"/>
    </w:pPr>
  </w:style>
  <w:style w:type="paragraph" w:customStyle="1" w:styleId="Oggetto27">
    <w:name w:val="Oggetto2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7">
    <w:name w:val="Tabelle27"/>
    <w:basedOn w:val="Standard"/>
    <w:rsid w:val="00592F24"/>
    <w:pPr>
      <w:spacing w:before="120" w:after="360"/>
    </w:pPr>
    <w:rPr>
      <w:rFonts w:eastAsia="Arial Unicode MS"/>
    </w:rPr>
  </w:style>
  <w:style w:type="paragraph" w:customStyle="1" w:styleId="Tittab27">
    <w:name w:val="Tit_tab2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7">
    <w:name w:val="Corpo_lettera27"/>
    <w:basedOn w:val="Standard"/>
    <w:rsid w:val="00592F24"/>
    <w:pPr>
      <w:spacing w:before="120" w:after="120"/>
      <w:ind w:firstLine="340"/>
      <w:jc w:val="both"/>
    </w:pPr>
    <w:rPr>
      <w:rFonts w:cs="Arial"/>
      <w:spacing w:val="-2"/>
    </w:rPr>
  </w:style>
  <w:style w:type="paragraph" w:customStyle="1" w:styleId="GlossarioDef27">
    <w:name w:val="GlossarioDef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7">
    <w:name w:val="El_notalettera27"/>
    <w:basedOn w:val="Elnota"/>
    <w:rsid w:val="00592F24"/>
    <w:pPr>
      <w:ind w:left="616" w:hanging="360"/>
    </w:pPr>
  </w:style>
  <w:style w:type="paragraph" w:customStyle="1" w:styleId="Elnota27">
    <w:name w:val="El_nota27"/>
    <w:basedOn w:val="Nota"/>
    <w:rsid w:val="00592F24"/>
    <w:pPr>
      <w:ind w:left="567" w:hanging="283"/>
    </w:pPr>
  </w:style>
  <w:style w:type="paragraph" w:customStyle="1" w:styleId="Elnumero227">
    <w:name w:val="El_numero22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7">
    <w:name w:val="El_tracciato Carattere27"/>
    <w:basedOn w:val="Elnota"/>
    <w:rsid w:val="00592F24"/>
  </w:style>
  <w:style w:type="paragraph" w:customStyle="1" w:styleId="El-27">
    <w:name w:val="El-27"/>
    <w:basedOn w:val="Elpunto"/>
    <w:rsid w:val="00592F24"/>
    <w:pPr>
      <w:ind w:left="0" w:firstLine="0"/>
    </w:pPr>
  </w:style>
  <w:style w:type="paragraph" w:customStyle="1" w:styleId="Elpunto227">
    <w:name w:val="El_punto227"/>
    <w:basedOn w:val="Elpunto"/>
    <w:rsid w:val="00592F24"/>
    <w:pPr>
      <w:ind w:left="720" w:hanging="360"/>
    </w:pPr>
  </w:style>
  <w:style w:type="paragraph" w:customStyle="1" w:styleId="Corpo27">
    <w:name w:val="Corpo27"/>
    <w:basedOn w:val="Standard"/>
    <w:rsid w:val="00592F24"/>
    <w:pPr>
      <w:spacing w:before="120" w:after="120"/>
      <w:jc w:val="both"/>
    </w:pPr>
    <w:rPr>
      <w:rFonts w:cs="Arial"/>
      <w:spacing w:val="-2"/>
    </w:rPr>
  </w:style>
  <w:style w:type="paragraph" w:customStyle="1" w:styleId="Parola27">
    <w:name w:val="Parola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7">
    <w:name w:val="Esempio2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7">
    <w:name w:val="Stile Tabelle + Allineato a sinistra27"/>
    <w:basedOn w:val="Tabelle"/>
    <w:rsid w:val="00592F24"/>
    <w:rPr>
      <w:rFonts w:eastAsia="Times New Roman"/>
      <w:szCs w:val="20"/>
    </w:rPr>
  </w:style>
  <w:style w:type="paragraph" w:customStyle="1" w:styleId="tit327">
    <w:name w:val="tit327"/>
    <w:basedOn w:val="Standard"/>
    <w:rsid w:val="00592F24"/>
    <w:pPr>
      <w:spacing w:before="480"/>
    </w:pPr>
    <w:rPr>
      <w:rFonts w:ascii="Arial" w:hAnsi="Arial" w:cs="Arial"/>
      <w:b/>
      <w:bCs/>
      <w:color w:val="006699"/>
      <w:sz w:val="20"/>
      <w:szCs w:val="20"/>
    </w:rPr>
  </w:style>
  <w:style w:type="paragraph" w:customStyle="1" w:styleId="corpo270">
    <w:name w:val="corpo27"/>
    <w:basedOn w:val="Standard"/>
    <w:rsid w:val="00592F24"/>
    <w:pPr>
      <w:spacing w:before="120" w:after="120"/>
      <w:ind w:right="100"/>
      <w:jc w:val="both"/>
    </w:pPr>
    <w:rPr>
      <w:rFonts w:ascii="Arial" w:hAnsi="Arial" w:cs="Arial"/>
      <w:color w:val="000000"/>
      <w:sz w:val="18"/>
      <w:szCs w:val="18"/>
    </w:rPr>
  </w:style>
  <w:style w:type="paragraph" w:customStyle="1" w:styleId="tit227">
    <w:name w:val="tit227"/>
    <w:basedOn w:val="Standard"/>
    <w:rsid w:val="00592F24"/>
    <w:pPr>
      <w:spacing w:before="400" w:after="60"/>
    </w:pPr>
    <w:rPr>
      <w:rFonts w:ascii="Arial" w:hAnsi="Arial" w:cs="Arial"/>
      <w:b/>
      <w:bCs/>
      <w:color w:val="006699"/>
      <w:sz w:val="22"/>
      <w:szCs w:val="22"/>
    </w:rPr>
  </w:style>
  <w:style w:type="paragraph" w:customStyle="1" w:styleId="corpotab270">
    <w:name w:val="corpotab27"/>
    <w:basedOn w:val="Standard"/>
    <w:rsid w:val="00592F24"/>
    <w:pPr>
      <w:spacing w:before="20" w:after="20"/>
      <w:ind w:left="40" w:right="40"/>
    </w:pPr>
    <w:rPr>
      <w:rFonts w:ascii="Arial" w:hAnsi="Arial" w:cs="Arial"/>
      <w:color w:val="000000"/>
      <w:sz w:val="18"/>
      <w:szCs w:val="18"/>
    </w:rPr>
  </w:style>
  <w:style w:type="paragraph" w:customStyle="1" w:styleId="Normale227">
    <w:name w:val="Normale 227"/>
    <w:basedOn w:val="Standard"/>
    <w:rsid w:val="00592F24"/>
    <w:pPr>
      <w:spacing w:before="120"/>
      <w:ind w:left="567" w:right="567"/>
    </w:pPr>
    <w:rPr>
      <w:sz w:val="22"/>
      <w:szCs w:val="20"/>
    </w:rPr>
  </w:style>
  <w:style w:type="paragraph" w:customStyle="1" w:styleId="tit427">
    <w:name w:val="tit427"/>
    <w:basedOn w:val="Standard"/>
    <w:rsid w:val="00592F24"/>
    <w:pPr>
      <w:spacing w:before="120"/>
    </w:pPr>
    <w:rPr>
      <w:rFonts w:ascii="Arial" w:hAnsi="Arial" w:cs="Arial"/>
      <w:b/>
      <w:bCs/>
      <w:i/>
      <w:iCs/>
      <w:color w:val="006699"/>
      <w:sz w:val="18"/>
      <w:szCs w:val="18"/>
    </w:rPr>
  </w:style>
  <w:style w:type="paragraph" w:customStyle="1" w:styleId="CorpoCarattereCarattere27">
    <w:name w:val="Corpo Carattere Carattere27"/>
    <w:basedOn w:val="Standard"/>
    <w:rsid w:val="00592F24"/>
    <w:pPr>
      <w:spacing w:before="120" w:after="120"/>
      <w:ind w:left="284"/>
      <w:jc w:val="both"/>
    </w:pPr>
    <w:rPr>
      <w:spacing w:val="-2"/>
    </w:rPr>
  </w:style>
  <w:style w:type="paragraph" w:customStyle="1" w:styleId="rgsufficio127">
    <w:name w:val="rgs_ufficio127"/>
    <w:basedOn w:val="Standard"/>
    <w:rsid w:val="00592F24"/>
    <w:pPr>
      <w:jc w:val="center"/>
    </w:pPr>
    <w:rPr>
      <w:smallCaps/>
      <w:sz w:val="16"/>
      <w:szCs w:val="20"/>
    </w:rPr>
  </w:style>
  <w:style w:type="paragraph" w:customStyle="1" w:styleId="rgsoggetto27">
    <w:name w:val="rgs_oggetto27"/>
    <w:basedOn w:val="Standard"/>
    <w:rsid w:val="00592F24"/>
    <w:pPr>
      <w:ind w:left="1000" w:hanging="1000"/>
    </w:pPr>
    <w:rPr>
      <w:sz w:val="20"/>
      <w:szCs w:val="20"/>
    </w:rPr>
  </w:style>
  <w:style w:type="paragraph" w:customStyle="1" w:styleId="StileGlossarioDefCorsivo27">
    <w:name w:val="Stile GlossarioDef + Corsivo27"/>
    <w:basedOn w:val="GlossarioDef"/>
    <w:rsid w:val="00592F24"/>
    <w:rPr>
      <w:i/>
      <w:iCs/>
      <w:spacing w:val="-2"/>
    </w:rPr>
  </w:style>
  <w:style w:type="paragraph" w:customStyle="1" w:styleId="corpocarattere27">
    <w:name w:val="corpocarattere27"/>
    <w:basedOn w:val="Standard"/>
    <w:rsid w:val="00592F24"/>
    <w:pPr>
      <w:spacing w:before="280" w:after="280"/>
    </w:pPr>
    <w:rPr>
      <w:rFonts w:ascii="Arial Unicode MS" w:eastAsia="Arial Unicode MS" w:hAnsi="Arial Unicode MS" w:cs="Arial Unicode MS"/>
    </w:rPr>
  </w:style>
  <w:style w:type="paragraph" w:customStyle="1" w:styleId="0proposta27">
    <w:name w:val="0_proposta27"/>
    <w:basedOn w:val="Standard"/>
    <w:rsid w:val="00592F24"/>
    <w:pPr>
      <w:spacing w:after="120"/>
      <w:jc w:val="both"/>
    </w:pPr>
  </w:style>
  <w:style w:type="paragraph" w:customStyle="1" w:styleId="rgscorpodeltesto27">
    <w:name w:val="rgs_corpodeltesto27"/>
    <w:basedOn w:val="Standard"/>
    <w:rsid w:val="00592F24"/>
    <w:pPr>
      <w:spacing w:after="120" w:line="360" w:lineRule="auto"/>
      <w:ind w:firstLine="799"/>
      <w:jc w:val="both"/>
    </w:pPr>
    <w:rPr>
      <w:szCs w:val="20"/>
    </w:rPr>
  </w:style>
  <w:style w:type="paragraph" w:customStyle="1" w:styleId="CM11427">
    <w:name w:val="CM11427"/>
    <w:basedOn w:val="Standard"/>
    <w:next w:val="Standard"/>
    <w:rsid w:val="00592F24"/>
    <w:pPr>
      <w:widowControl w:val="0"/>
      <w:autoSpaceDE w:val="0"/>
      <w:spacing w:after="105"/>
      <w:ind w:right="508"/>
    </w:pPr>
  </w:style>
  <w:style w:type="paragraph" w:customStyle="1" w:styleId="Default27">
    <w:name w:val="Default2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7">
    <w:name w:val="testo127"/>
    <w:basedOn w:val="Standard"/>
    <w:rsid w:val="00592F24"/>
    <w:pPr>
      <w:widowControl w:val="0"/>
      <w:ind w:left="426" w:right="-1"/>
      <w:jc w:val="both"/>
    </w:pPr>
    <w:rPr>
      <w:sz w:val="22"/>
      <w:szCs w:val="20"/>
    </w:rPr>
  </w:style>
  <w:style w:type="paragraph" w:customStyle="1" w:styleId="Corpo11100">
    <w:name w:val="Corpo1110"/>
    <w:basedOn w:val="Standard"/>
    <w:rsid w:val="00592F24"/>
    <w:pPr>
      <w:spacing w:before="120" w:after="120"/>
      <w:jc w:val="both"/>
    </w:pPr>
    <w:rPr>
      <w:rFonts w:cs="Arial"/>
      <w:spacing w:val="-2"/>
    </w:rPr>
  </w:style>
  <w:style w:type="paragraph" w:customStyle="1" w:styleId="Corpo1117">
    <w:name w:val="Corpo1117"/>
    <w:basedOn w:val="Standard"/>
    <w:rsid w:val="00592F24"/>
    <w:pPr>
      <w:spacing w:before="120" w:after="120"/>
      <w:jc w:val="both"/>
    </w:pPr>
    <w:rPr>
      <w:rFonts w:cs="Arial"/>
      <w:spacing w:val="-2"/>
    </w:rPr>
  </w:style>
  <w:style w:type="paragraph" w:customStyle="1" w:styleId="Elpunto47">
    <w:name w:val="El_punto47"/>
    <w:basedOn w:val="Puntoelenco"/>
    <w:rsid w:val="00592F24"/>
    <w:pPr>
      <w:spacing w:before="60" w:after="60"/>
    </w:pPr>
  </w:style>
  <w:style w:type="paragraph" w:customStyle="1" w:styleId="Copertina37">
    <w:name w:val="Copertina3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7">
    <w:name w:val="Figura37"/>
    <w:basedOn w:val="Standard"/>
    <w:rsid w:val="00592F24"/>
    <w:pPr>
      <w:keepNext/>
      <w:spacing w:before="240" w:after="120"/>
      <w:jc w:val="center"/>
    </w:pPr>
  </w:style>
  <w:style w:type="paragraph" w:customStyle="1" w:styleId="Tittab37">
    <w:name w:val="Tit_tab3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7">
    <w:name w:val="GlossarioDef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7">
    <w:name w:val="El_nota37"/>
    <w:basedOn w:val="Standard"/>
    <w:rsid w:val="00592F24"/>
    <w:pPr>
      <w:spacing w:before="80" w:after="80"/>
      <w:ind w:left="284" w:hanging="284"/>
    </w:pPr>
    <w:rPr>
      <w:rFonts w:ascii="Arial" w:hAnsi="Arial" w:cs="Arial"/>
      <w:bCs/>
      <w:sz w:val="18"/>
      <w:szCs w:val="3276"/>
    </w:rPr>
  </w:style>
  <w:style w:type="paragraph" w:customStyle="1" w:styleId="Elpunto237">
    <w:name w:val="El_punto237"/>
    <w:basedOn w:val="Elpunto"/>
    <w:rsid w:val="00592F24"/>
    <w:pPr>
      <w:ind w:left="567" w:hanging="283"/>
    </w:pPr>
  </w:style>
  <w:style w:type="paragraph" w:customStyle="1" w:styleId="Esempio37">
    <w:name w:val="Esempio3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7">
    <w:name w:val="Corpo37"/>
    <w:basedOn w:val="Standard"/>
    <w:rsid w:val="00592F24"/>
    <w:pPr>
      <w:spacing w:before="120" w:after="120"/>
      <w:jc w:val="both"/>
    </w:pPr>
    <w:rPr>
      <w:rFonts w:cs="Arial"/>
      <w:spacing w:val="-2"/>
    </w:rPr>
  </w:style>
  <w:style w:type="paragraph" w:customStyle="1" w:styleId="Elnotalettera37">
    <w:name w:val="El_notalettera37"/>
    <w:basedOn w:val="Elnota"/>
    <w:rsid w:val="00592F24"/>
    <w:pPr>
      <w:ind w:left="616" w:hanging="360"/>
    </w:pPr>
  </w:style>
  <w:style w:type="paragraph" w:customStyle="1" w:styleId="EltracciatoCarattere37">
    <w:name w:val="El_tracciato Carattere37"/>
    <w:basedOn w:val="Elnota"/>
    <w:rsid w:val="00592F24"/>
  </w:style>
  <w:style w:type="paragraph" w:customStyle="1" w:styleId="El-37">
    <w:name w:val="El-37"/>
    <w:basedOn w:val="Elpunto"/>
    <w:rsid w:val="00592F24"/>
  </w:style>
  <w:style w:type="paragraph" w:customStyle="1" w:styleId="Corpo1127">
    <w:name w:val="Corpo1127"/>
    <w:basedOn w:val="Standard"/>
    <w:rsid w:val="00592F24"/>
    <w:pPr>
      <w:spacing w:before="120" w:after="120"/>
      <w:jc w:val="both"/>
    </w:pPr>
    <w:rPr>
      <w:rFonts w:cs="Arial"/>
      <w:spacing w:val="-2"/>
    </w:rPr>
  </w:style>
  <w:style w:type="paragraph" w:customStyle="1" w:styleId="Corpo47">
    <w:name w:val="Corpo47"/>
    <w:basedOn w:val="Standard"/>
    <w:rsid w:val="00592F24"/>
    <w:pPr>
      <w:spacing w:before="120" w:after="120"/>
      <w:jc w:val="both"/>
    </w:pPr>
    <w:rPr>
      <w:rFonts w:cs="Arial"/>
      <w:spacing w:val="-2"/>
    </w:rPr>
  </w:style>
  <w:style w:type="paragraph" w:customStyle="1" w:styleId="Copertina47">
    <w:name w:val="Copertina4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7">
    <w:name w:val="El_punto247"/>
    <w:basedOn w:val="Elpunto"/>
    <w:rsid w:val="00592F24"/>
    <w:pPr>
      <w:ind w:left="0" w:firstLine="0"/>
    </w:pPr>
  </w:style>
  <w:style w:type="paragraph" w:customStyle="1" w:styleId="Elpunto57">
    <w:name w:val="El_punto57"/>
    <w:basedOn w:val="Puntoelenco"/>
    <w:rsid w:val="00592F24"/>
    <w:pPr>
      <w:spacing w:before="60" w:after="60"/>
    </w:pPr>
  </w:style>
  <w:style w:type="paragraph" w:customStyle="1" w:styleId="Elnota47">
    <w:name w:val="El_nota47"/>
    <w:basedOn w:val="Nota"/>
    <w:rsid w:val="00592F24"/>
    <w:pPr>
      <w:ind w:left="567" w:hanging="283"/>
    </w:pPr>
  </w:style>
  <w:style w:type="paragraph" w:customStyle="1" w:styleId="Nota37">
    <w:name w:val="Nota3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7">
    <w:name w:val="El-47"/>
    <w:basedOn w:val="Elpunto"/>
    <w:rsid w:val="00592F24"/>
  </w:style>
  <w:style w:type="paragraph" w:customStyle="1" w:styleId="Evidenziatore37">
    <w:name w:val="Evidenziatore37"/>
    <w:basedOn w:val="Standard"/>
    <w:rsid w:val="00592F24"/>
    <w:pPr>
      <w:spacing w:before="120" w:after="140"/>
      <w:jc w:val="both"/>
    </w:pPr>
    <w:rPr>
      <w:rFonts w:cs="Arial"/>
      <w:b/>
      <w:spacing w:val="-2"/>
    </w:rPr>
  </w:style>
  <w:style w:type="paragraph" w:customStyle="1" w:styleId="Tittab47">
    <w:name w:val="Tit_tab4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7">
    <w:name w:val="El_nota57"/>
    <w:basedOn w:val="Standard"/>
    <w:rsid w:val="00592F24"/>
    <w:pPr>
      <w:spacing w:before="80" w:after="80"/>
      <w:ind w:left="567" w:hanging="283"/>
    </w:pPr>
    <w:rPr>
      <w:rFonts w:ascii="Arial" w:hAnsi="Arial" w:cs="Arial"/>
      <w:bCs/>
      <w:sz w:val="18"/>
      <w:szCs w:val="3276"/>
    </w:rPr>
  </w:style>
  <w:style w:type="paragraph" w:customStyle="1" w:styleId="Copertina57">
    <w:name w:val="Copertina5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7">
    <w:name w:val="El_nota Carattere37"/>
    <w:basedOn w:val="Standard"/>
    <w:rsid w:val="00592F24"/>
    <w:pPr>
      <w:spacing w:before="80" w:after="80"/>
      <w:ind w:left="567" w:hanging="284"/>
      <w:jc w:val="both"/>
    </w:pPr>
    <w:rPr>
      <w:rFonts w:ascii="Arial" w:hAnsi="Arial" w:cs="Arial"/>
      <w:bCs/>
      <w:spacing w:val="-2"/>
      <w:sz w:val="18"/>
      <w:szCs w:val="3276"/>
    </w:rPr>
  </w:style>
  <w:style w:type="paragraph" w:customStyle="1" w:styleId="Nota47">
    <w:name w:val="Nota4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7">
    <w:name w:val="Corpo Carattere Carattere Carattere37"/>
    <w:basedOn w:val="Standard"/>
    <w:rsid w:val="00592F24"/>
    <w:pPr>
      <w:spacing w:before="120" w:after="120"/>
      <w:ind w:left="284"/>
      <w:jc w:val="both"/>
    </w:pPr>
    <w:rPr>
      <w:spacing w:val="-2"/>
    </w:rPr>
  </w:style>
  <w:style w:type="paragraph" w:customStyle="1" w:styleId="Elpunto67">
    <w:name w:val="El_punto67"/>
    <w:basedOn w:val="Puntoelenco"/>
    <w:rsid w:val="00592F24"/>
    <w:pPr>
      <w:spacing w:before="60" w:after="60"/>
      <w:ind w:left="0" w:firstLine="0"/>
    </w:pPr>
  </w:style>
  <w:style w:type="paragraph" w:customStyle="1" w:styleId="Copertina67">
    <w:name w:val="Copertina6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7">
    <w:name w:val="Spazio3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7">
    <w:name w:val="Corpo_tab3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7">
    <w:name w:val="Destinatari3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7">
    <w:name w:val="Dida37"/>
    <w:basedOn w:val="WW-Didascalia"/>
    <w:rsid w:val="00592F24"/>
  </w:style>
  <w:style w:type="paragraph" w:customStyle="1" w:styleId="Ellettera47">
    <w:name w:val="El_lettera4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7">
    <w:name w:val="El_lettera237"/>
    <w:basedOn w:val="Ellettera"/>
    <w:rsid w:val="00592F24"/>
  </w:style>
  <w:style w:type="paragraph" w:customStyle="1" w:styleId="EltracciatoCarattereCarattere37">
    <w:name w:val="El_tracciato Carattere Carattere37"/>
    <w:basedOn w:val="ElnotaCarattere"/>
    <w:rsid w:val="00592F24"/>
    <w:pPr>
      <w:ind w:left="0" w:firstLine="0"/>
    </w:pPr>
  </w:style>
  <w:style w:type="paragraph" w:customStyle="1" w:styleId="Evidenziatore47">
    <w:name w:val="Evidenziatore47"/>
    <w:basedOn w:val="Standard"/>
    <w:rsid w:val="00592F24"/>
    <w:pPr>
      <w:spacing w:before="120" w:after="140"/>
      <w:jc w:val="both"/>
    </w:pPr>
    <w:rPr>
      <w:rFonts w:cs="Arial"/>
      <w:b/>
      <w:spacing w:val="-2"/>
    </w:rPr>
  </w:style>
  <w:style w:type="paragraph" w:customStyle="1" w:styleId="Figura47">
    <w:name w:val="Figura47"/>
    <w:basedOn w:val="Standard"/>
    <w:rsid w:val="00592F24"/>
    <w:pPr>
      <w:keepNext/>
      <w:spacing w:before="240" w:after="120"/>
      <w:jc w:val="center"/>
    </w:pPr>
  </w:style>
  <w:style w:type="paragraph" w:customStyle="1" w:styleId="Oggetto37">
    <w:name w:val="Oggetto3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7">
    <w:name w:val="Tabelle37"/>
    <w:basedOn w:val="Standard"/>
    <w:rsid w:val="00592F24"/>
    <w:pPr>
      <w:spacing w:before="120" w:after="360"/>
    </w:pPr>
    <w:rPr>
      <w:rFonts w:eastAsia="Arial Unicode MS"/>
    </w:rPr>
  </w:style>
  <w:style w:type="paragraph" w:customStyle="1" w:styleId="Tittab57">
    <w:name w:val="Tit_tab5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7">
    <w:name w:val="Corpo_lettera37"/>
    <w:basedOn w:val="Standard"/>
    <w:rsid w:val="00592F24"/>
    <w:pPr>
      <w:spacing w:before="120" w:after="120"/>
      <w:ind w:firstLine="340"/>
      <w:jc w:val="both"/>
    </w:pPr>
    <w:rPr>
      <w:rFonts w:cs="Arial"/>
      <w:spacing w:val="-2"/>
    </w:rPr>
  </w:style>
  <w:style w:type="paragraph" w:customStyle="1" w:styleId="GlossarioDef47">
    <w:name w:val="GlossarioDef4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7">
    <w:name w:val="El_notalettera47"/>
    <w:basedOn w:val="Elnota"/>
    <w:rsid w:val="00592F24"/>
    <w:pPr>
      <w:ind w:left="616" w:hanging="360"/>
    </w:pPr>
  </w:style>
  <w:style w:type="paragraph" w:customStyle="1" w:styleId="Elnota67">
    <w:name w:val="El_nota67"/>
    <w:basedOn w:val="Nota"/>
    <w:rsid w:val="00592F24"/>
    <w:pPr>
      <w:ind w:left="567" w:hanging="283"/>
    </w:pPr>
  </w:style>
  <w:style w:type="paragraph" w:customStyle="1" w:styleId="Elnumero237">
    <w:name w:val="El_numero23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7">
    <w:name w:val="El_tracciato Carattere47"/>
    <w:basedOn w:val="Elnota"/>
    <w:rsid w:val="00592F24"/>
  </w:style>
  <w:style w:type="paragraph" w:customStyle="1" w:styleId="El-57">
    <w:name w:val="El-57"/>
    <w:basedOn w:val="Elpunto"/>
    <w:rsid w:val="00592F24"/>
    <w:pPr>
      <w:ind w:left="0" w:firstLine="0"/>
    </w:pPr>
  </w:style>
  <w:style w:type="paragraph" w:customStyle="1" w:styleId="Elpunto257">
    <w:name w:val="El_punto257"/>
    <w:basedOn w:val="Elpunto"/>
    <w:rsid w:val="00592F24"/>
    <w:pPr>
      <w:ind w:left="720" w:hanging="360"/>
    </w:pPr>
  </w:style>
  <w:style w:type="paragraph" w:customStyle="1" w:styleId="Corpo57">
    <w:name w:val="Corpo57"/>
    <w:basedOn w:val="Standard"/>
    <w:rsid w:val="00592F24"/>
    <w:pPr>
      <w:spacing w:before="120" w:after="120"/>
      <w:jc w:val="both"/>
    </w:pPr>
    <w:rPr>
      <w:rFonts w:cs="Arial"/>
      <w:spacing w:val="-2"/>
    </w:rPr>
  </w:style>
  <w:style w:type="paragraph" w:customStyle="1" w:styleId="Parola37">
    <w:name w:val="Parola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7">
    <w:name w:val="Esempio4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7">
    <w:name w:val="Stile Tabelle + Allineato a sinistra37"/>
    <w:basedOn w:val="Tabelle"/>
    <w:rsid w:val="00592F24"/>
    <w:rPr>
      <w:rFonts w:eastAsia="Times New Roman"/>
      <w:szCs w:val="20"/>
    </w:rPr>
  </w:style>
  <w:style w:type="paragraph" w:customStyle="1" w:styleId="tit337">
    <w:name w:val="tit337"/>
    <w:basedOn w:val="Standard"/>
    <w:rsid w:val="00592F24"/>
    <w:pPr>
      <w:spacing w:before="480"/>
    </w:pPr>
    <w:rPr>
      <w:rFonts w:ascii="Arial" w:hAnsi="Arial" w:cs="Arial"/>
      <w:b/>
      <w:bCs/>
      <w:color w:val="006699"/>
      <w:sz w:val="20"/>
      <w:szCs w:val="20"/>
    </w:rPr>
  </w:style>
  <w:style w:type="paragraph" w:customStyle="1" w:styleId="corpo370">
    <w:name w:val="corpo37"/>
    <w:basedOn w:val="Standard"/>
    <w:rsid w:val="00592F24"/>
    <w:pPr>
      <w:spacing w:before="120" w:after="120"/>
      <w:ind w:right="100"/>
      <w:jc w:val="both"/>
    </w:pPr>
    <w:rPr>
      <w:rFonts w:ascii="Arial" w:hAnsi="Arial" w:cs="Arial"/>
      <w:color w:val="000000"/>
      <w:sz w:val="18"/>
      <w:szCs w:val="18"/>
    </w:rPr>
  </w:style>
  <w:style w:type="paragraph" w:customStyle="1" w:styleId="tit237">
    <w:name w:val="tit237"/>
    <w:basedOn w:val="Standard"/>
    <w:rsid w:val="00592F24"/>
    <w:pPr>
      <w:spacing w:before="400" w:after="60"/>
    </w:pPr>
    <w:rPr>
      <w:rFonts w:ascii="Arial" w:hAnsi="Arial" w:cs="Arial"/>
      <w:b/>
      <w:bCs/>
      <w:color w:val="006699"/>
      <w:sz w:val="22"/>
      <w:szCs w:val="22"/>
    </w:rPr>
  </w:style>
  <w:style w:type="paragraph" w:customStyle="1" w:styleId="corpotab370">
    <w:name w:val="corpotab37"/>
    <w:basedOn w:val="Standard"/>
    <w:rsid w:val="00592F24"/>
    <w:pPr>
      <w:spacing w:before="20" w:after="20"/>
      <w:ind w:left="40" w:right="40"/>
    </w:pPr>
    <w:rPr>
      <w:rFonts w:ascii="Arial" w:hAnsi="Arial" w:cs="Arial"/>
      <w:color w:val="000000"/>
      <w:sz w:val="18"/>
      <w:szCs w:val="18"/>
    </w:rPr>
  </w:style>
  <w:style w:type="paragraph" w:customStyle="1" w:styleId="Normale237">
    <w:name w:val="Normale 237"/>
    <w:basedOn w:val="Standard"/>
    <w:rsid w:val="00592F24"/>
    <w:pPr>
      <w:spacing w:before="120"/>
      <w:ind w:left="567" w:right="567"/>
    </w:pPr>
    <w:rPr>
      <w:sz w:val="22"/>
      <w:szCs w:val="20"/>
    </w:rPr>
  </w:style>
  <w:style w:type="paragraph" w:customStyle="1" w:styleId="tit437">
    <w:name w:val="tit437"/>
    <w:basedOn w:val="Standard"/>
    <w:rsid w:val="00592F24"/>
    <w:pPr>
      <w:spacing w:before="120"/>
    </w:pPr>
    <w:rPr>
      <w:rFonts w:ascii="Arial" w:hAnsi="Arial" w:cs="Arial"/>
      <w:b/>
      <w:bCs/>
      <w:i/>
      <w:iCs/>
      <w:color w:val="006699"/>
      <w:sz w:val="18"/>
      <w:szCs w:val="18"/>
    </w:rPr>
  </w:style>
  <w:style w:type="paragraph" w:customStyle="1" w:styleId="CorpoCarattereCarattere37">
    <w:name w:val="Corpo Carattere Carattere37"/>
    <w:basedOn w:val="Standard"/>
    <w:rsid w:val="00592F24"/>
    <w:pPr>
      <w:spacing w:before="120" w:after="120"/>
      <w:ind w:left="284"/>
      <w:jc w:val="both"/>
    </w:pPr>
    <w:rPr>
      <w:spacing w:val="-2"/>
    </w:rPr>
  </w:style>
  <w:style w:type="paragraph" w:customStyle="1" w:styleId="rgsufficio137">
    <w:name w:val="rgs_ufficio137"/>
    <w:basedOn w:val="Standard"/>
    <w:rsid w:val="00592F24"/>
    <w:pPr>
      <w:jc w:val="center"/>
    </w:pPr>
    <w:rPr>
      <w:smallCaps/>
      <w:sz w:val="16"/>
      <w:szCs w:val="20"/>
    </w:rPr>
  </w:style>
  <w:style w:type="paragraph" w:customStyle="1" w:styleId="rgsoggetto37">
    <w:name w:val="rgs_oggetto37"/>
    <w:basedOn w:val="Standard"/>
    <w:rsid w:val="00592F24"/>
    <w:pPr>
      <w:ind w:left="1000" w:hanging="1000"/>
    </w:pPr>
    <w:rPr>
      <w:sz w:val="20"/>
      <w:szCs w:val="20"/>
    </w:rPr>
  </w:style>
  <w:style w:type="paragraph" w:customStyle="1" w:styleId="StileGlossarioDefCorsivo37">
    <w:name w:val="Stile GlossarioDef + Corsivo37"/>
    <w:basedOn w:val="GlossarioDef"/>
    <w:rsid w:val="00592F24"/>
    <w:rPr>
      <w:i/>
      <w:iCs/>
      <w:spacing w:val="-2"/>
    </w:rPr>
  </w:style>
  <w:style w:type="paragraph" w:customStyle="1" w:styleId="corpocarattere37">
    <w:name w:val="corpocarattere37"/>
    <w:basedOn w:val="Standard"/>
    <w:rsid w:val="00592F24"/>
    <w:pPr>
      <w:spacing w:before="280" w:after="280"/>
    </w:pPr>
    <w:rPr>
      <w:rFonts w:ascii="Arial Unicode MS" w:eastAsia="Arial Unicode MS" w:hAnsi="Arial Unicode MS" w:cs="Arial Unicode MS"/>
    </w:rPr>
  </w:style>
  <w:style w:type="paragraph" w:customStyle="1" w:styleId="0proposta37">
    <w:name w:val="0_proposta37"/>
    <w:basedOn w:val="Standard"/>
    <w:rsid w:val="00592F24"/>
    <w:pPr>
      <w:spacing w:after="120"/>
      <w:jc w:val="both"/>
    </w:pPr>
  </w:style>
  <w:style w:type="paragraph" w:customStyle="1" w:styleId="rgscorpodeltesto37">
    <w:name w:val="rgs_corpodeltesto37"/>
    <w:basedOn w:val="Standard"/>
    <w:rsid w:val="00592F24"/>
    <w:pPr>
      <w:spacing w:after="120" w:line="360" w:lineRule="auto"/>
      <w:ind w:firstLine="799"/>
      <w:jc w:val="both"/>
    </w:pPr>
    <w:rPr>
      <w:szCs w:val="20"/>
    </w:rPr>
  </w:style>
  <w:style w:type="paragraph" w:customStyle="1" w:styleId="CM11437">
    <w:name w:val="CM11437"/>
    <w:basedOn w:val="Standard"/>
    <w:next w:val="Standard"/>
    <w:rsid w:val="00592F24"/>
    <w:pPr>
      <w:widowControl w:val="0"/>
      <w:autoSpaceDE w:val="0"/>
      <w:spacing w:after="105"/>
      <w:ind w:right="508"/>
    </w:pPr>
  </w:style>
  <w:style w:type="paragraph" w:customStyle="1" w:styleId="Default37">
    <w:name w:val="Default3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7">
    <w:name w:val="testo137"/>
    <w:basedOn w:val="Standard"/>
    <w:rsid w:val="00592F24"/>
    <w:pPr>
      <w:widowControl w:val="0"/>
      <w:ind w:left="426" w:right="-1"/>
      <w:jc w:val="both"/>
    </w:pPr>
    <w:rPr>
      <w:sz w:val="22"/>
      <w:szCs w:val="20"/>
    </w:rPr>
  </w:style>
  <w:style w:type="paragraph" w:customStyle="1" w:styleId="Corpo127">
    <w:name w:val="Corpo127"/>
    <w:basedOn w:val="Standard"/>
    <w:rsid w:val="00592F24"/>
    <w:pPr>
      <w:spacing w:before="120" w:after="120"/>
      <w:jc w:val="both"/>
    </w:pPr>
    <w:rPr>
      <w:rFonts w:cs="Arial"/>
      <w:spacing w:val="-2"/>
    </w:rPr>
  </w:style>
  <w:style w:type="paragraph" w:customStyle="1" w:styleId="Corpo1137">
    <w:name w:val="Corpo1137"/>
    <w:basedOn w:val="Standard"/>
    <w:rsid w:val="00592F24"/>
    <w:pPr>
      <w:spacing w:before="120" w:after="120"/>
      <w:jc w:val="both"/>
    </w:pPr>
    <w:rPr>
      <w:rFonts w:cs="Arial"/>
      <w:spacing w:val="-2"/>
    </w:rPr>
  </w:style>
  <w:style w:type="paragraph" w:customStyle="1" w:styleId="Corpotesto7">
    <w:name w:val="Corpo testo7"/>
    <w:basedOn w:val="Standard"/>
    <w:rsid w:val="00592F24"/>
    <w:pPr>
      <w:spacing w:before="240"/>
      <w:ind w:left="907"/>
    </w:pPr>
    <w:rPr>
      <w:lang w:val="en-US"/>
    </w:rPr>
  </w:style>
  <w:style w:type="paragraph" w:customStyle="1" w:styleId="schema3">
    <w:name w:val="schema3"/>
    <w:basedOn w:val="Standard"/>
    <w:rsid w:val="00592F24"/>
    <w:pPr>
      <w:jc w:val="both"/>
    </w:pPr>
    <w:rPr>
      <w:b/>
      <w:sz w:val="28"/>
      <w:szCs w:val="28"/>
    </w:rPr>
  </w:style>
  <w:style w:type="paragraph" w:customStyle="1" w:styleId="circolaresottoparagrafo5">
    <w:name w:val="circolare sottoparagrafo5"/>
    <w:basedOn w:val="Titolo31"/>
    <w:rsid w:val="00592F24"/>
    <w:rPr>
      <w:sz w:val="26"/>
      <w:szCs w:val="26"/>
    </w:rPr>
  </w:style>
  <w:style w:type="paragraph" w:customStyle="1" w:styleId="circolarepidipagina3">
    <w:name w:val="circolare piè di pagina3"/>
    <w:basedOn w:val="Standard"/>
    <w:rsid w:val="00592F24"/>
    <w:rPr>
      <w:rFonts w:ascii="Arial" w:hAnsi="Arial" w:cs="Arial"/>
      <w:sz w:val="16"/>
      <w:szCs w:val="16"/>
    </w:rPr>
  </w:style>
  <w:style w:type="paragraph" w:customStyle="1" w:styleId="13">
    <w:name w:val="13"/>
    <w:basedOn w:val="Standard"/>
    <w:rsid w:val="00592F24"/>
    <w:pPr>
      <w:spacing w:after="160" w:line="240" w:lineRule="exact"/>
    </w:pPr>
    <w:rPr>
      <w:rFonts w:ascii="Tahoma" w:hAnsi="Tahoma"/>
      <w:sz w:val="20"/>
      <w:szCs w:val="20"/>
      <w:lang w:val="en-US"/>
    </w:rPr>
  </w:style>
  <w:style w:type="paragraph" w:customStyle="1" w:styleId="ElnotaCarattere43">
    <w:name w:val="El_nota Carattere43"/>
    <w:basedOn w:val="Standard"/>
    <w:rsid w:val="00592F24"/>
    <w:pPr>
      <w:spacing w:before="80" w:after="80"/>
      <w:ind w:left="284" w:hanging="284"/>
      <w:jc w:val="both"/>
    </w:pPr>
    <w:rPr>
      <w:rFonts w:ascii="Arial" w:hAnsi="Arial" w:cs="Arial"/>
      <w:bCs/>
      <w:spacing w:val="-2"/>
      <w:sz w:val="18"/>
      <w:szCs w:val="3276"/>
    </w:rPr>
  </w:style>
  <w:style w:type="paragraph" w:customStyle="1" w:styleId="Nota53">
    <w:name w:val="Nota5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3">
    <w:name w:val="Corpo Carattere Carattere Carattere43"/>
    <w:basedOn w:val="Standard"/>
    <w:rsid w:val="00592F24"/>
    <w:pPr>
      <w:spacing w:before="120" w:after="120"/>
      <w:ind w:left="284"/>
      <w:jc w:val="both"/>
    </w:pPr>
    <w:rPr>
      <w:spacing w:val="-2"/>
    </w:rPr>
  </w:style>
  <w:style w:type="paragraph" w:customStyle="1" w:styleId="Elpunto73">
    <w:name w:val="El_punto73"/>
    <w:basedOn w:val="Puntoelenco"/>
    <w:rsid w:val="00592F24"/>
    <w:pPr>
      <w:spacing w:before="60" w:after="60"/>
      <w:ind w:left="0" w:firstLine="0"/>
    </w:pPr>
  </w:style>
  <w:style w:type="paragraph" w:customStyle="1" w:styleId="Copertina73">
    <w:name w:val="Copertina7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3">
    <w:name w:val="Spazio4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3">
    <w:name w:val="Corpo_tab4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3">
    <w:name w:val="Destinatari4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3">
    <w:name w:val="Dida43"/>
    <w:basedOn w:val="WW-Didascalia"/>
    <w:rsid w:val="00592F24"/>
  </w:style>
  <w:style w:type="paragraph" w:customStyle="1" w:styleId="Ellettera53">
    <w:name w:val="El_lettera5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3">
    <w:name w:val="El_lettera243"/>
    <w:basedOn w:val="Ellettera"/>
    <w:rsid w:val="00592F24"/>
  </w:style>
  <w:style w:type="paragraph" w:customStyle="1" w:styleId="EltracciatoCarattereCarattere43">
    <w:name w:val="El_tracciato Carattere Carattere43"/>
    <w:basedOn w:val="ElnotaCarattere"/>
    <w:rsid w:val="00592F24"/>
    <w:pPr>
      <w:ind w:left="0"/>
    </w:pPr>
  </w:style>
  <w:style w:type="paragraph" w:customStyle="1" w:styleId="Evidenziatore53">
    <w:name w:val="Evidenziatore53"/>
    <w:basedOn w:val="Standard"/>
    <w:rsid w:val="00592F24"/>
    <w:pPr>
      <w:spacing w:before="120" w:after="140"/>
      <w:jc w:val="both"/>
    </w:pPr>
    <w:rPr>
      <w:rFonts w:cs="Arial"/>
      <w:b/>
      <w:spacing w:val="-2"/>
    </w:rPr>
  </w:style>
  <w:style w:type="paragraph" w:customStyle="1" w:styleId="Figura53">
    <w:name w:val="Figura53"/>
    <w:basedOn w:val="Standard"/>
    <w:rsid w:val="00592F24"/>
    <w:pPr>
      <w:keepNext/>
      <w:spacing w:before="240" w:after="120"/>
      <w:jc w:val="center"/>
    </w:pPr>
  </w:style>
  <w:style w:type="paragraph" w:customStyle="1" w:styleId="Oggetto43">
    <w:name w:val="Oggetto4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3">
    <w:name w:val="Tabelle43"/>
    <w:basedOn w:val="Standard"/>
    <w:rsid w:val="00592F24"/>
    <w:pPr>
      <w:spacing w:before="120" w:after="360"/>
    </w:pPr>
    <w:rPr>
      <w:rFonts w:eastAsia="Arial Unicode MS"/>
    </w:rPr>
  </w:style>
  <w:style w:type="paragraph" w:customStyle="1" w:styleId="Tittab63">
    <w:name w:val="Tit_tab6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3">
    <w:name w:val="Corpo_lettera43"/>
    <w:basedOn w:val="Standard"/>
    <w:rsid w:val="00592F24"/>
    <w:pPr>
      <w:spacing w:before="120" w:after="120"/>
      <w:ind w:firstLine="340"/>
      <w:jc w:val="both"/>
    </w:pPr>
    <w:rPr>
      <w:rFonts w:cs="Arial"/>
      <w:spacing w:val="-2"/>
    </w:rPr>
  </w:style>
  <w:style w:type="paragraph" w:customStyle="1" w:styleId="GlossarioDef53">
    <w:name w:val="GlossarioDef5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3">
    <w:name w:val="El_notalettera53"/>
    <w:basedOn w:val="Elnota"/>
    <w:rsid w:val="00592F24"/>
    <w:pPr>
      <w:ind w:left="567" w:hanging="283"/>
    </w:pPr>
  </w:style>
  <w:style w:type="paragraph" w:customStyle="1" w:styleId="Elnota73">
    <w:name w:val="El_nota73"/>
    <w:basedOn w:val="Nota"/>
    <w:rsid w:val="00592F24"/>
    <w:pPr>
      <w:ind w:left="567" w:hanging="283"/>
    </w:pPr>
  </w:style>
  <w:style w:type="paragraph" w:customStyle="1" w:styleId="Elnumero243">
    <w:name w:val="El_numero243"/>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3">
    <w:name w:val="El_tracciato Carattere53"/>
    <w:basedOn w:val="Elnota"/>
    <w:rsid w:val="00592F24"/>
  </w:style>
  <w:style w:type="paragraph" w:customStyle="1" w:styleId="El-63">
    <w:name w:val="El-63"/>
    <w:basedOn w:val="Elpunto"/>
    <w:rsid w:val="00592F24"/>
    <w:pPr>
      <w:ind w:left="0" w:firstLine="0"/>
    </w:pPr>
  </w:style>
  <w:style w:type="paragraph" w:customStyle="1" w:styleId="Elpunto263">
    <w:name w:val="El_punto263"/>
    <w:basedOn w:val="Elpunto"/>
    <w:rsid w:val="00592F24"/>
    <w:pPr>
      <w:ind w:left="463" w:hanging="283"/>
    </w:pPr>
  </w:style>
  <w:style w:type="paragraph" w:customStyle="1" w:styleId="Corpo63">
    <w:name w:val="Corpo63"/>
    <w:basedOn w:val="Standard"/>
    <w:rsid w:val="00592F24"/>
    <w:pPr>
      <w:spacing w:before="120" w:after="120"/>
      <w:jc w:val="both"/>
    </w:pPr>
    <w:rPr>
      <w:rFonts w:cs="Arial"/>
      <w:spacing w:val="-2"/>
    </w:rPr>
  </w:style>
  <w:style w:type="paragraph" w:customStyle="1" w:styleId="Parola43">
    <w:name w:val="Parola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3">
    <w:name w:val="Esempio5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3">
    <w:name w:val="Stile Tabelle + Allineato a sinistra43"/>
    <w:basedOn w:val="Tabelle"/>
    <w:rsid w:val="00592F24"/>
    <w:rPr>
      <w:rFonts w:eastAsia="Times New Roman"/>
      <w:szCs w:val="20"/>
    </w:rPr>
  </w:style>
  <w:style w:type="paragraph" w:customStyle="1" w:styleId="tit343">
    <w:name w:val="tit343"/>
    <w:basedOn w:val="Standard"/>
    <w:rsid w:val="00592F24"/>
    <w:pPr>
      <w:spacing w:before="480"/>
    </w:pPr>
    <w:rPr>
      <w:rFonts w:ascii="Arial" w:hAnsi="Arial" w:cs="Arial"/>
      <w:b/>
      <w:bCs/>
      <w:color w:val="006699"/>
      <w:sz w:val="20"/>
      <w:szCs w:val="20"/>
    </w:rPr>
  </w:style>
  <w:style w:type="paragraph" w:customStyle="1" w:styleId="corpo430">
    <w:name w:val="corpo43"/>
    <w:basedOn w:val="Standard"/>
    <w:rsid w:val="00592F24"/>
    <w:pPr>
      <w:spacing w:before="120" w:after="120"/>
      <w:ind w:right="100"/>
      <w:jc w:val="both"/>
    </w:pPr>
    <w:rPr>
      <w:rFonts w:ascii="Arial" w:hAnsi="Arial" w:cs="Arial"/>
      <w:color w:val="000000"/>
      <w:sz w:val="18"/>
      <w:szCs w:val="18"/>
    </w:rPr>
  </w:style>
  <w:style w:type="paragraph" w:customStyle="1" w:styleId="tit243">
    <w:name w:val="tit243"/>
    <w:basedOn w:val="Standard"/>
    <w:rsid w:val="00592F24"/>
    <w:pPr>
      <w:spacing w:before="400" w:after="60"/>
    </w:pPr>
    <w:rPr>
      <w:rFonts w:ascii="Arial" w:hAnsi="Arial" w:cs="Arial"/>
      <w:b/>
      <w:bCs/>
      <w:color w:val="006699"/>
      <w:sz w:val="22"/>
      <w:szCs w:val="22"/>
    </w:rPr>
  </w:style>
  <w:style w:type="paragraph" w:customStyle="1" w:styleId="corpotab430">
    <w:name w:val="corpotab43"/>
    <w:basedOn w:val="Standard"/>
    <w:rsid w:val="00592F24"/>
    <w:pPr>
      <w:spacing w:before="20" w:after="20"/>
      <w:ind w:left="40" w:right="40"/>
    </w:pPr>
    <w:rPr>
      <w:rFonts w:ascii="Arial" w:hAnsi="Arial" w:cs="Arial"/>
      <w:color w:val="000000"/>
      <w:sz w:val="18"/>
      <w:szCs w:val="18"/>
    </w:rPr>
  </w:style>
  <w:style w:type="paragraph" w:customStyle="1" w:styleId="Normale243">
    <w:name w:val="Normale 243"/>
    <w:basedOn w:val="Standard"/>
    <w:rsid w:val="00592F24"/>
    <w:pPr>
      <w:spacing w:before="120"/>
      <w:ind w:left="567" w:right="567"/>
    </w:pPr>
    <w:rPr>
      <w:sz w:val="22"/>
      <w:szCs w:val="20"/>
    </w:rPr>
  </w:style>
  <w:style w:type="paragraph" w:customStyle="1" w:styleId="tit443">
    <w:name w:val="tit443"/>
    <w:basedOn w:val="Standard"/>
    <w:rsid w:val="00592F24"/>
    <w:pPr>
      <w:spacing w:before="120"/>
    </w:pPr>
    <w:rPr>
      <w:rFonts w:ascii="Arial" w:hAnsi="Arial" w:cs="Arial"/>
      <w:b/>
      <w:bCs/>
      <w:i/>
      <w:iCs/>
      <w:color w:val="006699"/>
      <w:sz w:val="18"/>
      <w:szCs w:val="18"/>
    </w:rPr>
  </w:style>
  <w:style w:type="paragraph" w:customStyle="1" w:styleId="CorpoCarattereCarattere43">
    <w:name w:val="Corpo Carattere Carattere43"/>
    <w:basedOn w:val="Standard"/>
    <w:rsid w:val="00592F24"/>
    <w:pPr>
      <w:spacing w:before="120" w:after="120"/>
      <w:ind w:left="284"/>
      <w:jc w:val="both"/>
    </w:pPr>
    <w:rPr>
      <w:spacing w:val="-2"/>
    </w:rPr>
  </w:style>
  <w:style w:type="paragraph" w:customStyle="1" w:styleId="rgsufficio143">
    <w:name w:val="rgs_ufficio143"/>
    <w:basedOn w:val="Standard"/>
    <w:rsid w:val="00592F24"/>
    <w:pPr>
      <w:jc w:val="center"/>
    </w:pPr>
    <w:rPr>
      <w:smallCaps/>
      <w:sz w:val="16"/>
      <w:szCs w:val="20"/>
    </w:rPr>
  </w:style>
  <w:style w:type="paragraph" w:customStyle="1" w:styleId="StileGlossarioDefCorsivo43">
    <w:name w:val="Stile GlossarioDef + Corsivo43"/>
    <w:basedOn w:val="GlossarioDef"/>
    <w:rsid w:val="00592F24"/>
    <w:rPr>
      <w:i/>
      <w:iCs/>
      <w:spacing w:val="-2"/>
    </w:rPr>
  </w:style>
  <w:style w:type="paragraph" w:customStyle="1" w:styleId="corpocarattere43">
    <w:name w:val="corpocarattere43"/>
    <w:basedOn w:val="Standard"/>
    <w:rsid w:val="00592F24"/>
    <w:pPr>
      <w:spacing w:before="280" w:after="280"/>
    </w:pPr>
    <w:rPr>
      <w:rFonts w:ascii="Arial Unicode MS" w:eastAsia="Arial Unicode MS" w:hAnsi="Arial Unicode MS" w:cs="Arial Unicode MS"/>
    </w:rPr>
  </w:style>
  <w:style w:type="paragraph" w:customStyle="1" w:styleId="0proposta43">
    <w:name w:val="0_proposta43"/>
    <w:basedOn w:val="Standard"/>
    <w:rsid w:val="00592F24"/>
    <w:pPr>
      <w:spacing w:after="120"/>
      <w:jc w:val="both"/>
    </w:pPr>
  </w:style>
  <w:style w:type="paragraph" w:customStyle="1" w:styleId="rgscorpodeltesto43">
    <w:name w:val="rgs_corpodeltesto43"/>
    <w:basedOn w:val="Standard"/>
    <w:rsid w:val="00592F24"/>
    <w:pPr>
      <w:spacing w:after="120" w:line="360" w:lineRule="auto"/>
      <w:ind w:firstLine="799"/>
      <w:jc w:val="both"/>
    </w:pPr>
    <w:rPr>
      <w:szCs w:val="20"/>
    </w:rPr>
  </w:style>
  <w:style w:type="paragraph" w:customStyle="1" w:styleId="CM11443">
    <w:name w:val="CM11443"/>
    <w:basedOn w:val="Standard"/>
    <w:next w:val="Standard"/>
    <w:rsid w:val="00592F24"/>
    <w:pPr>
      <w:widowControl w:val="0"/>
      <w:autoSpaceDE w:val="0"/>
      <w:spacing w:after="105"/>
      <w:ind w:right="508"/>
    </w:pPr>
  </w:style>
  <w:style w:type="paragraph" w:customStyle="1" w:styleId="Default43">
    <w:name w:val="Default4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styleId="Mappadocumento">
    <w:name w:val="Document Map"/>
    <w:basedOn w:val="Standard"/>
    <w:link w:val="MappadocumentoCarattere"/>
    <w:rsid w:val="00592F24"/>
    <w:rPr>
      <w:rFonts w:ascii="Tahoma" w:hAnsi="Tahoma" w:cs="Tahoma"/>
      <w:sz w:val="16"/>
      <w:szCs w:val="16"/>
    </w:rPr>
  </w:style>
  <w:style w:type="character" w:customStyle="1" w:styleId="MappadocumentoCarattere">
    <w:name w:val="Mappa documento Carattere"/>
    <w:basedOn w:val="Carpredefinitoparagrafo"/>
    <w:link w:val="Mappadocumento"/>
    <w:rsid w:val="00592F24"/>
    <w:rPr>
      <w:rFonts w:ascii="Tahoma" w:hAnsi="Tahoma" w:cs="Tahoma"/>
      <w:kern w:val="3"/>
      <w:sz w:val="16"/>
      <w:szCs w:val="16"/>
      <w:lang w:eastAsia="zh-CN"/>
    </w:rPr>
  </w:style>
  <w:style w:type="paragraph" w:customStyle="1" w:styleId="R1">
    <w:name w:val="R1"/>
    <w:basedOn w:val="Normale"/>
    <w:qFormat/>
    <w:rsid w:val="000046A8"/>
    <w:pPr>
      <w:tabs>
        <w:tab w:val="left" w:pos="1020"/>
      </w:tabs>
      <w:suppressAutoHyphens/>
      <w:autoSpaceDN w:val="0"/>
      <w:spacing w:after="40"/>
      <w:ind w:left="680" w:hanging="340"/>
      <w:jc w:val="left"/>
      <w:textAlignment w:val="baseline"/>
    </w:pPr>
    <w:rPr>
      <w:rFonts w:ascii="Times New Roman" w:hAnsi="Times New Roman" w:cs="Garamond"/>
      <w:kern w:val="3"/>
      <w:sz w:val="24"/>
      <w:szCs w:val="20"/>
      <w:lang w:eastAsia="zh-CN"/>
    </w:rPr>
  </w:style>
  <w:style w:type="paragraph" w:customStyle="1" w:styleId="R2">
    <w:name w:val="R2"/>
    <w:basedOn w:val="R1"/>
    <w:qFormat/>
    <w:rsid w:val="000046A8"/>
    <w:pPr>
      <w:ind w:left="1020"/>
    </w:pPr>
  </w:style>
  <w:style w:type="paragraph" w:customStyle="1" w:styleId="Comma">
    <w:name w:val="Comma"/>
    <w:basedOn w:val="Standard"/>
    <w:rsid w:val="00592F24"/>
    <w:pPr>
      <w:keepNext/>
      <w:widowControl w:val="0"/>
      <w:tabs>
        <w:tab w:val="left" w:pos="340"/>
      </w:tabs>
      <w:spacing w:after="120" w:line="300" w:lineRule="auto"/>
      <w:jc w:val="center"/>
    </w:pPr>
    <w:rPr>
      <w:rFonts w:ascii="Times New Roman" w:hAnsi="Times New Roman"/>
      <w:b/>
      <w:spacing w:val="6"/>
      <w:sz w:val="23"/>
      <w:szCs w:val="20"/>
    </w:rPr>
  </w:style>
  <w:style w:type="paragraph" w:styleId="Firma">
    <w:name w:val="Signature"/>
    <w:basedOn w:val="Standard"/>
    <w:link w:val="FirmaCarattere"/>
    <w:uiPriority w:val="99"/>
    <w:rsid w:val="00592F24"/>
    <w:pPr>
      <w:tabs>
        <w:tab w:val="left" w:pos="4592"/>
      </w:tabs>
      <w:spacing w:after="40"/>
      <w:ind w:left="4252"/>
    </w:pPr>
    <w:rPr>
      <w:rFonts w:ascii="Times New Roman" w:hAnsi="Times New Roman"/>
    </w:rPr>
  </w:style>
  <w:style w:type="character" w:customStyle="1" w:styleId="FirmaCarattere">
    <w:name w:val="Firma Carattere"/>
    <w:basedOn w:val="Carpredefinitoparagrafo"/>
    <w:link w:val="Firma"/>
    <w:uiPriority w:val="99"/>
    <w:rsid w:val="00592F24"/>
    <w:rPr>
      <w:rFonts w:cs="Garamond"/>
      <w:kern w:val="3"/>
      <w:sz w:val="24"/>
      <w:szCs w:val="24"/>
      <w:lang w:eastAsia="zh-CN"/>
    </w:rPr>
  </w:style>
  <w:style w:type="paragraph" w:customStyle="1" w:styleId="TableContents">
    <w:name w:val="Table Contents"/>
    <w:basedOn w:val="Standard"/>
    <w:rsid w:val="00592F24"/>
    <w:pPr>
      <w:suppressLineNumbers/>
    </w:pPr>
  </w:style>
  <w:style w:type="paragraph" w:customStyle="1" w:styleId="TableHeading">
    <w:name w:val="Table Heading"/>
    <w:basedOn w:val="TableContents"/>
    <w:rsid w:val="00592F24"/>
    <w:pPr>
      <w:jc w:val="center"/>
    </w:pPr>
    <w:rPr>
      <w:b/>
      <w:bCs/>
    </w:rPr>
  </w:style>
  <w:style w:type="paragraph" w:customStyle="1" w:styleId="Framecontents">
    <w:name w:val="Frame contents"/>
    <w:basedOn w:val="Textbody"/>
    <w:rsid w:val="00592F24"/>
  </w:style>
  <w:style w:type="paragraph" w:customStyle="1" w:styleId="IntestazioneCopertina">
    <w:name w:val="Intestazione Copertina"/>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ezionicircolare">
    <w:name w:val="sezioni circolare"/>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pertina0">
    <w:name w:val="copertina"/>
    <w:autoRedefine/>
    <w:rsid w:val="00592F24"/>
    <w:pPr>
      <w:widowControl w:val="0"/>
      <w:suppressAutoHyphens/>
      <w:autoSpaceDN w:val="0"/>
      <w:spacing w:before="120" w:after="120"/>
      <w:jc w:val="both"/>
      <w:textAlignment w:val="baseline"/>
    </w:pPr>
    <w:rPr>
      <w:rFonts w:ascii="Garamond" w:eastAsia="SimSun" w:hAnsi="Garamond" w:cs="Arial"/>
      <w:spacing w:val="-2"/>
      <w:kern w:val="3"/>
      <w:sz w:val="24"/>
      <w:szCs w:val="24"/>
      <w:lang w:eastAsia="zh-CN" w:bidi="hi-IN"/>
    </w:rPr>
  </w:style>
  <w:style w:type="paragraph" w:customStyle="1" w:styleId="notapidipagina">
    <w:name w:val="nota piè di pagina"/>
    <w:next w:val="Standard"/>
    <w:autoRedefine/>
    <w:rsid w:val="00592F24"/>
    <w:pPr>
      <w:widowControl w:val="0"/>
      <w:suppressAutoHyphens/>
      <w:autoSpaceDE w:val="0"/>
      <w:autoSpaceDN w:val="0"/>
      <w:spacing w:after="105"/>
      <w:ind w:right="508"/>
      <w:textAlignment w:val="baseline"/>
    </w:pPr>
    <w:rPr>
      <w:rFonts w:ascii="Garamond" w:eastAsia="SimSun" w:hAnsi="Garamond" w:cs="Mangal"/>
      <w:kern w:val="3"/>
      <w:sz w:val="24"/>
      <w:szCs w:val="24"/>
      <w:lang w:eastAsia="zh-CN" w:bidi="hi-IN"/>
    </w:rPr>
  </w:style>
  <w:style w:type="paragraph" w:customStyle="1" w:styleId="Stile3">
    <w:name w:val="Stile3"/>
    <w:basedOn w:val="Standard"/>
    <w:rsid w:val="00592F24"/>
    <w:pPr>
      <w:spacing w:before="57" w:after="57" w:line="276" w:lineRule="auto"/>
      <w:jc w:val="both"/>
    </w:pPr>
  </w:style>
  <w:style w:type="paragraph" w:customStyle="1" w:styleId="circolaretitolo2">
    <w:name w:val="circolare titolo 2"/>
    <w:basedOn w:val="Titolo21"/>
    <w:rsid w:val="00592F24"/>
    <w:rPr>
      <w:sz w:val="32"/>
      <w:szCs w:val="32"/>
    </w:rPr>
  </w:style>
  <w:style w:type="paragraph" w:customStyle="1" w:styleId="didascaliacircolare">
    <w:name w:val="didascalia circolare"/>
    <w:basedOn w:val="notapidipagina"/>
    <w:rsid w:val="00592F24"/>
    <w:pPr>
      <w:spacing w:before="120" w:after="240"/>
      <w:ind w:right="0"/>
      <w:jc w:val="center"/>
    </w:pPr>
    <w:rPr>
      <w:sz w:val="20"/>
      <w:szCs w:val="20"/>
    </w:rPr>
  </w:style>
  <w:style w:type="paragraph" w:customStyle="1" w:styleId="Headerleft">
    <w:name w:val="Header left"/>
    <w:basedOn w:val="Standard"/>
    <w:rsid w:val="00592F24"/>
    <w:pPr>
      <w:suppressLineNumbers/>
      <w:tabs>
        <w:tab w:val="center" w:pos="4819"/>
        <w:tab w:val="right" w:pos="9638"/>
      </w:tabs>
    </w:pPr>
  </w:style>
  <w:style w:type="paragraph" w:customStyle="1" w:styleId="TableContentsuser">
    <w:name w:val="Table Contents (user)"/>
    <w:basedOn w:val="Standard"/>
    <w:rsid w:val="00592F24"/>
  </w:style>
  <w:style w:type="paragraph" w:customStyle="1" w:styleId="TableHeadinguser">
    <w:name w:val="Table Heading (user)"/>
    <w:basedOn w:val="TableContentsuser"/>
    <w:rsid w:val="00592F24"/>
    <w:pPr>
      <w:jc w:val="center"/>
    </w:pPr>
    <w:rPr>
      <w:b/>
      <w:bCs/>
    </w:rPr>
  </w:style>
  <w:style w:type="character" w:customStyle="1" w:styleId="WW8Num1z0">
    <w:name w:val="WW8Num1z0"/>
    <w:rsid w:val="00592F24"/>
    <w:rPr>
      <w:rFonts w:ascii="Times New Roman" w:eastAsia="Times New Roman" w:hAnsi="Times New Roman" w:cs="Times New Roman"/>
    </w:rPr>
  </w:style>
  <w:style w:type="character" w:customStyle="1" w:styleId="WW8Num1z1">
    <w:name w:val="WW8Num1z1"/>
    <w:rsid w:val="00592F24"/>
    <w:rPr>
      <w:rFonts w:ascii="Courier New" w:hAnsi="Courier New" w:cs="Courier New"/>
    </w:rPr>
  </w:style>
  <w:style w:type="character" w:customStyle="1" w:styleId="WW8Num1z2">
    <w:name w:val="WW8Num1z2"/>
    <w:rsid w:val="00592F24"/>
    <w:rPr>
      <w:rFonts w:ascii="Wingdings" w:hAnsi="Wingdings"/>
    </w:rPr>
  </w:style>
  <w:style w:type="character" w:customStyle="1" w:styleId="WW8Num1z3">
    <w:name w:val="WW8Num1z3"/>
    <w:rsid w:val="00592F24"/>
    <w:rPr>
      <w:rFonts w:ascii="Symbol" w:hAnsi="Symbol"/>
    </w:rPr>
  </w:style>
  <w:style w:type="character" w:customStyle="1" w:styleId="WW8Num2z1">
    <w:name w:val="WW8Num2z1"/>
    <w:rsid w:val="00592F24"/>
    <w:rPr>
      <w:rFonts w:ascii="Courier New" w:hAnsi="Courier New" w:cs="Courier New"/>
    </w:rPr>
  </w:style>
  <w:style w:type="character" w:customStyle="1" w:styleId="WW8Num3z0">
    <w:name w:val="WW8Num3z0"/>
    <w:rsid w:val="00592F24"/>
    <w:rPr>
      <w:rFonts w:ascii="Symbol" w:hAnsi="Symbol"/>
    </w:rPr>
  </w:style>
  <w:style w:type="character" w:customStyle="1" w:styleId="WW8Num3z1">
    <w:name w:val="WW8Num3z1"/>
    <w:rsid w:val="00592F24"/>
    <w:rPr>
      <w:rFonts w:ascii="Courier New" w:hAnsi="Courier New" w:cs="Courier New"/>
    </w:rPr>
  </w:style>
  <w:style w:type="character" w:customStyle="1" w:styleId="WW8Num3z2">
    <w:name w:val="WW8Num3z2"/>
    <w:rsid w:val="00592F24"/>
    <w:rPr>
      <w:rFonts w:ascii="Wingdings" w:hAnsi="Wingdings"/>
    </w:rPr>
  </w:style>
  <w:style w:type="character" w:customStyle="1" w:styleId="WW8Num3z3">
    <w:name w:val="WW8Num3z3"/>
    <w:rsid w:val="00592F24"/>
    <w:rPr>
      <w:rFonts w:ascii="Symbol" w:hAnsi="Symbol"/>
    </w:rPr>
  </w:style>
  <w:style w:type="character" w:customStyle="1" w:styleId="WW8Num4z0">
    <w:name w:val="WW8Num4z0"/>
    <w:rsid w:val="00592F24"/>
    <w:rPr>
      <w:rFonts w:ascii="Symbol" w:hAnsi="Symbol"/>
    </w:rPr>
  </w:style>
  <w:style w:type="character" w:customStyle="1" w:styleId="WW8Num4z1">
    <w:name w:val="WW8Num4z1"/>
    <w:rsid w:val="00592F24"/>
    <w:rPr>
      <w:rFonts w:ascii="Courier New" w:hAnsi="Courier New" w:cs="Courier New"/>
    </w:rPr>
  </w:style>
  <w:style w:type="character" w:customStyle="1" w:styleId="WW8Num4z2">
    <w:name w:val="WW8Num4z2"/>
    <w:rsid w:val="00592F24"/>
    <w:rPr>
      <w:rFonts w:ascii="Wingdings" w:hAnsi="Wingdings"/>
    </w:rPr>
  </w:style>
  <w:style w:type="character" w:customStyle="1" w:styleId="WW8Num5z0">
    <w:name w:val="WW8Num5z0"/>
    <w:rsid w:val="00592F24"/>
    <w:rPr>
      <w:rFonts w:ascii="Symbol" w:hAnsi="Symbol"/>
    </w:rPr>
  </w:style>
  <w:style w:type="character" w:customStyle="1" w:styleId="WW8Num5z1">
    <w:name w:val="WW8Num5z1"/>
    <w:rsid w:val="00592F24"/>
    <w:rPr>
      <w:rFonts w:ascii="Courier New" w:hAnsi="Courier New" w:cs="Courier New"/>
    </w:rPr>
  </w:style>
  <w:style w:type="character" w:customStyle="1" w:styleId="WW8Num5z2">
    <w:name w:val="WW8Num5z2"/>
    <w:rsid w:val="00592F24"/>
    <w:rPr>
      <w:rFonts w:ascii="Wingdings" w:hAnsi="Wingdings"/>
    </w:rPr>
  </w:style>
  <w:style w:type="character" w:customStyle="1" w:styleId="WW8Num5z3">
    <w:name w:val="WW8Num5z3"/>
    <w:rsid w:val="00592F24"/>
    <w:rPr>
      <w:rFonts w:ascii="Symbol" w:hAnsi="Symbol"/>
    </w:rPr>
  </w:style>
  <w:style w:type="character" w:customStyle="1" w:styleId="WW8Num6z0">
    <w:name w:val="WW8Num6z0"/>
    <w:rsid w:val="00592F24"/>
    <w:rPr>
      <w:rFonts w:ascii="Symbol" w:hAnsi="Symbol"/>
    </w:rPr>
  </w:style>
  <w:style w:type="character" w:customStyle="1" w:styleId="WW8Num6z1">
    <w:name w:val="WW8Num6z1"/>
    <w:rsid w:val="00592F24"/>
    <w:rPr>
      <w:rFonts w:ascii="Courier New" w:hAnsi="Courier New" w:cs="Courier New"/>
    </w:rPr>
  </w:style>
  <w:style w:type="character" w:customStyle="1" w:styleId="WW8Num6z2">
    <w:name w:val="WW8Num6z2"/>
    <w:rsid w:val="00592F24"/>
    <w:rPr>
      <w:rFonts w:ascii="Wingdings" w:hAnsi="Wingdings"/>
    </w:rPr>
  </w:style>
  <w:style w:type="character" w:customStyle="1" w:styleId="WW8Num6z3">
    <w:name w:val="WW8Num6z3"/>
    <w:rsid w:val="00592F24"/>
    <w:rPr>
      <w:rFonts w:ascii="Symbol" w:hAnsi="Symbol"/>
    </w:rPr>
  </w:style>
  <w:style w:type="character" w:customStyle="1" w:styleId="WW8Num7z0">
    <w:name w:val="WW8Num7z0"/>
    <w:rsid w:val="00592F24"/>
    <w:rPr>
      <w:rFonts w:ascii="Times New Roman" w:eastAsia="Times New Roman" w:hAnsi="Times New Roman" w:cs="Times New Roman"/>
    </w:rPr>
  </w:style>
  <w:style w:type="character" w:customStyle="1" w:styleId="WW8Num7z1">
    <w:name w:val="WW8Num7z1"/>
    <w:rsid w:val="00592F24"/>
    <w:rPr>
      <w:rFonts w:ascii="Courier New" w:hAnsi="Courier New" w:cs="Courier New"/>
    </w:rPr>
  </w:style>
  <w:style w:type="character" w:customStyle="1" w:styleId="WW8Num7z2">
    <w:name w:val="WW8Num7z2"/>
    <w:rsid w:val="00592F24"/>
    <w:rPr>
      <w:rFonts w:ascii="Wingdings" w:hAnsi="Wingdings"/>
    </w:rPr>
  </w:style>
  <w:style w:type="character" w:customStyle="1" w:styleId="WW8Num7z3">
    <w:name w:val="WW8Num7z3"/>
    <w:rsid w:val="00592F24"/>
    <w:rPr>
      <w:rFonts w:ascii="Symbol" w:hAnsi="Symbol"/>
    </w:rPr>
  </w:style>
  <w:style w:type="character" w:customStyle="1" w:styleId="WW8Num8z0">
    <w:name w:val="WW8Num8z0"/>
    <w:rsid w:val="00592F24"/>
    <w:rPr>
      <w:rFonts w:ascii="Symbol" w:hAnsi="Symbol"/>
    </w:rPr>
  </w:style>
  <w:style w:type="character" w:customStyle="1" w:styleId="WW8Num8z1">
    <w:name w:val="WW8Num8z1"/>
    <w:rsid w:val="00592F24"/>
    <w:rPr>
      <w:rFonts w:ascii="Courier New" w:hAnsi="Courier New" w:cs="Courier New"/>
    </w:rPr>
  </w:style>
  <w:style w:type="character" w:customStyle="1" w:styleId="WW8Num8z2">
    <w:name w:val="WW8Num8z2"/>
    <w:rsid w:val="00592F24"/>
    <w:rPr>
      <w:rFonts w:ascii="Wingdings" w:hAnsi="Wingdings"/>
    </w:rPr>
  </w:style>
  <w:style w:type="character" w:customStyle="1" w:styleId="WW8Num8z3">
    <w:name w:val="WW8Num8z3"/>
    <w:rsid w:val="00592F24"/>
    <w:rPr>
      <w:rFonts w:ascii="Symbol" w:hAnsi="Symbol"/>
    </w:rPr>
  </w:style>
  <w:style w:type="character" w:customStyle="1" w:styleId="WW8Num9z0">
    <w:name w:val="WW8Num9z0"/>
    <w:rsid w:val="00592F24"/>
    <w:rPr>
      <w:rFonts w:ascii="Symbol" w:hAnsi="Symbol"/>
    </w:rPr>
  </w:style>
  <w:style w:type="character" w:customStyle="1" w:styleId="WW8Num9z1">
    <w:name w:val="WW8Num9z1"/>
    <w:rsid w:val="00592F24"/>
    <w:rPr>
      <w:rFonts w:ascii="Courier New" w:hAnsi="Courier New" w:cs="Courier New"/>
    </w:rPr>
  </w:style>
  <w:style w:type="character" w:customStyle="1" w:styleId="WW8Num10z0">
    <w:name w:val="WW8Num10z0"/>
    <w:rsid w:val="00592F24"/>
    <w:rPr>
      <w:rFonts w:ascii="Symbol" w:hAnsi="Symbol"/>
    </w:rPr>
  </w:style>
  <w:style w:type="character" w:customStyle="1" w:styleId="WW8Num10z1">
    <w:name w:val="WW8Num10z1"/>
    <w:rsid w:val="00592F24"/>
    <w:rPr>
      <w:rFonts w:ascii="Courier New" w:hAnsi="Courier New" w:cs="Courier New"/>
    </w:rPr>
  </w:style>
  <w:style w:type="character" w:customStyle="1" w:styleId="WW8Num10z3">
    <w:name w:val="WW8Num10z3"/>
    <w:rsid w:val="00592F24"/>
    <w:rPr>
      <w:rFonts w:ascii="Symbol" w:hAnsi="Symbol"/>
    </w:rPr>
  </w:style>
  <w:style w:type="character" w:customStyle="1" w:styleId="WW8Num11z0">
    <w:name w:val="WW8Num11z0"/>
    <w:rsid w:val="00592F24"/>
    <w:rPr>
      <w:rFonts w:ascii="Symbol" w:hAnsi="Symbol"/>
    </w:rPr>
  </w:style>
  <w:style w:type="character" w:customStyle="1" w:styleId="WW8Num11z1">
    <w:name w:val="WW8Num11z1"/>
    <w:rsid w:val="00592F24"/>
    <w:rPr>
      <w:rFonts w:ascii="Courier New" w:hAnsi="Courier New" w:cs="Courier New"/>
    </w:rPr>
  </w:style>
  <w:style w:type="character" w:customStyle="1" w:styleId="WW8Num11z2">
    <w:name w:val="WW8Num11z2"/>
    <w:rsid w:val="00592F24"/>
    <w:rPr>
      <w:rFonts w:ascii="Wingdings" w:hAnsi="Wingdings"/>
    </w:rPr>
  </w:style>
  <w:style w:type="character" w:customStyle="1" w:styleId="WW8Num11z3">
    <w:name w:val="WW8Num11z3"/>
    <w:rsid w:val="00592F24"/>
    <w:rPr>
      <w:rFonts w:ascii="Symbol" w:hAnsi="Symbol"/>
    </w:rPr>
  </w:style>
  <w:style w:type="character" w:customStyle="1" w:styleId="WW8Num12z0">
    <w:name w:val="WW8Num12z0"/>
    <w:rsid w:val="00592F24"/>
    <w:rPr>
      <w:rFonts w:ascii="Wingdings" w:hAnsi="Wingdings"/>
    </w:rPr>
  </w:style>
  <w:style w:type="character" w:customStyle="1" w:styleId="WW8Num12z1">
    <w:name w:val="WW8Num12z1"/>
    <w:rsid w:val="00592F24"/>
    <w:rPr>
      <w:rFonts w:ascii="Courier New" w:hAnsi="Courier New" w:cs="Courier New"/>
    </w:rPr>
  </w:style>
  <w:style w:type="character" w:customStyle="1" w:styleId="WW8Num12z2">
    <w:name w:val="WW8Num12z2"/>
    <w:rsid w:val="00592F24"/>
    <w:rPr>
      <w:rFonts w:ascii="Wingdings" w:hAnsi="Wingdings"/>
    </w:rPr>
  </w:style>
  <w:style w:type="character" w:customStyle="1" w:styleId="WW8Num13z1">
    <w:name w:val="WW8Num13z1"/>
    <w:rsid w:val="00592F24"/>
    <w:rPr>
      <w:rFonts w:ascii="Symbol" w:hAnsi="Symbol"/>
    </w:rPr>
  </w:style>
  <w:style w:type="character" w:customStyle="1" w:styleId="WW8Num15z0">
    <w:name w:val="WW8Num15z0"/>
    <w:rsid w:val="00592F24"/>
    <w:rPr>
      <w:rFonts w:ascii="Times New Roman" w:eastAsia="Times New Roman" w:hAnsi="Times New Roman" w:cs="Times New Roman"/>
    </w:rPr>
  </w:style>
  <w:style w:type="character" w:customStyle="1" w:styleId="WW8Num15z1">
    <w:name w:val="WW8Num15z1"/>
    <w:rsid w:val="00592F24"/>
    <w:rPr>
      <w:rFonts w:ascii="Courier New" w:hAnsi="Courier New" w:cs="Courier New"/>
    </w:rPr>
  </w:style>
  <w:style w:type="character" w:customStyle="1" w:styleId="WW8Num15z2">
    <w:name w:val="WW8Num15z2"/>
    <w:rsid w:val="00592F24"/>
    <w:rPr>
      <w:rFonts w:ascii="Wingdings" w:hAnsi="Wingdings"/>
    </w:rPr>
  </w:style>
  <w:style w:type="character" w:customStyle="1" w:styleId="WW8Num16z0">
    <w:name w:val="WW8Num16z0"/>
    <w:rsid w:val="00592F24"/>
    <w:rPr>
      <w:rFonts w:ascii="Symbol" w:hAnsi="Symbol"/>
    </w:rPr>
  </w:style>
  <w:style w:type="character" w:customStyle="1" w:styleId="WW8Num16z1">
    <w:name w:val="WW8Num16z1"/>
    <w:rsid w:val="00592F24"/>
    <w:rPr>
      <w:rFonts w:ascii="Courier New" w:hAnsi="Courier New" w:cs="Courier New"/>
    </w:rPr>
  </w:style>
  <w:style w:type="character" w:customStyle="1" w:styleId="WW8Num16z2">
    <w:name w:val="WW8Num16z2"/>
    <w:rsid w:val="00592F24"/>
    <w:rPr>
      <w:rFonts w:ascii="Wingdings" w:hAnsi="Wingdings"/>
    </w:rPr>
  </w:style>
  <w:style w:type="character" w:customStyle="1" w:styleId="WW8Num16z3">
    <w:name w:val="WW8Num16z3"/>
    <w:rsid w:val="00592F24"/>
    <w:rPr>
      <w:rFonts w:ascii="Symbol" w:hAnsi="Symbol"/>
    </w:rPr>
  </w:style>
  <w:style w:type="character" w:customStyle="1" w:styleId="WW8Num17z0">
    <w:name w:val="WW8Num17z0"/>
    <w:rsid w:val="00592F24"/>
    <w:rPr>
      <w:rFonts w:ascii="Symbol" w:hAnsi="Symbol"/>
    </w:rPr>
  </w:style>
  <w:style w:type="character" w:customStyle="1" w:styleId="WW8Num17z1">
    <w:name w:val="WW8Num17z1"/>
    <w:rsid w:val="00592F24"/>
    <w:rPr>
      <w:rFonts w:ascii="Courier New" w:hAnsi="Courier New" w:cs="Courier New"/>
    </w:rPr>
  </w:style>
  <w:style w:type="character" w:customStyle="1" w:styleId="WW8Num17z2">
    <w:name w:val="WW8Num17z2"/>
    <w:rsid w:val="00592F24"/>
    <w:rPr>
      <w:rFonts w:ascii="Wingdings" w:hAnsi="Wingdings"/>
    </w:rPr>
  </w:style>
  <w:style w:type="character" w:customStyle="1" w:styleId="WW8Num18z0">
    <w:name w:val="WW8Num18z0"/>
    <w:rsid w:val="00592F24"/>
    <w:rPr>
      <w:rFonts w:ascii="Times New Roman" w:eastAsia="Times New Roman" w:hAnsi="Times New Roman" w:cs="Times New Roman"/>
    </w:rPr>
  </w:style>
  <w:style w:type="character" w:customStyle="1" w:styleId="WW8Num18z1">
    <w:name w:val="WW8Num18z1"/>
    <w:rsid w:val="00592F24"/>
    <w:rPr>
      <w:rFonts w:ascii="Wingdings" w:hAnsi="Wingdings"/>
    </w:rPr>
  </w:style>
  <w:style w:type="character" w:customStyle="1" w:styleId="WW8Num19z0">
    <w:name w:val="WW8Num19z0"/>
    <w:rsid w:val="00592F24"/>
    <w:rPr>
      <w:rFonts w:ascii="Symbol" w:hAnsi="Symbol"/>
    </w:rPr>
  </w:style>
  <w:style w:type="character" w:customStyle="1" w:styleId="WW8Num19z1">
    <w:name w:val="WW8Num19z1"/>
    <w:rsid w:val="00592F24"/>
    <w:rPr>
      <w:rFonts w:ascii="Courier New" w:hAnsi="Courier New" w:cs="Courier New"/>
    </w:rPr>
  </w:style>
  <w:style w:type="character" w:customStyle="1" w:styleId="WW8Num19z3">
    <w:name w:val="WW8Num19z3"/>
    <w:rsid w:val="00592F24"/>
    <w:rPr>
      <w:rFonts w:ascii="Symbol" w:hAnsi="Symbol"/>
    </w:rPr>
  </w:style>
  <w:style w:type="character" w:customStyle="1" w:styleId="WW8Num20z0">
    <w:name w:val="WW8Num20z0"/>
    <w:rsid w:val="00592F24"/>
    <w:rPr>
      <w:rFonts w:ascii="Symbol" w:hAnsi="Symbol"/>
    </w:rPr>
  </w:style>
  <w:style w:type="character" w:customStyle="1" w:styleId="WW8Num20z1">
    <w:name w:val="WW8Num20z1"/>
    <w:rsid w:val="00592F24"/>
    <w:rPr>
      <w:rFonts w:ascii="Courier New" w:hAnsi="Courier New" w:cs="Courier New"/>
    </w:rPr>
  </w:style>
  <w:style w:type="character" w:customStyle="1" w:styleId="WW8Num20z2">
    <w:name w:val="WW8Num20z2"/>
    <w:rsid w:val="00592F24"/>
    <w:rPr>
      <w:rFonts w:ascii="Wingdings" w:hAnsi="Wingdings"/>
    </w:rPr>
  </w:style>
  <w:style w:type="character" w:customStyle="1" w:styleId="WW8Num20z3">
    <w:name w:val="WW8Num20z3"/>
    <w:rsid w:val="00592F24"/>
    <w:rPr>
      <w:rFonts w:ascii="Symbol" w:hAnsi="Symbol"/>
    </w:rPr>
  </w:style>
  <w:style w:type="character" w:customStyle="1" w:styleId="WW8Num21z0">
    <w:name w:val="WW8Num21z0"/>
    <w:rsid w:val="00592F24"/>
    <w:rPr>
      <w:rFonts w:ascii="Times New Roman" w:eastAsia="Times New Roman" w:hAnsi="Times New Roman" w:cs="Times New Roman"/>
    </w:rPr>
  </w:style>
  <w:style w:type="character" w:customStyle="1" w:styleId="WW8Num21z1">
    <w:name w:val="WW8Num21z1"/>
    <w:rsid w:val="00592F24"/>
    <w:rPr>
      <w:rFonts w:ascii="Courier New" w:hAnsi="Courier New" w:cs="Courier New"/>
    </w:rPr>
  </w:style>
  <w:style w:type="character" w:customStyle="1" w:styleId="WW8Num21z2">
    <w:name w:val="WW8Num21z2"/>
    <w:rsid w:val="00592F24"/>
    <w:rPr>
      <w:rFonts w:ascii="Wingdings" w:hAnsi="Wingdings"/>
    </w:rPr>
  </w:style>
  <w:style w:type="character" w:customStyle="1" w:styleId="WW8Num22z0">
    <w:name w:val="WW8Num22z0"/>
    <w:rsid w:val="00592F24"/>
    <w:rPr>
      <w:rFonts w:ascii="Symbol" w:hAnsi="Symbol"/>
    </w:rPr>
  </w:style>
  <w:style w:type="character" w:customStyle="1" w:styleId="WW8Num22z1">
    <w:name w:val="WW8Num22z1"/>
    <w:rsid w:val="00592F24"/>
    <w:rPr>
      <w:rFonts w:ascii="Courier New" w:hAnsi="Courier New" w:cs="Courier New"/>
    </w:rPr>
  </w:style>
  <w:style w:type="character" w:customStyle="1" w:styleId="WW8Num23z0">
    <w:name w:val="WW8Num23z0"/>
    <w:rsid w:val="00592F24"/>
    <w:rPr>
      <w:rFonts w:ascii="Symbol" w:hAnsi="Symbol"/>
    </w:rPr>
  </w:style>
  <w:style w:type="character" w:customStyle="1" w:styleId="WW8Num23z1">
    <w:name w:val="WW8Num23z1"/>
    <w:rsid w:val="00592F24"/>
    <w:rPr>
      <w:rFonts w:ascii="Courier New" w:hAnsi="Courier New" w:cs="Courier New"/>
    </w:rPr>
  </w:style>
  <w:style w:type="character" w:customStyle="1" w:styleId="WW8Num23z2">
    <w:name w:val="WW8Num23z2"/>
    <w:rsid w:val="00592F24"/>
    <w:rPr>
      <w:rFonts w:ascii="Wingdings" w:hAnsi="Wingdings"/>
    </w:rPr>
  </w:style>
  <w:style w:type="character" w:customStyle="1" w:styleId="WW8Num23z3">
    <w:name w:val="WW8Num23z3"/>
    <w:rsid w:val="00592F24"/>
    <w:rPr>
      <w:rFonts w:ascii="Symbol" w:hAnsi="Symbol"/>
    </w:rPr>
  </w:style>
  <w:style w:type="character" w:customStyle="1" w:styleId="WW8Num24z0">
    <w:name w:val="WW8Num24z0"/>
    <w:rsid w:val="00592F24"/>
    <w:rPr>
      <w:rFonts w:ascii="Garamond" w:eastAsia="Times New Roman" w:hAnsi="Garamond" w:cs="Arial"/>
    </w:rPr>
  </w:style>
  <w:style w:type="character" w:customStyle="1" w:styleId="WW8Num24z1">
    <w:name w:val="WW8Num24z1"/>
    <w:rsid w:val="00592F24"/>
    <w:rPr>
      <w:rFonts w:ascii="Courier New" w:hAnsi="Courier New" w:cs="Courier New"/>
    </w:rPr>
  </w:style>
  <w:style w:type="character" w:customStyle="1" w:styleId="WW8Num24z2">
    <w:name w:val="WW8Num24z2"/>
    <w:rsid w:val="00592F24"/>
    <w:rPr>
      <w:rFonts w:ascii="Wingdings" w:hAnsi="Wingdings"/>
    </w:rPr>
  </w:style>
  <w:style w:type="character" w:customStyle="1" w:styleId="WW8Num24z3">
    <w:name w:val="WW8Num24z3"/>
    <w:rsid w:val="00592F24"/>
    <w:rPr>
      <w:rFonts w:ascii="Symbol" w:hAnsi="Symbol"/>
    </w:rPr>
  </w:style>
  <w:style w:type="character" w:customStyle="1" w:styleId="WW8Num25z0">
    <w:name w:val="WW8Num25z0"/>
    <w:rsid w:val="00592F24"/>
    <w:rPr>
      <w:i/>
      <w:sz w:val="20"/>
    </w:rPr>
  </w:style>
  <w:style w:type="character" w:customStyle="1" w:styleId="WW8Num25z1">
    <w:name w:val="WW8Num25z1"/>
    <w:rsid w:val="00592F24"/>
    <w:rPr>
      <w:rFonts w:ascii="Courier New" w:hAnsi="Courier New" w:cs="Courier New"/>
    </w:rPr>
  </w:style>
  <w:style w:type="character" w:customStyle="1" w:styleId="WW8Num25z2">
    <w:name w:val="WW8Num25z2"/>
    <w:rsid w:val="00592F24"/>
    <w:rPr>
      <w:rFonts w:ascii="Wingdings" w:hAnsi="Wingdings"/>
    </w:rPr>
  </w:style>
  <w:style w:type="character" w:customStyle="1" w:styleId="WW8Num26z0">
    <w:name w:val="WW8Num26z0"/>
    <w:rsid w:val="00592F24"/>
    <w:rPr>
      <w:rFonts w:ascii="Garamond" w:eastAsia="Times New Roman" w:hAnsi="Garamond" w:cs="Arial"/>
    </w:rPr>
  </w:style>
  <w:style w:type="character" w:customStyle="1" w:styleId="WW8Num26z1">
    <w:name w:val="WW8Num26z1"/>
    <w:rsid w:val="00592F24"/>
    <w:rPr>
      <w:rFonts w:ascii="Courier New" w:hAnsi="Courier New" w:cs="Courier New"/>
    </w:rPr>
  </w:style>
  <w:style w:type="character" w:customStyle="1" w:styleId="WW8Num26z2">
    <w:name w:val="WW8Num26z2"/>
    <w:rsid w:val="00592F24"/>
    <w:rPr>
      <w:rFonts w:ascii="Wingdings" w:hAnsi="Wingdings"/>
    </w:rPr>
  </w:style>
  <w:style w:type="character" w:customStyle="1" w:styleId="WW8Num27z1">
    <w:name w:val="WW8Num27z1"/>
    <w:rsid w:val="00592F24"/>
    <w:rPr>
      <w:rFonts w:ascii="Courier New" w:hAnsi="Courier New" w:cs="Courier New"/>
    </w:rPr>
  </w:style>
  <w:style w:type="character" w:customStyle="1" w:styleId="WW8Num27z2">
    <w:name w:val="WW8Num27z2"/>
    <w:rsid w:val="00592F24"/>
    <w:rPr>
      <w:rFonts w:ascii="Wingdings" w:hAnsi="Wingdings"/>
    </w:rPr>
  </w:style>
  <w:style w:type="character" w:customStyle="1" w:styleId="WW8Num27z3">
    <w:name w:val="WW8Num27z3"/>
    <w:rsid w:val="00592F24"/>
    <w:rPr>
      <w:rFonts w:ascii="Symbol" w:hAnsi="Symbol"/>
    </w:rPr>
  </w:style>
  <w:style w:type="character" w:customStyle="1" w:styleId="WW8Num28z0">
    <w:name w:val="WW8Num28z0"/>
    <w:rsid w:val="00592F24"/>
    <w:rPr>
      <w:rFonts w:ascii="Times New Roman" w:eastAsia="Times New Roman" w:hAnsi="Times New Roman" w:cs="Times New Roman"/>
    </w:rPr>
  </w:style>
  <w:style w:type="character" w:customStyle="1" w:styleId="WW8Num28z1">
    <w:name w:val="WW8Num28z1"/>
    <w:rsid w:val="00592F24"/>
    <w:rPr>
      <w:rFonts w:ascii="Courier New" w:hAnsi="Courier New" w:cs="Courier New"/>
    </w:rPr>
  </w:style>
  <w:style w:type="character" w:customStyle="1" w:styleId="WW8Num28z2">
    <w:name w:val="WW8Num28z2"/>
    <w:rsid w:val="00592F24"/>
    <w:rPr>
      <w:rFonts w:ascii="Wingdings" w:hAnsi="Wingdings"/>
    </w:rPr>
  </w:style>
  <w:style w:type="character" w:customStyle="1" w:styleId="WW8Num28z3">
    <w:name w:val="WW8Num28z3"/>
    <w:rsid w:val="00592F24"/>
    <w:rPr>
      <w:rFonts w:ascii="Symbol" w:hAnsi="Symbol"/>
    </w:rPr>
  </w:style>
  <w:style w:type="character" w:customStyle="1" w:styleId="WW8Num29z0">
    <w:name w:val="WW8Num29z0"/>
    <w:rsid w:val="00592F24"/>
    <w:rPr>
      <w:rFonts w:ascii="Symbol" w:hAnsi="Symbol"/>
    </w:rPr>
  </w:style>
  <w:style w:type="character" w:customStyle="1" w:styleId="WW8Num29z1">
    <w:name w:val="WW8Num29z1"/>
    <w:rsid w:val="00592F24"/>
    <w:rPr>
      <w:rFonts w:ascii="Courier New" w:hAnsi="Courier New" w:cs="Courier New"/>
    </w:rPr>
  </w:style>
  <w:style w:type="character" w:customStyle="1" w:styleId="WW8Num29z2">
    <w:name w:val="WW8Num29z2"/>
    <w:rsid w:val="00592F24"/>
    <w:rPr>
      <w:rFonts w:ascii="Wingdings" w:hAnsi="Wingdings"/>
    </w:rPr>
  </w:style>
  <w:style w:type="character" w:customStyle="1" w:styleId="WW8Num30z0">
    <w:name w:val="WW8Num30z0"/>
    <w:rsid w:val="00592F24"/>
    <w:rPr>
      <w:rFonts w:ascii="Symbol" w:hAnsi="Symbol"/>
    </w:rPr>
  </w:style>
  <w:style w:type="character" w:customStyle="1" w:styleId="WW8Num30z1">
    <w:name w:val="WW8Num30z1"/>
    <w:rsid w:val="00592F24"/>
    <w:rPr>
      <w:rFonts w:ascii="Courier New" w:hAnsi="Courier New" w:cs="Courier New"/>
    </w:rPr>
  </w:style>
  <w:style w:type="character" w:customStyle="1" w:styleId="WW8Num30z3">
    <w:name w:val="WW8Num30z3"/>
    <w:rsid w:val="00592F24"/>
    <w:rPr>
      <w:rFonts w:ascii="Symbol" w:hAnsi="Symbol"/>
    </w:rPr>
  </w:style>
  <w:style w:type="character" w:customStyle="1" w:styleId="WW8Num31z0">
    <w:name w:val="WW8Num31z0"/>
    <w:rsid w:val="00592F24"/>
    <w:rPr>
      <w:rFonts w:ascii="Symbol" w:hAnsi="Symbol"/>
    </w:rPr>
  </w:style>
  <w:style w:type="character" w:customStyle="1" w:styleId="WW8Num31z1">
    <w:name w:val="WW8Num31z1"/>
    <w:rsid w:val="00592F24"/>
    <w:rPr>
      <w:rFonts w:ascii="Wingdings" w:hAnsi="Wingdings"/>
    </w:rPr>
  </w:style>
  <w:style w:type="character" w:customStyle="1" w:styleId="WW8Num32z0">
    <w:name w:val="WW8Num32z0"/>
    <w:rsid w:val="00592F24"/>
    <w:rPr>
      <w:rFonts w:ascii="Symbol" w:hAnsi="Symbol"/>
    </w:rPr>
  </w:style>
  <w:style w:type="character" w:customStyle="1" w:styleId="WW8Num32z1">
    <w:name w:val="WW8Num32z1"/>
    <w:rsid w:val="00592F24"/>
    <w:rPr>
      <w:rFonts w:ascii="Courier New" w:hAnsi="Courier New" w:cs="Courier New"/>
    </w:rPr>
  </w:style>
  <w:style w:type="character" w:customStyle="1" w:styleId="WW8Num33z0">
    <w:name w:val="WW8Num33z0"/>
    <w:rsid w:val="00592F24"/>
    <w:rPr>
      <w:rFonts w:ascii="Symbol" w:hAnsi="Symbol"/>
    </w:rPr>
  </w:style>
  <w:style w:type="character" w:customStyle="1" w:styleId="WW8Num33z1">
    <w:name w:val="WW8Num33z1"/>
    <w:rsid w:val="00592F2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49089">
      <w:bodyDiv w:val="1"/>
      <w:marLeft w:val="0"/>
      <w:marRight w:val="0"/>
      <w:marTop w:val="0"/>
      <w:marBottom w:val="0"/>
      <w:divBdr>
        <w:top w:val="none" w:sz="0" w:space="0" w:color="auto"/>
        <w:left w:val="none" w:sz="0" w:space="0" w:color="auto"/>
        <w:bottom w:val="none" w:sz="0" w:space="0" w:color="auto"/>
        <w:right w:val="none" w:sz="0" w:space="0" w:color="auto"/>
      </w:divBdr>
    </w:div>
    <w:div w:id="183520044">
      <w:bodyDiv w:val="1"/>
      <w:marLeft w:val="0"/>
      <w:marRight w:val="0"/>
      <w:marTop w:val="0"/>
      <w:marBottom w:val="0"/>
      <w:divBdr>
        <w:top w:val="none" w:sz="0" w:space="0" w:color="auto"/>
        <w:left w:val="none" w:sz="0" w:space="0" w:color="auto"/>
        <w:bottom w:val="none" w:sz="0" w:space="0" w:color="auto"/>
        <w:right w:val="none" w:sz="0" w:space="0" w:color="auto"/>
      </w:divBdr>
    </w:div>
    <w:div w:id="251207719">
      <w:bodyDiv w:val="1"/>
      <w:marLeft w:val="0"/>
      <w:marRight w:val="0"/>
      <w:marTop w:val="0"/>
      <w:marBottom w:val="0"/>
      <w:divBdr>
        <w:top w:val="none" w:sz="0" w:space="0" w:color="auto"/>
        <w:left w:val="none" w:sz="0" w:space="0" w:color="auto"/>
        <w:bottom w:val="none" w:sz="0" w:space="0" w:color="auto"/>
        <w:right w:val="none" w:sz="0" w:space="0" w:color="auto"/>
      </w:divBdr>
    </w:div>
    <w:div w:id="319389600">
      <w:bodyDiv w:val="1"/>
      <w:marLeft w:val="0"/>
      <w:marRight w:val="0"/>
      <w:marTop w:val="0"/>
      <w:marBottom w:val="0"/>
      <w:divBdr>
        <w:top w:val="none" w:sz="0" w:space="0" w:color="auto"/>
        <w:left w:val="none" w:sz="0" w:space="0" w:color="auto"/>
        <w:bottom w:val="none" w:sz="0" w:space="0" w:color="auto"/>
        <w:right w:val="none" w:sz="0" w:space="0" w:color="auto"/>
      </w:divBdr>
    </w:div>
    <w:div w:id="371999880">
      <w:bodyDiv w:val="1"/>
      <w:marLeft w:val="0"/>
      <w:marRight w:val="0"/>
      <w:marTop w:val="0"/>
      <w:marBottom w:val="0"/>
      <w:divBdr>
        <w:top w:val="none" w:sz="0" w:space="0" w:color="auto"/>
        <w:left w:val="none" w:sz="0" w:space="0" w:color="auto"/>
        <w:bottom w:val="none" w:sz="0" w:space="0" w:color="auto"/>
        <w:right w:val="none" w:sz="0" w:space="0" w:color="auto"/>
      </w:divBdr>
    </w:div>
    <w:div w:id="392238522">
      <w:bodyDiv w:val="1"/>
      <w:marLeft w:val="0"/>
      <w:marRight w:val="0"/>
      <w:marTop w:val="0"/>
      <w:marBottom w:val="0"/>
      <w:divBdr>
        <w:top w:val="none" w:sz="0" w:space="0" w:color="auto"/>
        <w:left w:val="none" w:sz="0" w:space="0" w:color="auto"/>
        <w:bottom w:val="none" w:sz="0" w:space="0" w:color="auto"/>
        <w:right w:val="none" w:sz="0" w:space="0" w:color="auto"/>
      </w:divBdr>
    </w:div>
    <w:div w:id="474874548">
      <w:bodyDiv w:val="1"/>
      <w:marLeft w:val="0"/>
      <w:marRight w:val="0"/>
      <w:marTop w:val="0"/>
      <w:marBottom w:val="0"/>
      <w:divBdr>
        <w:top w:val="none" w:sz="0" w:space="0" w:color="auto"/>
        <w:left w:val="none" w:sz="0" w:space="0" w:color="auto"/>
        <w:bottom w:val="none" w:sz="0" w:space="0" w:color="auto"/>
        <w:right w:val="none" w:sz="0" w:space="0" w:color="auto"/>
      </w:divBdr>
    </w:div>
    <w:div w:id="687366145">
      <w:bodyDiv w:val="1"/>
      <w:marLeft w:val="0"/>
      <w:marRight w:val="0"/>
      <w:marTop w:val="0"/>
      <w:marBottom w:val="0"/>
      <w:divBdr>
        <w:top w:val="none" w:sz="0" w:space="0" w:color="auto"/>
        <w:left w:val="none" w:sz="0" w:space="0" w:color="auto"/>
        <w:bottom w:val="none" w:sz="0" w:space="0" w:color="auto"/>
        <w:right w:val="none" w:sz="0" w:space="0" w:color="auto"/>
      </w:divBdr>
      <w:divsChild>
        <w:div w:id="1130591338">
          <w:marLeft w:val="0"/>
          <w:marRight w:val="0"/>
          <w:marTop w:val="0"/>
          <w:marBottom w:val="0"/>
          <w:divBdr>
            <w:top w:val="none" w:sz="0" w:space="0" w:color="auto"/>
            <w:left w:val="none" w:sz="0" w:space="0" w:color="auto"/>
            <w:bottom w:val="none" w:sz="0" w:space="0" w:color="auto"/>
            <w:right w:val="none" w:sz="0" w:space="0" w:color="auto"/>
          </w:divBdr>
          <w:divsChild>
            <w:div w:id="90050152">
              <w:marLeft w:val="0"/>
              <w:marRight w:val="0"/>
              <w:marTop w:val="0"/>
              <w:marBottom w:val="0"/>
              <w:divBdr>
                <w:top w:val="none" w:sz="0" w:space="0" w:color="auto"/>
                <w:left w:val="none" w:sz="0" w:space="0" w:color="auto"/>
                <w:bottom w:val="none" w:sz="0" w:space="0" w:color="auto"/>
                <w:right w:val="none" w:sz="0" w:space="0" w:color="auto"/>
              </w:divBdr>
              <w:divsChild>
                <w:div w:id="891422247">
                  <w:marLeft w:val="0"/>
                  <w:marRight w:val="0"/>
                  <w:marTop w:val="0"/>
                  <w:marBottom w:val="0"/>
                  <w:divBdr>
                    <w:top w:val="none" w:sz="0" w:space="0" w:color="auto"/>
                    <w:left w:val="none" w:sz="0" w:space="0" w:color="auto"/>
                    <w:bottom w:val="none" w:sz="0" w:space="0" w:color="auto"/>
                    <w:right w:val="none" w:sz="0" w:space="0" w:color="auto"/>
                  </w:divBdr>
                  <w:divsChild>
                    <w:div w:id="26955906">
                      <w:marLeft w:val="0"/>
                      <w:marRight w:val="0"/>
                      <w:marTop w:val="0"/>
                      <w:marBottom w:val="0"/>
                      <w:divBdr>
                        <w:top w:val="none" w:sz="0" w:space="0" w:color="auto"/>
                        <w:left w:val="none" w:sz="0" w:space="0" w:color="auto"/>
                        <w:bottom w:val="none" w:sz="0" w:space="0" w:color="auto"/>
                        <w:right w:val="none" w:sz="0" w:space="0" w:color="auto"/>
                      </w:divBdr>
                      <w:divsChild>
                        <w:div w:id="1329866675">
                          <w:marLeft w:val="0"/>
                          <w:marRight w:val="0"/>
                          <w:marTop w:val="0"/>
                          <w:marBottom w:val="0"/>
                          <w:divBdr>
                            <w:top w:val="none" w:sz="0" w:space="0" w:color="auto"/>
                            <w:left w:val="none" w:sz="0" w:space="0" w:color="auto"/>
                            <w:bottom w:val="none" w:sz="0" w:space="0" w:color="auto"/>
                            <w:right w:val="none" w:sz="0" w:space="0" w:color="auto"/>
                          </w:divBdr>
                          <w:divsChild>
                            <w:div w:id="1425297582">
                              <w:marLeft w:val="0"/>
                              <w:marRight w:val="0"/>
                              <w:marTop w:val="0"/>
                              <w:marBottom w:val="0"/>
                              <w:divBdr>
                                <w:top w:val="none" w:sz="0" w:space="0" w:color="auto"/>
                                <w:left w:val="single" w:sz="6" w:space="0" w:color="E5E3E3"/>
                                <w:bottom w:val="none" w:sz="0" w:space="0" w:color="auto"/>
                                <w:right w:val="none" w:sz="0" w:space="0" w:color="auto"/>
                              </w:divBdr>
                              <w:divsChild>
                                <w:div w:id="1255673572">
                                  <w:marLeft w:val="0"/>
                                  <w:marRight w:val="0"/>
                                  <w:marTop w:val="0"/>
                                  <w:marBottom w:val="0"/>
                                  <w:divBdr>
                                    <w:top w:val="none" w:sz="0" w:space="0" w:color="auto"/>
                                    <w:left w:val="none" w:sz="0" w:space="0" w:color="auto"/>
                                    <w:bottom w:val="none" w:sz="0" w:space="0" w:color="auto"/>
                                    <w:right w:val="none" w:sz="0" w:space="0" w:color="auto"/>
                                  </w:divBdr>
                                  <w:divsChild>
                                    <w:div w:id="579409133">
                                      <w:marLeft w:val="0"/>
                                      <w:marRight w:val="0"/>
                                      <w:marTop w:val="0"/>
                                      <w:marBottom w:val="0"/>
                                      <w:divBdr>
                                        <w:top w:val="none" w:sz="0" w:space="0" w:color="auto"/>
                                        <w:left w:val="none" w:sz="0" w:space="0" w:color="auto"/>
                                        <w:bottom w:val="none" w:sz="0" w:space="0" w:color="auto"/>
                                        <w:right w:val="none" w:sz="0" w:space="0" w:color="auto"/>
                                      </w:divBdr>
                                      <w:divsChild>
                                        <w:div w:id="1346060307">
                                          <w:marLeft w:val="0"/>
                                          <w:marRight w:val="0"/>
                                          <w:marTop w:val="0"/>
                                          <w:marBottom w:val="0"/>
                                          <w:divBdr>
                                            <w:top w:val="none" w:sz="0" w:space="0" w:color="auto"/>
                                            <w:left w:val="none" w:sz="0" w:space="0" w:color="auto"/>
                                            <w:bottom w:val="none" w:sz="0" w:space="0" w:color="auto"/>
                                            <w:right w:val="none" w:sz="0" w:space="0" w:color="auto"/>
                                          </w:divBdr>
                                          <w:divsChild>
                                            <w:div w:id="748962292">
                                              <w:marLeft w:val="0"/>
                                              <w:marRight w:val="0"/>
                                              <w:marTop w:val="0"/>
                                              <w:marBottom w:val="0"/>
                                              <w:divBdr>
                                                <w:top w:val="none" w:sz="0" w:space="0" w:color="auto"/>
                                                <w:left w:val="none" w:sz="0" w:space="0" w:color="auto"/>
                                                <w:bottom w:val="none" w:sz="0" w:space="0" w:color="auto"/>
                                                <w:right w:val="none" w:sz="0" w:space="0" w:color="auto"/>
                                              </w:divBdr>
                                              <w:divsChild>
                                                <w:div w:id="1782141298">
                                                  <w:marLeft w:val="0"/>
                                                  <w:marRight w:val="0"/>
                                                  <w:marTop w:val="0"/>
                                                  <w:marBottom w:val="0"/>
                                                  <w:divBdr>
                                                    <w:top w:val="none" w:sz="0" w:space="0" w:color="auto"/>
                                                    <w:left w:val="none" w:sz="0" w:space="0" w:color="auto"/>
                                                    <w:bottom w:val="none" w:sz="0" w:space="0" w:color="auto"/>
                                                    <w:right w:val="none" w:sz="0" w:space="0" w:color="auto"/>
                                                  </w:divBdr>
                                                  <w:divsChild>
                                                    <w:div w:id="579100328">
                                                      <w:marLeft w:val="0"/>
                                                      <w:marRight w:val="0"/>
                                                      <w:marTop w:val="0"/>
                                                      <w:marBottom w:val="0"/>
                                                      <w:divBdr>
                                                        <w:top w:val="none" w:sz="0" w:space="0" w:color="auto"/>
                                                        <w:left w:val="none" w:sz="0" w:space="0" w:color="auto"/>
                                                        <w:bottom w:val="none" w:sz="0" w:space="0" w:color="auto"/>
                                                        <w:right w:val="none" w:sz="0" w:space="0" w:color="auto"/>
                                                      </w:divBdr>
                                                      <w:divsChild>
                                                        <w:div w:id="232544994">
                                                          <w:marLeft w:val="480"/>
                                                          <w:marRight w:val="0"/>
                                                          <w:marTop w:val="0"/>
                                                          <w:marBottom w:val="0"/>
                                                          <w:divBdr>
                                                            <w:top w:val="none" w:sz="0" w:space="0" w:color="auto"/>
                                                            <w:left w:val="none" w:sz="0" w:space="0" w:color="auto"/>
                                                            <w:bottom w:val="none" w:sz="0" w:space="0" w:color="auto"/>
                                                            <w:right w:val="none" w:sz="0" w:space="0" w:color="auto"/>
                                                          </w:divBdr>
                                                          <w:divsChild>
                                                            <w:div w:id="1049257815">
                                                              <w:marLeft w:val="0"/>
                                                              <w:marRight w:val="0"/>
                                                              <w:marTop w:val="0"/>
                                                              <w:marBottom w:val="0"/>
                                                              <w:divBdr>
                                                                <w:top w:val="none" w:sz="0" w:space="0" w:color="auto"/>
                                                                <w:left w:val="none" w:sz="0" w:space="0" w:color="auto"/>
                                                                <w:bottom w:val="none" w:sz="0" w:space="0" w:color="auto"/>
                                                                <w:right w:val="none" w:sz="0" w:space="0" w:color="auto"/>
                                                              </w:divBdr>
                                                              <w:divsChild>
                                                                <w:div w:id="1549998884">
                                                                  <w:marLeft w:val="0"/>
                                                                  <w:marRight w:val="0"/>
                                                                  <w:marTop w:val="0"/>
                                                                  <w:marBottom w:val="0"/>
                                                                  <w:divBdr>
                                                                    <w:top w:val="none" w:sz="0" w:space="0" w:color="auto"/>
                                                                    <w:left w:val="none" w:sz="0" w:space="0" w:color="auto"/>
                                                                    <w:bottom w:val="none" w:sz="0" w:space="0" w:color="auto"/>
                                                                    <w:right w:val="none" w:sz="0" w:space="0" w:color="auto"/>
                                                                  </w:divBdr>
                                                                  <w:divsChild>
                                                                    <w:div w:id="1336615460">
                                                                      <w:marLeft w:val="0"/>
                                                                      <w:marRight w:val="0"/>
                                                                      <w:marTop w:val="240"/>
                                                                      <w:marBottom w:val="0"/>
                                                                      <w:divBdr>
                                                                        <w:top w:val="none" w:sz="0" w:space="0" w:color="auto"/>
                                                                        <w:left w:val="none" w:sz="0" w:space="0" w:color="auto"/>
                                                                        <w:bottom w:val="none" w:sz="0" w:space="0" w:color="auto"/>
                                                                        <w:right w:val="none" w:sz="0" w:space="0" w:color="auto"/>
                                                                      </w:divBdr>
                                                                      <w:divsChild>
                                                                        <w:div w:id="900823184">
                                                                          <w:marLeft w:val="0"/>
                                                                          <w:marRight w:val="0"/>
                                                                          <w:marTop w:val="0"/>
                                                                          <w:marBottom w:val="0"/>
                                                                          <w:divBdr>
                                                                            <w:top w:val="none" w:sz="0" w:space="0" w:color="auto"/>
                                                                            <w:left w:val="none" w:sz="0" w:space="0" w:color="auto"/>
                                                                            <w:bottom w:val="none" w:sz="0" w:space="0" w:color="auto"/>
                                                                            <w:right w:val="none" w:sz="0" w:space="0" w:color="auto"/>
                                                                          </w:divBdr>
                                                                          <w:divsChild>
                                                                            <w:div w:id="972101925">
                                                                              <w:marLeft w:val="0"/>
                                                                              <w:marRight w:val="0"/>
                                                                              <w:marTop w:val="0"/>
                                                                              <w:marBottom w:val="0"/>
                                                                              <w:divBdr>
                                                                                <w:top w:val="none" w:sz="0" w:space="0" w:color="auto"/>
                                                                                <w:left w:val="none" w:sz="0" w:space="0" w:color="auto"/>
                                                                                <w:bottom w:val="none" w:sz="0" w:space="0" w:color="auto"/>
                                                                                <w:right w:val="none" w:sz="0" w:space="0" w:color="auto"/>
                                                                              </w:divBdr>
                                                                              <w:divsChild>
                                                                                <w:div w:id="825054255">
                                                                                  <w:marLeft w:val="0"/>
                                                                                  <w:marRight w:val="0"/>
                                                                                  <w:marTop w:val="0"/>
                                                                                  <w:marBottom w:val="0"/>
                                                                                  <w:divBdr>
                                                                                    <w:top w:val="none" w:sz="0" w:space="0" w:color="auto"/>
                                                                                    <w:left w:val="none" w:sz="0" w:space="0" w:color="auto"/>
                                                                                    <w:bottom w:val="none" w:sz="0" w:space="0" w:color="auto"/>
                                                                                    <w:right w:val="none" w:sz="0" w:space="0" w:color="auto"/>
                                                                                  </w:divBdr>
                                                                                  <w:divsChild>
                                                                                    <w:div w:id="665211611">
                                                                                      <w:marLeft w:val="0"/>
                                                                                      <w:marRight w:val="0"/>
                                                                                      <w:marTop w:val="0"/>
                                                                                      <w:marBottom w:val="0"/>
                                                                                      <w:divBdr>
                                                                                        <w:top w:val="none" w:sz="0" w:space="0" w:color="auto"/>
                                                                                        <w:left w:val="none" w:sz="0" w:space="0" w:color="auto"/>
                                                                                        <w:bottom w:val="none" w:sz="0" w:space="0" w:color="auto"/>
                                                                                        <w:right w:val="none" w:sz="0" w:space="0" w:color="auto"/>
                                                                                      </w:divBdr>
                                                                                      <w:divsChild>
                                                                                        <w:div w:id="552079279">
                                                                                          <w:marLeft w:val="0"/>
                                                                                          <w:marRight w:val="0"/>
                                                                                          <w:marTop w:val="0"/>
                                                                                          <w:marBottom w:val="0"/>
                                                                                          <w:divBdr>
                                                                                            <w:top w:val="none" w:sz="0" w:space="0" w:color="auto"/>
                                                                                            <w:left w:val="none" w:sz="0" w:space="0" w:color="auto"/>
                                                                                            <w:bottom w:val="none" w:sz="0" w:space="0" w:color="auto"/>
                                                                                            <w:right w:val="none" w:sz="0" w:space="0" w:color="auto"/>
                                                                                          </w:divBdr>
                                                                                          <w:divsChild>
                                                                                            <w:div w:id="1785733693">
                                                                                              <w:marLeft w:val="0"/>
                                                                                              <w:marRight w:val="0"/>
                                                                                              <w:marTop w:val="0"/>
                                                                                              <w:marBottom w:val="0"/>
                                                                                              <w:divBdr>
                                                                                                <w:top w:val="none" w:sz="0" w:space="0" w:color="auto"/>
                                                                                                <w:left w:val="none" w:sz="0" w:space="0" w:color="auto"/>
                                                                                                <w:bottom w:val="none" w:sz="0" w:space="0" w:color="auto"/>
                                                                                                <w:right w:val="none" w:sz="0" w:space="0" w:color="auto"/>
                                                                                              </w:divBdr>
                                                                                              <w:divsChild>
                                                                                                <w:div w:id="123085489">
                                                                                                  <w:marLeft w:val="0"/>
                                                                                                  <w:marRight w:val="0"/>
                                                                                                  <w:marTop w:val="0"/>
                                                                                                  <w:marBottom w:val="0"/>
                                                                                                  <w:divBdr>
                                                                                                    <w:top w:val="none" w:sz="0" w:space="0" w:color="auto"/>
                                                                                                    <w:left w:val="none" w:sz="0" w:space="0" w:color="auto"/>
                                                                                                    <w:bottom w:val="none" w:sz="0" w:space="0" w:color="auto"/>
                                                                                                    <w:right w:val="none" w:sz="0" w:space="0" w:color="auto"/>
                                                                                                  </w:divBdr>
                                                                                                  <w:divsChild>
                                                                                                    <w:div w:id="18184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87589">
      <w:bodyDiv w:val="1"/>
      <w:marLeft w:val="0"/>
      <w:marRight w:val="0"/>
      <w:marTop w:val="0"/>
      <w:marBottom w:val="0"/>
      <w:divBdr>
        <w:top w:val="none" w:sz="0" w:space="0" w:color="auto"/>
        <w:left w:val="none" w:sz="0" w:space="0" w:color="auto"/>
        <w:bottom w:val="none" w:sz="0" w:space="0" w:color="auto"/>
        <w:right w:val="none" w:sz="0" w:space="0" w:color="auto"/>
      </w:divBdr>
    </w:div>
    <w:div w:id="906306631">
      <w:bodyDiv w:val="1"/>
      <w:marLeft w:val="0"/>
      <w:marRight w:val="0"/>
      <w:marTop w:val="0"/>
      <w:marBottom w:val="0"/>
      <w:divBdr>
        <w:top w:val="none" w:sz="0" w:space="0" w:color="auto"/>
        <w:left w:val="none" w:sz="0" w:space="0" w:color="auto"/>
        <w:bottom w:val="none" w:sz="0" w:space="0" w:color="auto"/>
        <w:right w:val="none" w:sz="0" w:space="0" w:color="auto"/>
      </w:divBdr>
      <w:divsChild>
        <w:div w:id="399669664">
          <w:marLeft w:val="0"/>
          <w:marRight w:val="0"/>
          <w:marTop w:val="0"/>
          <w:marBottom w:val="0"/>
          <w:divBdr>
            <w:top w:val="none" w:sz="0" w:space="0" w:color="auto"/>
            <w:left w:val="none" w:sz="0" w:space="0" w:color="auto"/>
            <w:bottom w:val="none" w:sz="0" w:space="0" w:color="auto"/>
            <w:right w:val="none" w:sz="0" w:space="0" w:color="auto"/>
          </w:divBdr>
        </w:div>
        <w:div w:id="226498596">
          <w:marLeft w:val="0"/>
          <w:marRight w:val="0"/>
          <w:marTop w:val="0"/>
          <w:marBottom w:val="0"/>
          <w:divBdr>
            <w:top w:val="none" w:sz="0" w:space="0" w:color="auto"/>
            <w:left w:val="none" w:sz="0" w:space="0" w:color="auto"/>
            <w:bottom w:val="none" w:sz="0" w:space="0" w:color="auto"/>
            <w:right w:val="none" w:sz="0" w:space="0" w:color="auto"/>
          </w:divBdr>
        </w:div>
      </w:divsChild>
    </w:div>
    <w:div w:id="948196313">
      <w:bodyDiv w:val="1"/>
      <w:marLeft w:val="0"/>
      <w:marRight w:val="0"/>
      <w:marTop w:val="0"/>
      <w:marBottom w:val="0"/>
      <w:divBdr>
        <w:top w:val="none" w:sz="0" w:space="0" w:color="auto"/>
        <w:left w:val="none" w:sz="0" w:space="0" w:color="auto"/>
        <w:bottom w:val="none" w:sz="0" w:space="0" w:color="auto"/>
        <w:right w:val="none" w:sz="0" w:space="0" w:color="auto"/>
      </w:divBdr>
    </w:div>
    <w:div w:id="1036662862">
      <w:bodyDiv w:val="1"/>
      <w:marLeft w:val="0"/>
      <w:marRight w:val="0"/>
      <w:marTop w:val="0"/>
      <w:marBottom w:val="0"/>
      <w:divBdr>
        <w:top w:val="none" w:sz="0" w:space="0" w:color="auto"/>
        <w:left w:val="none" w:sz="0" w:space="0" w:color="auto"/>
        <w:bottom w:val="none" w:sz="0" w:space="0" w:color="auto"/>
        <w:right w:val="none" w:sz="0" w:space="0" w:color="auto"/>
      </w:divBdr>
    </w:div>
    <w:div w:id="1303848006">
      <w:bodyDiv w:val="1"/>
      <w:marLeft w:val="0"/>
      <w:marRight w:val="0"/>
      <w:marTop w:val="0"/>
      <w:marBottom w:val="0"/>
      <w:divBdr>
        <w:top w:val="none" w:sz="0" w:space="0" w:color="auto"/>
        <w:left w:val="none" w:sz="0" w:space="0" w:color="auto"/>
        <w:bottom w:val="none" w:sz="0" w:space="0" w:color="auto"/>
        <w:right w:val="none" w:sz="0" w:space="0" w:color="auto"/>
      </w:divBdr>
    </w:div>
    <w:div w:id="1370446817">
      <w:bodyDiv w:val="1"/>
      <w:marLeft w:val="0"/>
      <w:marRight w:val="0"/>
      <w:marTop w:val="0"/>
      <w:marBottom w:val="0"/>
      <w:divBdr>
        <w:top w:val="none" w:sz="0" w:space="0" w:color="auto"/>
        <w:left w:val="none" w:sz="0" w:space="0" w:color="auto"/>
        <w:bottom w:val="none" w:sz="0" w:space="0" w:color="auto"/>
        <w:right w:val="none" w:sz="0" w:space="0" w:color="auto"/>
      </w:divBdr>
    </w:div>
    <w:div w:id="1527669988">
      <w:bodyDiv w:val="1"/>
      <w:marLeft w:val="0"/>
      <w:marRight w:val="0"/>
      <w:marTop w:val="0"/>
      <w:marBottom w:val="0"/>
      <w:divBdr>
        <w:top w:val="none" w:sz="0" w:space="0" w:color="auto"/>
        <w:left w:val="none" w:sz="0" w:space="0" w:color="auto"/>
        <w:bottom w:val="none" w:sz="0" w:space="0" w:color="auto"/>
        <w:right w:val="none" w:sz="0" w:space="0" w:color="auto"/>
      </w:divBdr>
    </w:div>
    <w:div w:id="1673482866">
      <w:bodyDiv w:val="1"/>
      <w:marLeft w:val="0"/>
      <w:marRight w:val="0"/>
      <w:marTop w:val="0"/>
      <w:marBottom w:val="0"/>
      <w:divBdr>
        <w:top w:val="none" w:sz="0" w:space="0" w:color="auto"/>
        <w:left w:val="none" w:sz="0" w:space="0" w:color="auto"/>
        <w:bottom w:val="none" w:sz="0" w:space="0" w:color="auto"/>
        <w:right w:val="none" w:sz="0" w:space="0" w:color="auto"/>
      </w:divBdr>
    </w:div>
    <w:div w:id="1683969798">
      <w:bodyDiv w:val="1"/>
      <w:marLeft w:val="0"/>
      <w:marRight w:val="0"/>
      <w:marTop w:val="0"/>
      <w:marBottom w:val="0"/>
      <w:divBdr>
        <w:top w:val="none" w:sz="0" w:space="0" w:color="auto"/>
        <w:left w:val="none" w:sz="0" w:space="0" w:color="auto"/>
        <w:bottom w:val="none" w:sz="0" w:space="0" w:color="auto"/>
        <w:right w:val="none" w:sz="0" w:space="0" w:color="auto"/>
      </w:divBdr>
    </w:div>
    <w:div w:id="1899894201">
      <w:bodyDiv w:val="1"/>
      <w:marLeft w:val="0"/>
      <w:marRight w:val="0"/>
      <w:marTop w:val="0"/>
      <w:marBottom w:val="0"/>
      <w:divBdr>
        <w:top w:val="none" w:sz="0" w:space="0" w:color="auto"/>
        <w:left w:val="none" w:sz="0" w:space="0" w:color="auto"/>
        <w:bottom w:val="none" w:sz="0" w:space="0" w:color="auto"/>
        <w:right w:val="none" w:sz="0" w:space="0" w:color="auto"/>
      </w:divBdr>
    </w:div>
    <w:div w:id="1901017172">
      <w:bodyDiv w:val="1"/>
      <w:marLeft w:val="0"/>
      <w:marRight w:val="0"/>
      <w:marTop w:val="0"/>
      <w:marBottom w:val="0"/>
      <w:divBdr>
        <w:top w:val="none" w:sz="0" w:space="0" w:color="auto"/>
        <w:left w:val="none" w:sz="0" w:space="0" w:color="auto"/>
        <w:bottom w:val="none" w:sz="0" w:space="0" w:color="auto"/>
        <w:right w:val="none" w:sz="0" w:space="0" w:color="auto"/>
      </w:divBdr>
    </w:div>
    <w:div w:id="1985045780">
      <w:bodyDiv w:val="1"/>
      <w:marLeft w:val="0"/>
      <w:marRight w:val="0"/>
      <w:marTop w:val="0"/>
      <w:marBottom w:val="0"/>
      <w:divBdr>
        <w:top w:val="none" w:sz="0" w:space="0" w:color="auto"/>
        <w:left w:val="none" w:sz="0" w:space="0" w:color="auto"/>
        <w:bottom w:val="none" w:sz="0" w:space="0" w:color="auto"/>
        <w:right w:val="none" w:sz="0" w:space="0" w:color="auto"/>
      </w:divBdr>
    </w:div>
    <w:div w:id="2027634975">
      <w:bodyDiv w:val="1"/>
      <w:marLeft w:val="0"/>
      <w:marRight w:val="0"/>
      <w:marTop w:val="0"/>
      <w:marBottom w:val="0"/>
      <w:divBdr>
        <w:top w:val="none" w:sz="0" w:space="0" w:color="auto"/>
        <w:left w:val="none" w:sz="0" w:space="0" w:color="auto"/>
        <w:bottom w:val="none" w:sz="0" w:space="0" w:color="auto"/>
        <w:right w:val="none" w:sz="0" w:space="0" w:color="auto"/>
      </w:divBdr>
    </w:div>
    <w:div w:id="2050757287">
      <w:bodyDiv w:val="1"/>
      <w:marLeft w:val="0"/>
      <w:marRight w:val="0"/>
      <w:marTop w:val="0"/>
      <w:marBottom w:val="0"/>
      <w:divBdr>
        <w:top w:val="none" w:sz="0" w:space="0" w:color="auto"/>
        <w:left w:val="none" w:sz="0" w:space="0" w:color="auto"/>
        <w:bottom w:val="none" w:sz="0" w:space="0" w:color="auto"/>
        <w:right w:val="none" w:sz="0" w:space="0" w:color="auto"/>
      </w:divBdr>
    </w:div>
    <w:div w:id="2097748520">
      <w:bodyDiv w:val="1"/>
      <w:marLeft w:val="0"/>
      <w:marRight w:val="0"/>
      <w:marTop w:val="0"/>
      <w:marBottom w:val="0"/>
      <w:divBdr>
        <w:top w:val="none" w:sz="0" w:space="0" w:color="auto"/>
        <w:left w:val="none" w:sz="0" w:space="0" w:color="auto"/>
        <w:bottom w:val="none" w:sz="0" w:space="0" w:color="auto"/>
        <w:right w:val="none" w:sz="0" w:space="0" w:color="auto"/>
      </w:divBdr>
    </w:div>
    <w:div w:id="212299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yperlink" Target="http://www.siope.it" TargetMode="Externa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gs.mef.gov.it" TargetMode="External"/><Relationship Id="rId24" Type="http://schemas.openxmlformats.org/officeDocument/2006/relationships/image" Target="media/image16.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image" Target="media/image11.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header" Target="header1.xm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8.jpeg"/></Relationships>
</file>

<file path=word/_rels/footer2.xml.rels><?xml version="1.0" encoding="UTF-8" standalone="yes"?>
<Relationships xmlns="http://schemas.openxmlformats.org/package/2006/relationships"><Relationship Id="rId1" Type="http://schemas.openxmlformats.org/officeDocument/2006/relationships/image" Target="media/image1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stella.comisso\OneDrive%20-%20mef.gov.it\Desktop\circolare%20conto%20annual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F0FED-9E1F-4173-A7A4-539295CD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circolare conto annuale</Template>
  <TotalTime>0</TotalTime>
  <Pages>60</Pages>
  <Words>21113</Words>
  <Characters>120345</Characters>
  <Application>Microsoft Office Word</Application>
  <DocSecurity>0</DocSecurity>
  <Lines>1002</Lines>
  <Paragraphs>282</Paragraphs>
  <ScaleCrop>false</ScaleCrop>
  <HeadingPairs>
    <vt:vector size="2" baseType="variant">
      <vt:variant>
        <vt:lpstr>Titolo</vt:lpstr>
      </vt:variant>
      <vt:variant>
        <vt:i4>1</vt:i4>
      </vt:variant>
    </vt:vector>
  </HeadingPairs>
  <TitlesOfParts>
    <vt:vector size="1" baseType="lpstr">
      <vt:lpstr>Il Conto Annuale 2023</vt:lpstr>
    </vt:vector>
  </TitlesOfParts>
  <Company>Ministero Economia e Finanze</Company>
  <LinksUpToDate>false</LinksUpToDate>
  <CharactersWithSpaces>141176</CharactersWithSpaces>
  <SharedDoc>false</SharedDoc>
  <HLinks>
    <vt:vector size="72" baseType="variant">
      <vt:variant>
        <vt:i4>1310768</vt:i4>
      </vt:variant>
      <vt:variant>
        <vt:i4>35</vt:i4>
      </vt:variant>
      <vt:variant>
        <vt:i4>0</vt:i4>
      </vt:variant>
      <vt:variant>
        <vt:i4>5</vt:i4>
      </vt:variant>
      <vt:variant>
        <vt:lpwstr/>
      </vt:variant>
      <vt:variant>
        <vt:lpwstr>_Toc224465004</vt:lpwstr>
      </vt:variant>
      <vt:variant>
        <vt:i4>1310768</vt:i4>
      </vt:variant>
      <vt:variant>
        <vt:i4>29</vt:i4>
      </vt:variant>
      <vt:variant>
        <vt:i4>0</vt:i4>
      </vt:variant>
      <vt:variant>
        <vt:i4>5</vt:i4>
      </vt:variant>
      <vt:variant>
        <vt:lpwstr/>
      </vt:variant>
      <vt:variant>
        <vt:lpwstr>_Toc224465003</vt:lpwstr>
      </vt:variant>
      <vt:variant>
        <vt:i4>1310768</vt:i4>
      </vt:variant>
      <vt:variant>
        <vt:i4>23</vt:i4>
      </vt:variant>
      <vt:variant>
        <vt:i4>0</vt:i4>
      </vt:variant>
      <vt:variant>
        <vt:i4>5</vt:i4>
      </vt:variant>
      <vt:variant>
        <vt:lpwstr/>
      </vt:variant>
      <vt:variant>
        <vt:lpwstr>_Toc224465002</vt:lpwstr>
      </vt:variant>
      <vt:variant>
        <vt:i4>1835065</vt:i4>
      </vt:variant>
      <vt:variant>
        <vt:i4>14</vt:i4>
      </vt:variant>
      <vt:variant>
        <vt:i4>0</vt:i4>
      </vt:variant>
      <vt:variant>
        <vt:i4>5</vt:i4>
      </vt:variant>
      <vt:variant>
        <vt:lpwstr/>
      </vt:variant>
      <vt:variant>
        <vt:lpwstr>_Toc224464999</vt:lpwstr>
      </vt:variant>
      <vt:variant>
        <vt:i4>1835065</vt:i4>
      </vt:variant>
      <vt:variant>
        <vt:i4>8</vt:i4>
      </vt:variant>
      <vt:variant>
        <vt:i4>0</vt:i4>
      </vt:variant>
      <vt:variant>
        <vt:i4>5</vt:i4>
      </vt:variant>
      <vt:variant>
        <vt:lpwstr/>
      </vt:variant>
      <vt:variant>
        <vt:lpwstr>_Toc224464998</vt:lpwstr>
      </vt:variant>
      <vt:variant>
        <vt:i4>1835065</vt:i4>
      </vt:variant>
      <vt:variant>
        <vt:i4>2</vt:i4>
      </vt:variant>
      <vt:variant>
        <vt:i4>0</vt:i4>
      </vt:variant>
      <vt:variant>
        <vt:i4>5</vt:i4>
      </vt:variant>
      <vt:variant>
        <vt:lpwstr/>
      </vt:variant>
      <vt:variant>
        <vt:lpwstr>_Toc224464997</vt:lpwstr>
      </vt:variant>
      <vt:variant>
        <vt:i4>5832731</vt:i4>
      </vt:variant>
      <vt:variant>
        <vt:i4>2443</vt:i4>
      </vt:variant>
      <vt:variant>
        <vt:i4>1026</vt:i4>
      </vt:variant>
      <vt:variant>
        <vt:i4>1</vt:i4>
      </vt:variant>
      <vt:variant>
        <vt:lpwstr>Tabella1</vt:lpwstr>
      </vt:variant>
      <vt:variant>
        <vt:lpwstr/>
      </vt:variant>
      <vt:variant>
        <vt:i4>4587520</vt:i4>
      </vt:variant>
      <vt:variant>
        <vt:i4>2530</vt:i4>
      </vt:variant>
      <vt:variant>
        <vt:i4>1027</vt:i4>
      </vt:variant>
      <vt:variant>
        <vt:i4>1</vt:i4>
      </vt:variant>
      <vt:variant>
        <vt:lpwstr>Grafico10</vt:lpwstr>
      </vt:variant>
      <vt:variant>
        <vt:lpwstr/>
      </vt:variant>
      <vt:variant>
        <vt:i4>4587609</vt:i4>
      </vt:variant>
      <vt:variant>
        <vt:i4>-1</vt:i4>
      </vt:variant>
      <vt:variant>
        <vt:i4>2109</vt:i4>
      </vt:variant>
      <vt:variant>
        <vt:i4>1</vt:i4>
      </vt:variant>
      <vt:variant>
        <vt:lpwstr>3 loghi + Ministero + RGS</vt:lpwstr>
      </vt:variant>
      <vt:variant>
        <vt:lpwstr/>
      </vt:variant>
      <vt:variant>
        <vt:i4>4587609</vt:i4>
      </vt:variant>
      <vt:variant>
        <vt:i4>-1</vt:i4>
      </vt:variant>
      <vt:variant>
        <vt:i4>2110</vt:i4>
      </vt:variant>
      <vt:variant>
        <vt:i4>1</vt:i4>
      </vt:variant>
      <vt:variant>
        <vt:lpwstr>3 loghi + Ministero + RGS</vt:lpwstr>
      </vt:variant>
      <vt:variant>
        <vt:lpwstr/>
      </vt:variant>
      <vt:variant>
        <vt:i4>4587609</vt:i4>
      </vt:variant>
      <vt:variant>
        <vt:i4>-1</vt:i4>
      </vt:variant>
      <vt:variant>
        <vt:i4>2111</vt:i4>
      </vt:variant>
      <vt:variant>
        <vt:i4>1</vt:i4>
      </vt:variant>
      <vt:variant>
        <vt:lpwstr>3 loghi + Ministero + RGS</vt:lpwstr>
      </vt:variant>
      <vt:variant>
        <vt:lpwstr/>
      </vt:variant>
      <vt:variant>
        <vt:i4>4587609</vt:i4>
      </vt:variant>
      <vt:variant>
        <vt:i4>-1</vt:i4>
      </vt:variant>
      <vt:variant>
        <vt:i4>2113</vt:i4>
      </vt:variant>
      <vt:variant>
        <vt:i4>1</vt:i4>
      </vt:variant>
      <vt:variant>
        <vt:lpwstr>3 loghi + Ministero + RGS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Conto Annuale 2023</dc:title>
  <dc:subject/>
  <dc:creator>Antonella Celletti</dc:creator>
  <cp:keywords/>
  <cp:lastModifiedBy>Di Nardo Mario Giuseppe</cp:lastModifiedBy>
  <cp:revision>2</cp:revision>
  <cp:lastPrinted>2024-06-20T15:38:00Z</cp:lastPrinted>
  <dcterms:created xsi:type="dcterms:W3CDTF">2024-07-04T05:46:00Z</dcterms:created>
  <dcterms:modified xsi:type="dcterms:W3CDTF">2024-07-04T05:46:00Z</dcterms:modified>
</cp:coreProperties>
</file>