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ABED2" w14:textId="77777777" w:rsidR="000E6072" w:rsidRPr="00F95F8E" w:rsidRDefault="000E6072" w:rsidP="000E6072">
      <w:pPr>
        <w:pStyle w:val="Titolo1"/>
        <w:numPr>
          <w:ilvl w:val="0"/>
          <w:numId w:val="120"/>
        </w:numPr>
        <w:spacing w:before="480"/>
        <w:ind w:left="1985" w:hanging="1985"/>
      </w:pPr>
      <w:bookmarkStart w:id="0" w:name="_Toc169797122"/>
      <w:r w:rsidRPr="00F95F8E">
        <w:t>Istruzioni specifiche di comparto FUNZIONI LOCALI</w:t>
      </w:r>
      <w:bookmarkEnd w:id="0"/>
    </w:p>
    <w:p w14:paraId="309743AD" w14:textId="77777777" w:rsidR="000E6072" w:rsidRPr="000267E5" w:rsidRDefault="000E6072" w:rsidP="000E6072">
      <w:pPr>
        <w:pStyle w:val="Titolo2"/>
        <w:ind w:left="0" w:firstLine="0"/>
      </w:pPr>
      <w:bookmarkStart w:id="1" w:name="_Toc5792013"/>
      <w:bookmarkStart w:id="2" w:name="_Toc7166533"/>
      <w:bookmarkStart w:id="3" w:name="_Toc169797123"/>
      <w:r w:rsidRPr="000267E5">
        <w:t xml:space="preserve">CONTRATTO COLLETTIVO NAZIONALE E </w:t>
      </w:r>
      <w:bookmarkEnd w:id="1"/>
      <w:r w:rsidRPr="000267E5">
        <w:t>CONTRATTI DELLE REGIONI A STATUTO SPECIALE E DELLE PROVINCE AUTONOME</w:t>
      </w:r>
      <w:bookmarkEnd w:id="2"/>
      <w:bookmarkEnd w:id="3"/>
    </w:p>
    <w:p w14:paraId="360BFEF8" w14:textId="40BE755D" w:rsidR="000E6072" w:rsidRPr="00F95F8E" w:rsidRDefault="008102C6" w:rsidP="000E6072">
      <w:pPr>
        <w:spacing w:line="360" w:lineRule="auto"/>
        <w:ind w:firstLine="0"/>
        <w:rPr>
          <w:rFonts w:ascii="Garamond" w:hAnsi="Garamond"/>
          <w:sz w:val="24"/>
        </w:rPr>
      </w:pPr>
      <w:r>
        <w:rPr>
          <w:rFonts w:ascii="Garamond" w:hAnsi="Garamond"/>
          <w:sz w:val="24"/>
        </w:rPr>
        <w:t>P</w:t>
      </w:r>
      <w:r w:rsidR="000E6072" w:rsidRPr="00F95F8E">
        <w:rPr>
          <w:rFonts w:ascii="Garamond" w:hAnsi="Garamond"/>
          <w:sz w:val="24"/>
        </w:rPr>
        <w:t>er una più agevole lettura, il capitolo è strutturato in una prima sezione contenente le istruzioni generali alle quali tutti gli enti devono attenersi, indipendentemente dal fatto che applichino il contratto collettivo nazionale o i contratti regionali o delle province autonome. Un’ulteriore sezione integra le specifiche istruzioni cui faranno riferimento le amministrazioni che applicano i contratti delle Regioni a Statuto speciale e delle Province autonome.</w:t>
      </w:r>
    </w:p>
    <w:p w14:paraId="168D7CA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Con il Protocollo di Intesa dell’8 maggio 2008, la rilevazione del Conto annuale per i comparti Regioni ed autonomie locali, Regioni a Statuto speciale e Province autonome è stata integrata con il Censimento del personale degli Enti locali (CePEL) del Ministero dell’Interno.</w:t>
      </w:r>
    </w:p>
    <w:p w14:paraId="4CF48369"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La trasmissione del Conto annuale, debitamente certificato da SICO, entro la scadenza stabilita consente la tempestiva elaborazione delle informazioni per la trasmissione dei dati al Ministero dell’Interno, evitando la prescritta segnalazione al Commissario di Governo ora Rappresentante dello Stato e al Prefetto del capoluogo regionale ai fini dell’attivazione delle procedure sanzionatorie.</w:t>
      </w:r>
    </w:p>
    <w:p w14:paraId="5B62446F"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Fusione/incorporazione/scorporo</w:t>
      </w:r>
    </w:p>
    <w:p w14:paraId="63E848BD"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Gli enti che all’inizio dell’anno di rilevazione hanno completato il procedimento di fusione o di accorpamento, ai sensi delle rispettive leggi regionali, devono effettuare la rilevazione del Conto annuale secondo le modalità che seguono:</w:t>
      </w:r>
    </w:p>
    <w:p w14:paraId="613B6282" w14:textId="77777777" w:rsidR="000E6072" w:rsidRPr="00F95F8E" w:rsidRDefault="000E6072" w:rsidP="000E6072">
      <w:pPr>
        <w:numPr>
          <w:ilvl w:val="0"/>
          <w:numId w:val="129"/>
        </w:numPr>
        <w:spacing w:line="360" w:lineRule="auto"/>
        <w:ind w:left="567" w:hanging="425"/>
        <w:rPr>
          <w:rFonts w:ascii="Garamond" w:hAnsi="Garamond"/>
          <w:iCs/>
          <w:sz w:val="24"/>
        </w:rPr>
      </w:pPr>
      <w:r w:rsidRPr="00F95F8E">
        <w:rPr>
          <w:rFonts w:ascii="Garamond" w:hAnsi="Garamond"/>
          <w:iCs/>
          <w:sz w:val="24"/>
        </w:rPr>
        <w:t>per tutti gli enti soppressi vanno rilevati i dipendenti esclusivamente nella tabella 5 dei cessati nella specifica causale “Passaggi ad altre amministrazioni - stesso comparto”. La Scheda informativa 1 e la Scheda informativa 1A vanno comunque compilate rispondendo alle domande obbligatorie.</w:t>
      </w:r>
    </w:p>
    <w:p w14:paraId="3E3F0BFD" w14:textId="77777777" w:rsidR="000E6072" w:rsidRPr="00F95F8E" w:rsidRDefault="000E6072" w:rsidP="000E6072">
      <w:pPr>
        <w:numPr>
          <w:ilvl w:val="0"/>
          <w:numId w:val="129"/>
        </w:numPr>
        <w:spacing w:line="360" w:lineRule="auto"/>
        <w:ind w:left="567" w:hanging="425"/>
        <w:rPr>
          <w:rFonts w:ascii="Garamond" w:hAnsi="Garamond"/>
          <w:iCs/>
          <w:sz w:val="24"/>
        </w:rPr>
      </w:pPr>
      <w:r w:rsidRPr="00F95F8E">
        <w:rPr>
          <w:rFonts w:ascii="Garamond" w:hAnsi="Garamond"/>
          <w:iCs/>
          <w:sz w:val="24"/>
        </w:rPr>
        <w:t>il nuovo ente, dopo aver inviato il modulo di richiesta utenza per l’iscrizione nell’anagrafe degli enti tenuti all’invio (vedi § “Informazioni operative”), procede alla registrazione di tutto il personale transitato nella tabella 6 degli assunti nella specifica causale “Passaggi da altre amministrazioni - stesso comparto”, nella tabella 1 ed in tutte le tabelle di organico ad essa collegate, nonché nelle tabelle di spesa.</w:t>
      </w:r>
    </w:p>
    <w:p w14:paraId="13BBBEEE"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lastRenderedPageBreak/>
        <w:t>Nel caso in cui la fusione o l’accorpamento siano avvenuti nel corso dell’anno, si rimanda alle istruzioni generali fornite per le tabelle 5 e 6 riportate nel capitolo “Tabelle di rilevazione 1-14”, rispettivamente nelle causali “Passaggi ad altre amministrazioni dello stesso comparto/di altro comparto” e “Passaggi da altre Amministrazioni dello stesso comparto/di altro comparto”.</w:t>
      </w:r>
    </w:p>
    <w:tbl>
      <w:tblPr>
        <w:tblW w:w="0" w:type="auto"/>
        <w:jc w:val="center"/>
        <w:tblLayout w:type="fixed"/>
        <w:tblCellMar>
          <w:left w:w="10" w:type="dxa"/>
          <w:right w:w="10" w:type="dxa"/>
        </w:tblCellMar>
        <w:tblLook w:val="0000" w:firstRow="0" w:lastRow="0" w:firstColumn="0" w:lastColumn="0" w:noHBand="0" w:noVBand="0"/>
      </w:tblPr>
      <w:tblGrid>
        <w:gridCol w:w="9547"/>
      </w:tblGrid>
      <w:tr w:rsidR="000E6072" w:rsidRPr="00F95F8E" w14:paraId="08411D34" w14:textId="77777777" w:rsidTr="003D33D7">
        <w:trPr>
          <w:trHeight w:val="340"/>
          <w:jc w:val="center"/>
        </w:trPr>
        <w:tc>
          <w:tcPr>
            <w:tcW w:w="9547" w:type="dxa"/>
            <w:tcBorders>
              <w:top w:val="single" w:sz="4" w:space="0" w:color="000000"/>
              <w:left w:val="single" w:sz="4" w:space="0" w:color="000000"/>
              <w:bottom w:val="single" w:sz="4" w:space="0" w:color="000000"/>
              <w:right w:val="single" w:sz="4" w:space="0" w:color="000000"/>
            </w:tcBorders>
            <w:shd w:val="clear" w:color="auto" w:fill="E6E6E6"/>
            <w:tcMar>
              <w:left w:w="57" w:type="dxa"/>
              <w:right w:w="57" w:type="dxa"/>
            </w:tcMar>
          </w:tcPr>
          <w:p w14:paraId="24987805" w14:textId="77777777" w:rsidR="000E6072" w:rsidRPr="00F95F8E" w:rsidRDefault="000E6072" w:rsidP="003D33D7">
            <w:pPr>
              <w:spacing w:after="0"/>
              <w:ind w:firstLine="0"/>
              <w:rPr>
                <w:rFonts w:ascii="Garamond" w:hAnsi="Garamond"/>
                <w:b/>
                <w:bCs/>
              </w:rPr>
            </w:pPr>
            <w:r w:rsidRPr="00F95F8E">
              <w:rPr>
                <w:rFonts w:ascii="Garamond" w:hAnsi="Garamond"/>
                <w:b/>
                <w:bCs/>
              </w:rPr>
              <w:t>ATTENZIONE</w:t>
            </w:r>
          </w:p>
        </w:tc>
      </w:tr>
      <w:tr w:rsidR="000E6072" w:rsidRPr="00F95F8E" w14:paraId="4147B046" w14:textId="77777777" w:rsidTr="003D33D7">
        <w:trPr>
          <w:trHeight w:val="689"/>
          <w:jc w:val="center"/>
        </w:trPr>
        <w:tc>
          <w:tcPr>
            <w:tcW w:w="9547" w:type="dxa"/>
            <w:tcBorders>
              <w:top w:val="single" w:sz="4" w:space="0" w:color="000000"/>
              <w:left w:val="single" w:sz="4" w:space="0" w:color="000000"/>
              <w:bottom w:val="single" w:sz="4" w:space="0" w:color="000000"/>
              <w:right w:val="single" w:sz="4" w:space="0" w:color="000000"/>
            </w:tcBorders>
            <w:shd w:val="clear" w:color="auto" w:fill="E6E6E6"/>
            <w:tcMar>
              <w:left w:w="57" w:type="dxa"/>
              <w:right w:w="57" w:type="dxa"/>
            </w:tcMar>
          </w:tcPr>
          <w:p w14:paraId="450A0F02" w14:textId="77777777" w:rsidR="000E6072" w:rsidRPr="00F95F8E" w:rsidRDefault="000E6072" w:rsidP="003D33D7">
            <w:pPr>
              <w:spacing w:line="276" w:lineRule="auto"/>
              <w:ind w:firstLine="0"/>
              <w:rPr>
                <w:rFonts w:ascii="Garamond" w:hAnsi="Garamond"/>
                <w:sz w:val="24"/>
              </w:rPr>
            </w:pPr>
            <w:r w:rsidRPr="00F95F8E">
              <w:rPr>
                <w:rFonts w:ascii="Garamond" w:hAnsi="Garamond"/>
                <w:sz w:val="24"/>
              </w:rPr>
              <w:t xml:space="preserve">Gli enti che nell’anno 2023 non hanno alcun dato da inviare per la rilevazione del Conto annuale, devono trasmettere motivata comunicazione all’indirizzo di posta elettronica </w:t>
            </w:r>
            <w:hyperlink r:id="rId8" w:history="1">
              <w:r w:rsidRPr="00F95F8E">
                <w:rPr>
                  <w:rFonts w:ascii="Garamond" w:hAnsi="Garamond"/>
                  <w:color w:val="457FAF"/>
                  <w:sz w:val="24"/>
                  <w:u w:val="single"/>
                </w:rPr>
                <w:t>utenze.sico@mef.gov.it</w:t>
              </w:r>
            </w:hyperlink>
            <w:r w:rsidRPr="00F95F8E">
              <w:rPr>
                <w:rFonts w:ascii="Garamond" w:hAnsi="Garamond"/>
                <w:sz w:val="24"/>
              </w:rPr>
              <w:t xml:space="preserve"> al fine di essere considerati come non tenuti all’invio per l’anno di rilevazione. Gli enti non sono cancellati dall’anagrafica di SICO, ma sono sospesi dall’obbligo di trasmissione. La compilazione dell’intero modello resterà inibita sino a diversa comunicazione da parte dell’ente in caso di ripristino della situazione preesistente.</w:t>
            </w:r>
          </w:p>
          <w:p w14:paraId="2DEEA5A1" w14:textId="77777777" w:rsidR="000E6072" w:rsidRPr="00F95F8E" w:rsidRDefault="000E6072" w:rsidP="003D33D7">
            <w:pPr>
              <w:spacing w:line="276" w:lineRule="auto"/>
              <w:ind w:firstLine="0"/>
              <w:rPr>
                <w:rFonts w:ascii="Garamond" w:hAnsi="Garamond"/>
                <w:sz w:val="24"/>
              </w:rPr>
            </w:pPr>
            <w:r w:rsidRPr="00F95F8E">
              <w:rPr>
                <w:rFonts w:ascii="Garamond" w:hAnsi="Garamond"/>
                <w:sz w:val="24"/>
              </w:rPr>
              <w:t>Rientrano in tale casistica le amministrazioni che nell’anno 2023 non hanno avuto:</w:t>
            </w:r>
          </w:p>
          <w:p w14:paraId="3754EC87" w14:textId="77777777" w:rsidR="000E6072" w:rsidRPr="00F95F8E" w:rsidRDefault="000E6072" w:rsidP="003D33D7">
            <w:pPr>
              <w:numPr>
                <w:ilvl w:val="0"/>
                <w:numId w:val="136"/>
              </w:numPr>
              <w:spacing w:line="276" w:lineRule="auto"/>
              <w:contextualSpacing/>
            </w:pPr>
            <w:r w:rsidRPr="00F95F8E">
              <w:rPr>
                <w:rFonts w:ascii="Garamond" w:hAnsi="Garamond"/>
                <w:sz w:val="24"/>
              </w:rPr>
              <w:t>personale a tempo indeterminato e il Segretario comunale e provinciale</w:t>
            </w:r>
          </w:p>
          <w:p w14:paraId="5002C51E" w14:textId="77777777" w:rsidR="000E6072" w:rsidRPr="00F95F8E" w:rsidRDefault="000E6072" w:rsidP="003D33D7">
            <w:pPr>
              <w:numPr>
                <w:ilvl w:val="0"/>
                <w:numId w:val="136"/>
              </w:numPr>
              <w:spacing w:line="276" w:lineRule="auto"/>
              <w:contextualSpacing/>
            </w:pPr>
            <w:r w:rsidRPr="00F95F8E">
              <w:rPr>
                <w:rFonts w:ascii="Garamond" w:hAnsi="Garamond"/>
                <w:sz w:val="24"/>
              </w:rPr>
              <w:t>personale con contratto di lavoro flessibile</w:t>
            </w:r>
          </w:p>
          <w:p w14:paraId="1550F415" w14:textId="77777777" w:rsidR="000E6072" w:rsidRPr="00F95F8E" w:rsidRDefault="000E6072" w:rsidP="003D33D7">
            <w:pPr>
              <w:numPr>
                <w:ilvl w:val="0"/>
                <w:numId w:val="136"/>
              </w:numPr>
              <w:spacing w:line="276" w:lineRule="auto"/>
              <w:contextualSpacing/>
            </w:pPr>
            <w:r w:rsidRPr="00F95F8E">
              <w:rPr>
                <w:rFonts w:ascii="Garamond" w:hAnsi="Garamond"/>
                <w:sz w:val="24"/>
              </w:rPr>
              <w:t>contratti attivi per incarichi di studio, ricerca e consulenza o di collaborazione professionale.</w:t>
            </w:r>
          </w:p>
          <w:p w14:paraId="5DB0777C" w14:textId="77777777" w:rsidR="000E6072" w:rsidRPr="00831429" w:rsidRDefault="000E6072" w:rsidP="003D33D7">
            <w:pPr>
              <w:numPr>
                <w:ilvl w:val="0"/>
                <w:numId w:val="136"/>
              </w:numPr>
              <w:spacing w:line="276" w:lineRule="auto"/>
              <w:contextualSpacing/>
              <w:rPr>
                <w:rFonts w:ascii="Garamond" w:hAnsi="Garamond"/>
                <w:sz w:val="24"/>
              </w:rPr>
            </w:pPr>
            <w:r w:rsidRPr="00831429">
              <w:rPr>
                <w:rFonts w:ascii="Garamond" w:hAnsi="Garamond"/>
                <w:sz w:val="24"/>
              </w:rPr>
              <w:t>personale in comando/distacco/fuori ruolo/convenzione in ingresso</w:t>
            </w:r>
          </w:p>
          <w:p w14:paraId="55E4B02E" w14:textId="77777777" w:rsidR="000E6072" w:rsidRPr="00F95F8E" w:rsidRDefault="000E6072" w:rsidP="003D33D7">
            <w:pPr>
              <w:numPr>
                <w:ilvl w:val="0"/>
                <w:numId w:val="136"/>
              </w:numPr>
              <w:spacing w:line="276" w:lineRule="auto"/>
              <w:contextualSpacing/>
            </w:pPr>
            <w:r w:rsidRPr="00F95F8E">
              <w:rPr>
                <w:rFonts w:ascii="Garamond" w:hAnsi="Garamond"/>
                <w:sz w:val="24"/>
              </w:rPr>
              <w:t>sostenuto alcuna spesa relativa al costo del lavoro</w:t>
            </w:r>
          </w:p>
        </w:tc>
      </w:tr>
    </w:tbl>
    <w:p w14:paraId="764245EB" w14:textId="77777777" w:rsidR="000E6072" w:rsidRPr="00F95F8E" w:rsidRDefault="000E6072" w:rsidP="000E6072">
      <w:pPr>
        <w:spacing w:line="360" w:lineRule="auto"/>
        <w:ind w:firstLine="0"/>
        <w:rPr>
          <w:rFonts w:ascii="Garamond" w:hAnsi="Garamond"/>
          <w:bCs/>
          <w:iCs/>
          <w:sz w:val="24"/>
        </w:rPr>
      </w:pPr>
    </w:p>
    <w:p w14:paraId="67813610"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Casi particolari di modalità di invio</w:t>
      </w:r>
    </w:p>
    <w:p w14:paraId="63040104" w14:textId="77777777" w:rsidR="000E6072" w:rsidRPr="00F95F8E" w:rsidRDefault="000E6072" w:rsidP="000E6072">
      <w:pPr>
        <w:numPr>
          <w:ilvl w:val="0"/>
          <w:numId w:val="129"/>
        </w:numPr>
        <w:spacing w:line="360" w:lineRule="auto"/>
        <w:ind w:left="567" w:hanging="425"/>
        <w:rPr>
          <w:rFonts w:ascii="Garamond" w:hAnsi="Garamond"/>
          <w:iCs/>
          <w:sz w:val="24"/>
        </w:rPr>
      </w:pPr>
      <w:r w:rsidRPr="00F95F8E">
        <w:rPr>
          <w:rFonts w:ascii="Garamond" w:hAnsi="Garamond"/>
          <w:iCs/>
          <w:sz w:val="24"/>
        </w:rPr>
        <w:t xml:space="preserve">I comuni che a seguito di associazione abbiano costituito nell’anno di rilevazione una Unione di comuni, al fine di esercitare congiuntamente le pluralità di funzioni di loro competenza, e che abbiano trasferito tutto il personale all’Unione </w:t>
      </w:r>
      <w:r w:rsidRPr="00F95F8E">
        <w:rPr>
          <w:rFonts w:ascii="Garamond" w:hAnsi="Garamond"/>
          <w:iCs/>
          <w:sz w:val="24"/>
          <w:u w:val="single"/>
        </w:rPr>
        <w:t>all’inizio dell’anno di riferimento</w:t>
      </w:r>
      <w:r w:rsidRPr="00F95F8E">
        <w:rPr>
          <w:rFonts w:ascii="Garamond" w:hAnsi="Garamond"/>
          <w:iCs/>
          <w:sz w:val="24"/>
        </w:rPr>
        <w:t>, devono comunque inviare il Conto annuale per la parte relativa alle Schede informative 1 e 1A previste nel modello di rilevazione, nonché la tabella 5 nella causale di cessazione “Passaggi ad altre amministrazioni - stesso comparto”. Nella Scheda informativa 1A il comune risponde “NO” a tutte le domande obbligatorie per le quali non è possibile fornire riscontro e nella Scheda informativa 1, nel “Campo note e chiarimenti alla rilevazione” deve fornire un’apposita annotazione che riporti sommariamente la circostanza. L’Unione di comuni acquisisce detto personale nella tabella 6 “Passaggi da altre amministrazioni - stesso comparto” e compila il Conto annuale per l’intero anno.</w:t>
      </w:r>
    </w:p>
    <w:p w14:paraId="2BA7E44D" w14:textId="77777777" w:rsidR="000E6072" w:rsidRPr="00F95F8E" w:rsidRDefault="000E6072" w:rsidP="000E6072">
      <w:pPr>
        <w:numPr>
          <w:ilvl w:val="1"/>
          <w:numId w:val="129"/>
        </w:numPr>
        <w:spacing w:line="360" w:lineRule="auto"/>
        <w:ind w:left="567"/>
        <w:rPr>
          <w:rFonts w:ascii="Garamond" w:hAnsi="Garamond"/>
          <w:iCs/>
          <w:sz w:val="24"/>
        </w:rPr>
      </w:pPr>
      <w:r w:rsidRPr="00F95F8E">
        <w:rPr>
          <w:rFonts w:ascii="Garamond" w:hAnsi="Garamond"/>
          <w:iCs/>
          <w:sz w:val="24"/>
        </w:rPr>
        <w:t xml:space="preserve">Se il trasferimento è avvenuto nel corso dell’anno di riferimento il comune, oltre a trasmettere le richiamate Schede informative, deve rilevare il personale nella tabella 5 dei cessati nella specifica causale “Passaggi ad altre amministrazioni - stesso comparto”, ed indicare nelle tabelle 11, 12, 13, 14 e nella tabella di riconciliazione i dati relativi al periodo di permanenza dei dipendenti presso il comune. Vanno compilate eventuali altre tabelle per la registrazione di tutti i fenomeni di gestione del personale nel periodo di attività dell’Ente (assunzioni, passaggi di qualifica, utilizzo di dipendenti con contratto di lavoro flessibile). L’Unione di comuni che acquisisce il personale </w:t>
      </w:r>
      <w:r w:rsidRPr="00F95F8E">
        <w:rPr>
          <w:rFonts w:ascii="Garamond" w:hAnsi="Garamond"/>
          <w:iCs/>
          <w:sz w:val="24"/>
        </w:rPr>
        <w:lastRenderedPageBreak/>
        <w:t>rileva i dati solo per la parte dell’anno successiva al passaggio, indicando i dipendenti transitati nella tabella 6 degli assunti nella causale “Passaggi da altre amministrazioni – stesso comparto”, nella tabella 1 ed in tutte le tabelle di organico ad essa collegate, nonché nelle tabelle di spesa.</w:t>
      </w:r>
    </w:p>
    <w:p w14:paraId="62EE1C63" w14:textId="77777777" w:rsidR="000E6072" w:rsidRPr="00F95F8E" w:rsidRDefault="000E6072" w:rsidP="000E6072">
      <w:pPr>
        <w:numPr>
          <w:ilvl w:val="1"/>
          <w:numId w:val="129"/>
        </w:numPr>
        <w:spacing w:line="360" w:lineRule="auto"/>
        <w:ind w:left="567"/>
        <w:rPr>
          <w:rFonts w:ascii="Garamond" w:hAnsi="Garamond"/>
          <w:iCs/>
          <w:sz w:val="24"/>
        </w:rPr>
      </w:pPr>
      <w:r w:rsidRPr="00F95F8E">
        <w:rPr>
          <w:rFonts w:ascii="Garamond" w:hAnsi="Garamond"/>
          <w:iCs/>
          <w:sz w:val="24"/>
        </w:rPr>
        <w:t>Il dipendente di un comune che nel corso dell’anno sia stato collocato in aspettativa in quanto eletto Sindaco e per il quale il comune versa l’indennità di carica e i contributi, resta collocato in tutte le tabelle di organico in corrispondenza della qualifica di appartenenza prima dell’incarico. L’indennità di carica non deve essere rilevata, ma vanno registrati i relativi contributi e l’IRAP. Solo nel caso in cui lo stesso risulti in tale posizione alla data del 31 dicembre, va rilevato anche nella tabella 3 nella colonna “Personale in aspettativa”. In entrambe le circostanze, le giornate di assenza correlate al periodo di aspettativa NON vanno rilevate nella tabella 11.</w:t>
      </w:r>
    </w:p>
    <w:p w14:paraId="63C3E791" w14:textId="77777777" w:rsidR="000E6072" w:rsidRPr="00F95F8E" w:rsidRDefault="000E6072" w:rsidP="000E6072">
      <w:pPr>
        <w:numPr>
          <w:ilvl w:val="1"/>
          <w:numId w:val="129"/>
        </w:numPr>
        <w:spacing w:line="360" w:lineRule="auto"/>
        <w:ind w:left="567"/>
        <w:rPr>
          <w:rFonts w:ascii="Garamond" w:hAnsi="Garamond"/>
          <w:iCs/>
          <w:sz w:val="24"/>
        </w:rPr>
      </w:pPr>
      <w:r w:rsidRPr="00F95F8E">
        <w:rPr>
          <w:rFonts w:ascii="Garamond" w:hAnsi="Garamond"/>
          <w:iCs/>
          <w:sz w:val="24"/>
        </w:rPr>
        <w:t>I dipendenti di un ente che si trovano in posizione di comando o altra modalità di assegnazione al 31.12 presso una Società per servizi “esternalizzati” ovvero che si trovino in assegnazione temporanea, debbono essere rilevati in tutte le tabelle di organico e di spesa, nonché nella tabella 3, nell’apposita colonna “Personale dell’amministrazione - Comandati/Distaccati”, nella Scheda informativa 1 e nella Scheda informativa 1A nelle specifiche domande ad essi relative. Eventuali rimborsi ricevuti debbono essere rilevati nella tabella 14 (voce cod. P090) secondo il principio di cassa. Le assenze effettuate da detto personale dal momento del comando/assegnazione temporanea non vanno rilevate nella tabella 11.</w:t>
      </w:r>
    </w:p>
    <w:p w14:paraId="6D978B33" w14:textId="77777777" w:rsidR="000E6072" w:rsidRPr="00F95F8E" w:rsidRDefault="000E6072" w:rsidP="000E6072">
      <w:pPr>
        <w:numPr>
          <w:ilvl w:val="1"/>
          <w:numId w:val="129"/>
        </w:numPr>
        <w:spacing w:line="360" w:lineRule="auto"/>
        <w:ind w:left="567"/>
        <w:rPr>
          <w:rFonts w:ascii="Garamond" w:hAnsi="Garamond"/>
          <w:iCs/>
          <w:sz w:val="24"/>
        </w:rPr>
      </w:pPr>
      <w:r w:rsidRPr="00F95F8E">
        <w:rPr>
          <w:rFonts w:ascii="Garamond" w:hAnsi="Garamond"/>
          <w:iCs/>
          <w:sz w:val="24"/>
        </w:rPr>
        <w:t>I dipendenti di un ente che abbiano prestato servizio solo per alcuni mesi dell’anno in posizione di comando presso una Società o altro Ente pubblico, ma che siano rientrati in servizio nell’Istituzione prima della fine dell’anno, vanno rilevati in tutte le tabelle di organico e di spesa ma non nella tabella 3, il cui riferimento è la posizione rivestita al 31.12. Gli eventuali rimborsi ricevuti debbono essere rilevati nella tabella 14 (voce cod. P099), secondo il principio di cassa. Le assenze effettuate nel corso dell’intero anno di rilevazione vanno indicate nella tabella 11; a tal fine l’istituzione acquisisce i dati dagli altri enti presso i quali il dipendente ha prestato servizio per il periodo di comando.</w:t>
      </w:r>
    </w:p>
    <w:p w14:paraId="69C42873" w14:textId="77777777" w:rsidR="000E6072" w:rsidRPr="00F95F8E" w:rsidRDefault="000E6072" w:rsidP="000E6072">
      <w:pPr>
        <w:numPr>
          <w:ilvl w:val="1"/>
          <w:numId w:val="129"/>
        </w:numPr>
        <w:spacing w:line="360" w:lineRule="auto"/>
        <w:ind w:left="567"/>
        <w:rPr>
          <w:rFonts w:ascii="Garamond" w:hAnsi="Garamond"/>
          <w:iCs/>
          <w:sz w:val="24"/>
        </w:rPr>
      </w:pPr>
      <w:r w:rsidRPr="00F95F8E">
        <w:rPr>
          <w:rFonts w:ascii="Garamond" w:hAnsi="Garamond"/>
          <w:iCs/>
          <w:sz w:val="24"/>
        </w:rPr>
        <w:t xml:space="preserve">Gli enti locali che non abbiano personale proprio ma utilizzano solo unità con contratto di lavoro flessibile debbono comunque procedere alla rilevazione, indicando nella tabella 2 tale personale secondo la modalità di calcolo uomo/anno e gli eventuali contratti di collaborazione professionale stipulati o incarichi di studio, ricerca e consulenza nella Scheda informativa 1. Il personale con contratto a tempo determinato va rilevato anche nella tabella 2A, nel caso in cui i dipendenti siano presenti al 31.12 dell’anno di riferimento (in tale tabella va rilevato il numero delle persone). La relativa spesa va inserita nella tabella 14 alle voci corrispondenti secondo la tipologia contrattuale stipulata. Qualora abbiano unità di personale distaccato/comandato da altre </w:t>
      </w:r>
      <w:r w:rsidRPr="00F95F8E">
        <w:rPr>
          <w:rFonts w:ascii="Garamond" w:hAnsi="Garamond"/>
          <w:iCs/>
          <w:sz w:val="24"/>
        </w:rPr>
        <w:lastRenderedPageBreak/>
        <w:t>Amministrazioni i dipendenti vanno rilevati nella tabella 3 secondo le istruzioni contenute nella parte generale di questa circolare.</w:t>
      </w:r>
    </w:p>
    <w:p w14:paraId="2550A69C" w14:textId="77777777" w:rsidR="000E6072" w:rsidRPr="00F95F8E" w:rsidRDefault="000E6072" w:rsidP="000E6072">
      <w:pPr>
        <w:numPr>
          <w:ilvl w:val="1"/>
          <w:numId w:val="129"/>
        </w:numPr>
        <w:spacing w:line="360" w:lineRule="auto"/>
        <w:ind w:left="567"/>
        <w:rPr>
          <w:rFonts w:ascii="Garamond" w:hAnsi="Garamond"/>
          <w:iCs/>
          <w:sz w:val="24"/>
        </w:rPr>
      </w:pPr>
      <w:r w:rsidRPr="00F95F8E">
        <w:rPr>
          <w:rFonts w:ascii="Garamond" w:hAnsi="Garamond"/>
          <w:iCs/>
          <w:sz w:val="24"/>
        </w:rPr>
        <w:t>I dipendenti in distacco sindacale vanno rilevati in tutte le tabelle di organico e di spesa. Nel caso in cui gli stessi risultino in tale posizione alla data del 31 dicembre, vanno rilevati anche nella tabella 3 nella colonna “Personale in aspettativa”. Le giornate di assenza correlate al periodo di aspettativa NON vanno rilevate in tabella 11.</w:t>
      </w:r>
    </w:p>
    <w:p w14:paraId="2214788E" w14:textId="77777777" w:rsidR="000E6072" w:rsidRPr="00F95F8E" w:rsidRDefault="000E6072" w:rsidP="000E6072">
      <w:pPr>
        <w:keepNext/>
        <w:spacing w:before="240" w:after="240" w:line="360" w:lineRule="auto"/>
        <w:ind w:left="207" w:firstLine="0"/>
        <w:outlineLvl w:val="2"/>
        <w:rPr>
          <w:rFonts w:cs="Arial"/>
          <w:b/>
          <w:bCs/>
          <w:iCs/>
          <w:color w:val="000000"/>
          <w:sz w:val="24"/>
          <w:lang w:eastAsia="en-US"/>
        </w:rPr>
      </w:pPr>
      <w:bookmarkStart w:id="4" w:name="_Toc169797124"/>
      <w:r w:rsidRPr="00F95F8E">
        <w:rPr>
          <w:rFonts w:cs="Arial"/>
          <w:b/>
          <w:bCs/>
          <w:iCs/>
          <w:color w:val="000000"/>
          <w:sz w:val="24"/>
          <w:lang w:eastAsia="en-US"/>
        </w:rPr>
        <w:t>Scheda informativa 1A (Comuni – Province – Città metropolitane – Unioni di comuni – Comunità montane)</w:t>
      </w:r>
      <w:bookmarkEnd w:id="4"/>
    </w:p>
    <w:p w14:paraId="066196D0"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Questa Scheda informativa è presente per i soli contratti degli</w:t>
      </w:r>
      <w:r w:rsidRPr="00F95F8E">
        <w:rPr>
          <w:rFonts w:ascii="Garamond" w:hAnsi="Garamond"/>
          <w:b/>
          <w:sz w:val="24"/>
        </w:rPr>
        <w:t xml:space="preserve"> enti locali</w:t>
      </w:r>
      <w:r w:rsidRPr="00F95F8E">
        <w:rPr>
          <w:rFonts w:ascii="Garamond" w:hAnsi="Garamond"/>
          <w:sz w:val="24"/>
        </w:rPr>
        <w:t xml:space="preserve"> e va </w:t>
      </w:r>
      <w:r w:rsidRPr="00F95F8E">
        <w:rPr>
          <w:rFonts w:ascii="Garamond" w:hAnsi="Garamond"/>
          <w:sz w:val="24"/>
          <w:u w:val="single"/>
        </w:rPr>
        <w:t>obbligatoriamente</w:t>
      </w:r>
      <w:r w:rsidRPr="00F95F8E">
        <w:rPr>
          <w:rFonts w:ascii="Garamond" w:hAnsi="Garamond"/>
          <w:sz w:val="24"/>
        </w:rPr>
        <w:t xml:space="preserve"> dichiarata e compilata da cinque tipologie di enti: Comuni, Province, Città metropolitane, Unioni di comuni (o Unioni montane o Comunità collinari e di pianura) e Comunità montane.</w:t>
      </w:r>
    </w:p>
    <w:p w14:paraId="68E35804"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 consorzi di comuni non devono inviare la Scheda informativa 1A. (SI1A) Gli stessi, infatti, sono una particolare forma associativa prevista dalla legge nazionale o da specifiche disposizioni delle Regioni e Province autonome, che non rientra tra gli enti tenuti all’invio di tale scheda. L’ente Provincia autonoma di Trento e l’ente Provincia autonoma di Bolzano non devono compilare tale Scheda in quanto classificate con tipologia di istituzione RS (Regione a statuto speciale).</w:t>
      </w:r>
    </w:p>
    <w:p w14:paraId="74B482F7"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La Scheda è differenziata in base alla tipologia di istituzione; tutte le domande in essa contenute sono obbligatorie, salvo le sub domande condizionate ad una domanda principale e alcune domande relative alla formazione del personale dipendente.</w:t>
      </w:r>
    </w:p>
    <w:p w14:paraId="4C11450D"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Con la squadratura 7 SICO verifica che in presenza di risposte fornite nella sezione dedicata alla formazione (N. dipendenti che nell’anno di rilevazione hanno partecipato a corsi di formazione) siano registrate le relative giornate nella colonna “Formazione” della tabella 11, e viceversa.</w:t>
      </w:r>
    </w:p>
    <w:p w14:paraId="4D92DF5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Per le istituzioni tenute all’invio di tale Scheda, SICO genera la Squadratura 7 anche nei seguenti casi:</w:t>
      </w:r>
    </w:p>
    <w:p w14:paraId="168FABE2" w14:textId="77777777" w:rsidR="000E6072" w:rsidRPr="00F95F8E" w:rsidRDefault="000E6072" w:rsidP="000E6072">
      <w:pPr>
        <w:numPr>
          <w:ilvl w:val="0"/>
          <w:numId w:val="134"/>
        </w:numPr>
        <w:spacing w:line="360" w:lineRule="auto"/>
        <w:contextualSpacing/>
        <w:rPr>
          <w:rFonts w:ascii="Garamond" w:hAnsi="Garamond"/>
          <w:sz w:val="24"/>
        </w:rPr>
      </w:pPr>
      <w:r w:rsidRPr="00F95F8E">
        <w:rPr>
          <w:rFonts w:ascii="Garamond" w:hAnsi="Garamond"/>
          <w:sz w:val="24"/>
        </w:rPr>
        <w:t>mancato invio dell’intera Scheda SI1A;</w:t>
      </w:r>
    </w:p>
    <w:p w14:paraId="20C1C051" w14:textId="77777777" w:rsidR="000E6072" w:rsidRPr="00F95F8E" w:rsidRDefault="000E6072" w:rsidP="000E6072">
      <w:pPr>
        <w:numPr>
          <w:ilvl w:val="0"/>
          <w:numId w:val="134"/>
        </w:numPr>
        <w:spacing w:line="360" w:lineRule="auto"/>
        <w:contextualSpacing/>
        <w:rPr>
          <w:rFonts w:ascii="Garamond" w:hAnsi="Garamond"/>
          <w:sz w:val="24"/>
        </w:rPr>
      </w:pPr>
      <w:r w:rsidRPr="00F95F8E">
        <w:rPr>
          <w:rFonts w:ascii="Garamond" w:hAnsi="Garamond"/>
          <w:sz w:val="24"/>
        </w:rPr>
        <w:t>mancanza delle risposte alle domande che sono considerate obbligatorie;</w:t>
      </w:r>
    </w:p>
    <w:p w14:paraId="43FB9447" w14:textId="77777777" w:rsidR="000E6072" w:rsidRPr="00F95F8E" w:rsidRDefault="000E6072" w:rsidP="000E6072">
      <w:pPr>
        <w:numPr>
          <w:ilvl w:val="0"/>
          <w:numId w:val="134"/>
        </w:numPr>
        <w:spacing w:line="360" w:lineRule="auto"/>
        <w:contextualSpacing/>
        <w:rPr>
          <w:rFonts w:ascii="Garamond" w:hAnsi="Garamond"/>
          <w:sz w:val="24"/>
        </w:rPr>
      </w:pPr>
      <w:r w:rsidRPr="00F95F8E">
        <w:rPr>
          <w:rFonts w:ascii="Garamond" w:hAnsi="Garamond"/>
          <w:sz w:val="24"/>
        </w:rPr>
        <w:t>la risposta alle domande relative al personale della Polizia municipale, al personale iscritto ad ordini o albi professionali ed al personale educativo e scolastico è maggiore della somma del personale indicato nella tabella 1 per la stessa area di personale;</w:t>
      </w:r>
    </w:p>
    <w:p w14:paraId="2574521E" w14:textId="77777777" w:rsidR="000E6072" w:rsidRPr="00F95F8E" w:rsidRDefault="000E6072" w:rsidP="000E6072">
      <w:pPr>
        <w:numPr>
          <w:ilvl w:val="0"/>
          <w:numId w:val="134"/>
        </w:numPr>
        <w:spacing w:line="360" w:lineRule="auto"/>
        <w:contextualSpacing/>
        <w:rPr>
          <w:rFonts w:ascii="Garamond" w:hAnsi="Garamond"/>
          <w:sz w:val="24"/>
        </w:rPr>
      </w:pPr>
      <w:r w:rsidRPr="00F95F8E">
        <w:rPr>
          <w:rFonts w:ascii="Garamond" w:hAnsi="Garamond"/>
          <w:sz w:val="24"/>
        </w:rPr>
        <w:t>mancato invio della SI1A Conv. se sono state dichiarate convenzioni nella SI1A in risposta alla domanda 15 “L’ente ha attive al 31/12 convenzioni con altri enti ai sensi dell’art. 30 del T.U.E.L. o di analoghe disposizioni delle Regioni e Province Autonome?”.</w:t>
      </w:r>
    </w:p>
    <w:p w14:paraId="7A7F1912"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Gli enti che applicano il </w:t>
      </w:r>
      <w:r w:rsidRPr="00F95F8E">
        <w:rPr>
          <w:rFonts w:ascii="Garamond" w:hAnsi="Garamond"/>
          <w:b/>
          <w:sz w:val="24"/>
        </w:rPr>
        <w:t>contratto Friuli Venezia Giulia</w:t>
      </w:r>
      <w:r w:rsidRPr="00F95F8E">
        <w:rPr>
          <w:rFonts w:ascii="Garamond" w:hAnsi="Garamond"/>
          <w:sz w:val="24"/>
        </w:rPr>
        <w:t xml:space="preserve"> devono fare riferimento alle specifiche istruzioni presenti nella sezione dedicata di questo capitolo.</w:t>
      </w:r>
    </w:p>
    <w:p w14:paraId="78F1AF0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lastRenderedPageBreak/>
        <w:t>Nel quadro riassuntivo che segue, si riportano le specifiche istruzioni per le domande presenti. Quelle comuni a più tipologie di ente sono trattate cumulativamente. Nella prima colonna è indicata la numerazione presente nelle domande del kit excel.</w:t>
      </w:r>
    </w:p>
    <w:tbl>
      <w:tblPr>
        <w:tblW w:w="0" w:type="auto"/>
        <w:jc w:val="center"/>
        <w:tblCellMar>
          <w:left w:w="10" w:type="dxa"/>
          <w:right w:w="10" w:type="dxa"/>
        </w:tblCellMar>
        <w:tblLook w:val="0000" w:firstRow="0" w:lastRow="0" w:firstColumn="0" w:lastColumn="0" w:noHBand="0" w:noVBand="0"/>
      </w:tblPr>
      <w:tblGrid>
        <w:gridCol w:w="1118"/>
        <w:gridCol w:w="3917"/>
        <w:gridCol w:w="4721"/>
      </w:tblGrid>
      <w:tr w:rsidR="000E6072" w:rsidRPr="00F95F8E" w14:paraId="3215CD03"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shd w:val="pct10" w:color="auto" w:fill="auto"/>
            <w:vAlign w:val="center"/>
          </w:tcPr>
          <w:p w14:paraId="6AD40072"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t>Numero domanda</w:t>
            </w:r>
          </w:p>
        </w:tc>
        <w:tc>
          <w:tcPr>
            <w:tcW w:w="0" w:type="auto"/>
            <w:tcBorders>
              <w:top w:val="single" w:sz="4" w:space="0" w:color="000000"/>
              <w:left w:val="single" w:sz="4" w:space="0" w:color="auto"/>
              <w:bottom w:val="single" w:sz="4" w:space="0" w:color="000000"/>
            </w:tcBorders>
            <w:shd w:val="pct10" w:color="auto" w:fill="auto"/>
            <w:tcMar>
              <w:top w:w="0" w:type="dxa"/>
              <w:left w:w="108" w:type="dxa"/>
              <w:bottom w:w="0" w:type="dxa"/>
              <w:right w:w="108" w:type="dxa"/>
            </w:tcMar>
            <w:vAlign w:val="center"/>
          </w:tcPr>
          <w:p w14:paraId="62220714"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t>Domanda</w:t>
            </w:r>
          </w:p>
        </w:tc>
        <w:tc>
          <w:tcPr>
            <w:tcW w:w="0" w:type="auto"/>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vAlign w:val="center"/>
          </w:tcPr>
          <w:p w14:paraId="4E76793C"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iCs/>
                <w:sz w:val="24"/>
              </w:rPr>
              <w:t>Istruzioni</w:t>
            </w:r>
          </w:p>
        </w:tc>
      </w:tr>
      <w:tr w:rsidR="000E6072" w:rsidRPr="00F95F8E" w14:paraId="219B6A71"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966BA3E"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1</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4503A14F"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Percentuale di superficie in area montana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023CC"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Comunità Montane</w:t>
            </w:r>
          </w:p>
          <w:p w14:paraId="187A299F"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rPr>
              <w:t>Le Comunità Montane indicano in tale domanda la percentuale di superficie in area montana rispetto all’area territoriale dell’ente.</w:t>
            </w:r>
          </w:p>
        </w:tc>
      </w:tr>
      <w:tr w:rsidR="000E6072" w:rsidRPr="00F95F8E" w14:paraId="629BAFB9"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24F34EF"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2</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13AEA465"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Percentuale di popolazione residente in area montana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57BED"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Comunità Montane</w:t>
            </w:r>
          </w:p>
          <w:p w14:paraId="57D006A4"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rPr>
              <w:t>In tale domanda le Comunità Montane riportano la percentuale di popolazione, residente in area montana.</w:t>
            </w:r>
          </w:p>
        </w:tc>
      </w:tr>
      <w:tr w:rsidR="000E6072" w:rsidRPr="00F95F8E" w14:paraId="5F8B1EA7"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9B12680"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3</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6C1EAB41"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Sede autonoma sì/no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CC3A3"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Unione di Comuni – Comunità Montane</w:t>
            </w:r>
          </w:p>
          <w:p w14:paraId="6C0A3B20"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Tale domanda è volta ad accertare se le Istituzioni non avendo una propria sede autonoma usufruiscono dei locali di altra Istituzione che li ospita.</w:t>
            </w:r>
          </w:p>
        </w:tc>
      </w:tr>
      <w:tr w:rsidR="000E6072" w:rsidRPr="00F95F8E" w14:paraId="28E66FEE"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723D963"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4</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35579A4F"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fa parte di una Unione di Comuni ai sensi dell’art. 32 del d.lgs. 267/2000 o di analoghe disposizioni delle Regioni e Province Autonome?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79F8A"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w:t>
            </w:r>
          </w:p>
          <w:p w14:paraId="11405EFB"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L’Unione di comuni è Ente locale sovracomunale polifunzionale per la gestione associata di funzioni e servizi comunali. Nella risposta il Comune deve, pertanto, indicare la sua partecipazione o meno ad una Unione di comuni. Le Province e le Città metropolitane rispondono “NO”. </w:t>
            </w:r>
          </w:p>
          <w:p w14:paraId="6D8881BF"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A tale domanda rispondono “NO” anche gli enti che fanno parte solo di Consorzi di comuni come, ad esempio, i Consorzi di comuni della Provincia autonoma di Bolzano.</w:t>
            </w:r>
          </w:p>
        </w:tc>
      </w:tr>
      <w:tr w:rsidR="000E6072" w:rsidRPr="00F95F8E" w14:paraId="28AF974B"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B60B489"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Lista istituzioni</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37FAB2A7"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Comuni che partecipano all’Ente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48411"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Unione di Comuni – Comunità Montane</w:t>
            </w:r>
          </w:p>
          <w:p w14:paraId="6D6B3A05"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L’informazione è relativa ai comuni che alla data del 31.12 partecipano ad Unioni di comuni e/o a Comunità montane.</w:t>
            </w:r>
          </w:p>
          <w:p w14:paraId="459DB459"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A tale tipologia di Enti è prospettata la </w:t>
            </w:r>
            <w:r w:rsidRPr="00F95F8E">
              <w:rPr>
                <w:rFonts w:ascii="Garamond" w:hAnsi="Garamond"/>
                <w:b/>
                <w:iCs/>
                <w:sz w:val="24"/>
              </w:rPr>
              <w:t xml:space="preserve">lista dei </w:t>
            </w:r>
            <w:r w:rsidRPr="00F95F8E">
              <w:rPr>
                <w:rFonts w:ascii="Garamond" w:hAnsi="Garamond"/>
                <w:b/>
                <w:iCs/>
                <w:sz w:val="24"/>
              </w:rPr>
              <w:lastRenderedPageBreak/>
              <w:t>comuni</w:t>
            </w:r>
            <w:r w:rsidRPr="00F95F8E">
              <w:rPr>
                <w:rFonts w:ascii="Garamond" w:hAnsi="Garamond"/>
                <w:iCs/>
                <w:sz w:val="24"/>
              </w:rPr>
              <w:t xml:space="preserve"> indicati nell’anno precedente, con possibilità di variazione della scelta. Le variazioni sono possibili mediante l’utilizzo di due liste, una contenente l’elenco dei comuni predeterminati l’anno precedente, una con tutti i restanti comuni appartenenti alla regione. Due pulsanti permettono di spostare i comuni da una lista all’altra. Nel caso in cui il comune da inserire appartenga ad altra regione, è possibile comunque l’inserimento attraverso lo specifico link “Inserisci Comune”.</w:t>
            </w:r>
          </w:p>
          <w:p w14:paraId="4E1C8EC7"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Nella maschera web della Scheda Informativa 1A del Comune verrà riportata l’Unione di comuni e/o la Comunità Montana che avrà segnalato il comune come facente parte dell’ente sovracomunale.</w:t>
            </w:r>
          </w:p>
          <w:p w14:paraId="389E36F8"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Le Unioni di comuni e le Comunità montane che utilizzano i kit excel debbono inserire negli appositi spazi il codice SICO di ciascun comune appartenente all’Ente. Tali codici sono presenti nel file “LISTA ISTITUZIONI” scaricato insieme al kit. Può essere inserito solo un codice in ciascuna delle righe dedicate. 50 è il numero massimo di istituzioni che possono essere indicate come facenti parte della Unione dei Comuni o della Comunità Montana.</w:t>
            </w:r>
          </w:p>
        </w:tc>
      </w:tr>
      <w:tr w:rsidR="000E6072" w:rsidRPr="00F95F8E" w14:paraId="2B80C2EF"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34BF1DC"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Da</w:t>
            </w:r>
          </w:p>
          <w:p w14:paraId="438A680D"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46 a 56</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FC6A08D"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Indicare i servizi svolti dall’Unione di comuni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A154A"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Unioni di comuni</w:t>
            </w:r>
          </w:p>
          <w:p w14:paraId="07DFB072"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Le sole Unioni di comuni devono indicare le funzioni svolte selezionandole tra quelle presenti nell’elenco proposto. Si precisa che questa domanda è relativa solo all’oggetto dell’accordo fra i comuni che costituiscono l’Unione.</w:t>
            </w:r>
          </w:p>
        </w:tc>
      </w:tr>
      <w:tr w:rsidR="000E6072" w:rsidRPr="00F95F8E" w14:paraId="1FCD958C"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5C3032D"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6</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55D793E"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 xml:space="preserve">Nel caso in cui siano stati esternalizzati dei servizi, l’Ente ha adempiuto a quanto previsto </w:t>
            </w:r>
            <w:r w:rsidRPr="00F95F8E">
              <w:rPr>
                <w:rFonts w:ascii="Garamond" w:hAnsi="Garamond"/>
                <w:b/>
                <w:bCs/>
                <w:iCs/>
                <w:sz w:val="24"/>
              </w:rPr>
              <w:lastRenderedPageBreak/>
              <w:t>dall’articolo 6-bis del d.lgs. 165/2001 come modificato dall’art. 4 c. 2 del d.lgs. 75/2017?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0F33A"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lastRenderedPageBreak/>
              <w:t>Comuni – Province – Città metropolitane – Unione di Comuni – Comunità Montane</w:t>
            </w:r>
          </w:p>
          <w:p w14:paraId="557FB848"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In caso di esternalizzazioni di servizi, ai sensi e </w:t>
            </w:r>
            <w:r w:rsidRPr="00F95F8E">
              <w:rPr>
                <w:rFonts w:ascii="Garamond" w:hAnsi="Garamond"/>
                <w:iCs/>
                <w:sz w:val="24"/>
              </w:rPr>
              <w:lastRenderedPageBreak/>
              <w:t>per gli effetti della normativa richiamata, le amministrazioni devono provvedere alla rideterminazione dei costi in riferimento alle risorse umane, finanziarie e strumentali. L’ente sceglie la risposta dal menu a tendina che prevede: SI – NO – Non sono stati esternalizzati servizi.</w:t>
            </w:r>
          </w:p>
        </w:tc>
      </w:tr>
      <w:tr w:rsidR="000E6072" w:rsidRPr="00F95F8E" w14:paraId="4DC248E4"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CEEEB3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7</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64C237CE"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È stato adottato il Piano Integrato di attività e organizzazione (PIAO) previsto dall’art. 6 co. 1 del DL 80/2021 convertito dalla L. 113/2021 e ss.mm.ii?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3B4BA"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Unione di Comuni – Comunità Montane</w:t>
            </w:r>
          </w:p>
          <w:p w14:paraId="7F9903B5"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Con D.P.R.</w:t>
            </w:r>
            <w:r w:rsidRPr="00F95F8E">
              <w:rPr>
                <w:rFonts w:ascii="Garamond" w:hAnsi="Garamond"/>
                <w:i/>
                <w:iCs/>
                <w:sz w:val="24"/>
              </w:rPr>
              <w:t xml:space="preserve"> </w:t>
            </w:r>
            <w:r w:rsidRPr="00F95F8E">
              <w:rPr>
                <w:rFonts w:ascii="Garamond" w:hAnsi="Garamond"/>
                <w:iCs/>
                <w:sz w:val="24"/>
              </w:rPr>
              <w:t xml:space="preserve">del 24 giugno 2022, n. 81 </w:t>
            </w:r>
            <w:r w:rsidRPr="00F95F8E">
              <w:rPr>
                <w:rFonts w:ascii="Garamond" w:hAnsi="Garamond"/>
                <w:iCs/>
                <w:szCs w:val="22"/>
              </w:rPr>
              <w:t>“</w:t>
            </w:r>
            <w:r w:rsidRPr="00F95F8E">
              <w:rPr>
                <w:rFonts w:ascii="Garamond" w:hAnsi="Garamond"/>
                <w:i/>
                <w:iCs/>
                <w:szCs w:val="22"/>
              </w:rPr>
              <w:t>Regolamento recante individuazione degli adempimenti relativi ai Piani assorbiti dal Piano integrato di attività e organizzazione</w:t>
            </w:r>
            <w:r w:rsidRPr="00F95F8E">
              <w:rPr>
                <w:rFonts w:ascii="Garamond" w:hAnsi="Garamond"/>
                <w:iCs/>
                <w:szCs w:val="22"/>
              </w:rPr>
              <w:t>”</w:t>
            </w:r>
            <w:r w:rsidRPr="00F95F8E">
              <w:rPr>
                <w:rFonts w:ascii="Garamond" w:hAnsi="Garamond"/>
                <w:iCs/>
                <w:sz w:val="24"/>
              </w:rPr>
              <w:t xml:space="preserve"> sono stati assorbiti molti degli atti di pianificazione cui sono tenute le pubbliche amministrazioni, racchiudendoli in un unico atto denominato Piano integrato di attività e organizzazione (P.I.A.O.).</w:t>
            </w:r>
            <w:r w:rsidRPr="00F95F8E">
              <w:rPr>
                <w:rFonts w:ascii="Garamond" w:hAnsi="Garamond"/>
                <w:i/>
                <w:iCs/>
                <w:sz w:val="24"/>
              </w:rPr>
              <w:t xml:space="preserve"> </w:t>
            </w:r>
            <w:r w:rsidRPr="00F95F8E">
              <w:rPr>
                <w:rFonts w:ascii="Garamond" w:hAnsi="Garamond"/>
                <w:iCs/>
                <w:sz w:val="24"/>
              </w:rPr>
              <w:t xml:space="preserve">Con Decreto interministeriale, pubblicato sul sito del Ministero della Pubblica Amministrazione, sono stati definiti i contenuti e lo schema tipo del PIAO, cui è necessario fare riferimento per la sua predisposizione e che va trasmesso al Dipartimento della Funzione pubblica attraverso apposito Portale all’uopo predisposto. </w:t>
            </w:r>
          </w:p>
          <w:p w14:paraId="2C30232D"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Qualora sussistano analoghe disposizioni vigenti nell’anno di rilevazione presso le Regioni a Statuto speciale e le Province autonome le amministrazioni interessate rispondono positivamente a tale domanda.</w:t>
            </w:r>
          </w:p>
        </w:tc>
      </w:tr>
      <w:tr w:rsidR="000E6072" w:rsidRPr="00F95F8E" w14:paraId="4D78904D"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17340F9"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8</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D906ABF"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È stato adottato il piano annuale delle assunzioni previsto</w:t>
            </w:r>
            <w:r w:rsidRPr="00F95F8E">
              <w:rPr>
                <w:rFonts w:ascii="Garamond" w:hAnsi="Garamond"/>
                <w:iCs/>
                <w:sz w:val="24"/>
              </w:rPr>
              <w:t xml:space="preserve"> </w:t>
            </w:r>
            <w:r w:rsidRPr="00F95F8E">
              <w:rPr>
                <w:rFonts w:ascii="Garamond" w:hAnsi="Garamond"/>
                <w:b/>
                <w:bCs/>
                <w:iCs/>
                <w:sz w:val="24"/>
              </w:rPr>
              <w:t>dagli artt. 6 e 6 ter del d.lgs. 165/2001, o di analoghe disposizioni delle Regioni e Province Autonome?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BF682"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Unione di Comuni – Comunità Montane</w:t>
            </w:r>
          </w:p>
          <w:p w14:paraId="1B0C99E4"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La normativa in materia di gestione delle risorse umane prevede l’adozione, all’interno del Piano triennale del fabbisogno di personale, a sua volta contenuto nel</w:t>
            </w:r>
            <w:r w:rsidRPr="00F95F8E">
              <w:rPr>
                <w:rFonts w:ascii="Garamond" w:hAnsi="Garamond"/>
                <w:i/>
                <w:iCs/>
                <w:sz w:val="24"/>
              </w:rPr>
              <w:t xml:space="preserve"> </w:t>
            </w:r>
            <w:r w:rsidRPr="00F95F8E">
              <w:rPr>
                <w:rFonts w:ascii="Garamond" w:hAnsi="Garamond"/>
                <w:iCs/>
                <w:sz w:val="24"/>
              </w:rPr>
              <w:t xml:space="preserve">Piano integrato di attività e organizzazione (P.I.A.O.), del Piano annuale </w:t>
            </w:r>
            <w:r w:rsidRPr="00F95F8E">
              <w:rPr>
                <w:rFonts w:ascii="Garamond" w:hAnsi="Garamond"/>
                <w:iCs/>
                <w:sz w:val="24"/>
              </w:rPr>
              <w:lastRenderedPageBreak/>
              <w:t>delle assunzioni, al fine di dare corretta programmazione all’attività in relazione ai compiti ed agli obiettivi da realizzare, con la specifica indicazione, per ogni posto previsto in copertura, delle migliori soluzioni di reclutamento. L’aggiornamento di detto piano secondo quanto disposto dall’art. 6 ter del d.lgs. 165/2001 introdotto dall’art. 4 del d.lgs. 75/2017, deve tenere conto delle linee guida adottate ai sensi di detta normativa. Qualora sussistano analoghe disposizioni in vigore nell’anno di rilevazione presso le Regioni a Statuto speciale e le Province autonome le amministrazioni interessate rispondono positivamente a tale domanda.</w:t>
            </w:r>
          </w:p>
        </w:tc>
      </w:tr>
      <w:tr w:rsidR="000E6072" w:rsidRPr="00F95F8E" w14:paraId="24A27C3E" w14:textId="77777777" w:rsidTr="003D33D7">
        <w:trPr>
          <w:trHeight w:val="557"/>
          <w:jc w:val="center"/>
        </w:trPr>
        <w:tc>
          <w:tcPr>
            <w:tcW w:w="0" w:type="auto"/>
            <w:tcBorders>
              <w:top w:val="single" w:sz="4" w:space="0" w:color="auto"/>
              <w:left w:val="single" w:sz="4" w:space="0" w:color="auto"/>
              <w:right w:val="single" w:sz="4" w:space="0" w:color="auto"/>
            </w:tcBorders>
            <w:vAlign w:val="center"/>
          </w:tcPr>
          <w:p w14:paraId="2544B6F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iCs/>
                <w:sz w:val="24"/>
              </w:rPr>
              <w:lastRenderedPageBreak/>
              <w:t>10</w:t>
            </w:r>
            <w:r w:rsidRPr="00F95F8E">
              <w:rPr>
                <w:rFonts w:ascii="Garamond" w:hAnsi="Garamond"/>
                <w:b/>
                <w:bCs/>
                <w:iCs/>
                <w:sz w:val="24"/>
              </w:rPr>
              <w:t xml:space="preserve"> - </w:t>
            </w:r>
            <w:r w:rsidRPr="00F95F8E">
              <w:rPr>
                <w:rFonts w:ascii="Garamond" w:hAnsi="Garamond"/>
                <w:b/>
                <w:iCs/>
                <w:sz w:val="24"/>
              </w:rPr>
              <w:t>11</w:t>
            </w:r>
          </w:p>
        </w:tc>
        <w:tc>
          <w:tcPr>
            <w:tcW w:w="0" w:type="auto"/>
            <w:tcBorders>
              <w:top w:val="single" w:sz="4" w:space="0" w:color="000000"/>
              <w:left w:val="single" w:sz="4" w:space="0" w:color="auto"/>
            </w:tcBorders>
            <w:shd w:val="clear" w:color="auto" w:fill="auto"/>
            <w:tcMar>
              <w:top w:w="0" w:type="dxa"/>
              <w:left w:w="108" w:type="dxa"/>
              <w:bottom w:w="0" w:type="dxa"/>
              <w:right w:w="108" w:type="dxa"/>
            </w:tcMar>
            <w:vAlign w:val="center"/>
          </w:tcPr>
          <w:p w14:paraId="582BBECD"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Al 31.12 le funzioni di Direttore Generale sono svolte da:</w:t>
            </w:r>
          </w:p>
          <w:p w14:paraId="2143AA99" w14:textId="77777777" w:rsidR="000E6072" w:rsidRPr="00F95F8E" w:rsidRDefault="000E6072" w:rsidP="003D33D7">
            <w:pPr>
              <w:numPr>
                <w:ilvl w:val="0"/>
                <w:numId w:val="128"/>
              </w:numPr>
              <w:spacing w:after="0" w:line="360" w:lineRule="auto"/>
              <w:rPr>
                <w:rFonts w:ascii="Garamond" w:hAnsi="Garamond"/>
                <w:b/>
                <w:bCs/>
                <w:iCs/>
                <w:sz w:val="24"/>
              </w:rPr>
            </w:pPr>
            <w:r w:rsidRPr="00F95F8E">
              <w:rPr>
                <w:rFonts w:ascii="Garamond" w:hAnsi="Garamond"/>
                <w:b/>
                <w:bCs/>
                <w:iCs/>
                <w:sz w:val="24"/>
              </w:rPr>
              <w:t>Soggetto appositamente incaricato;</w:t>
            </w:r>
          </w:p>
          <w:p w14:paraId="3BF4672E" w14:textId="77777777" w:rsidR="000E6072" w:rsidRPr="00F95F8E" w:rsidRDefault="000E6072" w:rsidP="003D33D7">
            <w:pPr>
              <w:numPr>
                <w:ilvl w:val="0"/>
                <w:numId w:val="128"/>
              </w:numPr>
              <w:spacing w:after="0" w:line="360" w:lineRule="auto"/>
              <w:rPr>
                <w:rFonts w:ascii="Garamond" w:hAnsi="Garamond"/>
                <w:b/>
                <w:bCs/>
                <w:iCs/>
                <w:sz w:val="24"/>
              </w:rPr>
            </w:pPr>
            <w:r w:rsidRPr="00F95F8E">
              <w:rPr>
                <w:rFonts w:ascii="Garamond" w:hAnsi="Garamond"/>
                <w:b/>
                <w:bCs/>
                <w:iCs/>
                <w:sz w:val="24"/>
              </w:rPr>
              <w:t>Segretario comunale (art. 108 comma 4 d.lgs. 267/2000)</w:t>
            </w:r>
          </w:p>
        </w:tc>
        <w:tc>
          <w:tcPr>
            <w:tcW w:w="0" w:type="auto"/>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A272103"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w:t>
            </w:r>
          </w:p>
          <w:p w14:paraId="3A2A26A3"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La domanda riguarda solo le Città metropolitane, le Province e i Comuni con popolazione superiore a 100.000 abitanti, mentre per i comuni con popolazione inferiore le risposte non sono abilitate sulle maschere web e quelle eventualmente fornite nel kit excel vengono scartate.</w:t>
            </w:r>
          </w:p>
          <w:p w14:paraId="7E191E0B" w14:textId="77777777" w:rsidR="000E6072" w:rsidRPr="00F95F8E" w:rsidRDefault="000E6072" w:rsidP="003D33D7">
            <w:pPr>
              <w:spacing w:after="0" w:line="360" w:lineRule="auto"/>
              <w:ind w:firstLine="0"/>
              <w:rPr>
                <w:rFonts w:ascii="Garamond" w:hAnsi="Garamond"/>
                <w:iCs/>
                <w:sz w:val="23"/>
                <w:szCs w:val="23"/>
              </w:rPr>
            </w:pPr>
            <w:r w:rsidRPr="00F95F8E">
              <w:rPr>
                <w:rFonts w:ascii="Garamond" w:hAnsi="Garamond"/>
                <w:iCs/>
                <w:sz w:val="23"/>
                <w:szCs w:val="23"/>
              </w:rPr>
              <w:t>È possibile rispondere affermativamente ad una sola delle due opzioni, mentre gli enti che eventualmente non abbiano al 31.12 attribuito le funzioni di Direttore Generale rispondono “NO” ad entrambe le opzioni.</w:t>
            </w:r>
          </w:p>
        </w:tc>
      </w:tr>
      <w:tr w:rsidR="000E6072" w:rsidRPr="00F95F8E" w14:paraId="60BFF6C6"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8850DE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15</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7372ECF2"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ha attive al 31.12 convenzioni con altri enti ai sensi dell’art. 30 del T.U.E.L., o di analoghe disposizioni delle Regioni e Province Autonome?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8E931"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Unioni di comuni – Comunità Montane</w:t>
            </w:r>
          </w:p>
          <w:p w14:paraId="5A16B838"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Le amministrazioni debbono rispondere necessariamente a tale domanda. In caso di risposta affermativa è obbligatorio compilare la Scheda informativa 1A – Convenzioni.</w:t>
            </w:r>
          </w:p>
          <w:p w14:paraId="34A617C2"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Per gli enti con popolazione superiore ai 5.000 abitanti la convenzione per svolgere attività o </w:t>
            </w:r>
            <w:r w:rsidRPr="00F95F8E">
              <w:rPr>
                <w:rFonts w:ascii="Garamond" w:hAnsi="Garamond"/>
                <w:iCs/>
                <w:sz w:val="24"/>
              </w:rPr>
              <w:lastRenderedPageBreak/>
              <w:t>funzioni è facoltativa mentre per gli enti con popolazione inferiore ai 5.000 abitanti lo svolgimento delle funzioni fondamentali (richiamate dall’art. 14, comma 27, della legge 122/2010 e s.m.) va obbligatoriamente svolto attraverso convenzioni qualora non si ricorra ad una Unione di comuni, sempreché siano dimostrabili economie di scala e/o miglioramenti nell’erogazione dei beni pubblici alle popolazioni di riferimento, secondo quanto stabilito dalla Corte costituzionale con sentenza n. 33 del 2019. Nel caso in cui l’ente con popolazione inferiore a 5.000 abitanti abbia optato per la “convenzione”, dunque, deve rispondere “SI” non solo alla domanda n. 28 “L’Ente gestisce funzioni fondamentali in forma associata ai sensi dell’art.14, c.28, L.122/2010 e s.m.?” ma anche alla presente domanda e, di conseguenza, compilare la Scheda informativa 1 A – Convenzioni.</w:t>
            </w:r>
          </w:p>
          <w:p w14:paraId="62EA3807"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Qualora l’ente abbia attive convenzioni con amministrazioni diverse da comuni, province, città metropolitane, unioni di comuni o comunità montane (esempio consorzi, regioni, ecc.) non deve rispondere positivamente a tale domanda.</w:t>
            </w:r>
          </w:p>
          <w:p w14:paraId="4E745A7B" w14:textId="77777777" w:rsidR="000E6072" w:rsidRPr="00F95F8E" w:rsidRDefault="000E6072" w:rsidP="003D33D7">
            <w:pPr>
              <w:spacing w:after="0" w:line="360" w:lineRule="auto"/>
              <w:ind w:firstLine="0"/>
              <w:rPr>
                <w:rFonts w:ascii="Garamond" w:hAnsi="Garamond"/>
                <w:iCs/>
                <w:szCs w:val="22"/>
              </w:rPr>
            </w:pPr>
            <w:r w:rsidRPr="00F95F8E">
              <w:rPr>
                <w:rFonts w:ascii="Garamond" w:hAnsi="Garamond"/>
                <w:iCs/>
                <w:szCs w:val="22"/>
              </w:rPr>
              <w:t xml:space="preserve">N.B. La segreteria convenzionata </w:t>
            </w:r>
            <w:r w:rsidRPr="00F95F8E">
              <w:rPr>
                <w:rFonts w:ascii="Garamond" w:hAnsi="Garamond"/>
                <w:b/>
                <w:iCs/>
                <w:szCs w:val="22"/>
                <w:u w:val="single"/>
              </w:rPr>
              <w:t>NON</w:t>
            </w:r>
            <w:r w:rsidRPr="00F95F8E">
              <w:rPr>
                <w:rFonts w:ascii="Garamond" w:hAnsi="Garamond"/>
                <w:iCs/>
                <w:szCs w:val="22"/>
              </w:rPr>
              <w:t xml:space="preserve"> va rilevata in tale domanda.</w:t>
            </w:r>
          </w:p>
        </w:tc>
      </w:tr>
      <w:tr w:rsidR="000E6072" w:rsidRPr="00F95F8E" w14:paraId="142C39BE" w14:textId="77777777" w:rsidTr="003D33D7">
        <w:trPr>
          <w:trHeight w:val="1776"/>
          <w:jc w:val="center"/>
        </w:trPr>
        <w:tc>
          <w:tcPr>
            <w:tcW w:w="0" w:type="auto"/>
            <w:tcBorders>
              <w:top w:val="single" w:sz="4" w:space="0" w:color="auto"/>
              <w:left w:val="single" w:sz="4" w:space="0" w:color="auto"/>
              <w:bottom w:val="single" w:sz="4" w:space="0" w:color="auto"/>
              <w:right w:val="single" w:sz="4" w:space="0" w:color="auto"/>
            </w:tcBorders>
            <w:vAlign w:val="center"/>
          </w:tcPr>
          <w:p w14:paraId="3F6AFED1"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16</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06BE7F8E"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È stato istituito un ufficio / servizio disciplinare?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02614"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Unione di Comuni – Comunità Montane</w:t>
            </w:r>
          </w:p>
          <w:p w14:paraId="3331AFA6"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L’art. 55 bis, comma 2, del d.lgs. 165/2001, prescrive che ciascuna amministrazione, secondo il proprio ordinamento, individua l’ufficio competente per i procedimenti disciplinari. Si chiede all’Istituzione se tale Ufficio sia stato individuato.</w:t>
            </w:r>
          </w:p>
        </w:tc>
      </w:tr>
      <w:tr w:rsidR="000E6072" w:rsidRPr="00F95F8E" w14:paraId="33A7D943"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FAFD79B"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19</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17EF4E3F"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Numero di unità di personale assunte come stagionali a progetto (d.lgs. 285/1992 e s.m.i. art. 208 c. 5 bis o di analoghe disposizioni delle Regioni e Province Autonome.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980F5"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w:t>
            </w:r>
          </w:p>
          <w:p w14:paraId="65F50813"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L’articolo 208, comma 5 bis del d.lgs. 285/1992 e successive modificazioni, autorizza gli Enti all’utilizzo della quota dei proventi delle sanzioni amministrative pecuniarie, annualmente destinata con delibera di Giunta al miglioramento della circolazione sulle strade, per le assunzioni di personale stagionale a progetto. L’Istituzione deve indicare, se presenti, il numero delle unità assunte a tale titolo, che vanno registrate anche nella tabella 2 in termini di unità uomo/anno.</w:t>
            </w:r>
          </w:p>
          <w:p w14:paraId="0443AF47"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Qualora sussistano analoghe disposizioni in vigore nell’anno di rilevazione presso le Regioni a Statuto speciale e le Province autonome le amministrazioni interessate rispondono a tale domanda.</w:t>
            </w:r>
          </w:p>
        </w:tc>
      </w:tr>
      <w:tr w:rsidR="000E6072" w:rsidRPr="00F95F8E" w14:paraId="340395EC"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946A818"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20</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36AB88DF"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Numero di persone in ingresso o uscita con mobilità fra pubblico e privato ex art. 23 bis, comma 7, d.lgs. 165/2001 o di analoghe disposizioni delle Regioni e Province Autonome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E98EB"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Unione di Comuni – Comunità Montane</w:t>
            </w:r>
          </w:p>
          <w:p w14:paraId="5E2D5B44"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L’art. 23 bis, comma 7, del d.lgs. 165/2001, recita testualmente “Sulla base di appositi protocolli di intesa tra le parti, le amministrazioni di cui all’articolo 1, comma 2, possono disporre, per singoli progetti di interesse specifico dell’amministrazione e con il consenso dell’interessato, l’assegnazione temporanea di personale presso altre pubbliche amministrazioni o imprese private. I protocolli disciplinano le funzioni, le modalità di inserimento, l’onere per la corresponsione del trattamento economico da porre a carico delle imprese destinatarie. Nel caso di assegnazione temporanea presso imprese private i predetti protocolli possono prevedere l’eventuale attribuzione di un compenso aggiuntivo, con oneri a carico delle imprese medesime”. Si </w:t>
            </w:r>
            <w:r w:rsidRPr="00F95F8E">
              <w:rPr>
                <w:rFonts w:ascii="Garamond" w:hAnsi="Garamond"/>
                <w:iCs/>
                <w:sz w:val="24"/>
              </w:rPr>
              <w:lastRenderedPageBreak/>
              <w:t>chiede di indicare il numero delle unità utilizzate a seguito di sottoscrizione di Protocolli di intesa ed in applicazione della norma richiamata nella domanda.</w:t>
            </w:r>
          </w:p>
          <w:p w14:paraId="0D132F20"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Qualora sussistano analoghe disposizioni in vigore nell’anno di rilevazione presso le Regioni a Statuto speciale e le Province autonome le amministrazioni interessate rispondono a tale domanda.</w:t>
            </w:r>
          </w:p>
        </w:tc>
      </w:tr>
      <w:tr w:rsidR="000E6072" w:rsidRPr="00F95F8E" w14:paraId="51D8C71B"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89B5A8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21 e 23</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4AEC8DB6"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ha provveduto a reinternalizzare funzioni o servizi?</w:t>
            </w:r>
          </w:p>
          <w:p w14:paraId="70056072" w14:textId="77777777" w:rsidR="000E6072" w:rsidRPr="00F95F8E" w:rsidRDefault="000E6072" w:rsidP="003D33D7">
            <w:pPr>
              <w:spacing w:after="0" w:line="360" w:lineRule="auto"/>
              <w:ind w:firstLine="0"/>
              <w:rPr>
                <w:rFonts w:ascii="Garamond" w:hAnsi="Garamond"/>
                <w:bCs/>
                <w:iCs/>
                <w:sz w:val="24"/>
                <w:u w:val="single"/>
              </w:rPr>
            </w:pPr>
            <w:r w:rsidRPr="00F95F8E">
              <w:rPr>
                <w:rFonts w:ascii="Garamond" w:hAnsi="Garamond"/>
                <w:bCs/>
                <w:iCs/>
                <w:sz w:val="24"/>
                <w:u w:val="single"/>
              </w:rPr>
              <w:t>In caso di risposta affermativa si passa alla sotto domanda:</w:t>
            </w:r>
          </w:p>
          <w:p w14:paraId="1951F3BF" w14:textId="77777777" w:rsidR="000E6072" w:rsidRPr="00F95F8E" w:rsidRDefault="000E6072" w:rsidP="003D33D7">
            <w:pPr>
              <w:spacing w:after="0" w:line="360" w:lineRule="auto"/>
              <w:ind w:firstLine="0"/>
              <w:rPr>
                <w:rFonts w:ascii="Garamond" w:hAnsi="Garamond"/>
                <w:bCs/>
                <w:iCs/>
                <w:sz w:val="24"/>
                <w:u w:val="single"/>
              </w:rPr>
            </w:pPr>
            <w:r w:rsidRPr="00F95F8E">
              <w:rPr>
                <w:rFonts w:ascii="Garamond" w:hAnsi="Garamond"/>
                <w:b/>
                <w:bCs/>
                <w:iCs/>
                <w:sz w:val="24"/>
              </w:rPr>
              <w:t>Ha riassorbito il personale già dipendente di amministrazioni pubbliche secondo quanto previsto dall’art. 19 c. 8 del d.lgs. n. 175/2016</w:t>
            </w:r>
            <w:r w:rsidRPr="00F95F8E">
              <w:rPr>
                <w:rFonts w:ascii="Garamond" w:hAnsi="Garamond"/>
                <w:iCs/>
                <w:sz w:val="24"/>
              </w:rPr>
              <w:t xml:space="preserve"> </w:t>
            </w:r>
            <w:r w:rsidRPr="00F95F8E">
              <w:rPr>
                <w:rFonts w:ascii="Garamond" w:hAnsi="Garamond"/>
                <w:b/>
                <w:bCs/>
                <w:iCs/>
                <w:sz w:val="24"/>
              </w:rPr>
              <w:t>e dell’art. 1 c. 872 della L. 205/2017?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0A373"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Unione di Comuni – Comunità Montane</w:t>
            </w:r>
          </w:p>
          <w:p w14:paraId="4B8B7467"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Con tale domanda si chiede se l’Ente, ai sensi e per gli effetti della normativa richiamata, abbia provveduto a reinternalizzare funzioni o servizi e, in caso affermativo, se, prima di effettuare assunzioni, abbia provveduto a riassorbire il personale già dipendente da amministrazioni pubbliche mediante mobilità nel rispetto dei vincoli sul contenimento delle spese di personale e nell’ambito delle facoltà assunzionali.</w:t>
            </w:r>
          </w:p>
          <w:p w14:paraId="3FFD768C"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Il riassorbimento del personale è stato esteso anche a quello dei consorzi e delle aziende speciali ex art. 31 e art. 114 del TUEL 267/2000 che risultano in liquidazione alla data del 23 settembre 2016, data di entrata in vigore del d.lgs. 175/2016.</w:t>
            </w:r>
          </w:p>
          <w:p w14:paraId="79B9BE9C"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In caso di reinternalizzazioni di funzioni o servizi, le amministrazioni devono rispondere affermativamente alla domanda. Tale risposta abiliterà la successiva sotto domanda che avrà carattere obbligatorio. Le amministrazioni che non hanno effettuato reinternalizzazioni rispondono “NO” alla domanda.</w:t>
            </w:r>
          </w:p>
          <w:p w14:paraId="65D25A22"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rPr>
              <w:t xml:space="preserve">Le amministrazioni presso le Regioni a Statuto speciale e le Province autonome se interessate </w:t>
            </w:r>
            <w:r w:rsidRPr="00F95F8E">
              <w:rPr>
                <w:rFonts w:ascii="Garamond" w:hAnsi="Garamond"/>
                <w:iCs/>
                <w:sz w:val="24"/>
              </w:rPr>
              <w:lastRenderedPageBreak/>
              <w:t>rispondono positivamente a tale domanda.</w:t>
            </w:r>
          </w:p>
        </w:tc>
      </w:tr>
      <w:tr w:rsidR="000E6072" w:rsidRPr="00F95F8E" w14:paraId="0FF3BCC6"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45B413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24</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3BE16565"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ha proceduto alla revisione annuale delle partecipazioni societarie ex art. 20 comma 3 TUSP n. 175/2016?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BB70C"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Unione di Comuni – Comunità Montane</w:t>
            </w:r>
          </w:p>
          <w:p w14:paraId="63AA1BA7"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Con tale domanda si chiede se l’Ente, ai sensi e per gli effetti della normativa richiamata, abbia provveduto alla ricognizione di tutte le partecipazioni societarie possedute alla data di entrata in vigore del d.lgs. 175/2016 e s.m.</w:t>
            </w:r>
          </w:p>
        </w:tc>
      </w:tr>
      <w:tr w:rsidR="000E6072" w:rsidRPr="00F95F8E" w14:paraId="33726EA3"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49DA903"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28</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7F698A97"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gestisce funzioni fondamentali in forma associata ai sensi dell’art. 14, comma 28, L.122/2010 e s.m.</w:t>
            </w:r>
            <w:r w:rsidRPr="00F95F8E">
              <w:rPr>
                <w:rFonts w:ascii="Garamond" w:hAnsi="Garamond"/>
                <w:iCs/>
                <w:sz w:val="24"/>
              </w:rPr>
              <w:t xml:space="preserve"> </w:t>
            </w:r>
            <w:r w:rsidRPr="00F95F8E">
              <w:rPr>
                <w:rFonts w:ascii="Garamond" w:hAnsi="Garamond"/>
                <w:b/>
                <w:bCs/>
                <w:iCs/>
                <w:sz w:val="24"/>
              </w:rPr>
              <w:t>oggetto della sentenza additiva della Corte costituzionale n. 33/2019?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6AD08"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Città metropolitane</w:t>
            </w:r>
          </w:p>
          <w:p w14:paraId="2858CE38"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La domanda è rivolta ai </w:t>
            </w:r>
            <w:r w:rsidRPr="00F95F8E">
              <w:rPr>
                <w:rFonts w:ascii="Garamond" w:hAnsi="Garamond"/>
                <w:iCs/>
                <w:sz w:val="24"/>
                <w:u w:val="single"/>
              </w:rPr>
              <w:t>soli comuni</w:t>
            </w:r>
            <w:r w:rsidRPr="00F95F8E">
              <w:rPr>
                <w:rFonts w:ascii="Garamond" w:hAnsi="Garamond"/>
                <w:iCs/>
                <w:sz w:val="24"/>
              </w:rPr>
              <w:t xml:space="preserve"> che ai sensi della norma richiamata svolgono in forma associata le funzioni fondamentali come individuate dall’articolo 19 del d.l. 95/2012 recante “</w:t>
            </w:r>
            <w:r w:rsidRPr="00F95F8E">
              <w:rPr>
                <w:rFonts w:ascii="Garamond" w:hAnsi="Garamond"/>
                <w:i/>
                <w:iCs/>
                <w:sz w:val="24"/>
              </w:rPr>
              <w:t>Funzioni fondamentali dei comuni e modalità di esercizio associato di funzioni e servizi comunali</w:t>
            </w:r>
            <w:r w:rsidRPr="00F95F8E">
              <w:rPr>
                <w:rFonts w:ascii="Garamond" w:hAnsi="Garamond"/>
                <w:iCs/>
                <w:sz w:val="24"/>
              </w:rPr>
              <w:t xml:space="preserve">”, che ha sostituito il comma 27 dell’art. 14 della legge 122/2010. Qualora l’ente rientri nella previsione del successivo comma 28, della legge 122/2010 e s.m., deve obbligatoriamente rispondere affermativamente a tale domanda e passare alle successive due domande a seconda della modalità di gestione. Ai fini dell’esonero da detto obbligo, secondo la sentenza della Corte costituzionale n. 33/2019, l’ente deve dimostrare che la forma associativa non realizza economie di spesa e/o miglioramento dei servizi. </w:t>
            </w:r>
          </w:p>
          <w:p w14:paraId="71EC0AAA"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Sono escluse da tale domanda le Unioni di comuni e le Comunità montane, mentre le Province e le Città metropolitane rispondono negativamente. Nel caso in cui l’ente abbia optato per la “convenzione” deve rispondere </w:t>
            </w:r>
            <w:r w:rsidRPr="00F95F8E">
              <w:rPr>
                <w:rFonts w:ascii="Garamond" w:hAnsi="Garamond"/>
                <w:b/>
                <w:iCs/>
                <w:sz w:val="24"/>
                <w:u w:val="single"/>
              </w:rPr>
              <w:t>obbligatoriamente</w:t>
            </w:r>
            <w:r w:rsidRPr="00F95F8E">
              <w:rPr>
                <w:rFonts w:ascii="Garamond" w:hAnsi="Garamond"/>
                <w:iCs/>
                <w:sz w:val="24"/>
              </w:rPr>
              <w:t xml:space="preserve"> “SI” non solo a questa domanda ma anche alla domanda 15 “</w:t>
            </w:r>
            <w:r w:rsidRPr="00F95F8E">
              <w:rPr>
                <w:rFonts w:ascii="Garamond" w:hAnsi="Garamond"/>
                <w:i/>
                <w:iCs/>
                <w:sz w:val="24"/>
              </w:rPr>
              <w:t xml:space="preserve">L’ente ha attive al 31.12 convenzioni con altri enti ai sensi dell’art. 30 del T.U.E.L., o di analoghe disposizioni </w:t>
            </w:r>
            <w:r w:rsidRPr="00F95F8E">
              <w:rPr>
                <w:rFonts w:ascii="Garamond" w:hAnsi="Garamond"/>
                <w:i/>
                <w:iCs/>
                <w:sz w:val="24"/>
              </w:rPr>
              <w:lastRenderedPageBreak/>
              <w:t>delle Regioni e Province Autonome?</w:t>
            </w:r>
            <w:r w:rsidRPr="00F95F8E">
              <w:rPr>
                <w:rFonts w:ascii="Garamond" w:hAnsi="Garamond"/>
                <w:iCs/>
                <w:sz w:val="24"/>
              </w:rPr>
              <w:t>” e, di conseguenza, compilare la Scheda informativa 1 A – Convenzioni.</w:t>
            </w:r>
          </w:p>
          <w:p w14:paraId="0762112D" w14:textId="77777777" w:rsidR="000E6072" w:rsidRPr="00F95F8E" w:rsidRDefault="000E6072" w:rsidP="003D33D7">
            <w:pPr>
              <w:spacing w:after="0" w:line="360" w:lineRule="auto"/>
              <w:ind w:firstLine="0"/>
              <w:rPr>
                <w:rFonts w:ascii="Garamond" w:hAnsi="Garamond"/>
                <w:b/>
                <w:iCs/>
                <w:sz w:val="24"/>
              </w:rPr>
            </w:pPr>
            <w:r w:rsidRPr="00F95F8E">
              <w:rPr>
                <w:rFonts w:ascii="Garamond" w:hAnsi="Garamond"/>
                <w:b/>
                <w:iCs/>
                <w:sz w:val="24"/>
              </w:rPr>
              <w:t xml:space="preserve">N.B. La segreteria convenzionata </w:t>
            </w:r>
            <w:r w:rsidRPr="00F95F8E">
              <w:rPr>
                <w:rFonts w:ascii="Garamond" w:hAnsi="Garamond"/>
                <w:b/>
                <w:iCs/>
                <w:sz w:val="24"/>
                <w:u w:val="single"/>
              </w:rPr>
              <w:t>NON</w:t>
            </w:r>
            <w:r w:rsidRPr="00F95F8E">
              <w:rPr>
                <w:rFonts w:ascii="Garamond" w:hAnsi="Garamond"/>
                <w:b/>
                <w:iCs/>
                <w:sz w:val="24"/>
              </w:rPr>
              <w:t xml:space="preserve"> va rilevata in tale domanda.</w:t>
            </w:r>
          </w:p>
          <w:p w14:paraId="583990BC"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Rispondono negativamente anche gli enti appartenenti alle Regioni a statuto speciale e alle Province autonome che non hanno recepito la predetta normativa.</w:t>
            </w:r>
          </w:p>
        </w:tc>
      </w:tr>
      <w:tr w:rsidR="000E6072" w:rsidRPr="00F95F8E" w14:paraId="36A7D002"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80B4419"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29</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73404799"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Quante funzioni con convenzioni?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7B498"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rPr>
              <w:t>Indicare il numero delle funzioni svolte in forma associata attraverso convenzioni</w:t>
            </w:r>
          </w:p>
        </w:tc>
      </w:tr>
      <w:tr w:rsidR="000E6072" w:rsidRPr="00F95F8E" w14:paraId="1615D7B3"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EE3BDAF"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30</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61F0BE0F"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Quante funzioni con Unione di Comuni?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83D55"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Indicare il numero delle funzioni svolte in forma associata attraverso l’Unione di comuni</w:t>
            </w:r>
          </w:p>
        </w:tc>
      </w:tr>
      <w:tr w:rsidR="000E6072" w:rsidRPr="00F95F8E" w14:paraId="55CE0BC7"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F009E34"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31</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35C2293A"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fa parte di una segreteria convenzionata attiva al 31.12?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464F8"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Città metropolitane</w:t>
            </w:r>
          </w:p>
          <w:p w14:paraId="47926233"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La risposta a questa domanda è obbligatoria; gli enti devono comunicare se fanno parte di una segreteria convenzionata (segretario comunale o provinciale in convenzione) attiva al 31.12 dell’anno di rilevazione. In caso di risposta affermativa devono rispondere anche alle due sotto domande 32 e 33.</w:t>
            </w:r>
          </w:p>
        </w:tc>
      </w:tr>
      <w:tr w:rsidR="000E6072" w:rsidRPr="00F95F8E" w14:paraId="11D5BAC1"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CA6B58C"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32</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028F970D"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Percentuale di convenzione stabilita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2835F"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Città metropolitane</w:t>
            </w:r>
          </w:p>
          <w:p w14:paraId="4A96AF73"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Rispondono a questa sotto domanda tutti gli enti che hanno risposto SI alla domanda precedente indicando la percentuale stabilita nell’atto di costituzione della segreteria convenzionata.</w:t>
            </w:r>
          </w:p>
        </w:tc>
      </w:tr>
      <w:tr w:rsidR="000E6072" w:rsidRPr="00F95F8E" w14:paraId="720C56A2"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F6A27C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33</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3684B078"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è titolare (Capofila) della segreteria convenzionata al 31.12?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2C7C2"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Città metropolitane</w:t>
            </w:r>
          </w:p>
          <w:p w14:paraId="1D6620FD"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Se l’istituzione risponde SI non deve rispondere alla domanda successiva. Se l’ente risponde NO deve comunicare la denominazione dell’ente capofila nella domanda successiva.</w:t>
            </w:r>
          </w:p>
        </w:tc>
      </w:tr>
      <w:tr w:rsidR="000E6072" w:rsidRPr="00F95F8E" w14:paraId="1DF9E155"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E64850D"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34</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51513BD5"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Ente capofila della segreteria convenzionata al 31.12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13ABD"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Città metropolitane</w:t>
            </w:r>
          </w:p>
          <w:p w14:paraId="76E72EC3"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A questa domanda accedono solo gli enti che hanno risposto NO alla domanda precedente. La scelta della denominazione dell’ente capofila </w:t>
            </w:r>
            <w:r w:rsidRPr="00F95F8E">
              <w:rPr>
                <w:rFonts w:ascii="Garamond" w:hAnsi="Garamond"/>
                <w:iCs/>
                <w:sz w:val="24"/>
              </w:rPr>
              <w:lastRenderedPageBreak/>
              <w:t>avviene attraverso la ricerca nel “campo nome” con suggerimento alla digitazione delle prime lettere del nome dell’ente. Se gli enti utilizzano per la trasmissione dei dati il kit excel inseriscono in tale campo il codice dell’ente capofila presente nel file “Lista Istituzioni” pubblicato nel sito RGS - sottosezione Download - del Conto annuale.</w:t>
            </w:r>
          </w:p>
        </w:tc>
      </w:tr>
      <w:tr w:rsidR="000E6072" w:rsidRPr="00F95F8E" w14:paraId="2CAA8250" w14:textId="77777777" w:rsidTr="003D33D7">
        <w:trPr>
          <w:trHeight w:val="416"/>
          <w:jc w:val="center"/>
        </w:trPr>
        <w:tc>
          <w:tcPr>
            <w:tcW w:w="0" w:type="auto"/>
            <w:tcBorders>
              <w:top w:val="single" w:sz="4" w:space="0" w:color="auto"/>
              <w:left w:val="single" w:sz="4" w:space="0" w:color="auto"/>
              <w:bottom w:val="single" w:sz="4" w:space="0" w:color="auto"/>
              <w:right w:val="single" w:sz="4" w:space="0" w:color="auto"/>
            </w:tcBorders>
            <w:vAlign w:val="center"/>
          </w:tcPr>
          <w:p w14:paraId="1646425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57</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06BA985"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Quanti ex LSU/LPU/ASU sono stati stabilizzati (a tempo indeterminato) nell’anno di rilevazione</w:t>
            </w:r>
            <w:r w:rsidRPr="00F95F8E">
              <w:rPr>
                <w:rFonts w:ascii="Garamond" w:hAnsi="Garamond"/>
                <w:b/>
                <w:iCs/>
                <w:sz w:val="24"/>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329B5"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Unioni di comuni – Comunità Montane</w:t>
            </w:r>
          </w:p>
          <w:p w14:paraId="5A73EF27"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Gli enti, in risposta a tale domanda, dovranno indicare il numero degli ex LSU/LPU/ASU che, </w:t>
            </w:r>
            <w:r w:rsidRPr="00F95F8E">
              <w:rPr>
                <w:rFonts w:ascii="Garamond" w:hAnsi="Garamond"/>
                <w:iCs/>
                <w:sz w:val="24"/>
                <w:u w:val="single"/>
              </w:rPr>
              <w:t>già assunti con contratto a tempo determinato</w:t>
            </w:r>
            <w:r w:rsidRPr="00F95F8E">
              <w:rPr>
                <w:rFonts w:ascii="Garamond" w:hAnsi="Garamond"/>
                <w:iCs/>
                <w:sz w:val="24"/>
              </w:rPr>
              <w:t>, nel corso dell’anno di riferimento sono stati stabilizzati con la trasformazione del rapporto di lavoro a tempo indeterminato. Tale personale va rilevato per la parte dell’anno in cui ha prestato servizio a tempo determinato nella tabella 2 calcolando le unità uomo anno corrispondenti, mentre, a partire dalla data di assunzione, va registrato nella tabella 6, nella tabella 1 ed in tutte le altre tabelle collegate relative al personale a tempo indeterminato.</w:t>
            </w:r>
          </w:p>
        </w:tc>
      </w:tr>
      <w:tr w:rsidR="000E6072" w:rsidRPr="00F95F8E" w14:paraId="2BE1273A" w14:textId="77777777" w:rsidTr="003D33D7">
        <w:trPr>
          <w:trHeight w:val="697"/>
          <w:jc w:val="center"/>
        </w:trPr>
        <w:tc>
          <w:tcPr>
            <w:tcW w:w="0" w:type="auto"/>
            <w:tcBorders>
              <w:top w:val="single" w:sz="4" w:space="0" w:color="auto"/>
              <w:left w:val="single" w:sz="4" w:space="0" w:color="auto"/>
              <w:bottom w:val="single" w:sz="4" w:space="0" w:color="auto"/>
              <w:right w:val="single" w:sz="4" w:space="0" w:color="auto"/>
            </w:tcBorders>
            <w:vAlign w:val="center"/>
          </w:tcPr>
          <w:p w14:paraId="2455F40E"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58</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10809162"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Quanti ex LSU/LPU/ASU sono stati contrattualizzati a tempo determinato nell’anno di rilevazione?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61D57"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Unioni di comuni – Comunità Montane</w:t>
            </w:r>
          </w:p>
          <w:p w14:paraId="15B06A0D"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Gli enti dovranno indicare, in risposta a tale domanda, il numero di ex LSU/LPU/ASU che hanno avuto la trasformazione del rapporto di lavoro a tempo determinato nel corso dell’anno di riferimento. Nella tabella 2 vanno rilevate distintamente le unità uomo anno per le due tipologie di contratto flessibile.</w:t>
            </w:r>
          </w:p>
        </w:tc>
      </w:tr>
      <w:tr w:rsidR="000E6072" w:rsidRPr="00F95F8E" w14:paraId="6ECC3A95" w14:textId="77777777" w:rsidTr="003D33D7">
        <w:trPr>
          <w:trHeight w:val="428"/>
          <w:jc w:val="center"/>
        </w:trPr>
        <w:tc>
          <w:tcPr>
            <w:tcW w:w="0" w:type="auto"/>
            <w:tcBorders>
              <w:top w:val="single" w:sz="4" w:space="0" w:color="auto"/>
              <w:left w:val="single" w:sz="4" w:space="0" w:color="auto"/>
              <w:bottom w:val="single" w:sz="4" w:space="0" w:color="auto"/>
              <w:right w:val="single" w:sz="4" w:space="0" w:color="auto"/>
            </w:tcBorders>
            <w:vAlign w:val="center"/>
          </w:tcPr>
          <w:p w14:paraId="77AA9FE1"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59</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67C46356"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Quanti ex LSU/LPU/ASU, già contrattualizzati a tempo determinato, hanno avuto proroga nell’anno di rilevazione?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3C9F5" w14:textId="77777777" w:rsidR="000E6072" w:rsidRPr="00F95F8E" w:rsidRDefault="000E6072" w:rsidP="003D33D7">
            <w:pPr>
              <w:spacing w:after="0" w:line="360" w:lineRule="auto"/>
              <w:ind w:firstLine="0"/>
              <w:rPr>
                <w:rFonts w:ascii="Garamond" w:hAnsi="Garamond"/>
                <w:bCs/>
                <w:iCs/>
                <w:sz w:val="24"/>
                <w:u w:val="single"/>
              </w:rPr>
            </w:pPr>
            <w:r w:rsidRPr="00F95F8E">
              <w:rPr>
                <w:rFonts w:ascii="Garamond" w:hAnsi="Garamond"/>
                <w:bCs/>
                <w:iCs/>
                <w:sz w:val="24"/>
                <w:u w:val="single"/>
              </w:rPr>
              <w:t>Comuni – Province – Città metropolitane – Unioni di comuni – Comunità Montane</w:t>
            </w:r>
          </w:p>
          <w:p w14:paraId="1C07B58A" w14:textId="77777777" w:rsidR="000E6072" w:rsidRPr="00F95F8E" w:rsidRDefault="000E6072" w:rsidP="003D33D7">
            <w:pPr>
              <w:spacing w:after="0" w:line="360" w:lineRule="auto"/>
              <w:ind w:firstLine="0"/>
              <w:rPr>
                <w:rFonts w:ascii="Garamond" w:hAnsi="Garamond"/>
                <w:bCs/>
                <w:iCs/>
                <w:sz w:val="24"/>
              </w:rPr>
            </w:pPr>
            <w:r w:rsidRPr="00F95F8E">
              <w:rPr>
                <w:rFonts w:ascii="Garamond" w:hAnsi="Garamond"/>
                <w:bCs/>
                <w:iCs/>
                <w:sz w:val="24"/>
              </w:rPr>
              <w:t xml:space="preserve">Gli enti devono indicare, in risposta a tale domanda, il numero di ex LSU/LPU/ASU, con </w:t>
            </w:r>
            <w:r w:rsidRPr="00F95F8E">
              <w:rPr>
                <w:rFonts w:ascii="Garamond" w:hAnsi="Garamond"/>
                <w:bCs/>
                <w:iCs/>
                <w:sz w:val="24"/>
              </w:rPr>
              <w:lastRenderedPageBreak/>
              <w:t>contratto a tempo determinato, che nel corso dell’anno di riferimento hanno avuto proroga dello stesso.</w:t>
            </w:r>
          </w:p>
        </w:tc>
      </w:tr>
      <w:tr w:rsidR="000E6072" w:rsidRPr="00F95F8E" w14:paraId="0236D1F9"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BF062F6"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64</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40114285"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Quanti LSU/LPU sono stati stabilizzati in soprannumero in deroga alla dotazione organica e al piano del fabbisogno di personale, ai sensi dell’art. 1 c. 495 della L. 160/2019?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1C945"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Unioni di comuni – Comunità Montane</w:t>
            </w:r>
          </w:p>
          <w:p w14:paraId="1E035DEB"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rPr>
              <w:t>Gli enti, in risposta a tale domanda, dovranno indicare, per i soli LSU/LPU, il numero degli assunti soprannumerari in deroga a dotazione organica e a P.F.P. ex art. 1, comma 495 della legge 160/2019.</w:t>
            </w:r>
          </w:p>
        </w:tc>
      </w:tr>
      <w:tr w:rsidR="000E6072" w:rsidRPr="00F95F8E" w14:paraId="4DCF107F"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C21E985"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60</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0C083F4E"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L’ente ha rispettato l’equilibrio pluriennale di bilancio?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14F58"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w:t>
            </w:r>
          </w:p>
          <w:p w14:paraId="1CFDC083"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A decorrere dall’anno 2019, con la legge di stabilità n. 145 del 2018 (articolo 1, commi 819, 820) è stato previsto che le province autonome e gli enti locali, utilizzino il risultato di amministrazione e il fondo pluriennale vincolato di entrata e di spesa nel rispetto delle sole disposizioni previste dal decreto legislativo 23 giugno 2011, n. 118 (armonizzazione dei sistemi contabili). Tali enti territoriali, ai fini della tutela economica della Repubblica, concorrono alla realizzazione degli obiettivi di finanza pubblica e si considerano in equilibrio in presenza di un risultato di competenza dell’esercizio non negativo.</w:t>
            </w:r>
          </w:p>
        </w:tc>
      </w:tr>
      <w:tr w:rsidR="000E6072" w:rsidRPr="00F95F8E" w14:paraId="300D1D7C"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BB8A6BD"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61</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15E168E5"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 xml:space="preserve">È stato rispettato l’art. 1 c. 557 </w:t>
            </w:r>
            <w:r w:rsidRPr="00F95F8E">
              <w:rPr>
                <w:rFonts w:ascii="Garamond" w:hAnsi="Garamond"/>
                <w:b/>
                <w:iCs/>
                <w:sz w:val="24"/>
              </w:rPr>
              <w:t>e il comma 557-quater</w:t>
            </w:r>
            <w:r w:rsidRPr="00F95F8E">
              <w:rPr>
                <w:rFonts w:ascii="Garamond" w:hAnsi="Garamond"/>
                <w:b/>
                <w:bCs/>
                <w:iCs/>
                <w:sz w:val="24"/>
              </w:rPr>
              <w:t>, l.f. per l’anno 2007 o analoga disposizione delle Regioni e Province Autonome?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1D091"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w:t>
            </w:r>
          </w:p>
          <w:p w14:paraId="262B0712"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Gli Enti devono rispondere in considerazione della normativa vigente nell’anno di rilevazione.</w:t>
            </w:r>
          </w:p>
          <w:p w14:paraId="5BBB0073"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In presenza di analoghe disposizioni in vigore nell’anno di rilevazione presso le Regioni a Statuto speciale e le Province autonome, le amministrazioni interessate risponderanno a tale domanda.</w:t>
            </w:r>
          </w:p>
        </w:tc>
      </w:tr>
      <w:tr w:rsidR="000E6072" w:rsidRPr="00F95F8E" w14:paraId="5BB45153"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230F27F"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t>62</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AD39A73"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 xml:space="preserve">Per le Unioni e le Comunità montane è stato rispettato l’art. 1 c. 562, l.f. per l’anno 2007 o l’art. 1, </w:t>
            </w:r>
            <w:r w:rsidRPr="00F95F8E">
              <w:rPr>
                <w:rFonts w:ascii="Garamond" w:hAnsi="Garamond"/>
                <w:b/>
                <w:bCs/>
                <w:iCs/>
                <w:sz w:val="24"/>
              </w:rPr>
              <w:lastRenderedPageBreak/>
              <w:t>comma 229, l.s. 2016 o analoga disposizione delle Regioni e Province Autonome?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8FCFB"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lastRenderedPageBreak/>
              <w:t>Unioni di comuni – Comunità montane</w:t>
            </w:r>
          </w:p>
          <w:p w14:paraId="296DF370" w14:textId="77777777" w:rsidR="000E6072" w:rsidRPr="00F95F8E" w:rsidRDefault="000E6072" w:rsidP="003D33D7">
            <w:pPr>
              <w:spacing w:after="0" w:line="360" w:lineRule="auto"/>
              <w:ind w:firstLine="0"/>
              <w:rPr>
                <w:rFonts w:ascii="Garamond" w:hAnsi="Garamond"/>
                <w:iCs/>
                <w:strike/>
                <w:sz w:val="24"/>
              </w:rPr>
            </w:pPr>
            <w:r w:rsidRPr="00F95F8E">
              <w:rPr>
                <w:rFonts w:ascii="Garamond" w:hAnsi="Garamond"/>
                <w:iCs/>
                <w:sz w:val="24"/>
              </w:rPr>
              <w:t xml:space="preserve">Rispondono alla domanda le Unioni di comuni e le Comunità Montane. Tali Enti dovranno </w:t>
            </w:r>
            <w:r w:rsidRPr="00F95F8E">
              <w:rPr>
                <w:rFonts w:ascii="Garamond" w:hAnsi="Garamond"/>
                <w:iCs/>
                <w:sz w:val="24"/>
              </w:rPr>
              <w:lastRenderedPageBreak/>
              <w:t>rispondere alla domanda tenendo conto delle modifiche apportate dalla vigente legislazione e dalle deroghe al comma 562</w:t>
            </w:r>
            <w:r w:rsidRPr="00F95F8E">
              <w:rPr>
                <w:rFonts w:ascii="Garamond" w:hAnsi="Garamond"/>
                <w:i/>
                <w:iCs/>
                <w:sz w:val="24"/>
              </w:rPr>
              <w:t xml:space="preserve"> </w:t>
            </w:r>
            <w:r w:rsidRPr="00F95F8E">
              <w:rPr>
                <w:rFonts w:ascii="Garamond" w:hAnsi="Garamond"/>
                <w:iCs/>
                <w:sz w:val="24"/>
              </w:rPr>
              <w:t>(l’art. 1, commi 200 e 764, L. 205/2017, l’art. 2, comma 1, d.l. 109/2018, convertito, con modificazioni, dalla legge 130/2018).</w:t>
            </w:r>
          </w:p>
          <w:p w14:paraId="7A20E9C0"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In presenza di analoghe disposizioni in vigore nell’anno di rilevazione presso le Regioni a Statuto speciale e le Province autonome, le amministrazioni interessate risponderanno a tale domanda. Gli Enti non tenuti al rispetto di queste disposizioni normative indicheranno la risposta “NON TENUTO”.</w:t>
            </w:r>
          </w:p>
        </w:tc>
      </w:tr>
      <w:tr w:rsidR="000E6072" w:rsidRPr="00F95F8E" w14:paraId="35C99E43" w14:textId="77777777" w:rsidTr="003D3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FA0D09E" w14:textId="77777777" w:rsidR="000E6072" w:rsidRPr="00F95F8E" w:rsidRDefault="000E6072" w:rsidP="003D33D7">
            <w:pPr>
              <w:spacing w:after="0" w:line="360" w:lineRule="auto"/>
              <w:ind w:firstLine="0"/>
              <w:jc w:val="center"/>
              <w:rPr>
                <w:rFonts w:ascii="Garamond" w:hAnsi="Garamond"/>
                <w:b/>
                <w:bCs/>
                <w:iCs/>
                <w:sz w:val="24"/>
              </w:rPr>
            </w:pPr>
            <w:r w:rsidRPr="00F95F8E">
              <w:rPr>
                <w:rFonts w:ascii="Garamond" w:hAnsi="Garamond"/>
                <w:b/>
                <w:bCs/>
                <w:iCs/>
                <w:sz w:val="24"/>
              </w:rPr>
              <w:lastRenderedPageBreak/>
              <w:t>63</w:t>
            </w:r>
          </w:p>
        </w:tc>
        <w:tc>
          <w:tcPr>
            <w:tcW w:w="0" w:type="auto"/>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477013B7" w14:textId="77777777" w:rsidR="000E6072" w:rsidRPr="00F95F8E" w:rsidRDefault="000E6072" w:rsidP="003D33D7">
            <w:pPr>
              <w:spacing w:after="0" w:line="360" w:lineRule="auto"/>
              <w:ind w:firstLine="0"/>
              <w:rPr>
                <w:rFonts w:ascii="Garamond" w:hAnsi="Garamond"/>
                <w:b/>
                <w:bCs/>
                <w:iCs/>
                <w:sz w:val="24"/>
              </w:rPr>
            </w:pPr>
            <w:r w:rsidRPr="00F95F8E">
              <w:rPr>
                <w:rFonts w:ascii="Garamond" w:hAnsi="Garamond"/>
                <w:b/>
                <w:bCs/>
                <w:iCs/>
                <w:sz w:val="24"/>
              </w:rPr>
              <w:t>Ai sensi dell’art. 33 d.l. 34/2019 sulle assunzioni, rispetto alla pregressa norma, sono aumentate le capacità assunzionali dei Comuni - DM 17.3.2020 - delle Province e Città metropolitane - DM 11.1.2022?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136E9"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w:t>
            </w:r>
          </w:p>
          <w:p w14:paraId="769463E7"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Con tale domanda, prevista per i Comuni, le Province e le Città metropolitane, si intende sapere se l’applicazione dell’art. 33 del d.l. 34/2019 ha comportato un incremento o meno del budget a disposizione per le assunzioni a tempo indeterminato. </w:t>
            </w:r>
            <w:r w:rsidRPr="00F95F8E">
              <w:rPr>
                <w:rFonts w:ascii="Garamond" w:hAnsi="Garamond"/>
                <w:iCs/>
                <w:szCs w:val="22"/>
              </w:rPr>
              <w:t>Per i Comuni si fa riferimento al D.M. attuativo 17.3.2020, mentre per le Province e le Città metropolitane al D.M. attuativo 11.1.2022.</w:t>
            </w:r>
          </w:p>
        </w:tc>
      </w:tr>
    </w:tbl>
    <w:p w14:paraId="12C9483C" w14:textId="77777777" w:rsidR="000E6072" w:rsidRPr="00F95F8E" w:rsidRDefault="000E6072" w:rsidP="000E6072">
      <w:pPr>
        <w:spacing w:line="360" w:lineRule="auto"/>
        <w:ind w:firstLine="0"/>
        <w:rPr>
          <w:rFonts w:ascii="Garamond" w:hAnsi="Garamond"/>
          <w:iCs/>
          <w:sz w:val="24"/>
        </w:rPr>
      </w:pPr>
    </w:p>
    <w:p w14:paraId="4EE4DBBF" w14:textId="77777777" w:rsidR="000E6072" w:rsidRPr="00F95F8E" w:rsidRDefault="000E6072" w:rsidP="000E6072">
      <w:pPr>
        <w:spacing w:line="360" w:lineRule="auto"/>
        <w:ind w:firstLine="0"/>
        <w:rPr>
          <w:rFonts w:ascii="Garamond" w:hAnsi="Garamond"/>
          <w:iCs/>
          <w:sz w:val="24"/>
        </w:rPr>
      </w:pPr>
      <w:r w:rsidRPr="00F95F8E">
        <w:rPr>
          <w:rFonts w:ascii="Garamond" w:hAnsi="Garamond"/>
          <w:iCs/>
          <w:sz w:val="24"/>
        </w:rPr>
        <w:t>L’art. 7, comma 4 del d.lgs. 165/2001 prescrive che le Amministrazioni curino “</w:t>
      </w:r>
      <w:r w:rsidRPr="00F95F8E">
        <w:rPr>
          <w:rFonts w:ascii="Garamond" w:hAnsi="Garamond"/>
          <w:i/>
          <w:iCs/>
          <w:sz w:val="24"/>
        </w:rPr>
        <w:t>la formazione e l’aggiornamento del personale, ivi compreso quello con qualifiche dirigenziali, garantendo altresì l’adeguamento dei programmi formativi, al fine di contribuire allo sviluppo della cultura di genere all’interno della pubblica amministrazione</w:t>
      </w:r>
      <w:r w:rsidRPr="00F95F8E">
        <w:rPr>
          <w:rFonts w:ascii="Garamond" w:hAnsi="Garamond"/>
          <w:iCs/>
          <w:sz w:val="24"/>
        </w:rPr>
        <w:t>”. Anche il CCNL del comparto Funzioni locali del 16 novembre 2022 prevede all’art. 54 che, nel quadro dei processi di riforma e modernizzazione della Pubblica amministrazione, la formazione svolga un ruolo primario nelle strategie di cambiamento al fine di assicurare una maggiore efficienza ed efficacia delle attività degli enti.</w:t>
      </w:r>
    </w:p>
    <w:p w14:paraId="3CCEFFD6" w14:textId="77777777" w:rsidR="000E6072" w:rsidRDefault="000E6072" w:rsidP="000E6072">
      <w:pPr>
        <w:spacing w:line="360" w:lineRule="auto"/>
        <w:ind w:firstLine="0"/>
        <w:rPr>
          <w:rFonts w:ascii="Garamond" w:hAnsi="Garamond"/>
          <w:iCs/>
          <w:sz w:val="24"/>
        </w:rPr>
      </w:pPr>
      <w:r w:rsidRPr="00F95F8E">
        <w:rPr>
          <w:rFonts w:ascii="Garamond" w:hAnsi="Garamond"/>
          <w:iCs/>
          <w:sz w:val="24"/>
        </w:rPr>
        <w:t>Nel quadro riassuntivo che segue, si riportano le specifiche domande dedicate alla formazione e le correlate istruzioni rivolte a tutte le tipologie di istituzioni tenute all’invio di questa Scheda informativa.</w:t>
      </w:r>
    </w:p>
    <w:p w14:paraId="6C397939" w14:textId="77777777" w:rsidR="000E6072" w:rsidRPr="00F95F8E" w:rsidRDefault="000E6072" w:rsidP="000E6072">
      <w:pPr>
        <w:spacing w:line="360" w:lineRule="auto"/>
        <w:ind w:firstLine="0"/>
        <w:rPr>
          <w:rFonts w:ascii="Garamond" w:hAnsi="Garamond"/>
          <w:iCs/>
          <w:sz w:val="24"/>
        </w:rPr>
      </w:pPr>
    </w:p>
    <w:tbl>
      <w:tblPr>
        <w:tblStyle w:val="Grigliatabella"/>
        <w:tblW w:w="0" w:type="auto"/>
        <w:tblLook w:val="04A0" w:firstRow="1" w:lastRow="0" w:firstColumn="1" w:lastColumn="0" w:noHBand="0" w:noVBand="1"/>
      </w:tblPr>
      <w:tblGrid>
        <w:gridCol w:w="1172"/>
        <w:gridCol w:w="3402"/>
        <w:gridCol w:w="5275"/>
      </w:tblGrid>
      <w:tr w:rsidR="000E6072" w:rsidRPr="00F95F8E" w14:paraId="46092EF1" w14:textId="77777777" w:rsidTr="003D33D7">
        <w:trPr>
          <w:trHeight w:val="711"/>
          <w:tblHeader/>
        </w:trPr>
        <w:tc>
          <w:tcPr>
            <w:tcW w:w="1172" w:type="dxa"/>
            <w:shd w:val="pct10" w:color="auto" w:fill="auto"/>
            <w:vAlign w:val="center"/>
          </w:tcPr>
          <w:p w14:paraId="73EC80A8" w14:textId="77777777" w:rsidR="000E6072" w:rsidRPr="00F95F8E" w:rsidRDefault="000E6072" w:rsidP="003D33D7">
            <w:pPr>
              <w:spacing w:after="0" w:line="360" w:lineRule="auto"/>
              <w:ind w:firstLine="0"/>
              <w:jc w:val="center"/>
              <w:rPr>
                <w:rFonts w:ascii="Garamond" w:hAnsi="Garamond"/>
                <w:iCs/>
                <w:sz w:val="24"/>
              </w:rPr>
            </w:pPr>
            <w:bookmarkStart w:id="5" w:name="_Hlk130450341"/>
            <w:r w:rsidRPr="00F95F8E">
              <w:rPr>
                <w:rFonts w:ascii="Garamond" w:hAnsi="Garamond"/>
                <w:b/>
                <w:iCs/>
                <w:sz w:val="24"/>
              </w:rPr>
              <w:lastRenderedPageBreak/>
              <w:t>Numero domanda</w:t>
            </w:r>
          </w:p>
        </w:tc>
        <w:tc>
          <w:tcPr>
            <w:tcW w:w="3402" w:type="dxa"/>
            <w:shd w:val="pct10" w:color="auto" w:fill="auto"/>
            <w:vAlign w:val="center"/>
          </w:tcPr>
          <w:p w14:paraId="53109E19" w14:textId="77777777" w:rsidR="000E6072" w:rsidRPr="00F95F8E" w:rsidRDefault="000E6072" w:rsidP="003D33D7">
            <w:pPr>
              <w:spacing w:after="0" w:line="360" w:lineRule="auto"/>
              <w:ind w:firstLine="0"/>
              <w:jc w:val="center"/>
              <w:rPr>
                <w:rFonts w:ascii="Garamond" w:hAnsi="Garamond"/>
                <w:iCs/>
                <w:sz w:val="24"/>
              </w:rPr>
            </w:pPr>
            <w:r w:rsidRPr="00F95F8E">
              <w:rPr>
                <w:rFonts w:ascii="Garamond" w:hAnsi="Garamond"/>
                <w:b/>
                <w:iCs/>
                <w:sz w:val="24"/>
              </w:rPr>
              <w:t>Domanda</w:t>
            </w:r>
          </w:p>
        </w:tc>
        <w:tc>
          <w:tcPr>
            <w:tcW w:w="5275" w:type="dxa"/>
            <w:shd w:val="pct10" w:color="auto" w:fill="auto"/>
            <w:vAlign w:val="center"/>
          </w:tcPr>
          <w:p w14:paraId="3F8E02AB" w14:textId="77777777" w:rsidR="000E6072" w:rsidRPr="00F95F8E" w:rsidRDefault="000E6072" w:rsidP="003D33D7">
            <w:pPr>
              <w:spacing w:after="0" w:line="360" w:lineRule="auto"/>
              <w:ind w:firstLine="0"/>
              <w:jc w:val="center"/>
              <w:rPr>
                <w:rFonts w:ascii="Garamond" w:hAnsi="Garamond"/>
                <w:iCs/>
                <w:sz w:val="24"/>
              </w:rPr>
            </w:pPr>
            <w:r w:rsidRPr="00F95F8E">
              <w:rPr>
                <w:rFonts w:ascii="Garamond" w:hAnsi="Garamond"/>
                <w:b/>
                <w:iCs/>
                <w:sz w:val="24"/>
              </w:rPr>
              <w:t>Istruzioni</w:t>
            </w:r>
          </w:p>
        </w:tc>
      </w:tr>
      <w:bookmarkEnd w:id="5"/>
      <w:tr w:rsidR="000E6072" w:rsidRPr="00F95F8E" w14:paraId="37E1DDAE" w14:textId="77777777" w:rsidTr="003D33D7">
        <w:trPr>
          <w:trHeight w:val="2573"/>
        </w:trPr>
        <w:tc>
          <w:tcPr>
            <w:tcW w:w="1172" w:type="dxa"/>
            <w:vAlign w:val="center"/>
          </w:tcPr>
          <w:p w14:paraId="695A9EB4" w14:textId="77777777" w:rsidR="000E6072" w:rsidRPr="00F95F8E" w:rsidRDefault="000E6072" w:rsidP="003D33D7">
            <w:pPr>
              <w:spacing w:after="0" w:line="360" w:lineRule="auto"/>
              <w:ind w:firstLine="0"/>
              <w:jc w:val="center"/>
              <w:rPr>
                <w:rFonts w:ascii="Garamond" w:hAnsi="Garamond"/>
                <w:b/>
                <w:iCs/>
                <w:sz w:val="24"/>
                <w:szCs w:val="22"/>
                <w:highlight w:val="yellow"/>
              </w:rPr>
            </w:pPr>
            <w:r w:rsidRPr="00F95F8E">
              <w:rPr>
                <w:rFonts w:ascii="Garamond" w:hAnsi="Garamond"/>
                <w:b/>
                <w:iCs/>
                <w:sz w:val="24"/>
              </w:rPr>
              <w:t>65</w:t>
            </w:r>
          </w:p>
        </w:tc>
        <w:tc>
          <w:tcPr>
            <w:tcW w:w="3402" w:type="dxa"/>
            <w:vAlign w:val="center"/>
          </w:tcPr>
          <w:p w14:paraId="54874059"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L’Amministrazione ha individuato un responsabile della formazione del personale dipendente?</w:t>
            </w:r>
          </w:p>
        </w:tc>
        <w:tc>
          <w:tcPr>
            <w:tcW w:w="5275" w:type="dxa"/>
          </w:tcPr>
          <w:p w14:paraId="63BC71D1"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Gli enti devono scegliere una delle tre possibili risposte:</w:t>
            </w:r>
          </w:p>
          <w:p w14:paraId="4F6756CF" w14:textId="77777777" w:rsidR="000E6072" w:rsidRPr="00F95F8E" w:rsidRDefault="000E6072" w:rsidP="003D33D7">
            <w:pPr>
              <w:numPr>
                <w:ilvl w:val="0"/>
                <w:numId w:val="132"/>
              </w:numPr>
              <w:spacing w:after="0" w:line="360" w:lineRule="auto"/>
              <w:ind w:left="386"/>
              <w:rPr>
                <w:rFonts w:ascii="Garamond" w:hAnsi="Garamond"/>
                <w:b/>
                <w:iCs/>
                <w:sz w:val="24"/>
                <w:szCs w:val="22"/>
              </w:rPr>
            </w:pPr>
            <w:r w:rsidRPr="00F95F8E">
              <w:rPr>
                <w:rFonts w:ascii="Garamond" w:hAnsi="Garamond"/>
                <w:b/>
                <w:iCs/>
                <w:sz w:val="24"/>
                <w:szCs w:val="22"/>
              </w:rPr>
              <w:t>Sì, esiste un apposito Ufficio/Servizio</w:t>
            </w:r>
          </w:p>
          <w:p w14:paraId="4A7A3504" w14:textId="77777777" w:rsidR="000E6072" w:rsidRPr="00F95F8E" w:rsidRDefault="000E6072" w:rsidP="003D33D7">
            <w:pPr>
              <w:numPr>
                <w:ilvl w:val="0"/>
                <w:numId w:val="132"/>
              </w:numPr>
              <w:spacing w:after="0" w:line="360" w:lineRule="auto"/>
              <w:ind w:left="386"/>
              <w:rPr>
                <w:rFonts w:ascii="Garamond" w:hAnsi="Garamond"/>
                <w:b/>
                <w:iCs/>
                <w:sz w:val="24"/>
                <w:szCs w:val="22"/>
              </w:rPr>
            </w:pPr>
            <w:r w:rsidRPr="00F95F8E">
              <w:rPr>
                <w:rFonts w:ascii="Garamond" w:hAnsi="Garamond"/>
                <w:b/>
                <w:iCs/>
                <w:sz w:val="24"/>
                <w:szCs w:val="22"/>
              </w:rPr>
              <w:t>No, ma la funzione è esercitata da un altro ufficio</w:t>
            </w:r>
          </w:p>
          <w:p w14:paraId="4D50B0EB" w14:textId="77777777" w:rsidR="000E6072" w:rsidRPr="00F95F8E" w:rsidRDefault="000E6072" w:rsidP="003D33D7">
            <w:pPr>
              <w:numPr>
                <w:ilvl w:val="0"/>
                <w:numId w:val="132"/>
              </w:numPr>
              <w:spacing w:after="0" w:line="360" w:lineRule="auto"/>
              <w:ind w:left="386"/>
              <w:rPr>
                <w:rFonts w:ascii="Garamond" w:hAnsi="Garamond"/>
                <w:b/>
                <w:iCs/>
                <w:sz w:val="24"/>
                <w:szCs w:val="22"/>
              </w:rPr>
            </w:pPr>
            <w:r w:rsidRPr="00F95F8E">
              <w:rPr>
                <w:rFonts w:ascii="Garamond" w:hAnsi="Garamond"/>
                <w:b/>
                <w:iCs/>
                <w:sz w:val="24"/>
                <w:szCs w:val="22"/>
              </w:rPr>
              <w:t>No</w:t>
            </w:r>
          </w:p>
          <w:p w14:paraId="2BA018BD"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indicando se, all’interno dell’Amministrazione, è stato individuato con apposito provvedimento il Responsabile della formazione del personale.</w:t>
            </w:r>
          </w:p>
        </w:tc>
      </w:tr>
      <w:tr w:rsidR="000E6072" w:rsidRPr="00F95F8E" w14:paraId="042E4F24" w14:textId="77777777" w:rsidTr="003D33D7">
        <w:trPr>
          <w:trHeight w:val="1574"/>
        </w:trPr>
        <w:tc>
          <w:tcPr>
            <w:tcW w:w="1172" w:type="dxa"/>
            <w:vAlign w:val="center"/>
          </w:tcPr>
          <w:p w14:paraId="6F023FF0" w14:textId="77777777" w:rsidR="000E6072" w:rsidRPr="00F95F8E" w:rsidRDefault="000E6072" w:rsidP="003D33D7">
            <w:pPr>
              <w:spacing w:after="0" w:line="360" w:lineRule="auto"/>
              <w:ind w:firstLine="0"/>
              <w:jc w:val="center"/>
              <w:rPr>
                <w:rFonts w:ascii="Garamond" w:hAnsi="Garamond"/>
                <w:b/>
                <w:iCs/>
                <w:sz w:val="24"/>
                <w:highlight w:val="yellow"/>
              </w:rPr>
            </w:pPr>
            <w:r w:rsidRPr="00F95F8E">
              <w:rPr>
                <w:rFonts w:ascii="Garamond" w:hAnsi="Garamond"/>
                <w:b/>
                <w:iCs/>
                <w:sz w:val="24"/>
              </w:rPr>
              <w:t>66</w:t>
            </w:r>
          </w:p>
        </w:tc>
        <w:tc>
          <w:tcPr>
            <w:tcW w:w="3402" w:type="dxa"/>
            <w:vAlign w:val="center"/>
          </w:tcPr>
          <w:p w14:paraId="445BD153"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b/>
                <w:iCs/>
                <w:sz w:val="24"/>
                <w:szCs w:val="22"/>
              </w:rPr>
              <w:t>È stato predisposto un piano di formazione?</w:t>
            </w:r>
          </w:p>
        </w:tc>
        <w:tc>
          <w:tcPr>
            <w:tcW w:w="5275" w:type="dxa"/>
          </w:tcPr>
          <w:p w14:paraId="117A2FCD"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Gli enti sono tenuti a predisporre i piani di formazione dei dipendenti che contengano sia la formazione obbligatoria sia la formazione settoriale. Le amministrazioni devono scegliere una delle possibili risposte:</w:t>
            </w:r>
          </w:p>
          <w:p w14:paraId="17888C5D" w14:textId="77777777" w:rsidR="000E6072" w:rsidRPr="00F95F8E" w:rsidRDefault="000E6072" w:rsidP="003D33D7">
            <w:pPr>
              <w:numPr>
                <w:ilvl w:val="0"/>
                <w:numId w:val="133"/>
              </w:numPr>
              <w:spacing w:after="0" w:line="360" w:lineRule="auto"/>
              <w:ind w:left="386"/>
              <w:rPr>
                <w:rFonts w:ascii="Garamond" w:hAnsi="Garamond"/>
                <w:b/>
                <w:iCs/>
                <w:sz w:val="24"/>
                <w:szCs w:val="22"/>
              </w:rPr>
            </w:pPr>
            <w:r w:rsidRPr="00F95F8E">
              <w:rPr>
                <w:rFonts w:ascii="Garamond" w:hAnsi="Garamond"/>
                <w:b/>
                <w:iCs/>
                <w:sz w:val="24"/>
                <w:szCs w:val="22"/>
              </w:rPr>
              <w:t>Sì, annuale per l’anno di rilevazione</w:t>
            </w:r>
          </w:p>
          <w:p w14:paraId="6C7D8ACC" w14:textId="77777777" w:rsidR="000E6072" w:rsidRPr="00F95F8E" w:rsidRDefault="000E6072" w:rsidP="003D33D7">
            <w:pPr>
              <w:numPr>
                <w:ilvl w:val="0"/>
                <w:numId w:val="133"/>
              </w:numPr>
              <w:spacing w:after="0" w:line="360" w:lineRule="auto"/>
              <w:ind w:left="386"/>
              <w:rPr>
                <w:rFonts w:ascii="Garamond" w:hAnsi="Garamond"/>
                <w:b/>
                <w:iCs/>
                <w:sz w:val="24"/>
                <w:szCs w:val="22"/>
              </w:rPr>
            </w:pPr>
            <w:r w:rsidRPr="00F95F8E">
              <w:rPr>
                <w:rFonts w:ascii="Garamond" w:hAnsi="Garamond"/>
                <w:b/>
                <w:iCs/>
                <w:sz w:val="24"/>
                <w:szCs w:val="22"/>
              </w:rPr>
              <w:t>Sì, pluriennale</w:t>
            </w:r>
          </w:p>
          <w:p w14:paraId="2742AB19" w14:textId="77777777" w:rsidR="000E6072" w:rsidRPr="00F95F8E" w:rsidRDefault="000E6072" w:rsidP="003D33D7">
            <w:pPr>
              <w:numPr>
                <w:ilvl w:val="0"/>
                <w:numId w:val="133"/>
              </w:numPr>
              <w:spacing w:after="0" w:line="360" w:lineRule="auto"/>
              <w:ind w:left="386"/>
              <w:rPr>
                <w:rFonts w:ascii="Garamond" w:hAnsi="Garamond"/>
                <w:b/>
                <w:iCs/>
                <w:sz w:val="24"/>
                <w:szCs w:val="22"/>
              </w:rPr>
            </w:pPr>
            <w:r w:rsidRPr="00F95F8E">
              <w:rPr>
                <w:rFonts w:ascii="Garamond" w:hAnsi="Garamond"/>
                <w:b/>
                <w:iCs/>
                <w:sz w:val="24"/>
                <w:szCs w:val="22"/>
              </w:rPr>
              <w:t>No</w:t>
            </w:r>
          </w:p>
          <w:p w14:paraId="43AAA2A4"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Indicando se sia stato adottato il suddetto piano e se lo stesso abbia valenza annuale o pluriennale.</w:t>
            </w:r>
          </w:p>
        </w:tc>
      </w:tr>
      <w:tr w:rsidR="000E6072" w:rsidRPr="00F95F8E" w14:paraId="4A2F219F" w14:textId="77777777" w:rsidTr="003D33D7">
        <w:tc>
          <w:tcPr>
            <w:tcW w:w="1172" w:type="dxa"/>
            <w:vAlign w:val="center"/>
          </w:tcPr>
          <w:p w14:paraId="7F9EB838" w14:textId="77777777" w:rsidR="000E6072" w:rsidRPr="00F95F8E" w:rsidRDefault="000E6072" w:rsidP="003D33D7">
            <w:pPr>
              <w:spacing w:after="0" w:line="360" w:lineRule="auto"/>
              <w:ind w:firstLine="0"/>
              <w:jc w:val="center"/>
              <w:rPr>
                <w:rFonts w:ascii="Garamond" w:hAnsi="Garamond"/>
                <w:iCs/>
                <w:sz w:val="24"/>
                <w:szCs w:val="22"/>
              </w:rPr>
            </w:pPr>
            <w:r w:rsidRPr="00F95F8E">
              <w:rPr>
                <w:rFonts w:ascii="Garamond" w:hAnsi="Garamond"/>
                <w:b/>
                <w:iCs/>
                <w:sz w:val="24"/>
              </w:rPr>
              <w:t>67</w:t>
            </w:r>
          </w:p>
        </w:tc>
        <w:tc>
          <w:tcPr>
            <w:tcW w:w="3402" w:type="dxa"/>
            <w:vAlign w:val="center"/>
          </w:tcPr>
          <w:p w14:paraId="070E39A1"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N. dipendenti che nell’anno di rilevazione hanno partecipato a corsi di formazione</w:t>
            </w:r>
          </w:p>
        </w:tc>
        <w:tc>
          <w:tcPr>
            <w:tcW w:w="5275" w:type="dxa"/>
          </w:tcPr>
          <w:p w14:paraId="47C57D93"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Gli enti devono indicare il numero dei dipendenti che hanno partecipato a corsi di formazione, suddividendoli a seconda delle seguenti aree tematiche:</w:t>
            </w:r>
          </w:p>
          <w:p w14:paraId="7E6F510E"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Finanza, contabilità e tributi</w:t>
            </w:r>
          </w:p>
          <w:p w14:paraId="0F85926E"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Anagrafe</w:t>
            </w:r>
          </w:p>
          <w:p w14:paraId="124F41AF"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Innovazione digitale</w:t>
            </w:r>
          </w:p>
          <w:p w14:paraId="05978123"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Patrimonio, investimenti, finanziamenti</w:t>
            </w:r>
          </w:p>
          <w:p w14:paraId="2041D5C9"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Appalti e contratti</w:t>
            </w:r>
          </w:p>
          <w:p w14:paraId="18B35118"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Personale</w:t>
            </w:r>
          </w:p>
          <w:p w14:paraId="323ACDBA"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Politiche sociali e educative</w:t>
            </w:r>
          </w:p>
          <w:p w14:paraId="14F32167"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Attività economico produttive</w:t>
            </w:r>
          </w:p>
          <w:p w14:paraId="4E55352C" w14:textId="77777777" w:rsidR="000E6072" w:rsidRPr="00F95F8E" w:rsidRDefault="000E6072" w:rsidP="003D33D7">
            <w:pPr>
              <w:numPr>
                <w:ilvl w:val="0"/>
                <w:numId w:val="130"/>
              </w:numPr>
              <w:spacing w:after="0" w:line="360" w:lineRule="auto"/>
              <w:ind w:left="458" w:right="348"/>
              <w:jc w:val="left"/>
              <w:rPr>
                <w:rFonts w:ascii="Garamond" w:hAnsi="Garamond"/>
                <w:iCs/>
                <w:sz w:val="24"/>
                <w:szCs w:val="22"/>
              </w:rPr>
            </w:pPr>
            <w:r w:rsidRPr="00F95F8E">
              <w:rPr>
                <w:rFonts w:ascii="Garamond" w:hAnsi="Garamond"/>
                <w:iCs/>
                <w:sz w:val="24"/>
                <w:szCs w:val="22"/>
              </w:rPr>
              <w:t xml:space="preserve">Soft skills (comunicazione, project </w:t>
            </w:r>
            <w:r w:rsidRPr="00F95F8E">
              <w:rPr>
                <w:rFonts w:ascii="Garamond" w:hAnsi="Garamond"/>
                <w:iCs/>
                <w:sz w:val="24"/>
                <w:szCs w:val="22"/>
              </w:rPr>
              <w:lastRenderedPageBreak/>
              <w:t>management, informatica, lingue straniere...)</w:t>
            </w:r>
          </w:p>
          <w:p w14:paraId="35E5C123" w14:textId="77777777" w:rsidR="000E6072" w:rsidRPr="00F95F8E" w:rsidRDefault="000E6072" w:rsidP="003D33D7">
            <w:pPr>
              <w:spacing w:after="0" w:line="360" w:lineRule="auto"/>
              <w:ind w:left="98" w:right="348" w:firstLine="0"/>
              <w:rPr>
                <w:rFonts w:ascii="Garamond" w:hAnsi="Garamond"/>
                <w:iCs/>
                <w:sz w:val="24"/>
                <w:szCs w:val="22"/>
              </w:rPr>
            </w:pPr>
            <w:r w:rsidRPr="00F95F8E">
              <w:rPr>
                <w:rFonts w:ascii="Garamond" w:hAnsi="Garamond"/>
                <w:iCs/>
                <w:sz w:val="24"/>
                <w:szCs w:val="22"/>
              </w:rPr>
              <w:t>Con la Squadratura 10, SICO verifica che in presenza di dipendenti registrati in risposta a questa domanda siano rilevate anche le relative giornate nella colonna “Formazione” della tabella 11, e viceversa.</w:t>
            </w:r>
          </w:p>
        </w:tc>
      </w:tr>
      <w:tr w:rsidR="000E6072" w:rsidRPr="00F95F8E" w14:paraId="2724F650" w14:textId="77777777" w:rsidTr="003D33D7">
        <w:tc>
          <w:tcPr>
            <w:tcW w:w="1172" w:type="dxa"/>
            <w:vAlign w:val="center"/>
          </w:tcPr>
          <w:p w14:paraId="0D29BCA9" w14:textId="77777777" w:rsidR="000E6072" w:rsidRPr="00F95F8E" w:rsidRDefault="000E6072" w:rsidP="003D33D7">
            <w:pPr>
              <w:spacing w:after="0" w:line="360" w:lineRule="auto"/>
              <w:ind w:firstLine="0"/>
              <w:jc w:val="center"/>
              <w:rPr>
                <w:rFonts w:ascii="Garamond" w:hAnsi="Garamond"/>
                <w:iCs/>
                <w:sz w:val="24"/>
                <w:szCs w:val="22"/>
              </w:rPr>
            </w:pPr>
            <w:r w:rsidRPr="00F95F8E">
              <w:rPr>
                <w:rFonts w:ascii="Garamond" w:hAnsi="Garamond"/>
                <w:b/>
                <w:iCs/>
                <w:sz w:val="24"/>
              </w:rPr>
              <w:lastRenderedPageBreak/>
              <w:t>79</w:t>
            </w:r>
          </w:p>
        </w:tc>
        <w:tc>
          <w:tcPr>
            <w:tcW w:w="3402" w:type="dxa"/>
            <w:vAlign w:val="center"/>
          </w:tcPr>
          <w:p w14:paraId="15376874"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Indicare il numero di corsi di formazione ai quali hanno partecipato dipendenti nell’anno di rilevazione per tipologia di ente erogante</w:t>
            </w:r>
          </w:p>
        </w:tc>
        <w:tc>
          <w:tcPr>
            <w:tcW w:w="5275" w:type="dxa"/>
          </w:tcPr>
          <w:p w14:paraId="09AEE171" w14:textId="77777777" w:rsidR="000E6072" w:rsidRPr="00831429" w:rsidRDefault="000E6072" w:rsidP="003D33D7">
            <w:pPr>
              <w:spacing w:after="0" w:line="360" w:lineRule="auto"/>
              <w:ind w:left="98" w:right="348" w:firstLine="0"/>
              <w:rPr>
                <w:rFonts w:ascii="Garamond" w:hAnsi="Garamond"/>
                <w:iCs/>
                <w:sz w:val="24"/>
                <w:szCs w:val="22"/>
              </w:rPr>
            </w:pPr>
            <w:r w:rsidRPr="00831429">
              <w:rPr>
                <w:rFonts w:ascii="Garamond" w:hAnsi="Garamond"/>
                <w:iCs/>
                <w:sz w:val="24"/>
                <w:szCs w:val="22"/>
              </w:rPr>
              <w:t>Gli enti devono indicare il numero dei corsi di formazione, suddividendoli a seconda del soggetto erogatore di cui al seguente elenco:</w:t>
            </w:r>
          </w:p>
          <w:p w14:paraId="150B617A"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Docenti interni all’Amministrazione</w:t>
            </w:r>
          </w:p>
          <w:p w14:paraId="70A74C5A"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Soggetti privati</w:t>
            </w:r>
          </w:p>
          <w:p w14:paraId="5D28FA07"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Università</w:t>
            </w:r>
          </w:p>
          <w:p w14:paraId="080CB696"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SNA</w:t>
            </w:r>
          </w:p>
          <w:p w14:paraId="6AC55C60"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FormezPA</w:t>
            </w:r>
          </w:p>
          <w:p w14:paraId="3075BE72"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IFEL-Fondazione ANCI</w:t>
            </w:r>
          </w:p>
          <w:p w14:paraId="3017E0B9"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Altri soggetti pubblici (regione, provincia, città metropolitana, ASL, ...)</w:t>
            </w:r>
          </w:p>
          <w:p w14:paraId="1F14F3B9"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Ordini professionali</w:t>
            </w:r>
          </w:p>
          <w:p w14:paraId="01D6C3DF" w14:textId="77777777" w:rsidR="000E6072" w:rsidRPr="00F95F8E" w:rsidRDefault="000E6072" w:rsidP="003D33D7">
            <w:pPr>
              <w:numPr>
                <w:ilvl w:val="0"/>
                <w:numId w:val="131"/>
              </w:numPr>
              <w:spacing w:after="0" w:line="360" w:lineRule="auto"/>
              <w:ind w:left="460"/>
              <w:rPr>
                <w:rFonts w:ascii="Garamond" w:hAnsi="Garamond"/>
                <w:iCs/>
                <w:sz w:val="24"/>
                <w:szCs w:val="22"/>
              </w:rPr>
            </w:pPr>
            <w:r w:rsidRPr="000E0955">
              <w:rPr>
                <w:rFonts w:ascii="Garamond" w:hAnsi="Garamond"/>
                <w:iCs/>
                <w:sz w:val="24"/>
              </w:rPr>
              <w:t>Altro</w:t>
            </w:r>
          </w:p>
        </w:tc>
      </w:tr>
      <w:tr w:rsidR="000E6072" w:rsidRPr="00F95F8E" w14:paraId="4A499355" w14:textId="77777777" w:rsidTr="003D33D7">
        <w:trPr>
          <w:trHeight w:val="2582"/>
        </w:trPr>
        <w:tc>
          <w:tcPr>
            <w:tcW w:w="1172" w:type="dxa"/>
            <w:vAlign w:val="center"/>
          </w:tcPr>
          <w:p w14:paraId="500A2CA9" w14:textId="77777777" w:rsidR="000E6072" w:rsidRPr="00F95F8E" w:rsidRDefault="000E6072" w:rsidP="003D33D7">
            <w:pPr>
              <w:spacing w:after="0" w:line="360" w:lineRule="auto"/>
              <w:ind w:firstLine="0"/>
              <w:jc w:val="center"/>
              <w:rPr>
                <w:rFonts w:ascii="Garamond" w:hAnsi="Garamond"/>
                <w:iCs/>
                <w:sz w:val="24"/>
                <w:szCs w:val="22"/>
              </w:rPr>
            </w:pPr>
            <w:r w:rsidRPr="00F95F8E">
              <w:rPr>
                <w:rFonts w:ascii="Garamond" w:hAnsi="Garamond"/>
                <w:b/>
                <w:iCs/>
                <w:sz w:val="24"/>
              </w:rPr>
              <w:t>90</w:t>
            </w:r>
          </w:p>
        </w:tc>
        <w:tc>
          <w:tcPr>
            <w:tcW w:w="3402" w:type="dxa"/>
            <w:vAlign w:val="center"/>
          </w:tcPr>
          <w:p w14:paraId="316038D2"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Gli interventi formativi sono stati prevalentemente determinati sulla base di:</w:t>
            </w:r>
          </w:p>
        </w:tc>
        <w:tc>
          <w:tcPr>
            <w:tcW w:w="5275" w:type="dxa"/>
          </w:tcPr>
          <w:p w14:paraId="53709991"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Gli enti devono indicare le modalità secondo le quali sono state individuate le esigenze formative del personale:</w:t>
            </w:r>
          </w:p>
          <w:p w14:paraId="21C0423E"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indicazioni formulate dai responsabili di settore</w:t>
            </w:r>
          </w:p>
          <w:p w14:paraId="67BA13F2"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un’analisi dei bisogni dell’organizzazione</w:t>
            </w:r>
          </w:p>
          <w:p w14:paraId="689C196E"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un’analisi formalizzata delle competenze del personale</w:t>
            </w:r>
          </w:p>
          <w:p w14:paraId="47888E17" w14:textId="77777777" w:rsidR="000E6072" w:rsidRPr="000E0955" w:rsidRDefault="000E6072" w:rsidP="003D33D7">
            <w:pPr>
              <w:numPr>
                <w:ilvl w:val="0"/>
                <w:numId w:val="131"/>
              </w:numPr>
              <w:spacing w:after="0" w:line="360" w:lineRule="auto"/>
              <w:ind w:left="460"/>
              <w:rPr>
                <w:rFonts w:ascii="Garamond" w:hAnsi="Garamond"/>
                <w:iCs/>
                <w:sz w:val="24"/>
              </w:rPr>
            </w:pPr>
            <w:r w:rsidRPr="000E0955">
              <w:rPr>
                <w:rFonts w:ascii="Garamond" w:hAnsi="Garamond"/>
                <w:iCs/>
                <w:sz w:val="24"/>
              </w:rPr>
              <w:t>richieste dei dipendenti di volta in volta valutate</w:t>
            </w:r>
          </w:p>
          <w:p w14:paraId="5CBFEF3B" w14:textId="77777777" w:rsidR="000E6072" w:rsidRPr="00F95F8E" w:rsidRDefault="000E6072" w:rsidP="003D33D7">
            <w:pPr>
              <w:numPr>
                <w:ilvl w:val="0"/>
                <w:numId w:val="131"/>
              </w:numPr>
              <w:spacing w:after="0" w:line="360" w:lineRule="auto"/>
              <w:ind w:left="460"/>
              <w:rPr>
                <w:rFonts w:ascii="Garamond" w:hAnsi="Garamond"/>
                <w:iCs/>
                <w:sz w:val="24"/>
                <w:szCs w:val="22"/>
              </w:rPr>
            </w:pPr>
            <w:r w:rsidRPr="000E0955">
              <w:rPr>
                <w:rFonts w:ascii="Garamond" w:hAnsi="Garamond"/>
                <w:iCs/>
                <w:sz w:val="24"/>
              </w:rPr>
              <w:t>altro</w:t>
            </w:r>
          </w:p>
        </w:tc>
      </w:tr>
      <w:tr w:rsidR="000E6072" w:rsidRPr="00F95F8E" w14:paraId="4A9A8F04" w14:textId="77777777" w:rsidTr="003D33D7">
        <w:trPr>
          <w:trHeight w:val="2582"/>
        </w:trPr>
        <w:tc>
          <w:tcPr>
            <w:tcW w:w="1172" w:type="dxa"/>
            <w:vAlign w:val="center"/>
          </w:tcPr>
          <w:p w14:paraId="03A6091C"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lastRenderedPageBreak/>
              <w:t>96</w:t>
            </w:r>
          </w:p>
        </w:tc>
        <w:tc>
          <w:tcPr>
            <w:tcW w:w="3402" w:type="dxa"/>
            <w:vAlign w:val="center"/>
          </w:tcPr>
          <w:p w14:paraId="13B839DC"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Indicare il numero totale di dipendenti dell’amministrazione che hanno partecipato nell’anno di rilevazione a corsi di formazione.</w:t>
            </w:r>
          </w:p>
        </w:tc>
        <w:tc>
          <w:tcPr>
            <w:tcW w:w="5275" w:type="dxa"/>
          </w:tcPr>
          <w:p w14:paraId="1D9079BA"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Gli enti devono riportare in risposta a tale domanda il numero complessivo dei dipendenti che, nell’anno di rilevazione, hanno partecipato a corsi di formazione a prescindere dalla modalità di fruizione degli stessi.</w:t>
            </w:r>
          </w:p>
        </w:tc>
      </w:tr>
      <w:tr w:rsidR="000E6072" w:rsidRPr="00F95F8E" w14:paraId="7839DFC7" w14:textId="77777777" w:rsidTr="003D33D7">
        <w:trPr>
          <w:trHeight w:val="2113"/>
        </w:trPr>
        <w:tc>
          <w:tcPr>
            <w:tcW w:w="1172" w:type="dxa"/>
            <w:vAlign w:val="center"/>
          </w:tcPr>
          <w:p w14:paraId="266D5A01"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t>97</w:t>
            </w:r>
          </w:p>
        </w:tc>
        <w:tc>
          <w:tcPr>
            <w:tcW w:w="3402" w:type="dxa"/>
            <w:vAlign w:val="center"/>
          </w:tcPr>
          <w:p w14:paraId="4C22B221"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Nell’anno di rilevazione, i dipendenti hanno partecipato a corsi di formazione erogati prevalentemente:</w:t>
            </w:r>
          </w:p>
        </w:tc>
        <w:tc>
          <w:tcPr>
            <w:tcW w:w="5275" w:type="dxa"/>
          </w:tcPr>
          <w:p w14:paraId="6A1866B1"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 xml:space="preserve">Gli enti devono rispondere obbligatoriamente ad una delle due opzioni a seconda della prevalenza della modalità di fruizione dei corsi formativi. </w:t>
            </w:r>
          </w:p>
          <w:p w14:paraId="452871D0" w14:textId="77777777" w:rsidR="000E6072" w:rsidRPr="00F95F8E" w:rsidRDefault="000E6072" w:rsidP="003D33D7">
            <w:pPr>
              <w:numPr>
                <w:ilvl w:val="0"/>
                <w:numId w:val="143"/>
              </w:numPr>
              <w:spacing w:after="0" w:line="360" w:lineRule="auto"/>
              <w:rPr>
                <w:rFonts w:ascii="Garamond" w:hAnsi="Garamond"/>
                <w:b/>
                <w:iCs/>
                <w:sz w:val="24"/>
                <w:szCs w:val="22"/>
              </w:rPr>
            </w:pPr>
            <w:r w:rsidRPr="00F95F8E">
              <w:rPr>
                <w:rFonts w:ascii="Garamond" w:hAnsi="Garamond"/>
                <w:b/>
                <w:iCs/>
                <w:sz w:val="24"/>
                <w:szCs w:val="22"/>
              </w:rPr>
              <w:t>In presenza</w:t>
            </w:r>
          </w:p>
          <w:p w14:paraId="3BA3066A" w14:textId="77777777" w:rsidR="000E6072" w:rsidRPr="00F95F8E" w:rsidRDefault="000E6072" w:rsidP="003D33D7">
            <w:pPr>
              <w:numPr>
                <w:ilvl w:val="0"/>
                <w:numId w:val="143"/>
              </w:numPr>
              <w:spacing w:after="0" w:line="360" w:lineRule="auto"/>
              <w:rPr>
                <w:rFonts w:ascii="Garamond" w:hAnsi="Garamond"/>
                <w:iCs/>
                <w:sz w:val="24"/>
                <w:szCs w:val="22"/>
              </w:rPr>
            </w:pPr>
            <w:r w:rsidRPr="00F95F8E">
              <w:rPr>
                <w:rFonts w:ascii="Garamond" w:hAnsi="Garamond"/>
                <w:b/>
                <w:iCs/>
                <w:sz w:val="24"/>
                <w:szCs w:val="22"/>
              </w:rPr>
              <w:t>On line</w:t>
            </w:r>
          </w:p>
        </w:tc>
      </w:tr>
    </w:tbl>
    <w:p w14:paraId="5F4ADC3D" w14:textId="77777777" w:rsidR="000E6072" w:rsidRPr="00F95F8E" w:rsidRDefault="000E6072" w:rsidP="000E6072">
      <w:pPr>
        <w:spacing w:before="100" w:beforeAutospacing="1" w:after="100" w:afterAutospacing="1" w:line="360" w:lineRule="auto"/>
        <w:ind w:firstLine="0"/>
        <w:rPr>
          <w:rFonts w:ascii="Garamond" w:hAnsi="Garamond"/>
          <w:iCs/>
          <w:sz w:val="24"/>
        </w:rPr>
      </w:pPr>
    </w:p>
    <w:p w14:paraId="55EFEF3E" w14:textId="77777777" w:rsidR="000E6072" w:rsidRPr="00F95F8E" w:rsidRDefault="000E6072" w:rsidP="000E6072">
      <w:pPr>
        <w:spacing w:before="100" w:beforeAutospacing="1" w:after="100" w:afterAutospacing="1" w:line="360" w:lineRule="auto"/>
        <w:ind w:firstLine="0"/>
        <w:rPr>
          <w:rFonts w:ascii="Garamond" w:hAnsi="Garamond"/>
          <w:iCs/>
          <w:sz w:val="24"/>
        </w:rPr>
      </w:pPr>
      <w:r w:rsidRPr="00F95F8E">
        <w:rPr>
          <w:rFonts w:ascii="Garamond" w:hAnsi="Garamond"/>
          <w:iCs/>
          <w:sz w:val="24"/>
        </w:rPr>
        <w:t>Nel quadro sinottico che segue sono riportate le domande riguardanti il personale destinatario di specifiche sezioni del CCNL Funzioni locali del 16.11.2022.</w:t>
      </w:r>
    </w:p>
    <w:tbl>
      <w:tblPr>
        <w:tblStyle w:val="Grigliatabella"/>
        <w:tblW w:w="0" w:type="auto"/>
        <w:tblLook w:val="04A0" w:firstRow="1" w:lastRow="0" w:firstColumn="1" w:lastColumn="0" w:noHBand="0" w:noVBand="1"/>
      </w:tblPr>
      <w:tblGrid>
        <w:gridCol w:w="1242"/>
        <w:gridCol w:w="3402"/>
        <w:gridCol w:w="5134"/>
      </w:tblGrid>
      <w:tr w:rsidR="000E6072" w:rsidRPr="00F95F8E" w14:paraId="60561C66" w14:textId="77777777" w:rsidTr="003D33D7">
        <w:trPr>
          <w:trHeight w:val="711"/>
          <w:tblHeader/>
        </w:trPr>
        <w:tc>
          <w:tcPr>
            <w:tcW w:w="1242" w:type="dxa"/>
            <w:shd w:val="clear" w:color="auto" w:fill="D9D9D9" w:themeFill="background1" w:themeFillShade="D9"/>
            <w:vAlign w:val="center"/>
          </w:tcPr>
          <w:p w14:paraId="70BA0A9E"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t>Numero domanda</w:t>
            </w:r>
          </w:p>
        </w:tc>
        <w:tc>
          <w:tcPr>
            <w:tcW w:w="3402" w:type="dxa"/>
            <w:shd w:val="clear" w:color="auto" w:fill="D9D9D9" w:themeFill="background1" w:themeFillShade="D9"/>
            <w:vAlign w:val="center"/>
          </w:tcPr>
          <w:p w14:paraId="2C363B39"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t>Domanda</w:t>
            </w:r>
          </w:p>
        </w:tc>
        <w:tc>
          <w:tcPr>
            <w:tcW w:w="5134" w:type="dxa"/>
            <w:shd w:val="clear" w:color="auto" w:fill="D9D9D9" w:themeFill="background1" w:themeFillShade="D9"/>
            <w:vAlign w:val="center"/>
          </w:tcPr>
          <w:p w14:paraId="378ABBDF"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t>Istruzioni</w:t>
            </w:r>
          </w:p>
        </w:tc>
      </w:tr>
      <w:tr w:rsidR="000E6072" w:rsidRPr="00F95F8E" w14:paraId="20EE97D7" w14:textId="77777777" w:rsidTr="003D33D7">
        <w:tc>
          <w:tcPr>
            <w:tcW w:w="1242" w:type="dxa"/>
            <w:vAlign w:val="center"/>
          </w:tcPr>
          <w:p w14:paraId="628C4C58" w14:textId="77777777" w:rsidR="000E6072" w:rsidRPr="00F95F8E" w:rsidRDefault="000E6072" w:rsidP="003D33D7">
            <w:pPr>
              <w:spacing w:after="0" w:line="360" w:lineRule="auto"/>
              <w:ind w:firstLine="0"/>
              <w:jc w:val="center"/>
              <w:rPr>
                <w:rFonts w:ascii="Garamond" w:hAnsi="Garamond"/>
                <w:iCs/>
                <w:sz w:val="24"/>
              </w:rPr>
            </w:pPr>
            <w:r w:rsidRPr="00F95F8E">
              <w:rPr>
                <w:rFonts w:ascii="Garamond" w:hAnsi="Garamond"/>
                <w:b/>
                <w:iCs/>
                <w:sz w:val="24"/>
              </w:rPr>
              <w:t>100 - 103</w:t>
            </w:r>
          </w:p>
        </w:tc>
        <w:tc>
          <w:tcPr>
            <w:tcW w:w="3402" w:type="dxa"/>
            <w:vAlign w:val="center"/>
          </w:tcPr>
          <w:p w14:paraId="3B59BD43" w14:textId="77777777" w:rsidR="000E6072" w:rsidRPr="00F95F8E" w:rsidRDefault="000E6072" w:rsidP="003D33D7">
            <w:pPr>
              <w:keepNext/>
              <w:keepLines/>
              <w:suppressAutoHyphens/>
              <w:spacing w:after="0" w:line="360" w:lineRule="auto"/>
              <w:ind w:firstLine="0"/>
              <w:rPr>
                <w:rFonts w:ascii="Garamond" w:hAnsi="Garamond"/>
                <w:b/>
                <w:iCs/>
                <w:sz w:val="24"/>
                <w:szCs w:val="22"/>
              </w:rPr>
            </w:pPr>
            <w:r w:rsidRPr="00F95F8E">
              <w:rPr>
                <w:rFonts w:ascii="Garamond" w:hAnsi="Garamond"/>
                <w:b/>
                <w:iCs/>
                <w:sz w:val="24"/>
                <w:szCs w:val="22"/>
              </w:rPr>
              <w:t>Personale destinatario della sezione della Polizia locale (art. 95 e segg. del CCNL Funzioni locali del 16.11.2022)</w:t>
            </w:r>
          </w:p>
          <w:p w14:paraId="7CBE7F64" w14:textId="77777777" w:rsidR="000E6072" w:rsidRPr="00F95F8E" w:rsidRDefault="000E6072" w:rsidP="003D33D7">
            <w:pPr>
              <w:keepNext/>
              <w:keepLines/>
              <w:numPr>
                <w:ilvl w:val="0"/>
                <w:numId w:val="145"/>
              </w:numPr>
              <w:suppressAutoHyphens/>
              <w:spacing w:after="0" w:line="360" w:lineRule="auto"/>
              <w:rPr>
                <w:rFonts w:ascii="Garamond" w:hAnsi="Garamond"/>
                <w:b/>
                <w:bCs/>
                <w:iCs/>
                <w:sz w:val="24"/>
                <w:szCs w:val="22"/>
              </w:rPr>
            </w:pPr>
            <w:r w:rsidRPr="00F95F8E">
              <w:rPr>
                <w:rFonts w:ascii="Garamond" w:hAnsi="Garamond"/>
                <w:b/>
                <w:bCs/>
                <w:iCs/>
                <w:sz w:val="24"/>
                <w:szCs w:val="22"/>
              </w:rPr>
              <w:t>Numero di dirigenti</w:t>
            </w:r>
          </w:p>
          <w:p w14:paraId="332A072E" w14:textId="77777777" w:rsidR="000E6072" w:rsidRPr="00F95F8E" w:rsidRDefault="000E6072" w:rsidP="003D33D7">
            <w:pPr>
              <w:keepNext/>
              <w:keepLines/>
              <w:numPr>
                <w:ilvl w:val="0"/>
                <w:numId w:val="145"/>
              </w:numPr>
              <w:suppressAutoHyphens/>
              <w:spacing w:after="0" w:line="360" w:lineRule="auto"/>
              <w:rPr>
                <w:rFonts w:ascii="Garamond" w:hAnsi="Garamond"/>
                <w:b/>
                <w:bCs/>
                <w:iCs/>
                <w:sz w:val="24"/>
                <w:szCs w:val="22"/>
              </w:rPr>
            </w:pPr>
            <w:r w:rsidRPr="00F95F8E">
              <w:rPr>
                <w:rFonts w:ascii="Garamond" w:hAnsi="Garamond"/>
                <w:b/>
                <w:bCs/>
                <w:iCs/>
                <w:sz w:val="24"/>
                <w:szCs w:val="22"/>
              </w:rPr>
              <w:t xml:space="preserve">Numero appartenenti all’area Funzionari ed E.Q. </w:t>
            </w:r>
          </w:p>
          <w:p w14:paraId="6E624042" w14:textId="77777777" w:rsidR="000E6072" w:rsidRPr="00F95F8E" w:rsidRDefault="000E6072" w:rsidP="003D33D7">
            <w:pPr>
              <w:keepNext/>
              <w:keepLines/>
              <w:numPr>
                <w:ilvl w:val="0"/>
                <w:numId w:val="145"/>
              </w:numPr>
              <w:suppressAutoHyphens/>
              <w:spacing w:after="0" w:line="360" w:lineRule="auto"/>
              <w:rPr>
                <w:rFonts w:ascii="Garamond" w:hAnsi="Garamond"/>
                <w:iCs/>
                <w:sz w:val="24"/>
                <w:szCs w:val="22"/>
              </w:rPr>
            </w:pPr>
            <w:r w:rsidRPr="00F95F8E">
              <w:rPr>
                <w:rFonts w:ascii="Garamond" w:hAnsi="Garamond"/>
                <w:b/>
                <w:bCs/>
                <w:iCs/>
                <w:sz w:val="24"/>
                <w:szCs w:val="22"/>
              </w:rPr>
              <w:t>Numero appartenenti all’area Istruttori</w:t>
            </w:r>
          </w:p>
        </w:tc>
        <w:tc>
          <w:tcPr>
            <w:tcW w:w="5134" w:type="dxa"/>
          </w:tcPr>
          <w:p w14:paraId="4A4807EE"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Unioni di comuni – Comunità Montane</w:t>
            </w:r>
          </w:p>
          <w:p w14:paraId="48651B4A"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Fra i dirigenti della polizia locale devono essere considerati esclusivamente i dipendenti con qualifica dirigenziale. I dipendenti cui è stato conferito l’incarico di  E.Q. vanno rilevati insieme agli altri addetti della polizia locale nelle aree di appartenenza (Funzionari ed E.Q. ed Istruttori).</w:t>
            </w:r>
          </w:p>
          <w:p w14:paraId="69D4B9F3" w14:textId="77777777" w:rsidR="000E6072" w:rsidRPr="00F95F8E" w:rsidRDefault="000E6072" w:rsidP="003D33D7">
            <w:pPr>
              <w:spacing w:after="0" w:line="360" w:lineRule="auto"/>
              <w:ind w:firstLine="0"/>
              <w:rPr>
                <w:rFonts w:ascii="Garamond" w:hAnsi="Garamond"/>
                <w:b/>
                <w:iCs/>
                <w:sz w:val="24"/>
              </w:rPr>
            </w:pPr>
            <w:r w:rsidRPr="00F95F8E">
              <w:rPr>
                <w:rFonts w:ascii="Garamond" w:hAnsi="Garamond"/>
                <w:b/>
                <w:iCs/>
                <w:sz w:val="24"/>
              </w:rPr>
              <w:t>Tale domanda è a risposta obbligatoria anche nel caso di assenza di dati; in tale caso è necessario inserire 0 (zero) e procedere al salvataggio della Scheda.</w:t>
            </w:r>
          </w:p>
        </w:tc>
      </w:tr>
      <w:tr w:rsidR="000E6072" w:rsidRPr="00F95F8E" w14:paraId="7C5D8365" w14:textId="77777777" w:rsidTr="003D33D7">
        <w:tc>
          <w:tcPr>
            <w:tcW w:w="1242" w:type="dxa"/>
            <w:vAlign w:val="center"/>
          </w:tcPr>
          <w:p w14:paraId="7C43D08B" w14:textId="77777777" w:rsidR="000E6072" w:rsidRPr="00F95F8E" w:rsidRDefault="000E6072" w:rsidP="003D33D7">
            <w:pPr>
              <w:spacing w:after="0" w:line="360" w:lineRule="auto"/>
              <w:ind w:firstLine="0"/>
              <w:jc w:val="center"/>
              <w:rPr>
                <w:rFonts w:ascii="Garamond" w:hAnsi="Garamond"/>
                <w:iCs/>
                <w:sz w:val="24"/>
              </w:rPr>
            </w:pPr>
            <w:r w:rsidRPr="00F95F8E">
              <w:rPr>
                <w:rFonts w:ascii="Garamond" w:hAnsi="Garamond"/>
                <w:b/>
                <w:iCs/>
                <w:sz w:val="24"/>
              </w:rPr>
              <w:t>104 - 107</w:t>
            </w:r>
          </w:p>
        </w:tc>
        <w:tc>
          <w:tcPr>
            <w:tcW w:w="3402" w:type="dxa"/>
            <w:vAlign w:val="center"/>
          </w:tcPr>
          <w:p w14:paraId="50A4629A"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 xml:space="preserve">Personale destinatario della sezione del Personale iscritto ad ordini o albi professionali </w:t>
            </w:r>
            <w:r w:rsidRPr="00F95F8E">
              <w:rPr>
                <w:rFonts w:ascii="Garamond" w:hAnsi="Garamond"/>
                <w:b/>
                <w:iCs/>
                <w:sz w:val="24"/>
                <w:szCs w:val="22"/>
              </w:rPr>
              <w:lastRenderedPageBreak/>
              <w:t>(art. 101 e segg. del CCNL Funzioni locali del 16.11.2022):</w:t>
            </w:r>
          </w:p>
          <w:p w14:paraId="4D677C65" w14:textId="77777777" w:rsidR="000E6072" w:rsidRPr="00F95F8E" w:rsidRDefault="000E6072" w:rsidP="003D33D7">
            <w:pPr>
              <w:numPr>
                <w:ilvl w:val="0"/>
                <w:numId w:val="144"/>
              </w:numPr>
              <w:spacing w:after="0" w:line="360" w:lineRule="auto"/>
              <w:rPr>
                <w:rFonts w:ascii="Garamond" w:hAnsi="Garamond"/>
                <w:b/>
                <w:bCs/>
                <w:iCs/>
                <w:sz w:val="24"/>
              </w:rPr>
            </w:pPr>
            <w:r w:rsidRPr="00F95F8E">
              <w:rPr>
                <w:rFonts w:ascii="Garamond" w:hAnsi="Garamond"/>
                <w:b/>
                <w:bCs/>
                <w:iCs/>
                <w:sz w:val="24"/>
              </w:rPr>
              <w:t>Numero di dirigenti</w:t>
            </w:r>
          </w:p>
          <w:p w14:paraId="161C0F5A" w14:textId="77777777" w:rsidR="000E6072" w:rsidRPr="00F95F8E" w:rsidRDefault="000E6072" w:rsidP="003D33D7">
            <w:pPr>
              <w:numPr>
                <w:ilvl w:val="0"/>
                <w:numId w:val="144"/>
              </w:numPr>
              <w:spacing w:after="0" w:line="360" w:lineRule="auto"/>
              <w:rPr>
                <w:rFonts w:ascii="Garamond" w:hAnsi="Garamond"/>
                <w:b/>
                <w:bCs/>
                <w:iCs/>
                <w:sz w:val="24"/>
              </w:rPr>
            </w:pPr>
            <w:r w:rsidRPr="00F95F8E">
              <w:rPr>
                <w:rFonts w:ascii="Garamond" w:hAnsi="Garamond"/>
                <w:b/>
                <w:bCs/>
                <w:iCs/>
                <w:sz w:val="24"/>
              </w:rPr>
              <w:t xml:space="preserve">Numero appartenenti </w:t>
            </w:r>
            <w:r w:rsidRPr="00F95F8E">
              <w:rPr>
                <w:rFonts w:ascii="Garamond" w:hAnsi="Garamond"/>
                <w:b/>
                <w:bCs/>
                <w:iCs/>
                <w:sz w:val="24"/>
                <w:szCs w:val="22"/>
              </w:rPr>
              <w:t>all’area Funzionari ed E.Q.</w:t>
            </w:r>
            <w:r w:rsidRPr="00F95F8E">
              <w:rPr>
                <w:rFonts w:ascii="Garamond" w:hAnsi="Garamond"/>
                <w:b/>
                <w:bCs/>
                <w:iCs/>
                <w:sz w:val="24"/>
              </w:rPr>
              <w:t xml:space="preserve"> </w:t>
            </w:r>
          </w:p>
          <w:p w14:paraId="4D85AF4F" w14:textId="77777777" w:rsidR="000E6072" w:rsidRPr="00F95F8E" w:rsidRDefault="000E6072" w:rsidP="003D33D7">
            <w:pPr>
              <w:numPr>
                <w:ilvl w:val="0"/>
                <w:numId w:val="144"/>
              </w:numPr>
              <w:spacing w:after="0" w:line="360" w:lineRule="auto"/>
              <w:rPr>
                <w:rFonts w:ascii="Garamond" w:hAnsi="Garamond"/>
                <w:b/>
                <w:iCs/>
                <w:sz w:val="24"/>
              </w:rPr>
            </w:pPr>
            <w:r w:rsidRPr="00F95F8E">
              <w:rPr>
                <w:rFonts w:ascii="Garamond" w:hAnsi="Garamond"/>
                <w:b/>
                <w:bCs/>
                <w:iCs/>
                <w:sz w:val="24"/>
              </w:rPr>
              <w:t xml:space="preserve">Numero appartenenti </w:t>
            </w:r>
            <w:r w:rsidRPr="00F95F8E">
              <w:rPr>
                <w:rFonts w:ascii="Garamond" w:hAnsi="Garamond"/>
                <w:b/>
                <w:bCs/>
                <w:iCs/>
                <w:sz w:val="24"/>
                <w:szCs w:val="22"/>
              </w:rPr>
              <w:t>all’area Istruttori</w:t>
            </w:r>
          </w:p>
        </w:tc>
        <w:tc>
          <w:tcPr>
            <w:tcW w:w="5134" w:type="dxa"/>
          </w:tcPr>
          <w:p w14:paraId="1CA34BB5"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lastRenderedPageBreak/>
              <w:t>Comuni – Province – Città metropolitane – Unioni di comuni – Comunità Montane</w:t>
            </w:r>
          </w:p>
          <w:p w14:paraId="3F9C28B5"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Fra i dirigenti deve essere considerato </w:t>
            </w:r>
            <w:r w:rsidRPr="00F95F8E">
              <w:rPr>
                <w:rFonts w:ascii="Garamond" w:hAnsi="Garamond"/>
                <w:iCs/>
                <w:sz w:val="24"/>
              </w:rPr>
              <w:lastRenderedPageBreak/>
              <w:t>esclusivamente il personale con qualifica dirigenziale. I dipendenti cui è stato conferito l’incarico di E.Q. vanno rilevati insieme al personale inquadrato nelle aree di appartenenza (Funzionari ed E.Q. ed Istruttori).</w:t>
            </w:r>
          </w:p>
          <w:p w14:paraId="64D28C4E" w14:textId="77777777" w:rsidR="000E6072" w:rsidRPr="00F95F8E" w:rsidRDefault="000E6072" w:rsidP="003D33D7">
            <w:pPr>
              <w:spacing w:after="0" w:line="360" w:lineRule="auto"/>
              <w:ind w:firstLine="0"/>
              <w:rPr>
                <w:rFonts w:ascii="Garamond" w:hAnsi="Garamond"/>
                <w:b/>
                <w:iCs/>
                <w:sz w:val="24"/>
              </w:rPr>
            </w:pPr>
            <w:r w:rsidRPr="00F95F8E">
              <w:rPr>
                <w:rFonts w:ascii="Garamond" w:hAnsi="Garamond"/>
                <w:b/>
                <w:iCs/>
                <w:sz w:val="24"/>
              </w:rPr>
              <w:t>Tale domanda è a risposta obbligatoria anche nel caso di assenza di dati; in tale caso è necessario inserire 0 (zero) e procedere al salvataggio della Scheda.</w:t>
            </w:r>
          </w:p>
        </w:tc>
      </w:tr>
      <w:tr w:rsidR="000E6072" w:rsidRPr="00F95F8E" w14:paraId="38BD1A6D" w14:textId="77777777" w:rsidTr="003D33D7">
        <w:trPr>
          <w:trHeight w:val="8957"/>
        </w:trPr>
        <w:tc>
          <w:tcPr>
            <w:tcW w:w="1242" w:type="dxa"/>
            <w:vAlign w:val="center"/>
          </w:tcPr>
          <w:p w14:paraId="2A86AB96" w14:textId="77777777" w:rsidR="000E6072" w:rsidRPr="00F95F8E" w:rsidRDefault="000E6072" w:rsidP="003D33D7">
            <w:pPr>
              <w:spacing w:after="0" w:line="360" w:lineRule="auto"/>
              <w:ind w:firstLine="0"/>
              <w:jc w:val="center"/>
              <w:rPr>
                <w:rFonts w:ascii="Garamond" w:hAnsi="Garamond"/>
                <w:iCs/>
                <w:sz w:val="24"/>
              </w:rPr>
            </w:pPr>
            <w:r w:rsidRPr="00F95F8E">
              <w:rPr>
                <w:rFonts w:ascii="Garamond" w:hAnsi="Garamond"/>
                <w:b/>
                <w:iCs/>
                <w:sz w:val="24"/>
              </w:rPr>
              <w:lastRenderedPageBreak/>
              <w:t>108 - 113</w:t>
            </w:r>
          </w:p>
        </w:tc>
        <w:tc>
          <w:tcPr>
            <w:tcW w:w="3402" w:type="dxa"/>
            <w:vAlign w:val="center"/>
          </w:tcPr>
          <w:p w14:paraId="0B715091"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Personale destinatario della sezione del Personale educativo e scolastico (art. 85 e segg. del CCNL Funzioni locali del 16.11.2022):</w:t>
            </w:r>
          </w:p>
          <w:p w14:paraId="152C9190" w14:textId="77777777" w:rsidR="000E6072" w:rsidRPr="00F95F8E" w:rsidRDefault="000E6072" w:rsidP="003D33D7">
            <w:pPr>
              <w:numPr>
                <w:ilvl w:val="0"/>
                <w:numId w:val="146"/>
              </w:numPr>
              <w:spacing w:after="0" w:line="360" w:lineRule="auto"/>
              <w:rPr>
                <w:rFonts w:ascii="Garamond" w:hAnsi="Garamond"/>
                <w:b/>
                <w:bCs/>
                <w:iCs/>
                <w:sz w:val="24"/>
              </w:rPr>
            </w:pPr>
            <w:r w:rsidRPr="00F95F8E">
              <w:rPr>
                <w:rFonts w:ascii="Garamond" w:hAnsi="Garamond"/>
                <w:b/>
                <w:bCs/>
                <w:iCs/>
                <w:sz w:val="24"/>
              </w:rPr>
              <w:t>Numero appartenenti all’area Funzionari ed E.Q.</w:t>
            </w:r>
          </w:p>
          <w:p w14:paraId="69D8EE58" w14:textId="77777777" w:rsidR="000E6072" w:rsidRPr="00F95F8E" w:rsidRDefault="000E6072" w:rsidP="003D33D7">
            <w:pPr>
              <w:numPr>
                <w:ilvl w:val="0"/>
                <w:numId w:val="146"/>
              </w:numPr>
              <w:spacing w:after="0" w:line="360" w:lineRule="auto"/>
              <w:rPr>
                <w:rFonts w:ascii="Garamond" w:hAnsi="Garamond"/>
                <w:b/>
                <w:iCs/>
                <w:sz w:val="24"/>
              </w:rPr>
            </w:pPr>
            <w:r w:rsidRPr="00F95F8E">
              <w:rPr>
                <w:rFonts w:ascii="Garamond" w:hAnsi="Garamond"/>
                <w:b/>
                <w:bCs/>
                <w:iCs/>
                <w:sz w:val="24"/>
              </w:rPr>
              <w:t>Numero appartenenti all’area Istruttori</w:t>
            </w:r>
          </w:p>
          <w:p w14:paraId="423C862D" w14:textId="77777777" w:rsidR="000E6072" w:rsidRPr="00F95F8E" w:rsidRDefault="000E6072" w:rsidP="003D33D7">
            <w:pPr>
              <w:spacing w:after="0" w:line="360" w:lineRule="auto"/>
              <w:ind w:firstLine="0"/>
              <w:rPr>
                <w:rFonts w:ascii="Garamond" w:hAnsi="Garamond"/>
                <w:b/>
                <w:iCs/>
                <w:sz w:val="24"/>
              </w:rPr>
            </w:pPr>
            <w:r w:rsidRPr="00F95F8E">
              <w:rPr>
                <w:rFonts w:ascii="Garamond" w:hAnsi="Garamond"/>
                <w:b/>
                <w:iCs/>
                <w:sz w:val="24"/>
              </w:rPr>
              <w:t>Per il Personale educativo e scolastico vanno indicati:</w:t>
            </w:r>
          </w:p>
          <w:p w14:paraId="26F44EE1" w14:textId="77777777" w:rsidR="000E6072" w:rsidRPr="00F95F8E" w:rsidRDefault="000E6072" w:rsidP="003D33D7">
            <w:pPr>
              <w:numPr>
                <w:ilvl w:val="0"/>
                <w:numId w:val="147"/>
              </w:numPr>
              <w:spacing w:after="0" w:line="360" w:lineRule="auto"/>
              <w:rPr>
                <w:rFonts w:ascii="Garamond" w:hAnsi="Garamond"/>
                <w:b/>
                <w:bCs/>
                <w:iCs/>
                <w:sz w:val="24"/>
              </w:rPr>
            </w:pPr>
            <w:r w:rsidRPr="00F95F8E">
              <w:rPr>
                <w:rFonts w:ascii="Garamond" w:hAnsi="Garamond"/>
                <w:b/>
                <w:bCs/>
                <w:iCs/>
                <w:sz w:val="24"/>
              </w:rPr>
              <w:t>Numero di personale in servizio presso gli asili nido</w:t>
            </w:r>
          </w:p>
          <w:p w14:paraId="0582E21D" w14:textId="77777777" w:rsidR="000E6072" w:rsidRPr="00F95F8E" w:rsidRDefault="000E6072" w:rsidP="003D33D7">
            <w:pPr>
              <w:numPr>
                <w:ilvl w:val="0"/>
                <w:numId w:val="147"/>
              </w:numPr>
              <w:spacing w:after="0" w:line="360" w:lineRule="auto"/>
              <w:rPr>
                <w:rFonts w:ascii="Garamond" w:hAnsi="Garamond"/>
                <w:b/>
                <w:bCs/>
                <w:iCs/>
                <w:sz w:val="24"/>
              </w:rPr>
            </w:pPr>
            <w:r w:rsidRPr="00F95F8E">
              <w:rPr>
                <w:rFonts w:ascii="Garamond" w:hAnsi="Garamond"/>
                <w:b/>
                <w:bCs/>
                <w:iCs/>
                <w:sz w:val="24"/>
              </w:rPr>
              <w:t>Numero di personale in servizio presso le scuole materne</w:t>
            </w:r>
          </w:p>
          <w:p w14:paraId="092913E2" w14:textId="77777777" w:rsidR="000E6072" w:rsidRPr="00F95F8E" w:rsidRDefault="000E6072" w:rsidP="003D33D7">
            <w:pPr>
              <w:numPr>
                <w:ilvl w:val="0"/>
                <w:numId w:val="147"/>
              </w:numPr>
              <w:spacing w:beforeAutospacing="1" w:after="0" w:afterAutospacing="1" w:line="360" w:lineRule="auto"/>
              <w:rPr>
                <w:rFonts w:ascii="Garamond" w:hAnsi="Garamond"/>
                <w:b/>
                <w:iCs/>
                <w:sz w:val="24"/>
              </w:rPr>
            </w:pPr>
            <w:r w:rsidRPr="00F95F8E">
              <w:rPr>
                <w:rFonts w:ascii="Garamond" w:hAnsi="Garamond"/>
                <w:b/>
                <w:bCs/>
                <w:iCs/>
                <w:sz w:val="24"/>
              </w:rPr>
              <w:t>Numero di personale in servizio presso i centri di formazione professionale</w:t>
            </w:r>
          </w:p>
        </w:tc>
        <w:tc>
          <w:tcPr>
            <w:tcW w:w="5134" w:type="dxa"/>
          </w:tcPr>
          <w:p w14:paraId="07EC7210"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Unioni di comuni – Comunità Montane</w:t>
            </w:r>
          </w:p>
          <w:p w14:paraId="14E082B1"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Le domande sono rivolte al personale educativo e scolastico previste nella sezione ad essi dedicata dal CCNL Funzioni locali del 16.11.2022 a partire dall’articolo 85.</w:t>
            </w:r>
          </w:p>
          <w:p w14:paraId="04028098"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Oltre a fornire risposta sul numero dei dipendenti inquadrati nelle aree dei Funzionari ed E.Q. e degli Istruttori, l’ente deve rispondere anche alle ulteriori tre domande riferite all’assegnazione del personale presso gli asili nido, le scuole materne ed i centri per la formazione professionale.</w:t>
            </w:r>
          </w:p>
          <w:p w14:paraId="6F0BF4D9" w14:textId="77777777" w:rsidR="000E6072" w:rsidRPr="00F95F8E" w:rsidRDefault="000E6072" w:rsidP="003D33D7">
            <w:pPr>
              <w:spacing w:after="0" w:line="360" w:lineRule="auto"/>
              <w:ind w:firstLine="0"/>
              <w:rPr>
                <w:rFonts w:ascii="Garamond" w:hAnsi="Garamond"/>
                <w:b/>
                <w:iCs/>
                <w:sz w:val="24"/>
                <w:highlight w:val="yellow"/>
              </w:rPr>
            </w:pPr>
            <w:r w:rsidRPr="00F95F8E">
              <w:rPr>
                <w:rFonts w:ascii="Garamond" w:hAnsi="Garamond"/>
                <w:b/>
                <w:iCs/>
                <w:sz w:val="24"/>
              </w:rPr>
              <w:t>Le risposte sono obbligatorie e anche in assenza di dati è necessario inserire 0 e procedere al salvataggio della scheda.</w:t>
            </w:r>
          </w:p>
        </w:tc>
      </w:tr>
      <w:tr w:rsidR="000E6072" w:rsidRPr="00F95F8E" w14:paraId="29B07A03" w14:textId="77777777" w:rsidTr="003D33D7">
        <w:tc>
          <w:tcPr>
            <w:tcW w:w="1242" w:type="dxa"/>
            <w:vAlign w:val="center"/>
          </w:tcPr>
          <w:p w14:paraId="49AB8929"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t>114</w:t>
            </w:r>
          </w:p>
        </w:tc>
        <w:tc>
          <w:tcPr>
            <w:tcW w:w="3402" w:type="dxa"/>
            <w:vAlign w:val="center"/>
          </w:tcPr>
          <w:p w14:paraId="54B9C143"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 xml:space="preserve">Numero di personale della Polizia locale che ha ricevuto </w:t>
            </w:r>
            <w:r w:rsidRPr="00F95F8E">
              <w:rPr>
                <w:rFonts w:ascii="Garamond" w:hAnsi="Garamond"/>
                <w:b/>
                <w:iCs/>
                <w:sz w:val="24"/>
                <w:szCs w:val="22"/>
              </w:rPr>
              <w:lastRenderedPageBreak/>
              <w:t>un giudizio di inidoneità</w:t>
            </w:r>
          </w:p>
        </w:tc>
        <w:tc>
          <w:tcPr>
            <w:tcW w:w="5134" w:type="dxa"/>
          </w:tcPr>
          <w:p w14:paraId="7537F93C"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lastRenderedPageBreak/>
              <w:t>Comuni – Province – Città metropolitane – Unioni di comuni – Comunità Montane</w:t>
            </w:r>
          </w:p>
          <w:p w14:paraId="7F616116"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lastRenderedPageBreak/>
              <w:t>L’art. 41, comma 6, del d.lgs. 81/2008 prevede che il medico competente, a seguito di visita medica, giudichi il dipendente in funzione della mansione specifica:</w:t>
            </w:r>
          </w:p>
          <w:p w14:paraId="55D69794"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a) idoneo; b) </w:t>
            </w:r>
            <w:r w:rsidRPr="00F95F8E">
              <w:rPr>
                <w:rFonts w:ascii="Garamond" w:hAnsi="Garamond"/>
                <w:b/>
                <w:bCs/>
                <w:iCs/>
                <w:sz w:val="24"/>
              </w:rPr>
              <w:t>idoneo parziale, temporaneo o permanente, con prescrizioni o limitazioni</w:t>
            </w:r>
            <w:r w:rsidRPr="00F95F8E">
              <w:rPr>
                <w:rFonts w:ascii="Garamond" w:hAnsi="Garamond"/>
                <w:iCs/>
                <w:sz w:val="24"/>
              </w:rPr>
              <w:t>; c) inidoneo temporaneo; d) inidoneo permanente.</w:t>
            </w:r>
          </w:p>
          <w:p w14:paraId="2481FC15"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Ai fini conoscitivi dei riflessi di tale norma sugli aspetti organizzativo-gestionali degli enti, il Conto annuale rileva le </w:t>
            </w:r>
            <w:r w:rsidRPr="00F95F8E">
              <w:rPr>
                <w:rFonts w:ascii="Garamond" w:hAnsi="Garamond"/>
                <w:b/>
                <w:iCs/>
                <w:sz w:val="24"/>
              </w:rPr>
              <w:t>unità di personale della polizia locale</w:t>
            </w:r>
            <w:r w:rsidRPr="00F95F8E">
              <w:rPr>
                <w:rFonts w:ascii="Garamond" w:hAnsi="Garamond"/>
                <w:iCs/>
                <w:sz w:val="24"/>
              </w:rPr>
              <w:t xml:space="preserve"> per le quali sia stato espresso dal medico competente giudizio di idoneità condizionata alla mansione di cui alla lettera b) del sopra citato articolo con solo riferimento </w:t>
            </w:r>
            <w:r w:rsidRPr="00F95F8E">
              <w:rPr>
                <w:rFonts w:ascii="Garamond" w:hAnsi="Garamond"/>
                <w:b/>
                <w:iCs/>
                <w:sz w:val="24"/>
              </w:rPr>
              <w:t>alle limitazioni</w:t>
            </w:r>
            <w:r w:rsidRPr="00F95F8E">
              <w:rPr>
                <w:rFonts w:ascii="Garamond" w:hAnsi="Garamond"/>
                <w:iCs/>
                <w:sz w:val="24"/>
              </w:rPr>
              <w:t>. Tra i giudizi di idoneità condizionata da rilevare in tale domanda, pertanto, NON rientrano quelli con prescrizioni che di fatto non incidono sull’esercizio dell’attività lavorativa ma prevedono per esempio l’utilizzo di dispositivi di protezione particolari.</w:t>
            </w:r>
          </w:p>
        </w:tc>
      </w:tr>
      <w:tr w:rsidR="000E6072" w:rsidRPr="00F95F8E" w14:paraId="2D1DACDE" w14:textId="77777777" w:rsidTr="003D33D7">
        <w:tc>
          <w:tcPr>
            <w:tcW w:w="1242" w:type="dxa"/>
            <w:vAlign w:val="center"/>
          </w:tcPr>
          <w:p w14:paraId="72458A65" w14:textId="77777777" w:rsidR="000E6072" w:rsidRPr="00F95F8E" w:rsidRDefault="000E6072" w:rsidP="003D33D7">
            <w:pPr>
              <w:spacing w:after="0" w:line="360" w:lineRule="auto"/>
              <w:ind w:firstLine="0"/>
              <w:jc w:val="center"/>
              <w:rPr>
                <w:rFonts w:ascii="Garamond" w:hAnsi="Garamond"/>
                <w:b/>
                <w:iCs/>
                <w:sz w:val="24"/>
              </w:rPr>
            </w:pPr>
            <w:r w:rsidRPr="00F95F8E">
              <w:rPr>
                <w:rFonts w:ascii="Garamond" w:hAnsi="Garamond"/>
                <w:b/>
                <w:iCs/>
                <w:sz w:val="24"/>
              </w:rPr>
              <w:lastRenderedPageBreak/>
              <w:t>115</w:t>
            </w:r>
          </w:p>
        </w:tc>
        <w:tc>
          <w:tcPr>
            <w:tcW w:w="3402" w:type="dxa"/>
            <w:vAlign w:val="center"/>
          </w:tcPr>
          <w:p w14:paraId="70DB4591" w14:textId="77777777" w:rsidR="000E6072" w:rsidRPr="00F95F8E" w:rsidRDefault="000E6072" w:rsidP="003D33D7">
            <w:pPr>
              <w:spacing w:after="0" w:line="360" w:lineRule="auto"/>
              <w:ind w:firstLine="0"/>
              <w:rPr>
                <w:rFonts w:ascii="Garamond" w:hAnsi="Garamond"/>
                <w:b/>
                <w:iCs/>
                <w:sz w:val="24"/>
                <w:szCs w:val="22"/>
              </w:rPr>
            </w:pPr>
            <w:r w:rsidRPr="00F95F8E">
              <w:rPr>
                <w:rFonts w:ascii="Garamond" w:hAnsi="Garamond"/>
                <w:b/>
                <w:iCs/>
                <w:sz w:val="24"/>
                <w:szCs w:val="22"/>
              </w:rPr>
              <w:t>Numero di personale educativo e scolastico che ha ricevuto un giudizio di inidoneità</w:t>
            </w:r>
          </w:p>
        </w:tc>
        <w:tc>
          <w:tcPr>
            <w:tcW w:w="5134" w:type="dxa"/>
          </w:tcPr>
          <w:p w14:paraId="2708B5B3" w14:textId="77777777" w:rsidR="000E6072" w:rsidRPr="00F95F8E" w:rsidRDefault="000E6072" w:rsidP="003D33D7">
            <w:pPr>
              <w:spacing w:after="0" w:line="360" w:lineRule="auto"/>
              <w:ind w:firstLine="0"/>
              <w:rPr>
                <w:rFonts w:ascii="Garamond" w:hAnsi="Garamond"/>
                <w:iCs/>
                <w:sz w:val="24"/>
                <w:u w:val="single"/>
              </w:rPr>
            </w:pPr>
            <w:r w:rsidRPr="00F95F8E">
              <w:rPr>
                <w:rFonts w:ascii="Garamond" w:hAnsi="Garamond"/>
                <w:iCs/>
                <w:sz w:val="24"/>
                <w:u w:val="single"/>
              </w:rPr>
              <w:t>Comuni – Province – Città metropolitane – Unioni di comuni – Comunità Montane</w:t>
            </w:r>
          </w:p>
          <w:p w14:paraId="142F6EC5"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L’ente deve rispondere a questa domanda tenendo conto delle istruzioni già fornite per la domanda precedente.</w:t>
            </w:r>
          </w:p>
          <w:p w14:paraId="7AB92DC4" w14:textId="77777777" w:rsidR="000E6072" w:rsidRPr="00F95F8E" w:rsidRDefault="000E6072" w:rsidP="003D33D7">
            <w:pPr>
              <w:spacing w:after="0" w:line="360" w:lineRule="auto"/>
              <w:ind w:firstLine="0"/>
              <w:rPr>
                <w:rFonts w:ascii="Garamond" w:hAnsi="Garamond"/>
                <w:iCs/>
                <w:sz w:val="24"/>
              </w:rPr>
            </w:pPr>
            <w:r w:rsidRPr="00F95F8E">
              <w:rPr>
                <w:rFonts w:ascii="Garamond" w:hAnsi="Garamond"/>
                <w:iCs/>
                <w:sz w:val="24"/>
              </w:rPr>
              <w:t xml:space="preserve">Il Conto annuale rileva </w:t>
            </w:r>
            <w:r w:rsidRPr="00F95F8E">
              <w:rPr>
                <w:rFonts w:ascii="Garamond" w:hAnsi="Garamond"/>
                <w:b/>
                <w:iCs/>
                <w:sz w:val="24"/>
              </w:rPr>
              <w:t xml:space="preserve">le unità di personale educativo e scolastico </w:t>
            </w:r>
            <w:r w:rsidRPr="00F95F8E">
              <w:rPr>
                <w:rFonts w:ascii="Garamond" w:hAnsi="Garamond"/>
                <w:iCs/>
                <w:sz w:val="24"/>
              </w:rPr>
              <w:t xml:space="preserve">per le quali sia stato espresso dal medico competente </w:t>
            </w:r>
            <w:r w:rsidRPr="00F95F8E">
              <w:rPr>
                <w:rFonts w:ascii="Garamond" w:hAnsi="Garamond"/>
                <w:b/>
                <w:bCs/>
                <w:iCs/>
                <w:sz w:val="24"/>
              </w:rPr>
              <w:t>giudizio di idoneità condizionata alla mansione di cui alla lettera b)</w:t>
            </w:r>
            <w:r w:rsidRPr="00F95F8E">
              <w:rPr>
                <w:rFonts w:ascii="Garamond" w:hAnsi="Garamond"/>
                <w:iCs/>
                <w:sz w:val="24"/>
              </w:rPr>
              <w:t xml:space="preserve"> dell’art. 41, comma 6, del d.lgs. 81/2008, con solo riferimento </w:t>
            </w:r>
            <w:r w:rsidRPr="00F95F8E">
              <w:rPr>
                <w:rFonts w:ascii="Garamond" w:hAnsi="Garamond"/>
                <w:b/>
                <w:iCs/>
                <w:sz w:val="24"/>
              </w:rPr>
              <w:t>alle limitazioni</w:t>
            </w:r>
            <w:r w:rsidRPr="00F95F8E">
              <w:rPr>
                <w:rFonts w:ascii="Garamond" w:hAnsi="Garamond"/>
                <w:iCs/>
                <w:sz w:val="24"/>
              </w:rPr>
              <w:t xml:space="preserve">. Tra i giudizi di idoneità condizionata da rilevare in tale domanda, pertanto, NON rientrano quelli con prescrizioni che di fatto non incidono sull’esercizio dell’attività lavorativa ma prevedono per esempio l’utilizzo di </w:t>
            </w:r>
            <w:r w:rsidRPr="00F95F8E">
              <w:rPr>
                <w:rFonts w:ascii="Garamond" w:hAnsi="Garamond"/>
                <w:iCs/>
                <w:sz w:val="24"/>
              </w:rPr>
              <w:lastRenderedPageBreak/>
              <w:t>dispositivi di protezione particolari.</w:t>
            </w:r>
          </w:p>
        </w:tc>
      </w:tr>
    </w:tbl>
    <w:p w14:paraId="667D9371" w14:textId="77777777" w:rsidR="000E6072" w:rsidRPr="00F95F8E" w:rsidRDefault="000E6072" w:rsidP="000E6072">
      <w:pPr>
        <w:spacing w:before="100" w:beforeAutospacing="1" w:after="100" w:afterAutospacing="1" w:line="360" w:lineRule="auto"/>
        <w:ind w:firstLine="0"/>
        <w:rPr>
          <w:rFonts w:ascii="Garamond" w:hAnsi="Garamond"/>
          <w:iCs/>
          <w:sz w:val="24"/>
        </w:rPr>
      </w:pPr>
    </w:p>
    <w:p w14:paraId="7A8E4B3C"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6" w:name="_Toc169797125"/>
      <w:r w:rsidRPr="00F95F8E">
        <w:rPr>
          <w:rFonts w:cs="Arial"/>
          <w:b/>
          <w:bCs/>
          <w:iCs/>
          <w:color w:val="000000"/>
          <w:sz w:val="24"/>
          <w:lang w:eastAsia="en-US"/>
        </w:rPr>
        <w:t>Scheda Informativa 1 A – Convenzioni (Comuni – Province – Città metropolitane – Unioni di comuni – Comunità montane)</w:t>
      </w:r>
      <w:bookmarkEnd w:id="6"/>
    </w:p>
    <w:p w14:paraId="3FE9404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Questa Scheda rileva i dati delle convenzioni e diventa obbligatoria nel caso in cui l’Istituzione comunichi di avere delle convenzioni attive con altri enti al 31.12 rispondendo “SI” alla specifica domanda della Scheda informativa 1A: “L’ente ha attive al 31.12 convenzioni con altri enti ai sensi dell’art. 30 del T.U.E.L., o di analoghe disposizioni delle Regioni e Province Autonome?”.</w:t>
      </w:r>
    </w:p>
    <w:p w14:paraId="7254750E"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Gli enti che hanno attive convenzioni esclusivamente con Consorzi di comuni o amministrazioni diverse dai comuni NON devono compilare tale Scheda poiché in risposta alla specifica domanda presente nella Scheda informativa 1A, devono rispondere “NO”. </w:t>
      </w:r>
    </w:p>
    <w:tbl>
      <w:tblPr>
        <w:tblW w:w="96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516"/>
        <w:gridCol w:w="6085"/>
      </w:tblGrid>
      <w:tr w:rsidR="000E6072" w:rsidRPr="00F95F8E" w14:paraId="6C412FE0" w14:textId="77777777" w:rsidTr="003D33D7">
        <w:trPr>
          <w:trHeight w:val="487"/>
        </w:trPr>
        <w:tc>
          <w:tcPr>
            <w:tcW w:w="3516" w:type="dxa"/>
            <w:shd w:val="pct10" w:color="auto" w:fill="auto"/>
            <w:tcMar>
              <w:top w:w="28" w:type="dxa"/>
              <w:left w:w="57" w:type="dxa"/>
              <w:bottom w:w="28" w:type="dxa"/>
              <w:right w:w="57" w:type="dxa"/>
            </w:tcMar>
            <w:vAlign w:val="center"/>
          </w:tcPr>
          <w:p w14:paraId="2D1B84EF" w14:textId="77777777" w:rsidR="000E6072" w:rsidRPr="00F95F8E" w:rsidRDefault="000E6072" w:rsidP="003D33D7">
            <w:pPr>
              <w:spacing w:after="0" w:line="360" w:lineRule="auto"/>
              <w:ind w:firstLine="0"/>
              <w:jc w:val="center"/>
              <w:rPr>
                <w:rFonts w:ascii="Garamond" w:hAnsi="Garamond"/>
                <w:b/>
                <w:bCs/>
                <w:iCs/>
                <w:sz w:val="24"/>
                <w:szCs w:val="22"/>
              </w:rPr>
            </w:pPr>
            <w:r w:rsidRPr="00F95F8E">
              <w:rPr>
                <w:rFonts w:ascii="Garamond" w:hAnsi="Garamond"/>
                <w:b/>
                <w:iCs/>
                <w:sz w:val="24"/>
              </w:rPr>
              <w:t>Domanda</w:t>
            </w:r>
          </w:p>
        </w:tc>
        <w:tc>
          <w:tcPr>
            <w:tcW w:w="6085" w:type="dxa"/>
            <w:shd w:val="pct10" w:color="auto" w:fill="auto"/>
            <w:tcMar>
              <w:top w:w="28" w:type="dxa"/>
              <w:left w:w="57" w:type="dxa"/>
              <w:bottom w:w="28" w:type="dxa"/>
              <w:right w:w="57" w:type="dxa"/>
            </w:tcMar>
            <w:vAlign w:val="center"/>
          </w:tcPr>
          <w:p w14:paraId="13C79F91" w14:textId="77777777" w:rsidR="000E6072" w:rsidRPr="00F95F8E" w:rsidRDefault="000E6072" w:rsidP="003D33D7">
            <w:pPr>
              <w:spacing w:after="0" w:line="360" w:lineRule="auto"/>
              <w:ind w:firstLine="0"/>
              <w:jc w:val="center"/>
              <w:rPr>
                <w:rFonts w:ascii="Garamond" w:hAnsi="Garamond"/>
                <w:bCs/>
                <w:iCs/>
                <w:sz w:val="24"/>
                <w:szCs w:val="22"/>
                <w:u w:val="single"/>
              </w:rPr>
            </w:pPr>
            <w:r w:rsidRPr="00F95F8E">
              <w:rPr>
                <w:rFonts w:ascii="Garamond" w:hAnsi="Garamond"/>
                <w:b/>
                <w:iCs/>
                <w:sz w:val="24"/>
              </w:rPr>
              <w:t>Istruzioni</w:t>
            </w:r>
          </w:p>
        </w:tc>
      </w:tr>
      <w:tr w:rsidR="000E6072" w:rsidRPr="00F95F8E" w14:paraId="3B378AD4" w14:textId="77777777" w:rsidTr="003D33D7">
        <w:trPr>
          <w:trHeight w:val="811"/>
        </w:trPr>
        <w:tc>
          <w:tcPr>
            <w:tcW w:w="3516" w:type="dxa"/>
            <w:shd w:val="clear" w:color="auto" w:fill="auto"/>
            <w:tcMar>
              <w:top w:w="28" w:type="dxa"/>
              <w:left w:w="57" w:type="dxa"/>
              <w:bottom w:w="28" w:type="dxa"/>
              <w:right w:w="57" w:type="dxa"/>
            </w:tcMar>
          </w:tcPr>
          <w:p w14:paraId="1BD6990A" w14:textId="77777777" w:rsidR="000E6072" w:rsidRPr="00F95F8E" w:rsidRDefault="000E6072" w:rsidP="003D33D7">
            <w:pPr>
              <w:spacing w:after="0" w:line="360" w:lineRule="auto"/>
              <w:ind w:firstLine="0"/>
              <w:rPr>
                <w:rFonts w:ascii="Garamond" w:hAnsi="Garamond"/>
                <w:b/>
                <w:bCs/>
                <w:iCs/>
                <w:sz w:val="24"/>
                <w:szCs w:val="22"/>
              </w:rPr>
            </w:pPr>
            <w:r w:rsidRPr="00F95F8E">
              <w:rPr>
                <w:rFonts w:ascii="Garamond" w:hAnsi="Garamond"/>
                <w:b/>
                <w:bCs/>
                <w:iCs/>
                <w:sz w:val="24"/>
                <w:szCs w:val="22"/>
              </w:rPr>
              <w:t>Al 31.12 l’Ente è capofila di una convenzione stipulata ai sensi dell’art. 30 del T.U.E.L., o di analoghe disposizioni delle Regioni e Province Autonome?</w:t>
            </w:r>
          </w:p>
          <w:p w14:paraId="12B9E76F" w14:textId="77777777" w:rsidR="000E6072" w:rsidRPr="00F95F8E" w:rsidRDefault="000E6072" w:rsidP="003D33D7">
            <w:pPr>
              <w:numPr>
                <w:ilvl w:val="0"/>
                <w:numId w:val="127"/>
              </w:numPr>
              <w:spacing w:after="0" w:line="360" w:lineRule="auto"/>
              <w:rPr>
                <w:rFonts w:ascii="Garamond" w:hAnsi="Garamond"/>
                <w:b/>
                <w:bCs/>
                <w:iCs/>
                <w:sz w:val="24"/>
                <w:szCs w:val="22"/>
              </w:rPr>
            </w:pPr>
            <w:r w:rsidRPr="00F95F8E">
              <w:rPr>
                <w:rFonts w:ascii="Garamond" w:hAnsi="Garamond"/>
                <w:b/>
                <w:bCs/>
                <w:iCs/>
                <w:sz w:val="24"/>
                <w:szCs w:val="22"/>
              </w:rPr>
              <w:t>In caso di risposta negativa indicare il codice dell’Ente capofila</w:t>
            </w:r>
          </w:p>
          <w:p w14:paraId="00F035CA" w14:textId="77777777" w:rsidR="000E6072" w:rsidRPr="00F95F8E" w:rsidRDefault="000E6072" w:rsidP="003D33D7">
            <w:pPr>
              <w:numPr>
                <w:ilvl w:val="0"/>
                <w:numId w:val="127"/>
              </w:numPr>
              <w:spacing w:after="0" w:line="360" w:lineRule="auto"/>
              <w:rPr>
                <w:rFonts w:ascii="Garamond" w:hAnsi="Garamond"/>
                <w:b/>
                <w:bCs/>
                <w:iCs/>
                <w:sz w:val="24"/>
                <w:szCs w:val="22"/>
              </w:rPr>
            </w:pPr>
            <w:r w:rsidRPr="00F95F8E">
              <w:rPr>
                <w:rFonts w:ascii="Garamond" w:hAnsi="Garamond"/>
                <w:b/>
                <w:bCs/>
                <w:iCs/>
                <w:sz w:val="24"/>
                <w:szCs w:val="22"/>
              </w:rPr>
              <w:t>In caso di risposta positiva indicare quali sono i servizi oggetto della convenzione selezionandoli dall’elenco proposto</w:t>
            </w:r>
          </w:p>
        </w:tc>
        <w:tc>
          <w:tcPr>
            <w:tcW w:w="6085" w:type="dxa"/>
            <w:shd w:val="clear" w:color="auto" w:fill="auto"/>
            <w:tcMar>
              <w:top w:w="28" w:type="dxa"/>
              <w:left w:w="57" w:type="dxa"/>
              <w:bottom w:w="28" w:type="dxa"/>
              <w:right w:w="57" w:type="dxa"/>
            </w:tcMar>
          </w:tcPr>
          <w:p w14:paraId="1A4C3D28" w14:textId="77777777" w:rsidR="000E6072" w:rsidRPr="00F95F8E" w:rsidRDefault="000E6072" w:rsidP="003D33D7">
            <w:pPr>
              <w:spacing w:after="0" w:line="360" w:lineRule="auto"/>
              <w:ind w:firstLine="0"/>
              <w:rPr>
                <w:rFonts w:ascii="Garamond" w:hAnsi="Garamond"/>
                <w:bCs/>
                <w:iCs/>
                <w:sz w:val="24"/>
                <w:szCs w:val="22"/>
                <w:u w:val="single"/>
              </w:rPr>
            </w:pPr>
            <w:r w:rsidRPr="00F95F8E">
              <w:rPr>
                <w:rFonts w:ascii="Garamond" w:hAnsi="Garamond"/>
                <w:bCs/>
                <w:iCs/>
                <w:sz w:val="24"/>
                <w:szCs w:val="22"/>
                <w:u w:val="single"/>
              </w:rPr>
              <w:t>Comuni – Province – Città metropolitane – Unioni di comuni – Comunità Montane</w:t>
            </w:r>
          </w:p>
          <w:p w14:paraId="79D2F8E7"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 xml:space="preserve">Le amministrazioni devono rispondere obbligatoriamente a tale domanda. La scheda è composta </w:t>
            </w:r>
            <w:r w:rsidRPr="00F95F8E">
              <w:rPr>
                <w:rFonts w:ascii="Garamond" w:hAnsi="Garamond"/>
                <w:b/>
                <w:iCs/>
                <w:sz w:val="24"/>
                <w:szCs w:val="22"/>
              </w:rPr>
              <w:t>da 5 sezioni uguali</w:t>
            </w:r>
            <w:r w:rsidRPr="00F95F8E">
              <w:rPr>
                <w:rFonts w:ascii="Garamond" w:hAnsi="Garamond"/>
                <w:iCs/>
                <w:sz w:val="24"/>
                <w:szCs w:val="22"/>
              </w:rPr>
              <w:t>, ciascuna dedicata ad una convenzione, in cui è richiesto se l’Ente è capofila o meno, e, a seconda della risposta, i servizi oggetto della convenzione oppure il codice dell’Ente capofila.</w:t>
            </w:r>
          </w:p>
          <w:p w14:paraId="2DA3A54D"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Se l’ente è capofila della convenzione, risponde “Si” e deve indicare le funzioni svolte selezionandole tra quelle presenti nell’elenco proposto; se invece l’ente non è capofila della convenzione deve indicare soltanto il codice dell’ente capofila selezionandolo dal file excel presente nel kit excel o dalla lista presente sulla maschera web.</w:t>
            </w:r>
          </w:p>
          <w:p w14:paraId="7A094214"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Qualora l’ente sia capofila di più di 5 convenzioni indica quelle con il numero maggiore di servizi svolti.</w:t>
            </w:r>
          </w:p>
          <w:p w14:paraId="5038E191"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 xml:space="preserve">Se, invece, l’ente è capofila di meno di 5 convenzioni compila tante sezioni quante sono il numero delle convenzioni attive al 31.12 avendo cura di </w:t>
            </w:r>
            <w:r w:rsidRPr="00F95F8E">
              <w:rPr>
                <w:rFonts w:ascii="Garamond" w:hAnsi="Garamond"/>
                <w:b/>
                <w:iCs/>
                <w:sz w:val="24"/>
                <w:szCs w:val="22"/>
              </w:rPr>
              <w:t>NON</w:t>
            </w:r>
            <w:r w:rsidRPr="00F95F8E">
              <w:rPr>
                <w:rFonts w:ascii="Garamond" w:hAnsi="Garamond"/>
                <w:iCs/>
                <w:sz w:val="24"/>
                <w:szCs w:val="22"/>
              </w:rPr>
              <w:t xml:space="preserve"> rispondere nulla nelle altre sezioni.</w:t>
            </w:r>
          </w:p>
          <w:p w14:paraId="31324B86"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 xml:space="preserve">Nel caso in cui l’ente partecipa anche ad una convenzione di cui </w:t>
            </w:r>
            <w:r w:rsidRPr="00F95F8E">
              <w:rPr>
                <w:rFonts w:ascii="Garamond" w:hAnsi="Garamond"/>
                <w:iCs/>
                <w:sz w:val="24"/>
                <w:szCs w:val="22"/>
              </w:rPr>
              <w:lastRenderedPageBreak/>
              <w:t>non è capofila, risponde negativamente alla specifica domanda di una delle sezioni ed indica il codice dell’ente capofila.</w:t>
            </w:r>
          </w:p>
          <w:p w14:paraId="718810F8"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La lettera l) dell’elenco che segue per le Unioni di comuni è da intendersi “Servizi statistici”.</w:t>
            </w:r>
          </w:p>
          <w:p w14:paraId="0BFFEA44"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Elenco delle funzioni:</w:t>
            </w:r>
          </w:p>
          <w:p w14:paraId="73CAE307"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a) organizzazione generale dell’amministrazione, gestione finanziaria e contabile e controllo;</w:t>
            </w:r>
          </w:p>
          <w:p w14:paraId="497489D0"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b) organizzazione dei servizi pubblici di interesse generale di ambito comunale, ivi compresi i servizi di trasporto pubblico comunale;</w:t>
            </w:r>
          </w:p>
          <w:p w14:paraId="16D7DD96"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c) catasto, ad eccezione delle funzioni mantenute allo Stato dalla normativa vigente;</w:t>
            </w:r>
          </w:p>
          <w:p w14:paraId="725C81FB"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d) la pianificazione urbanistica ed edilizia di ambito comunale nonché la partecipazione alla pianificazione territoriale di livello sovracomunale;</w:t>
            </w:r>
          </w:p>
          <w:p w14:paraId="61F366C1"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e) attività, in ambito comunale, di pianificazione di protezione civile e di coordinamento dei primi soccorsi;</w:t>
            </w:r>
          </w:p>
          <w:p w14:paraId="51B9DB98"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f) l’organizzazione e la gestione dei servizi di raccolta, avvio e smaltimento e recupero dei rifiuti urbani e la riscossione dei relativi tributi;</w:t>
            </w:r>
          </w:p>
          <w:p w14:paraId="622A3C1F"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g) progettazione e gestione del sistema locale dei servizi sociali ed erogazione delle relative prestazioni ai cittadini, secondo quanto previsto dall’articolo 118, quarto comma, della Costituzione;</w:t>
            </w:r>
          </w:p>
          <w:p w14:paraId="09514C4E"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h) edilizia scolastica (per la parte non attribuita alla competenza delle province), organizzazione e gestione dei servizi scolastici;</w:t>
            </w:r>
          </w:p>
          <w:p w14:paraId="0EE8F40D"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i) polizia municipale e polizia amministrativa locale;</w:t>
            </w:r>
          </w:p>
          <w:p w14:paraId="19E7548B"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l) tenuta dei registri di stato civile e di popolazione e compiti in materia di servizi anagrafici nonché in materia di servizi elettorali e statistici, nell’esercizio delle funzioni di competenza statale;</w:t>
            </w:r>
          </w:p>
          <w:p w14:paraId="5AA3065A" w14:textId="77777777" w:rsidR="000E6072" w:rsidRPr="00F95F8E" w:rsidRDefault="000E6072" w:rsidP="003D33D7">
            <w:pPr>
              <w:spacing w:after="0" w:line="360" w:lineRule="auto"/>
              <w:ind w:firstLine="0"/>
              <w:rPr>
                <w:rFonts w:ascii="Garamond" w:hAnsi="Garamond"/>
                <w:iCs/>
                <w:sz w:val="24"/>
                <w:szCs w:val="22"/>
              </w:rPr>
            </w:pPr>
            <w:r w:rsidRPr="00F95F8E">
              <w:rPr>
                <w:rFonts w:ascii="Garamond" w:hAnsi="Garamond"/>
                <w:iCs/>
                <w:sz w:val="24"/>
                <w:szCs w:val="22"/>
              </w:rPr>
              <w:t>m) altro.</w:t>
            </w:r>
          </w:p>
        </w:tc>
      </w:tr>
    </w:tbl>
    <w:p w14:paraId="5CD5C294" w14:textId="77777777" w:rsidR="000E6072" w:rsidRPr="00F95F8E" w:rsidRDefault="000E6072" w:rsidP="000E6072">
      <w:pPr>
        <w:spacing w:line="360" w:lineRule="auto"/>
        <w:ind w:firstLine="0"/>
        <w:rPr>
          <w:rFonts w:ascii="Garamond" w:hAnsi="Garamond"/>
          <w:sz w:val="24"/>
        </w:rPr>
      </w:pPr>
    </w:p>
    <w:p w14:paraId="0F968042"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Le istruzioni che seguono sono riferite alla normativa contrattuale vigente nel 2023 per il comparto Funzioni locali:</w:t>
      </w:r>
    </w:p>
    <w:p w14:paraId="1BC32B50" w14:textId="77777777" w:rsidR="000E6072" w:rsidRPr="00F95F8E" w:rsidRDefault="000E6072" w:rsidP="000E6072">
      <w:pPr>
        <w:numPr>
          <w:ilvl w:val="0"/>
          <w:numId w:val="135"/>
        </w:numPr>
        <w:spacing w:line="360" w:lineRule="auto"/>
        <w:contextualSpacing/>
        <w:rPr>
          <w:rFonts w:ascii="Garamond" w:hAnsi="Garamond"/>
          <w:sz w:val="24"/>
        </w:rPr>
      </w:pPr>
      <w:r w:rsidRPr="00F95F8E">
        <w:rPr>
          <w:rFonts w:ascii="Garamond" w:hAnsi="Garamond"/>
          <w:sz w:val="24"/>
        </w:rPr>
        <w:lastRenderedPageBreak/>
        <w:t>per il personale non dirigente al CCNL 2019-2021 sottoscritto in data 16.11.2022;</w:t>
      </w:r>
    </w:p>
    <w:p w14:paraId="29614C8B" w14:textId="77777777" w:rsidR="000E6072" w:rsidRPr="00F95F8E" w:rsidRDefault="000E6072" w:rsidP="000E6072">
      <w:pPr>
        <w:numPr>
          <w:ilvl w:val="0"/>
          <w:numId w:val="135"/>
        </w:numPr>
        <w:spacing w:line="360" w:lineRule="auto"/>
        <w:contextualSpacing/>
        <w:rPr>
          <w:rFonts w:ascii="Garamond" w:hAnsi="Garamond"/>
          <w:sz w:val="24"/>
        </w:rPr>
      </w:pPr>
      <w:r w:rsidRPr="00F95F8E">
        <w:rPr>
          <w:rFonts w:ascii="Garamond" w:hAnsi="Garamond"/>
          <w:sz w:val="24"/>
        </w:rPr>
        <w:t>per l’area della dirigenza al CCNL 17.12.2020 delle Funzioni locali per il triennio 2016-2018.</w:t>
      </w:r>
    </w:p>
    <w:p w14:paraId="14C237FB" w14:textId="77777777" w:rsidR="000E6072" w:rsidRDefault="000E6072" w:rsidP="000E6072">
      <w:pPr>
        <w:spacing w:line="360" w:lineRule="auto"/>
        <w:ind w:firstLine="0"/>
        <w:rPr>
          <w:rFonts w:ascii="Garamond" w:hAnsi="Garamond"/>
          <w:sz w:val="24"/>
        </w:rPr>
      </w:pPr>
      <w:r w:rsidRPr="00F95F8E">
        <w:rPr>
          <w:rFonts w:ascii="Garamond" w:hAnsi="Garamond"/>
          <w:sz w:val="24"/>
        </w:rPr>
        <w:t>Per i contratti riferiti alle Regioni a Statuto speciale e alle Province autonome si rimanda alle specifiche istruzioni presenti in questo capitolo.</w:t>
      </w:r>
    </w:p>
    <w:p w14:paraId="79EA5698" w14:textId="77777777" w:rsidR="000E6072" w:rsidRPr="00F95F8E" w:rsidRDefault="000E6072" w:rsidP="000E6072"/>
    <w:p w14:paraId="2E091130"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7" w:name="_Toc169797126"/>
      <w:r w:rsidRPr="00F95F8E">
        <w:rPr>
          <w:rFonts w:cs="Arial"/>
          <w:b/>
          <w:bCs/>
          <w:iCs/>
          <w:color w:val="000000"/>
          <w:sz w:val="24"/>
          <w:lang w:eastAsia="en-US"/>
        </w:rPr>
        <w:t>Tabella 1 - Personale dipendente a tempo indeterminato e personale dirigente in servizio al 31 dicembre</w:t>
      </w:r>
      <w:bookmarkEnd w:id="7"/>
    </w:p>
    <w:p w14:paraId="2CE51D9B"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Il CCNL del 16.11.2022 ha previsto un nuovo modello di classificazione del personale appartenente al comparto delle Funzioni locali:</w:t>
      </w:r>
    </w:p>
    <w:tbl>
      <w:tblPr>
        <w:tblpPr w:leftFromText="141" w:rightFromText="141" w:vertAnchor="text" w:horzAnchor="margin" w:tblpY="34"/>
        <w:tblW w:w="9524" w:type="dxa"/>
        <w:tblCellMar>
          <w:left w:w="70" w:type="dxa"/>
          <w:right w:w="70" w:type="dxa"/>
        </w:tblCellMar>
        <w:tblLook w:val="04A0" w:firstRow="1" w:lastRow="0" w:firstColumn="1" w:lastColumn="0" w:noHBand="0" w:noVBand="1"/>
      </w:tblPr>
      <w:tblGrid>
        <w:gridCol w:w="4762"/>
        <w:gridCol w:w="4762"/>
      </w:tblGrid>
      <w:tr w:rsidR="000E6072" w:rsidRPr="00F95F8E" w14:paraId="6B0444E0" w14:textId="77777777" w:rsidTr="003D33D7">
        <w:trPr>
          <w:trHeight w:val="227"/>
        </w:trPr>
        <w:tc>
          <w:tcPr>
            <w:tcW w:w="4762" w:type="dxa"/>
            <w:tcBorders>
              <w:top w:val="nil"/>
              <w:left w:val="nil"/>
              <w:bottom w:val="nil"/>
              <w:right w:val="nil"/>
            </w:tcBorders>
            <w:shd w:val="clear" w:color="auto" w:fill="auto"/>
            <w:vAlign w:val="bottom"/>
            <w:hideMark/>
          </w:tcPr>
          <w:p w14:paraId="6CAD7B81" w14:textId="77777777" w:rsidR="000E6072" w:rsidRPr="00F95F8E" w:rsidRDefault="000E6072" w:rsidP="003D33D7">
            <w:pPr>
              <w:spacing w:after="0"/>
              <w:ind w:firstLine="0"/>
              <w:jc w:val="center"/>
              <w:rPr>
                <w:rFonts w:ascii="Calibri" w:hAnsi="Calibri" w:cs="Calibri"/>
                <w:b/>
                <w:bCs/>
                <w:color w:val="000000"/>
                <w:sz w:val="16"/>
                <w:szCs w:val="16"/>
              </w:rPr>
            </w:pPr>
            <w:r w:rsidRPr="00F95F8E">
              <w:rPr>
                <w:rFonts w:ascii="Calibri" w:hAnsi="Calibri" w:cs="Calibri"/>
                <w:b/>
                <w:bCs/>
                <w:color w:val="000000"/>
                <w:sz w:val="16"/>
                <w:szCs w:val="16"/>
              </w:rPr>
              <w:t>PRECEDENTE SISTEMA DI CLASSIFICAZIONE</w:t>
            </w:r>
            <w:r w:rsidRPr="00F95F8E">
              <w:rPr>
                <w:rFonts w:ascii="Calibri" w:hAnsi="Calibri" w:cs="Calibri"/>
                <w:b/>
                <w:bCs/>
                <w:color w:val="000000"/>
                <w:sz w:val="16"/>
                <w:szCs w:val="16"/>
              </w:rPr>
              <w:br/>
              <w:t>ENTI LOCALI</w:t>
            </w:r>
          </w:p>
        </w:tc>
        <w:tc>
          <w:tcPr>
            <w:tcW w:w="4762" w:type="dxa"/>
            <w:tcBorders>
              <w:top w:val="nil"/>
              <w:left w:val="nil"/>
              <w:bottom w:val="nil"/>
              <w:right w:val="nil"/>
            </w:tcBorders>
            <w:shd w:val="clear" w:color="auto" w:fill="auto"/>
            <w:vAlign w:val="bottom"/>
            <w:hideMark/>
          </w:tcPr>
          <w:p w14:paraId="5667E68B" w14:textId="77777777" w:rsidR="000E6072" w:rsidRPr="00F95F8E" w:rsidRDefault="000E6072" w:rsidP="003D33D7">
            <w:pPr>
              <w:spacing w:after="0"/>
              <w:ind w:firstLine="0"/>
              <w:jc w:val="center"/>
              <w:rPr>
                <w:rFonts w:ascii="Calibri" w:hAnsi="Calibri" w:cs="Calibri"/>
                <w:b/>
                <w:bCs/>
                <w:color w:val="000000"/>
                <w:sz w:val="16"/>
                <w:szCs w:val="16"/>
              </w:rPr>
            </w:pPr>
            <w:r w:rsidRPr="00F95F8E">
              <w:rPr>
                <w:rFonts w:ascii="Calibri" w:hAnsi="Calibri" w:cs="Calibri"/>
                <w:b/>
                <w:bCs/>
                <w:color w:val="000000"/>
                <w:sz w:val="16"/>
                <w:szCs w:val="16"/>
              </w:rPr>
              <w:t>NUOVO SISTEMA DI CLASSIFICAZIONE</w:t>
            </w:r>
            <w:r w:rsidRPr="00F95F8E">
              <w:rPr>
                <w:rFonts w:ascii="Calibri" w:hAnsi="Calibri" w:cs="Calibri"/>
                <w:b/>
                <w:bCs/>
                <w:color w:val="000000"/>
                <w:sz w:val="16"/>
                <w:szCs w:val="16"/>
              </w:rPr>
              <w:br/>
              <w:t>ENTI LOCALI</w:t>
            </w:r>
          </w:p>
        </w:tc>
      </w:tr>
      <w:tr w:rsidR="000E6072" w:rsidRPr="00F95F8E" w14:paraId="77435064" w14:textId="77777777" w:rsidTr="003D33D7">
        <w:trPr>
          <w:trHeight w:val="227"/>
        </w:trPr>
        <w:tc>
          <w:tcPr>
            <w:tcW w:w="4762" w:type="dxa"/>
            <w:tcBorders>
              <w:top w:val="single" w:sz="4" w:space="0" w:color="auto"/>
              <w:left w:val="single" w:sz="4" w:space="0" w:color="auto"/>
              <w:bottom w:val="nil"/>
              <w:right w:val="single" w:sz="4" w:space="0" w:color="auto"/>
            </w:tcBorders>
            <w:shd w:val="clear" w:color="auto" w:fill="auto"/>
            <w:noWrap/>
            <w:vAlign w:val="bottom"/>
            <w:hideMark/>
          </w:tcPr>
          <w:p w14:paraId="1DD3322C"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D-D7</w:t>
            </w:r>
          </w:p>
        </w:tc>
        <w:tc>
          <w:tcPr>
            <w:tcW w:w="47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3891EF" w14:textId="77777777" w:rsidR="000E6072" w:rsidRPr="00F95F8E" w:rsidRDefault="000E6072" w:rsidP="003D33D7">
            <w:pPr>
              <w:spacing w:after="0"/>
              <w:ind w:firstLine="0"/>
              <w:jc w:val="center"/>
              <w:rPr>
                <w:rFonts w:ascii="Calibri" w:hAnsi="Calibri" w:cs="Calibri"/>
                <w:color w:val="000000"/>
                <w:sz w:val="16"/>
                <w:szCs w:val="16"/>
              </w:rPr>
            </w:pPr>
            <w:r w:rsidRPr="00F95F8E">
              <w:rPr>
                <w:rFonts w:ascii="Calibri" w:hAnsi="Calibri" w:cs="Calibri"/>
                <w:color w:val="000000"/>
                <w:sz w:val="16"/>
                <w:szCs w:val="16"/>
              </w:rPr>
              <w:t>AREA DEI FUNZIONARI E DELL’ELEVATA QUALIFICAZIONE</w:t>
            </w:r>
          </w:p>
        </w:tc>
      </w:tr>
      <w:tr w:rsidR="000E6072" w:rsidRPr="00F95F8E" w14:paraId="40313E33"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6C7012F9"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D-D6</w:t>
            </w:r>
          </w:p>
        </w:tc>
        <w:tc>
          <w:tcPr>
            <w:tcW w:w="4762" w:type="dxa"/>
            <w:vMerge/>
            <w:tcBorders>
              <w:top w:val="single" w:sz="4" w:space="0" w:color="auto"/>
              <w:left w:val="single" w:sz="4" w:space="0" w:color="auto"/>
              <w:bottom w:val="single" w:sz="4" w:space="0" w:color="000000"/>
              <w:right w:val="single" w:sz="4" w:space="0" w:color="auto"/>
            </w:tcBorders>
            <w:vAlign w:val="center"/>
            <w:hideMark/>
          </w:tcPr>
          <w:p w14:paraId="2294C408"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7303106F"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3C2BF575"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D-D5</w:t>
            </w:r>
          </w:p>
        </w:tc>
        <w:tc>
          <w:tcPr>
            <w:tcW w:w="4762" w:type="dxa"/>
            <w:vMerge/>
            <w:tcBorders>
              <w:top w:val="single" w:sz="4" w:space="0" w:color="auto"/>
              <w:left w:val="single" w:sz="4" w:space="0" w:color="auto"/>
              <w:bottom w:val="single" w:sz="4" w:space="0" w:color="000000"/>
              <w:right w:val="single" w:sz="4" w:space="0" w:color="auto"/>
            </w:tcBorders>
            <w:vAlign w:val="center"/>
            <w:hideMark/>
          </w:tcPr>
          <w:p w14:paraId="7D74558D"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5046B94C"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579A693C"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D-D4</w:t>
            </w:r>
          </w:p>
        </w:tc>
        <w:tc>
          <w:tcPr>
            <w:tcW w:w="4762" w:type="dxa"/>
            <w:vMerge/>
            <w:tcBorders>
              <w:top w:val="single" w:sz="4" w:space="0" w:color="auto"/>
              <w:left w:val="single" w:sz="4" w:space="0" w:color="auto"/>
              <w:bottom w:val="single" w:sz="4" w:space="0" w:color="000000"/>
              <w:right w:val="single" w:sz="4" w:space="0" w:color="auto"/>
            </w:tcBorders>
            <w:vAlign w:val="center"/>
            <w:hideMark/>
          </w:tcPr>
          <w:p w14:paraId="59C406D3"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774D8EF4"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443F80FC"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D-D3</w:t>
            </w:r>
          </w:p>
        </w:tc>
        <w:tc>
          <w:tcPr>
            <w:tcW w:w="4762" w:type="dxa"/>
            <w:vMerge/>
            <w:tcBorders>
              <w:top w:val="single" w:sz="4" w:space="0" w:color="auto"/>
              <w:left w:val="single" w:sz="4" w:space="0" w:color="auto"/>
              <w:bottom w:val="single" w:sz="4" w:space="0" w:color="000000"/>
              <w:right w:val="single" w:sz="4" w:space="0" w:color="auto"/>
            </w:tcBorders>
            <w:vAlign w:val="center"/>
            <w:hideMark/>
          </w:tcPr>
          <w:p w14:paraId="53441E5C"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7ED3D122"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7572172E"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D-D2</w:t>
            </w:r>
          </w:p>
        </w:tc>
        <w:tc>
          <w:tcPr>
            <w:tcW w:w="4762" w:type="dxa"/>
            <w:vMerge/>
            <w:tcBorders>
              <w:top w:val="single" w:sz="4" w:space="0" w:color="auto"/>
              <w:left w:val="single" w:sz="4" w:space="0" w:color="auto"/>
              <w:bottom w:val="single" w:sz="4" w:space="0" w:color="000000"/>
              <w:right w:val="single" w:sz="4" w:space="0" w:color="auto"/>
            </w:tcBorders>
            <w:vAlign w:val="center"/>
            <w:hideMark/>
          </w:tcPr>
          <w:p w14:paraId="34F03952"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2077AA36" w14:textId="77777777" w:rsidTr="003D33D7">
        <w:trPr>
          <w:trHeight w:val="227"/>
        </w:trPr>
        <w:tc>
          <w:tcPr>
            <w:tcW w:w="4762" w:type="dxa"/>
            <w:tcBorders>
              <w:top w:val="nil"/>
              <w:left w:val="single" w:sz="4" w:space="0" w:color="auto"/>
              <w:bottom w:val="single" w:sz="4" w:space="0" w:color="auto"/>
              <w:right w:val="single" w:sz="4" w:space="0" w:color="auto"/>
            </w:tcBorders>
            <w:shd w:val="clear" w:color="auto" w:fill="auto"/>
            <w:noWrap/>
            <w:vAlign w:val="bottom"/>
            <w:hideMark/>
          </w:tcPr>
          <w:p w14:paraId="1F0AF718"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D-D1</w:t>
            </w:r>
          </w:p>
        </w:tc>
        <w:tc>
          <w:tcPr>
            <w:tcW w:w="4762" w:type="dxa"/>
            <w:vMerge/>
            <w:tcBorders>
              <w:top w:val="single" w:sz="4" w:space="0" w:color="auto"/>
              <w:left w:val="single" w:sz="4" w:space="0" w:color="auto"/>
              <w:bottom w:val="single" w:sz="4" w:space="0" w:color="000000"/>
              <w:right w:val="single" w:sz="4" w:space="0" w:color="auto"/>
            </w:tcBorders>
            <w:vAlign w:val="center"/>
            <w:hideMark/>
          </w:tcPr>
          <w:p w14:paraId="02B6235F"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02C41790"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29C9A406"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C-C6</w:t>
            </w:r>
          </w:p>
        </w:tc>
        <w:tc>
          <w:tcPr>
            <w:tcW w:w="4762" w:type="dxa"/>
            <w:vMerge w:val="restart"/>
            <w:tcBorders>
              <w:top w:val="nil"/>
              <w:left w:val="single" w:sz="4" w:space="0" w:color="auto"/>
              <w:bottom w:val="single" w:sz="4" w:space="0" w:color="000000"/>
              <w:right w:val="single" w:sz="4" w:space="0" w:color="auto"/>
            </w:tcBorders>
            <w:shd w:val="clear" w:color="auto" w:fill="auto"/>
            <w:vAlign w:val="center"/>
            <w:hideMark/>
          </w:tcPr>
          <w:p w14:paraId="37A652D2" w14:textId="77777777" w:rsidR="000E6072" w:rsidRPr="00F95F8E" w:rsidRDefault="000E6072" w:rsidP="003D33D7">
            <w:pPr>
              <w:spacing w:after="0"/>
              <w:ind w:firstLine="0"/>
              <w:jc w:val="center"/>
              <w:rPr>
                <w:rFonts w:ascii="Calibri" w:hAnsi="Calibri" w:cs="Calibri"/>
                <w:color w:val="000000"/>
                <w:sz w:val="16"/>
                <w:szCs w:val="16"/>
              </w:rPr>
            </w:pPr>
            <w:r w:rsidRPr="00F95F8E">
              <w:rPr>
                <w:rFonts w:ascii="Calibri" w:hAnsi="Calibri" w:cs="Calibri"/>
                <w:color w:val="000000"/>
                <w:sz w:val="16"/>
                <w:szCs w:val="16"/>
              </w:rPr>
              <w:t>AREA DEGLI ISTRUTTORI</w:t>
            </w:r>
          </w:p>
        </w:tc>
      </w:tr>
      <w:tr w:rsidR="000E6072" w:rsidRPr="00F95F8E" w14:paraId="0BFF8AE2"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37C8978D"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C-C5</w:t>
            </w:r>
          </w:p>
        </w:tc>
        <w:tc>
          <w:tcPr>
            <w:tcW w:w="4762" w:type="dxa"/>
            <w:vMerge/>
            <w:tcBorders>
              <w:top w:val="nil"/>
              <w:left w:val="single" w:sz="4" w:space="0" w:color="auto"/>
              <w:bottom w:val="single" w:sz="4" w:space="0" w:color="000000"/>
              <w:right w:val="single" w:sz="4" w:space="0" w:color="auto"/>
            </w:tcBorders>
            <w:vAlign w:val="center"/>
            <w:hideMark/>
          </w:tcPr>
          <w:p w14:paraId="256AC475"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518BFC4B"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657FB36D"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C-C4</w:t>
            </w:r>
          </w:p>
        </w:tc>
        <w:tc>
          <w:tcPr>
            <w:tcW w:w="4762" w:type="dxa"/>
            <w:vMerge/>
            <w:tcBorders>
              <w:top w:val="nil"/>
              <w:left w:val="single" w:sz="4" w:space="0" w:color="auto"/>
              <w:bottom w:val="single" w:sz="4" w:space="0" w:color="000000"/>
              <w:right w:val="single" w:sz="4" w:space="0" w:color="auto"/>
            </w:tcBorders>
            <w:vAlign w:val="center"/>
            <w:hideMark/>
          </w:tcPr>
          <w:p w14:paraId="6F1346B2"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1C87C91A"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025ABD2A"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C-C3</w:t>
            </w:r>
          </w:p>
        </w:tc>
        <w:tc>
          <w:tcPr>
            <w:tcW w:w="4762" w:type="dxa"/>
            <w:vMerge/>
            <w:tcBorders>
              <w:top w:val="nil"/>
              <w:left w:val="single" w:sz="4" w:space="0" w:color="auto"/>
              <w:bottom w:val="single" w:sz="4" w:space="0" w:color="000000"/>
              <w:right w:val="single" w:sz="4" w:space="0" w:color="auto"/>
            </w:tcBorders>
            <w:vAlign w:val="center"/>
            <w:hideMark/>
          </w:tcPr>
          <w:p w14:paraId="6E17A7A8"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3371083F"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203AB899"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C-C2</w:t>
            </w:r>
          </w:p>
        </w:tc>
        <w:tc>
          <w:tcPr>
            <w:tcW w:w="4762" w:type="dxa"/>
            <w:vMerge/>
            <w:tcBorders>
              <w:top w:val="nil"/>
              <w:left w:val="single" w:sz="4" w:space="0" w:color="auto"/>
              <w:bottom w:val="single" w:sz="4" w:space="0" w:color="000000"/>
              <w:right w:val="single" w:sz="4" w:space="0" w:color="auto"/>
            </w:tcBorders>
            <w:vAlign w:val="center"/>
            <w:hideMark/>
          </w:tcPr>
          <w:p w14:paraId="07C88A5F"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3036832F" w14:textId="77777777" w:rsidTr="003D33D7">
        <w:trPr>
          <w:trHeight w:val="227"/>
        </w:trPr>
        <w:tc>
          <w:tcPr>
            <w:tcW w:w="4762" w:type="dxa"/>
            <w:tcBorders>
              <w:top w:val="nil"/>
              <w:left w:val="single" w:sz="4" w:space="0" w:color="auto"/>
              <w:bottom w:val="single" w:sz="4" w:space="0" w:color="auto"/>
              <w:right w:val="single" w:sz="4" w:space="0" w:color="auto"/>
            </w:tcBorders>
            <w:shd w:val="clear" w:color="auto" w:fill="auto"/>
            <w:noWrap/>
            <w:vAlign w:val="bottom"/>
            <w:hideMark/>
          </w:tcPr>
          <w:p w14:paraId="12563966"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C-C1</w:t>
            </w:r>
          </w:p>
        </w:tc>
        <w:tc>
          <w:tcPr>
            <w:tcW w:w="4762" w:type="dxa"/>
            <w:vMerge/>
            <w:tcBorders>
              <w:top w:val="nil"/>
              <w:left w:val="single" w:sz="4" w:space="0" w:color="auto"/>
              <w:bottom w:val="single" w:sz="4" w:space="0" w:color="000000"/>
              <w:right w:val="single" w:sz="4" w:space="0" w:color="auto"/>
            </w:tcBorders>
            <w:vAlign w:val="center"/>
            <w:hideMark/>
          </w:tcPr>
          <w:p w14:paraId="10E4AFBC"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0462C5E1"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36536B48"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B3-B8</w:t>
            </w:r>
          </w:p>
        </w:tc>
        <w:tc>
          <w:tcPr>
            <w:tcW w:w="4762" w:type="dxa"/>
            <w:vMerge w:val="restart"/>
            <w:tcBorders>
              <w:top w:val="nil"/>
              <w:left w:val="single" w:sz="4" w:space="0" w:color="auto"/>
              <w:bottom w:val="single" w:sz="4" w:space="0" w:color="000000"/>
              <w:right w:val="single" w:sz="4" w:space="0" w:color="auto"/>
            </w:tcBorders>
            <w:shd w:val="clear" w:color="auto" w:fill="auto"/>
            <w:vAlign w:val="center"/>
            <w:hideMark/>
          </w:tcPr>
          <w:p w14:paraId="39476E64" w14:textId="77777777" w:rsidR="000E6072" w:rsidRPr="00F95F8E" w:rsidRDefault="000E6072" w:rsidP="003D33D7">
            <w:pPr>
              <w:spacing w:after="0"/>
              <w:ind w:firstLine="0"/>
              <w:jc w:val="center"/>
              <w:rPr>
                <w:rFonts w:ascii="Calibri" w:hAnsi="Calibri" w:cs="Calibri"/>
                <w:color w:val="000000"/>
                <w:sz w:val="16"/>
                <w:szCs w:val="16"/>
              </w:rPr>
            </w:pPr>
            <w:r w:rsidRPr="00F95F8E">
              <w:rPr>
                <w:rFonts w:ascii="Calibri" w:hAnsi="Calibri" w:cs="Calibri"/>
                <w:color w:val="000000"/>
                <w:sz w:val="16"/>
                <w:szCs w:val="16"/>
              </w:rPr>
              <w:t>AREA DEGLI OPERATORI ESPERTI</w:t>
            </w:r>
          </w:p>
        </w:tc>
      </w:tr>
      <w:tr w:rsidR="000E6072" w:rsidRPr="00F95F8E" w14:paraId="52037F68"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5C4DEA28"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B3-B7</w:t>
            </w:r>
          </w:p>
        </w:tc>
        <w:tc>
          <w:tcPr>
            <w:tcW w:w="4762" w:type="dxa"/>
            <w:vMerge/>
            <w:tcBorders>
              <w:top w:val="nil"/>
              <w:left w:val="single" w:sz="4" w:space="0" w:color="auto"/>
              <w:bottom w:val="single" w:sz="4" w:space="0" w:color="000000"/>
              <w:right w:val="single" w:sz="4" w:space="0" w:color="auto"/>
            </w:tcBorders>
            <w:vAlign w:val="center"/>
            <w:hideMark/>
          </w:tcPr>
          <w:p w14:paraId="341CDAD2"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52E3DB9F"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6B3B9FCE"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B3-B6</w:t>
            </w:r>
          </w:p>
        </w:tc>
        <w:tc>
          <w:tcPr>
            <w:tcW w:w="4762" w:type="dxa"/>
            <w:vMerge/>
            <w:tcBorders>
              <w:top w:val="nil"/>
              <w:left w:val="single" w:sz="4" w:space="0" w:color="auto"/>
              <w:bottom w:val="single" w:sz="4" w:space="0" w:color="000000"/>
              <w:right w:val="single" w:sz="4" w:space="0" w:color="auto"/>
            </w:tcBorders>
            <w:vAlign w:val="center"/>
            <w:hideMark/>
          </w:tcPr>
          <w:p w14:paraId="696E98AC"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37281625"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0A6D3423"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B3-B5</w:t>
            </w:r>
          </w:p>
        </w:tc>
        <w:tc>
          <w:tcPr>
            <w:tcW w:w="4762" w:type="dxa"/>
            <w:vMerge/>
            <w:tcBorders>
              <w:top w:val="nil"/>
              <w:left w:val="single" w:sz="4" w:space="0" w:color="auto"/>
              <w:bottom w:val="single" w:sz="4" w:space="0" w:color="000000"/>
              <w:right w:val="single" w:sz="4" w:space="0" w:color="auto"/>
            </w:tcBorders>
            <w:vAlign w:val="center"/>
            <w:hideMark/>
          </w:tcPr>
          <w:p w14:paraId="1A75E03C"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12869F26"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17E653B3"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 xml:space="preserve">Categoria B3-B4 </w:t>
            </w:r>
          </w:p>
        </w:tc>
        <w:tc>
          <w:tcPr>
            <w:tcW w:w="4762" w:type="dxa"/>
            <w:vMerge/>
            <w:tcBorders>
              <w:top w:val="nil"/>
              <w:left w:val="single" w:sz="4" w:space="0" w:color="auto"/>
              <w:bottom w:val="single" w:sz="4" w:space="0" w:color="000000"/>
              <w:right w:val="single" w:sz="4" w:space="0" w:color="auto"/>
            </w:tcBorders>
            <w:vAlign w:val="center"/>
            <w:hideMark/>
          </w:tcPr>
          <w:p w14:paraId="7A25ADBA"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0CAECC04"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519441E8"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B3 di accesso</w:t>
            </w:r>
          </w:p>
        </w:tc>
        <w:tc>
          <w:tcPr>
            <w:tcW w:w="4762" w:type="dxa"/>
            <w:vMerge/>
            <w:tcBorders>
              <w:top w:val="nil"/>
              <w:left w:val="single" w:sz="4" w:space="0" w:color="auto"/>
              <w:bottom w:val="single" w:sz="4" w:space="0" w:color="000000"/>
              <w:right w:val="single" w:sz="4" w:space="0" w:color="auto"/>
            </w:tcBorders>
            <w:vAlign w:val="center"/>
            <w:hideMark/>
          </w:tcPr>
          <w:p w14:paraId="3FB13799"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12A781AB"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28D56A5B"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B1-B8</w:t>
            </w:r>
          </w:p>
        </w:tc>
        <w:tc>
          <w:tcPr>
            <w:tcW w:w="4762" w:type="dxa"/>
            <w:vMerge/>
            <w:tcBorders>
              <w:top w:val="nil"/>
              <w:left w:val="single" w:sz="4" w:space="0" w:color="auto"/>
              <w:bottom w:val="single" w:sz="4" w:space="0" w:color="000000"/>
              <w:right w:val="single" w:sz="4" w:space="0" w:color="auto"/>
            </w:tcBorders>
            <w:vAlign w:val="center"/>
            <w:hideMark/>
          </w:tcPr>
          <w:p w14:paraId="1E5DE1AE"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0357D891"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3F262C1A"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B1-B7</w:t>
            </w:r>
          </w:p>
        </w:tc>
        <w:tc>
          <w:tcPr>
            <w:tcW w:w="4762" w:type="dxa"/>
            <w:vMerge/>
            <w:tcBorders>
              <w:top w:val="nil"/>
              <w:left w:val="single" w:sz="4" w:space="0" w:color="auto"/>
              <w:bottom w:val="single" w:sz="4" w:space="0" w:color="000000"/>
              <w:right w:val="single" w:sz="4" w:space="0" w:color="auto"/>
            </w:tcBorders>
            <w:vAlign w:val="center"/>
            <w:hideMark/>
          </w:tcPr>
          <w:p w14:paraId="3676B704"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486DA043"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5C1BEA6C"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B1-B6</w:t>
            </w:r>
          </w:p>
        </w:tc>
        <w:tc>
          <w:tcPr>
            <w:tcW w:w="4762" w:type="dxa"/>
            <w:vMerge/>
            <w:tcBorders>
              <w:top w:val="nil"/>
              <w:left w:val="single" w:sz="4" w:space="0" w:color="auto"/>
              <w:bottom w:val="single" w:sz="4" w:space="0" w:color="000000"/>
              <w:right w:val="single" w:sz="4" w:space="0" w:color="auto"/>
            </w:tcBorders>
            <w:vAlign w:val="center"/>
            <w:hideMark/>
          </w:tcPr>
          <w:p w14:paraId="35FD1078"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147B90C8"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30AA0DEC"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B1-B5</w:t>
            </w:r>
          </w:p>
        </w:tc>
        <w:tc>
          <w:tcPr>
            <w:tcW w:w="4762" w:type="dxa"/>
            <w:vMerge/>
            <w:tcBorders>
              <w:top w:val="nil"/>
              <w:left w:val="single" w:sz="4" w:space="0" w:color="auto"/>
              <w:bottom w:val="single" w:sz="4" w:space="0" w:color="000000"/>
              <w:right w:val="single" w:sz="4" w:space="0" w:color="auto"/>
            </w:tcBorders>
            <w:vAlign w:val="center"/>
            <w:hideMark/>
          </w:tcPr>
          <w:p w14:paraId="06E4D993"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0F05956E"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636DFADB"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B1-B4</w:t>
            </w:r>
          </w:p>
        </w:tc>
        <w:tc>
          <w:tcPr>
            <w:tcW w:w="4762" w:type="dxa"/>
            <w:vMerge/>
            <w:tcBorders>
              <w:top w:val="nil"/>
              <w:left w:val="single" w:sz="4" w:space="0" w:color="auto"/>
              <w:bottom w:val="single" w:sz="4" w:space="0" w:color="000000"/>
              <w:right w:val="single" w:sz="4" w:space="0" w:color="auto"/>
            </w:tcBorders>
            <w:vAlign w:val="center"/>
            <w:hideMark/>
          </w:tcPr>
          <w:p w14:paraId="0D3D983A"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61A8E712"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644264D1"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B1-B3</w:t>
            </w:r>
          </w:p>
        </w:tc>
        <w:tc>
          <w:tcPr>
            <w:tcW w:w="4762" w:type="dxa"/>
            <w:vMerge/>
            <w:tcBorders>
              <w:top w:val="nil"/>
              <w:left w:val="single" w:sz="4" w:space="0" w:color="auto"/>
              <w:bottom w:val="single" w:sz="4" w:space="0" w:color="000000"/>
              <w:right w:val="single" w:sz="4" w:space="0" w:color="auto"/>
            </w:tcBorders>
            <w:vAlign w:val="center"/>
            <w:hideMark/>
          </w:tcPr>
          <w:p w14:paraId="6222872E"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6A99C33E"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27B584F1"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B1-B2</w:t>
            </w:r>
          </w:p>
        </w:tc>
        <w:tc>
          <w:tcPr>
            <w:tcW w:w="4762" w:type="dxa"/>
            <w:vMerge/>
            <w:tcBorders>
              <w:top w:val="nil"/>
              <w:left w:val="single" w:sz="4" w:space="0" w:color="auto"/>
              <w:bottom w:val="single" w:sz="4" w:space="0" w:color="000000"/>
              <w:right w:val="single" w:sz="4" w:space="0" w:color="auto"/>
            </w:tcBorders>
            <w:vAlign w:val="center"/>
            <w:hideMark/>
          </w:tcPr>
          <w:p w14:paraId="79B9DE80"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35CED7A7" w14:textId="77777777" w:rsidTr="003D33D7">
        <w:trPr>
          <w:trHeight w:val="227"/>
        </w:trPr>
        <w:tc>
          <w:tcPr>
            <w:tcW w:w="4762" w:type="dxa"/>
            <w:tcBorders>
              <w:top w:val="nil"/>
              <w:left w:val="single" w:sz="4" w:space="0" w:color="auto"/>
              <w:bottom w:val="single" w:sz="4" w:space="0" w:color="auto"/>
              <w:right w:val="single" w:sz="4" w:space="0" w:color="auto"/>
            </w:tcBorders>
            <w:shd w:val="clear" w:color="auto" w:fill="auto"/>
            <w:noWrap/>
            <w:vAlign w:val="bottom"/>
            <w:hideMark/>
          </w:tcPr>
          <w:p w14:paraId="27E40D59"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B1 di accesso</w:t>
            </w:r>
          </w:p>
        </w:tc>
        <w:tc>
          <w:tcPr>
            <w:tcW w:w="4762" w:type="dxa"/>
            <w:vMerge/>
            <w:tcBorders>
              <w:top w:val="nil"/>
              <w:left w:val="single" w:sz="4" w:space="0" w:color="auto"/>
              <w:bottom w:val="single" w:sz="4" w:space="0" w:color="000000"/>
              <w:right w:val="single" w:sz="4" w:space="0" w:color="auto"/>
            </w:tcBorders>
            <w:vAlign w:val="center"/>
            <w:hideMark/>
          </w:tcPr>
          <w:p w14:paraId="72E0D16A"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7C5F1989"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5B33FD27"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A-A6</w:t>
            </w:r>
          </w:p>
        </w:tc>
        <w:tc>
          <w:tcPr>
            <w:tcW w:w="4762" w:type="dxa"/>
            <w:vMerge w:val="restart"/>
            <w:tcBorders>
              <w:top w:val="nil"/>
              <w:left w:val="single" w:sz="4" w:space="0" w:color="auto"/>
              <w:bottom w:val="single" w:sz="4" w:space="0" w:color="000000"/>
              <w:right w:val="single" w:sz="4" w:space="0" w:color="auto"/>
            </w:tcBorders>
            <w:shd w:val="clear" w:color="auto" w:fill="auto"/>
            <w:vAlign w:val="center"/>
            <w:hideMark/>
          </w:tcPr>
          <w:p w14:paraId="7483B90D" w14:textId="77777777" w:rsidR="000E6072" w:rsidRPr="00F95F8E" w:rsidRDefault="000E6072" w:rsidP="003D33D7">
            <w:pPr>
              <w:spacing w:after="0"/>
              <w:ind w:firstLine="0"/>
              <w:jc w:val="center"/>
              <w:rPr>
                <w:rFonts w:ascii="Calibri" w:hAnsi="Calibri" w:cs="Calibri"/>
                <w:color w:val="000000"/>
                <w:sz w:val="16"/>
                <w:szCs w:val="16"/>
              </w:rPr>
            </w:pPr>
            <w:r w:rsidRPr="00F95F8E">
              <w:rPr>
                <w:rFonts w:ascii="Calibri" w:hAnsi="Calibri" w:cs="Calibri"/>
                <w:color w:val="000000"/>
                <w:sz w:val="16"/>
                <w:szCs w:val="16"/>
              </w:rPr>
              <w:t>AREA DEGLI OPERATORI</w:t>
            </w:r>
          </w:p>
        </w:tc>
      </w:tr>
      <w:tr w:rsidR="000E6072" w:rsidRPr="00F95F8E" w14:paraId="149E4E10"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676399AC"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A-A5</w:t>
            </w:r>
          </w:p>
        </w:tc>
        <w:tc>
          <w:tcPr>
            <w:tcW w:w="4762" w:type="dxa"/>
            <w:vMerge/>
            <w:tcBorders>
              <w:top w:val="nil"/>
              <w:left w:val="single" w:sz="4" w:space="0" w:color="auto"/>
              <w:bottom w:val="single" w:sz="4" w:space="0" w:color="000000"/>
              <w:right w:val="single" w:sz="4" w:space="0" w:color="auto"/>
            </w:tcBorders>
            <w:vAlign w:val="center"/>
            <w:hideMark/>
          </w:tcPr>
          <w:p w14:paraId="730B53E4"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17B34ECB"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18257596"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A-A4</w:t>
            </w:r>
          </w:p>
        </w:tc>
        <w:tc>
          <w:tcPr>
            <w:tcW w:w="4762" w:type="dxa"/>
            <w:vMerge/>
            <w:tcBorders>
              <w:top w:val="nil"/>
              <w:left w:val="single" w:sz="4" w:space="0" w:color="auto"/>
              <w:bottom w:val="single" w:sz="4" w:space="0" w:color="000000"/>
              <w:right w:val="single" w:sz="4" w:space="0" w:color="auto"/>
            </w:tcBorders>
            <w:vAlign w:val="center"/>
            <w:hideMark/>
          </w:tcPr>
          <w:p w14:paraId="701CB0B0"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53DEB28B"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54E28927"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A-A3</w:t>
            </w:r>
          </w:p>
        </w:tc>
        <w:tc>
          <w:tcPr>
            <w:tcW w:w="4762" w:type="dxa"/>
            <w:vMerge/>
            <w:tcBorders>
              <w:top w:val="nil"/>
              <w:left w:val="single" w:sz="4" w:space="0" w:color="auto"/>
              <w:bottom w:val="single" w:sz="4" w:space="0" w:color="000000"/>
              <w:right w:val="single" w:sz="4" w:space="0" w:color="auto"/>
            </w:tcBorders>
            <w:vAlign w:val="center"/>
            <w:hideMark/>
          </w:tcPr>
          <w:p w14:paraId="11B47AFB"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2117DBE4" w14:textId="77777777" w:rsidTr="003D33D7">
        <w:trPr>
          <w:trHeight w:val="227"/>
        </w:trPr>
        <w:tc>
          <w:tcPr>
            <w:tcW w:w="4762" w:type="dxa"/>
            <w:tcBorders>
              <w:top w:val="nil"/>
              <w:left w:val="single" w:sz="4" w:space="0" w:color="auto"/>
              <w:bottom w:val="nil"/>
              <w:right w:val="single" w:sz="4" w:space="0" w:color="auto"/>
            </w:tcBorders>
            <w:shd w:val="clear" w:color="auto" w:fill="auto"/>
            <w:noWrap/>
            <w:vAlign w:val="bottom"/>
            <w:hideMark/>
          </w:tcPr>
          <w:p w14:paraId="217463A7"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A-A2</w:t>
            </w:r>
          </w:p>
        </w:tc>
        <w:tc>
          <w:tcPr>
            <w:tcW w:w="4762" w:type="dxa"/>
            <w:vMerge/>
            <w:tcBorders>
              <w:top w:val="nil"/>
              <w:left w:val="single" w:sz="4" w:space="0" w:color="auto"/>
              <w:bottom w:val="single" w:sz="4" w:space="0" w:color="000000"/>
              <w:right w:val="single" w:sz="4" w:space="0" w:color="auto"/>
            </w:tcBorders>
            <w:vAlign w:val="center"/>
            <w:hideMark/>
          </w:tcPr>
          <w:p w14:paraId="091FB964" w14:textId="77777777" w:rsidR="000E6072" w:rsidRPr="00F95F8E" w:rsidRDefault="000E6072" w:rsidP="003D33D7">
            <w:pPr>
              <w:spacing w:after="0"/>
              <w:ind w:firstLine="0"/>
              <w:jc w:val="left"/>
              <w:rPr>
                <w:rFonts w:ascii="Calibri" w:hAnsi="Calibri" w:cs="Calibri"/>
                <w:color w:val="000000"/>
                <w:sz w:val="16"/>
                <w:szCs w:val="16"/>
              </w:rPr>
            </w:pPr>
          </w:p>
        </w:tc>
      </w:tr>
      <w:tr w:rsidR="000E6072" w:rsidRPr="00F95F8E" w14:paraId="5BB65B7E" w14:textId="77777777" w:rsidTr="003D33D7">
        <w:trPr>
          <w:trHeight w:val="227"/>
        </w:trPr>
        <w:tc>
          <w:tcPr>
            <w:tcW w:w="4762" w:type="dxa"/>
            <w:tcBorders>
              <w:top w:val="nil"/>
              <w:left w:val="single" w:sz="4" w:space="0" w:color="auto"/>
              <w:bottom w:val="single" w:sz="4" w:space="0" w:color="auto"/>
              <w:right w:val="single" w:sz="4" w:space="0" w:color="auto"/>
            </w:tcBorders>
            <w:shd w:val="clear" w:color="auto" w:fill="auto"/>
            <w:noWrap/>
            <w:vAlign w:val="bottom"/>
            <w:hideMark/>
          </w:tcPr>
          <w:p w14:paraId="2B5B73E6" w14:textId="77777777" w:rsidR="000E6072" w:rsidRPr="00F95F8E" w:rsidRDefault="000E6072" w:rsidP="003D33D7">
            <w:pPr>
              <w:spacing w:after="0"/>
              <w:ind w:firstLine="0"/>
              <w:jc w:val="left"/>
              <w:rPr>
                <w:rFonts w:ascii="Calibri" w:hAnsi="Calibri" w:cs="Calibri"/>
                <w:color w:val="000000"/>
                <w:sz w:val="16"/>
                <w:szCs w:val="16"/>
              </w:rPr>
            </w:pPr>
            <w:r w:rsidRPr="00F95F8E">
              <w:rPr>
                <w:rFonts w:ascii="Calibri" w:hAnsi="Calibri" w:cs="Calibri"/>
                <w:color w:val="000000"/>
                <w:sz w:val="16"/>
                <w:szCs w:val="16"/>
              </w:rPr>
              <w:t>Categoria A-A1</w:t>
            </w:r>
          </w:p>
        </w:tc>
        <w:tc>
          <w:tcPr>
            <w:tcW w:w="4762" w:type="dxa"/>
            <w:vMerge/>
            <w:tcBorders>
              <w:top w:val="nil"/>
              <w:left w:val="single" w:sz="4" w:space="0" w:color="auto"/>
              <w:bottom w:val="single" w:sz="4" w:space="0" w:color="000000"/>
              <w:right w:val="single" w:sz="4" w:space="0" w:color="auto"/>
            </w:tcBorders>
            <w:vAlign w:val="center"/>
            <w:hideMark/>
          </w:tcPr>
          <w:p w14:paraId="6E7A0FA0" w14:textId="77777777" w:rsidR="000E6072" w:rsidRPr="00F95F8E" w:rsidRDefault="000E6072" w:rsidP="003D33D7">
            <w:pPr>
              <w:spacing w:after="0"/>
              <w:ind w:firstLine="0"/>
              <w:jc w:val="left"/>
              <w:rPr>
                <w:rFonts w:ascii="Calibri" w:hAnsi="Calibri" w:cs="Calibri"/>
                <w:color w:val="000000"/>
                <w:sz w:val="16"/>
                <w:szCs w:val="16"/>
              </w:rPr>
            </w:pPr>
          </w:p>
        </w:tc>
      </w:tr>
    </w:tbl>
    <w:p w14:paraId="7DE0E00A" w14:textId="77777777" w:rsidR="000E6072" w:rsidRDefault="000E6072" w:rsidP="000E6072">
      <w:pPr>
        <w:spacing w:line="360" w:lineRule="auto"/>
        <w:ind w:firstLine="0"/>
        <w:rPr>
          <w:rFonts w:ascii="Garamond" w:hAnsi="Garamond"/>
          <w:sz w:val="24"/>
        </w:rPr>
      </w:pPr>
    </w:p>
    <w:p w14:paraId="36FFD5B8" w14:textId="77777777" w:rsidR="000E6072" w:rsidRPr="00F95F8E" w:rsidRDefault="000E6072" w:rsidP="000E6072">
      <w:pPr>
        <w:spacing w:line="360" w:lineRule="auto"/>
        <w:ind w:firstLine="0"/>
        <w:rPr>
          <w:rFonts w:ascii="Garamond" w:hAnsi="Garamond"/>
          <w:i/>
          <w:sz w:val="24"/>
        </w:rPr>
      </w:pPr>
      <w:r w:rsidRPr="00F95F8E">
        <w:rPr>
          <w:rFonts w:ascii="Garamond" w:hAnsi="Garamond"/>
          <w:sz w:val="24"/>
        </w:rPr>
        <w:t>A partire dalla presente rilevazione le qualifiche presenti nel conto annuale sono quelle previste dal CCNL 16.11.2022.</w:t>
      </w:r>
    </w:p>
    <w:p w14:paraId="0FB6D7E0" w14:textId="77777777" w:rsidR="000E6072" w:rsidRDefault="000E6072" w:rsidP="000E6072">
      <w:pPr>
        <w:spacing w:line="360" w:lineRule="auto"/>
        <w:ind w:firstLine="0"/>
        <w:rPr>
          <w:rFonts w:ascii="Garamond" w:hAnsi="Garamond"/>
          <w:b/>
          <w:bCs/>
          <w:iCs/>
          <w:sz w:val="24"/>
        </w:rPr>
      </w:pPr>
    </w:p>
    <w:p w14:paraId="748472A8"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lastRenderedPageBreak/>
        <w:t>Segretari delle Unioni di comuni</w:t>
      </w:r>
    </w:p>
    <w:p w14:paraId="182F7F69"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La legge 7 aprile 2014, n. 56, ha modificato l’articolo 32 del TUEL, laddove prescrive, al comma 5 ter, che il Presidente dell’Unione di comuni </w:t>
      </w:r>
      <w:r w:rsidRPr="00F95F8E">
        <w:rPr>
          <w:rFonts w:ascii="Garamond" w:hAnsi="Garamond"/>
          <w:sz w:val="24"/>
          <w:u w:val="single"/>
        </w:rPr>
        <w:t>debba</w:t>
      </w:r>
      <w:r w:rsidRPr="00F95F8E">
        <w:rPr>
          <w:rFonts w:ascii="Garamond" w:hAnsi="Garamond"/>
          <w:sz w:val="24"/>
        </w:rPr>
        <w:t xml:space="preserve"> avvalersi del Segretario di un comune facente parte dell’unione, senza erogazione di ulteriori indennità. Detto personale, ai fini del Conto annuale, non va rilevato da parte dall’Unione di comuni in nessuna tabella di organico. Qualora siano state erogate delle somme, ancorché escluse dalla norma in argomento, vanno registrate nella tabella 13, colonna “Altre spese accessorie ed indennità varie” fornendo apposita giustificazione all’incongruenza 6 generata dal sistema. Il comune titolare del rapporto di servizio rileva la figura del Segretario secondo le modalità ordinarie, sia nelle tabelle di organico sia nelle tabelle di spesa.</w:t>
      </w:r>
    </w:p>
    <w:p w14:paraId="713793AB"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Segretari Comunali e Provinciali</w:t>
      </w:r>
    </w:p>
    <w:p w14:paraId="7C28ED9F"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La cessazione dal servizio per collocamento a riposo o dimissioni del Segretario comunale o provinciale, deve essere registrata dai singoli comuni e province nella tabella 5 come “Passaggi ad altra amministrazione - stesso comparto”. Il Ministero dell’Interno, cui è associato anche il contratto Regioni ed autonomie locali, acquisisce detto personale nella tabella 6 “Passaggi da altra amministrazione – stesso comparto” ed emana il provvedimento di collocamento a riposo/dimissioni registrando tale cessazione nella tabella 5. Tale modalità di rilevazione riproduce il corretto iter giuridico previsto dalla normativa vigente poiché il Segretario ha un rapporto di servizio con l’ente e un rapporto di lavoro con il Ministero cui spettano tutti i provvedimenti di assunzione e cessazione.</w:t>
      </w:r>
    </w:p>
    <w:p w14:paraId="4930D92F"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Per la modalità di rilevazione della cessazione del Segretario comunale e provinciale della Regione Trentino-Alto Adige e Province autonome di Trento e Bolzano si rimanda alla dedicata sezione di questo capitolo.</w:t>
      </w:r>
    </w:p>
    <w:p w14:paraId="7208B39E"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Vengono di seguito riportate le ulteriori modalità di comunicazione dei dati del Conto annuale dell’anno di riferimento per i Segretari in posizione di disponibilità per i quali vanno utilizzate le tabelle relative al comparto Regioni – Autonomie locali con riferimento alle corrispondenti fasce di appartenenza dei Segretari (A, B, C).</w:t>
      </w:r>
    </w:p>
    <w:p w14:paraId="52DFA28B"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iCs/>
          <w:sz w:val="24"/>
        </w:rPr>
        <w:t>Segretari comunali e provinciali non titolari di sede:</w:t>
      </w:r>
      <w:r w:rsidRPr="00F95F8E">
        <w:rPr>
          <w:rFonts w:ascii="Garamond" w:hAnsi="Garamond"/>
          <w:bCs/>
          <w:iCs/>
          <w:sz w:val="24"/>
        </w:rPr>
        <w:t xml:space="preserve"> </w:t>
      </w:r>
      <w:r w:rsidRPr="00F95F8E">
        <w:rPr>
          <w:rFonts w:ascii="Garamond" w:hAnsi="Garamond"/>
          <w:iCs/>
          <w:sz w:val="24"/>
        </w:rPr>
        <w:t>il Ministero dell’Interno corrisponde il relativo trattamento economico. La comunicazione dei dati di organico e di spesa è fatta a cura di detto dicastero utilizzando le tabelle 1 e seguenti.</w:t>
      </w:r>
    </w:p>
    <w:p w14:paraId="686B88EF"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iCs/>
          <w:sz w:val="24"/>
        </w:rPr>
        <w:t>Segretari comunali e provinciali non titolari di sede ed incaricati di reggenza o supplenza:</w:t>
      </w:r>
      <w:r w:rsidRPr="00F95F8E">
        <w:rPr>
          <w:rFonts w:ascii="Garamond" w:hAnsi="Garamond"/>
          <w:bCs/>
          <w:iCs/>
          <w:sz w:val="24"/>
        </w:rPr>
        <w:t xml:space="preserve"> </w:t>
      </w:r>
      <w:r w:rsidRPr="00F95F8E">
        <w:rPr>
          <w:rFonts w:ascii="Garamond" w:hAnsi="Garamond"/>
          <w:iCs/>
          <w:sz w:val="24"/>
        </w:rPr>
        <w:t>il trattamento economico grava sull’Ente locale presso il quale l’incarico viene espletato (anche se viene anticipato ai Segretari direttamente dal Ministero dell’Interno). Il rimborso delle competenze anticipate è comunicato dall’Ente locale nella tabella 14 alla voce cod. P074, mentre il Ministero lo indica nella tabella 14 alla voce cod. P099. Il Ministero comunica anche tutte le informazioni di organico e di spesa.</w:t>
      </w:r>
    </w:p>
    <w:p w14:paraId="00711BE2"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iCs/>
          <w:sz w:val="24"/>
        </w:rPr>
        <w:lastRenderedPageBreak/>
        <w:t xml:space="preserve">Segretari comunali e provinciali non titolari di sede ed utilizzati per mezzo di comando/accordo per le esigenze di altre Pubbliche amministrazioni: </w:t>
      </w:r>
      <w:r w:rsidRPr="00F95F8E">
        <w:rPr>
          <w:rFonts w:ascii="Garamond" w:hAnsi="Garamond"/>
          <w:iCs/>
          <w:sz w:val="24"/>
        </w:rPr>
        <w:t>il trattamento economico per tali prestazioni viene rimborsato al Ministero dell’Interno dalla Pubblica amministrazione che li utilizza (trattamento anticipato direttamente ai Segretari). Tutti i dati di organico e di spesa devono essere comunicati dal Ministero dell’Interno. Il rimborso delle competenze anticipate è comunicato dall’Istituzione che li utilizza nella tabella 14 (voce cod. P071), mentre il suddetto Ministero lo indica nella tabella 14 (voce cod. P090). La situazione di comando, qualora sia presente al 31.12., va rilevata dal Ministero dell’Interno nella tabella 3, sezione “Personale dell’Amministrazione” e dall’Istituzione che li utilizza nella tabella 3, sezione “Personale esterno”.</w:t>
      </w:r>
    </w:p>
    <w:p w14:paraId="0E476587"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iCs/>
          <w:sz w:val="24"/>
        </w:rPr>
        <w:t>Segretari utilizzati direttamente dal Ministero dell’Interno:</w:t>
      </w:r>
      <w:r w:rsidRPr="00F95F8E">
        <w:rPr>
          <w:rFonts w:ascii="Garamond" w:hAnsi="Garamond"/>
          <w:bCs/>
          <w:iCs/>
          <w:sz w:val="24"/>
        </w:rPr>
        <w:t xml:space="preserve"> </w:t>
      </w:r>
      <w:r w:rsidRPr="00F95F8E">
        <w:rPr>
          <w:rFonts w:ascii="Garamond" w:hAnsi="Garamond"/>
          <w:iCs/>
          <w:sz w:val="24"/>
        </w:rPr>
        <w:t>le informazioni di organico e di spesa sono comunicate dal Ministero stesso.</w:t>
      </w:r>
    </w:p>
    <w:p w14:paraId="640E96E7"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bCs/>
          <w:iCs/>
          <w:sz w:val="24"/>
        </w:rPr>
        <w:t>Segretari comunali e provinciali in convenzione:</w:t>
      </w:r>
      <w:r w:rsidRPr="00F95F8E">
        <w:rPr>
          <w:rFonts w:ascii="Garamond" w:hAnsi="Garamond"/>
          <w:iCs/>
          <w:sz w:val="24"/>
        </w:rPr>
        <w:t xml:space="preserve"> </w:t>
      </w:r>
      <w:r w:rsidRPr="00F95F8E">
        <w:rPr>
          <w:rFonts w:ascii="Garamond" w:hAnsi="Garamond"/>
          <w:bCs/>
          <w:iCs/>
          <w:sz w:val="24"/>
        </w:rPr>
        <w:t>per la modalità di rilevazione dei Segretari in convenzione si rimanda al quadro sinottico presente nelle istruzioni riportate nella tabella 3 di questo capitolo.</w:t>
      </w:r>
    </w:p>
    <w:p w14:paraId="1EBFFD5D"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bCs/>
          <w:iCs/>
          <w:sz w:val="24"/>
        </w:rPr>
        <w:t>Segretari a scavalco:</w:t>
      </w:r>
      <w:r w:rsidRPr="00F95F8E">
        <w:rPr>
          <w:rFonts w:ascii="Garamond" w:hAnsi="Garamond"/>
          <w:iCs/>
          <w:sz w:val="24"/>
        </w:rPr>
        <w:t xml:space="preserve"> il Segretario a scavalco va rilevato in tutte le tabelle di organico e di spesa dall’ente titolare del rapporto di servizio. </w:t>
      </w:r>
      <w:r w:rsidRPr="00F95F8E">
        <w:rPr>
          <w:rFonts w:ascii="Garamond" w:hAnsi="Garamond"/>
          <w:b/>
          <w:iCs/>
          <w:sz w:val="24"/>
          <w:u w:val="single"/>
        </w:rPr>
        <w:t>Non</w:t>
      </w:r>
      <w:r w:rsidRPr="00F95F8E">
        <w:rPr>
          <w:rFonts w:ascii="Garamond" w:hAnsi="Garamond"/>
          <w:iCs/>
          <w:sz w:val="24"/>
        </w:rPr>
        <w:t xml:space="preserve"> deve essere registrato nella tabella 3 né dall’ente titolare né dall’ente presso cui è svolta l’attività di scavalco. La procedura di rilevazione delle spese è analoga a quella indicata per i Segretari in convenzione. L’Ente presso il quale il Segretario presta l’attività in regime di scavalco e che eroga direttamente la relativa indennità, rileva tale compenso nella tabella 13, nella voce “diritti di rogito e indennità di scavalco” (cod. S740) ma NON comunica </w:t>
      </w:r>
      <w:r w:rsidRPr="00F95F8E">
        <w:rPr>
          <w:rFonts w:ascii="Garamond" w:hAnsi="Garamond"/>
          <w:iCs/>
          <w:sz w:val="24"/>
          <w:u w:val="single"/>
        </w:rPr>
        <w:t>alcun dato</w:t>
      </w:r>
      <w:r w:rsidRPr="00F95F8E">
        <w:rPr>
          <w:rFonts w:ascii="Garamond" w:hAnsi="Garamond"/>
          <w:iCs/>
          <w:sz w:val="24"/>
        </w:rPr>
        <w:t xml:space="preserve"> nelle tabelle di organico. Le incongruenze generate dal SICO vanno opportunamente giustificate.</w:t>
      </w:r>
    </w:p>
    <w:p w14:paraId="4667A80F" w14:textId="77777777" w:rsidR="000E6072" w:rsidRPr="00F95F8E" w:rsidRDefault="000E6072" w:rsidP="000E6072">
      <w:pPr>
        <w:spacing w:line="360" w:lineRule="auto"/>
        <w:ind w:left="567" w:firstLine="0"/>
        <w:rPr>
          <w:rFonts w:ascii="Garamond" w:hAnsi="Garamond"/>
          <w:iCs/>
          <w:sz w:val="24"/>
        </w:rPr>
      </w:pPr>
      <w:r w:rsidRPr="00F95F8E">
        <w:rPr>
          <w:rFonts w:ascii="Garamond" w:hAnsi="Garamond"/>
          <w:iCs/>
          <w:sz w:val="24"/>
        </w:rPr>
        <w:t>Nel caso in cui, nel corso dell’anno, si sia verificata una variazione di contratto da Segretario titolare a Segretario a scavalco si procede alla rilevazione secondo il seguente esempio:</w:t>
      </w:r>
    </w:p>
    <w:p w14:paraId="11A72809" w14:textId="77777777" w:rsidR="000E6072" w:rsidRPr="00F95F8E" w:rsidRDefault="000E6072" w:rsidP="000E6072">
      <w:pPr>
        <w:spacing w:line="360" w:lineRule="auto"/>
        <w:ind w:left="567" w:firstLine="0"/>
        <w:rPr>
          <w:rFonts w:ascii="Garamond" w:hAnsi="Garamond"/>
          <w:iCs/>
          <w:sz w:val="24"/>
        </w:rPr>
      </w:pPr>
      <w:r w:rsidRPr="00F95F8E">
        <w:rPr>
          <w:rFonts w:ascii="Garamond" w:hAnsi="Garamond"/>
          <w:iCs/>
          <w:sz w:val="24"/>
        </w:rPr>
        <w:t>il Comune nel quale il segretario nell’anno di rilevazione era titolare, rileva nella tabella 5, colonna “Passaggi ad altra amministrazione - stesso comparto”, la cessazione del rapporto di titolarità. Conseguentemente al 31.12 lo stesso segretario non figura tra i presenti della tabella 1. Le spese vanno rilevate per il periodo di titolarità, nelle tabelle 12 e 13 e 14 con riferimento ai cedolini emessi, e per il periodo successivo, nella tabella 13 con riferimento all’indennità di scavalco ove attribuita.</w:t>
      </w:r>
    </w:p>
    <w:p w14:paraId="54B799EA"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bCs/>
          <w:iCs/>
          <w:sz w:val="24"/>
        </w:rPr>
        <w:t>Segretario comunale con funzioni di Direttore generale:</w:t>
      </w:r>
      <w:r w:rsidRPr="00F95F8E">
        <w:rPr>
          <w:rFonts w:ascii="Garamond" w:hAnsi="Garamond"/>
          <w:iCs/>
          <w:sz w:val="24"/>
        </w:rPr>
        <w:t xml:space="preserve"> qualora al Segretario comunale sia stato conferito l’incarico di Direttore generale tutte le informazioni relative ai dati di organico e di spesa vanno indicate nella qualifica di Segretario, in relazione alla fascia di collocamento. Nella </w:t>
      </w:r>
      <w:r w:rsidRPr="00F95F8E">
        <w:rPr>
          <w:rFonts w:ascii="Garamond" w:hAnsi="Garamond"/>
          <w:iCs/>
          <w:sz w:val="24"/>
        </w:rPr>
        <w:lastRenderedPageBreak/>
        <w:t xml:space="preserve">tabella 13 è prevista la distinta voce denominata “Compenso Aggiuntivo al Segretario comunale quale Direttore Generale” (cod. S710) nella quale va indicata la specifica indennità </w:t>
      </w:r>
      <w:r w:rsidRPr="00F95F8E">
        <w:rPr>
          <w:rFonts w:ascii="Garamond" w:hAnsi="Garamond"/>
          <w:b/>
          <w:iCs/>
          <w:sz w:val="24"/>
        </w:rPr>
        <w:t>in corrispondenza della qualifica del Segretario</w:t>
      </w:r>
      <w:r w:rsidRPr="00F95F8E">
        <w:rPr>
          <w:rFonts w:ascii="Garamond" w:hAnsi="Garamond"/>
          <w:iCs/>
          <w:sz w:val="24"/>
        </w:rPr>
        <w:t>.</w:t>
      </w:r>
    </w:p>
    <w:p w14:paraId="22988C23" w14:textId="77777777" w:rsidR="000E6072" w:rsidRPr="00F95F8E" w:rsidRDefault="000E6072" w:rsidP="000E6072">
      <w:pPr>
        <w:numPr>
          <w:ilvl w:val="0"/>
          <w:numId w:val="123"/>
        </w:numPr>
        <w:spacing w:line="360" w:lineRule="auto"/>
        <w:ind w:left="567" w:hanging="283"/>
        <w:rPr>
          <w:rFonts w:ascii="Garamond" w:hAnsi="Garamond"/>
          <w:iCs/>
          <w:sz w:val="24"/>
        </w:rPr>
      </w:pPr>
      <w:r w:rsidRPr="00F95F8E">
        <w:rPr>
          <w:rFonts w:ascii="Garamond" w:hAnsi="Garamond"/>
          <w:b/>
          <w:bCs/>
          <w:iCs/>
          <w:sz w:val="24"/>
        </w:rPr>
        <w:t xml:space="preserve">Vicesegretario comunale: </w:t>
      </w:r>
      <w:r w:rsidRPr="00F95F8E">
        <w:rPr>
          <w:rFonts w:ascii="Garamond" w:hAnsi="Garamond"/>
          <w:bCs/>
          <w:iCs/>
          <w:sz w:val="24"/>
        </w:rPr>
        <w:t>la figura del vicesegretario comunale può essere prevista dal Regolamento degli uffici e dei servizi degli enti per coadiuvare il Segretario comunale e sostituirlo in caso di vacanza di sede o temporanea assenza o impedimento. Ai fini della rilevazione tale figura va registrata nella posizione economica di appartenenza e gli eventuali emolumenti erogati a titolo di vicesegretario vanno rilevati in corrispondenza della qualifica rivestita in funzione della tipologia di compenso erogato. Nel caso di vicesegretario di una sede di segreteria convenzionata che abbia ad oggetto anche l’esercizio associato dell’ufficio del vicesegretario, il dipendente qualora la convenzione sia attiva al 31.12 dell’anno di rilevazione va indicato nella tabella 3 - colonna “Convenzioni” – nella qualifica rivestita sia dall’ente capofila sia da quelli convenzionati.</w:t>
      </w:r>
    </w:p>
    <w:p w14:paraId="5144E44B" w14:textId="77777777" w:rsidR="000E6072" w:rsidRPr="00F95F8E" w:rsidRDefault="000E6072" w:rsidP="000E6072">
      <w:pPr>
        <w:spacing w:line="360" w:lineRule="auto"/>
        <w:ind w:firstLine="0"/>
        <w:rPr>
          <w:rFonts w:ascii="Garamond" w:hAnsi="Garamond"/>
          <w:b/>
          <w:bCs/>
          <w:iCs/>
          <w:sz w:val="24"/>
          <w:u w:val="single"/>
        </w:rPr>
      </w:pPr>
    </w:p>
    <w:p w14:paraId="5AF6F952" w14:textId="77777777" w:rsidR="000E6072" w:rsidRPr="00F95F8E" w:rsidRDefault="000E6072" w:rsidP="000E6072">
      <w:pPr>
        <w:spacing w:line="360" w:lineRule="auto"/>
        <w:ind w:firstLine="0"/>
        <w:rPr>
          <w:rFonts w:ascii="Garamond" w:hAnsi="Garamond"/>
          <w:b/>
          <w:bCs/>
          <w:iCs/>
          <w:sz w:val="24"/>
          <w:u w:val="single"/>
        </w:rPr>
      </w:pPr>
      <w:r w:rsidRPr="00F95F8E">
        <w:rPr>
          <w:rFonts w:ascii="Garamond" w:hAnsi="Garamond"/>
          <w:b/>
          <w:bCs/>
          <w:iCs/>
          <w:sz w:val="24"/>
          <w:u w:val="single"/>
        </w:rPr>
        <w:t>Approfondimenti</w:t>
      </w:r>
    </w:p>
    <w:p w14:paraId="4FC7A417" w14:textId="77777777" w:rsidR="000E6072" w:rsidRPr="00F95F8E" w:rsidRDefault="000E6072" w:rsidP="000E6072">
      <w:pPr>
        <w:spacing w:line="360" w:lineRule="auto"/>
        <w:ind w:firstLine="0"/>
        <w:rPr>
          <w:rFonts w:ascii="Garamond" w:hAnsi="Garamond"/>
          <w:b/>
          <w:iCs/>
          <w:sz w:val="24"/>
        </w:rPr>
      </w:pPr>
      <w:r w:rsidRPr="00F95F8E">
        <w:rPr>
          <w:rFonts w:ascii="Garamond" w:hAnsi="Garamond"/>
          <w:b/>
          <w:iCs/>
          <w:sz w:val="24"/>
        </w:rPr>
        <w:t>Erronea rilevazione dei Segretari in part-time</w:t>
      </w:r>
    </w:p>
    <w:p w14:paraId="38EEF660"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Particolare attenzione va posta sull’irregolarità che talvolta si individua nella tabella 1 di alcuni Enti locali, per unità di Segretari comunali o provinciali riportate erroneamente nella colonna relativa al personale in part-time. In merito, va precisato che la possibilità da parte del Segretario di prestare la propria attività lavorativa su più Enti, è fattispecie normativamente già prevista dal legislatore: Segretario in convenzione, Segretario a scavalco, Segretari di un consorzio di Comuni, le cui modalità di rilevazione sono già state esplicitate. È pertanto </w:t>
      </w:r>
      <w:r w:rsidRPr="00F95F8E">
        <w:rPr>
          <w:rFonts w:ascii="Garamond" w:hAnsi="Garamond"/>
          <w:b/>
          <w:sz w:val="24"/>
          <w:u w:val="single"/>
        </w:rPr>
        <w:t>esclusa</w:t>
      </w:r>
      <w:r w:rsidRPr="00F95F8E">
        <w:rPr>
          <w:rFonts w:ascii="Garamond" w:hAnsi="Garamond"/>
          <w:sz w:val="24"/>
        </w:rPr>
        <w:t xml:space="preserve"> la fruizione da parte del Segretario dell’istituto del tempo parziale.</w:t>
      </w:r>
    </w:p>
    <w:p w14:paraId="426E898E" w14:textId="77777777" w:rsidR="000E6072" w:rsidRPr="00F95F8E" w:rsidRDefault="000E6072" w:rsidP="000E6072">
      <w:pPr>
        <w:spacing w:line="360" w:lineRule="auto"/>
        <w:ind w:firstLine="0"/>
        <w:rPr>
          <w:rFonts w:ascii="Garamond" w:hAnsi="Garamond"/>
          <w:b/>
          <w:iCs/>
          <w:sz w:val="24"/>
        </w:rPr>
      </w:pPr>
      <w:r w:rsidRPr="00F95F8E">
        <w:rPr>
          <w:rFonts w:ascii="Garamond" w:hAnsi="Garamond"/>
          <w:b/>
          <w:iCs/>
          <w:sz w:val="24"/>
        </w:rPr>
        <w:t>Commissario liquidatore</w:t>
      </w:r>
    </w:p>
    <w:p w14:paraId="259FEDC5"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Il commissario liquidatore degli enti locali svolge attività di sostituzione del Sindaco. Allo stesso spetta un compenso che non rientra tra le spese del personale. Ne consegue che non va rilevato nel Conto annuale, analogamente agli altri organi.</w:t>
      </w:r>
    </w:p>
    <w:p w14:paraId="03716899" w14:textId="77777777" w:rsidR="000E6072" w:rsidRPr="00F95F8E" w:rsidRDefault="000E6072" w:rsidP="000E6072">
      <w:pPr>
        <w:spacing w:line="360" w:lineRule="auto"/>
        <w:ind w:firstLine="0"/>
        <w:rPr>
          <w:rFonts w:ascii="Garamond" w:hAnsi="Garamond"/>
          <w:b/>
          <w:iCs/>
          <w:sz w:val="24"/>
        </w:rPr>
      </w:pPr>
      <w:r w:rsidRPr="00F95F8E">
        <w:rPr>
          <w:rFonts w:ascii="Garamond" w:hAnsi="Garamond"/>
          <w:b/>
          <w:iCs/>
          <w:sz w:val="24"/>
        </w:rPr>
        <w:t>Retribuzione di posizione e galleggiamento</w:t>
      </w:r>
    </w:p>
    <w:p w14:paraId="30C67ABE"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Sulla corretta applicazione degli istituti contrattuali previsti dall’articolo 41, commi 4 e 5 del CCNL del quadriennio 1998-2001 (disciplina confermata dall’art. 111, comma 1, lett. B del CCNL del 17.12.2020 e secondo le modalità previste dall’articolo 107, comma 2 del medesimo contratto) si fa richiamo a quanto disposto dall’articolo 4, comma 26 della legge n. 183/2011 e dall’art.16-ter, comma 11 del d.l. 30 dicembre 2019, n. 162 ed all’Accordo del 05.08.2021 di interpretazione autentica dell’art. 41, comma 5, </w:t>
      </w:r>
      <w:r w:rsidRPr="00F95F8E">
        <w:rPr>
          <w:rFonts w:ascii="Garamond" w:hAnsi="Garamond"/>
          <w:sz w:val="24"/>
        </w:rPr>
        <w:lastRenderedPageBreak/>
        <w:t>del C.C.N.L. dei Segretari comunali e provinciali, quadriennio normativo 1998-2001 e biennio economico 1998-1999 (Clausola di interpretazione autentica).</w:t>
      </w:r>
    </w:p>
    <w:p w14:paraId="495F979A"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Direttore Generale</w:t>
      </w:r>
    </w:p>
    <w:p w14:paraId="7347BAD8"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In tale voce va indicato il Direttore generale nominato in applicazione dell’art. 108, commi 1 e 2 del d.lgs. 267/2000.</w:t>
      </w:r>
    </w:p>
    <w:p w14:paraId="21D7F0C0"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L’art. 2, comma 186, lettera d) della legge 191/2009 (legge finanziaria 2010), come modificata dalla legge 42/2010 di conversione con modificazioni del d.l. 2/2010, ha previsto la soppressione della figura del Direttore generale nei Comuni con popolazione inferiore ai 100.000 abitanti.</w:t>
      </w:r>
    </w:p>
    <w:p w14:paraId="743BA806"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L’ente Regione che, a seguito di D.P.G.R. o leggi regionali in materia di organizzazione del personale, abbia conferito tali incarichi di alta direzione (es. Segretario generale della Giunta o del Consiglio), rileva il personale nella qualifica di “Direttore generale”.</w:t>
      </w:r>
    </w:p>
    <w:p w14:paraId="2FA9E9D0"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Dirigenti a tempo indeterminato</w:t>
      </w:r>
    </w:p>
    <w:p w14:paraId="247B9F50"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In tale qualifica vanno rilevati i soli dirigenti con contratto a tempo indeterminato presenti presso l’ente.</w:t>
      </w:r>
    </w:p>
    <w:p w14:paraId="359B963B"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Dirigente a tempo determinato in d.o.</w:t>
      </w:r>
    </w:p>
    <w:p w14:paraId="2CDF2AEE"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Per gli enti soggetti alla normativa di cui al d.lgs. 267/2000, in tale qualifica vanno indicate</w:t>
      </w:r>
      <w:r w:rsidRPr="00F95F8E">
        <w:rPr>
          <w:rFonts w:ascii="Garamond" w:hAnsi="Garamond"/>
          <w:b/>
          <w:bCs/>
          <w:sz w:val="24"/>
        </w:rPr>
        <w:t xml:space="preserve"> le unità di personale reclutate ai sensi dell’art. 110, comma 1</w:t>
      </w:r>
      <w:r w:rsidRPr="00F95F8E">
        <w:rPr>
          <w:rFonts w:ascii="Garamond" w:hAnsi="Garamond"/>
          <w:sz w:val="24"/>
        </w:rPr>
        <w:t xml:space="preserve">, che assunti con contratto a tempo determinato di diritto pubblico o, eccezionalmente e con deliberazione motivata, di diritto privato, vanno a ricoprire posti in dotazione organica. Nelle stesse qualifiche vanno rilevate </w:t>
      </w:r>
      <w:r w:rsidRPr="00F95F8E">
        <w:rPr>
          <w:rFonts w:ascii="Garamond" w:hAnsi="Garamond"/>
          <w:b/>
          <w:sz w:val="24"/>
        </w:rPr>
        <w:t>le altre figure similari</w:t>
      </w:r>
      <w:r w:rsidRPr="00F95F8E">
        <w:rPr>
          <w:rFonts w:ascii="Garamond" w:hAnsi="Garamond"/>
          <w:sz w:val="24"/>
        </w:rPr>
        <w:t xml:space="preserve"> previste da analoghe disposizioni presso le Regioni a Statuto speciale e le Province autonome, nonché quelle previste per altri enti che </w:t>
      </w:r>
      <w:r w:rsidRPr="00F95F8E">
        <w:rPr>
          <w:rFonts w:ascii="Garamond" w:hAnsi="Garamond"/>
          <w:b/>
          <w:sz w:val="24"/>
        </w:rPr>
        <w:t>non</w:t>
      </w:r>
      <w:r w:rsidRPr="00F95F8E">
        <w:rPr>
          <w:rFonts w:ascii="Garamond" w:hAnsi="Garamond"/>
          <w:sz w:val="24"/>
        </w:rPr>
        <w:t xml:space="preserve"> rientrano nell’ambito di applicazione del d.lgs. 267/2000 (TUEL) come, ad esempio, gli enti parco, le camere di commercio, le regioni, ecc. In particolare, per la rilevazione dei Direttori degli enti parco regionali è opportuno che tali enti inseriscano nel capo note della Scheda informativa 1 la seguente annotazione “Il dipendente rilevato è il Direttore di questo ente che, ai fini della sola rilevazione del Conto annuale, è registrato nella qualifica di Dirigente a tempo determinato in d.o.”.</w:t>
      </w:r>
    </w:p>
    <w:p w14:paraId="087EA99B"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Alte specializzazioni in d.o.</w:t>
      </w:r>
    </w:p>
    <w:p w14:paraId="7E3D5B2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Per gli enti soggetti alla normativa di cui al d.lgs. 267/2000, in tale qualifica vanno rilevate le</w:t>
      </w:r>
      <w:r w:rsidRPr="00F95F8E">
        <w:rPr>
          <w:rFonts w:ascii="Garamond" w:hAnsi="Garamond"/>
          <w:b/>
          <w:bCs/>
          <w:sz w:val="24"/>
        </w:rPr>
        <w:t xml:space="preserve"> unità di personale assunte ai sensi dell’art. 110, comma 1</w:t>
      </w:r>
      <w:r w:rsidRPr="00F95F8E">
        <w:rPr>
          <w:rFonts w:ascii="Garamond" w:hAnsi="Garamond"/>
          <w:sz w:val="24"/>
        </w:rPr>
        <w:t>, con contratto a tempo determinato di diritto pubblico o, eccezionalmente e con deliberazione motivata, di diritto privato vanno a ricoprire posti in dotazione organica.</w:t>
      </w:r>
    </w:p>
    <w:p w14:paraId="12DFAC36" w14:textId="77777777" w:rsidR="000E6072" w:rsidRPr="00F95F8E" w:rsidRDefault="000E6072" w:rsidP="000E6072">
      <w:pPr>
        <w:spacing w:line="360" w:lineRule="auto"/>
        <w:ind w:firstLine="0"/>
        <w:rPr>
          <w:rFonts w:ascii="Garamond" w:hAnsi="Garamond"/>
          <w:b/>
          <w:bCs/>
          <w:sz w:val="24"/>
        </w:rPr>
      </w:pPr>
      <w:r w:rsidRPr="00F95F8E">
        <w:rPr>
          <w:rFonts w:ascii="Garamond" w:hAnsi="Garamond"/>
          <w:b/>
          <w:bCs/>
          <w:iCs/>
          <w:sz w:val="24"/>
        </w:rPr>
        <w:t>Responsabile dei servizi o degli uffici in d.o.</w:t>
      </w:r>
    </w:p>
    <w:p w14:paraId="29DE4599"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 xml:space="preserve">Per gli enti soggetti alla normativa di cui al d.lgs. 267/2000, in tale qualifica vanno rilevate le </w:t>
      </w:r>
      <w:r w:rsidRPr="00F95F8E">
        <w:rPr>
          <w:rFonts w:ascii="Garamond" w:hAnsi="Garamond"/>
          <w:b/>
          <w:iCs/>
          <w:sz w:val="24"/>
        </w:rPr>
        <w:t>unità di personale assunte ai sensi dell’art. 110, comma 1</w:t>
      </w:r>
      <w:r w:rsidRPr="00F95F8E">
        <w:rPr>
          <w:rFonts w:ascii="Garamond" w:hAnsi="Garamond"/>
          <w:bCs/>
          <w:iCs/>
          <w:sz w:val="24"/>
        </w:rPr>
        <w:t xml:space="preserve"> </w:t>
      </w:r>
      <w:r w:rsidRPr="00F95F8E">
        <w:rPr>
          <w:rFonts w:ascii="Garamond" w:hAnsi="Garamond"/>
          <w:bCs/>
          <w:sz w:val="24"/>
        </w:rPr>
        <w:t>il cui</w:t>
      </w:r>
      <w:r w:rsidRPr="00F95F8E">
        <w:rPr>
          <w:rFonts w:ascii="Garamond" w:hAnsi="Garamond"/>
          <w:bCs/>
          <w:i/>
          <w:iCs/>
          <w:sz w:val="24"/>
        </w:rPr>
        <w:t xml:space="preserve"> </w:t>
      </w:r>
      <w:r w:rsidRPr="00F95F8E">
        <w:rPr>
          <w:rFonts w:ascii="Garamond" w:hAnsi="Garamond"/>
          <w:bCs/>
          <w:iCs/>
          <w:sz w:val="24"/>
        </w:rPr>
        <w:t xml:space="preserve">incarico può essere conferito a soggetti </w:t>
      </w:r>
      <w:r w:rsidRPr="00F95F8E">
        <w:rPr>
          <w:rFonts w:ascii="Garamond" w:hAnsi="Garamond"/>
          <w:bCs/>
          <w:iCs/>
          <w:sz w:val="24"/>
        </w:rPr>
        <w:lastRenderedPageBreak/>
        <w:t>esterni, a condizione che la correlata professionalità non sia rinvenibile nei ruoli dell’amministrazione, oppure a dipendente interno a tal uopo collocato in aspettativa.</w:t>
      </w:r>
      <w:r w:rsidRPr="00F95F8E">
        <w:rPr>
          <w:rFonts w:ascii="Garamond" w:hAnsi="Garamond"/>
          <w:i/>
          <w:iCs/>
          <w:sz w:val="24"/>
        </w:rPr>
        <w:t xml:space="preserve"> </w:t>
      </w:r>
      <w:r w:rsidRPr="00F95F8E">
        <w:rPr>
          <w:rFonts w:ascii="Garamond" w:hAnsi="Garamond"/>
          <w:bCs/>
          <w:iCs/>
          <w:sz w:val="24"/>
        </w:rPr>
        <w:t>Tali dipendenti vengono considerati nella macrocategoria del personale del comparto e nella categoria delle Alte specializzazioni e Responsabile dei servizi e degli uffici art. 110, comma 1.</w:t>
      </w:r>
    </w:p>
    <w:p w14:paraId="4F20B7FA"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Dirigenti ed alte specializzazioni fuori d.o.</w:t>
      </w:r>
    </w:p>
    <w:p w14:paraId="353ED0E8"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Per gli enti soggetti alla normativa di cui al d.lgs. 267/2000, nelle qualifiche “Dirigente a tempo determinato fuori d.o.” ed “Alte specializzazioni fuori d.o.” va rilevato il </w:t>
      </w:r>
      <w:r w:rsidRPr="00F95F8E">
        <w:rPr>
          <w:rFonts w:ascii="Garamond" w:hAnsi="Garamond"/>
          <w:b/>
          <w:bCs/>
          <w:sz w:val="24"/>
        </w:rPr>
        <w:t xml:space="preserve">personale assunto in applicazione dell’art. 110, comma 2 </w:t>
      </w:r>
      <w:r w:rsidRPr="00F95F8E">
        <w:rPr>
          <w:rFonts w:ascii="Garamond" w:hAnsi="Garamond"/>
          <w:sz w:val="24"/>
        </w:rPr>
        <w:t xml:space="preserve">che dà facoltà alle Amministrazioni </w:t>
      </w:r>
      <w:r w:rsidRPr="00F95F8E">
        <w:rPr>
          <w:rFonts w:ascii="Garamond" w:hAnsi="Garamond"/>
          <w:bCs/>
          <w:sz w:val="24"/>
        </w:rPr>
        <w:t>in cui è prevista la dirigenza</w:t>
      </w:r>
      <w:r w:rsidRPr="00F95F8E">
        <w:rPr>
          <w:rFonts w:ascii="Garamond" w:hAnsi="Garamond"/>
          <w:sz w:val="24"/>
        </w:rPr>
        <w:t xml:space="preserve">, di sottoscrivere, </w:t>
      </w:r>
      <w:r w:rsidRPr="00F95F8E">
        <w:rPr>
          <w:rFonts w:ascii="Garamond" w:hAnsi="Garamond"/>
          <w:sz w:val="24"/>
          <w:u w:val="single"/>
        </w:rPr>
        <w:t>al di fuori della dotazione organica</w:t>
      </w:r>
      <w:r w:rsidRPr="00F95F8E">
        <w:rPr>
          <w:rFonts w:ascii="Garamond" w:hAnsi="Garamond"/>
          <w:sz w:val="24"/>
        </w:rPr>
        <w:t>, contratti a tempo determinato per i dirigenti e le alte specializzazioni per particolari attività.</w:t>
      </w:r>
    </w:p>
    <w:p w14:paraId="45E11B0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Nelle stesse qualifiche vanno rilevate </w:t>
      </w:r>
      <w:r w:rsidRPr="00F95F8E">
        <w:rPr>
          <w:rFonts w:ascii="Garamond" w:hAnsi="Garamond"/>
          <w:b/>
          <w:sz w:val="24"/>
        </w:rPr>
        <w:t>le altre figure similari</w:t>
      </w:r>
      <w:r w:rsidRPr="00F95F8E">
        <w:rPr>
          <w:rFonts w:ascii="Garamond" w:hAnsi="Garamond"/>
          <w:sz w:val="24"/>
        </w:rPr>
        <w:t xml:space="preserve"> previste da analoghe disposizioni presso le Regioni a Statuto speciale e le Province autonome nonché quelle previste per altri enti che </w:t>
      </w:r>
      <w:r w:rsidRPr="00F95F8E">
        <w:rPr>
          <w:rFonts w:ascii="Garamond" w:hAnsi="Garamond"/>
          <w:b/>
          <w:sz w:val="24"/>
        </w:rPr>
        <w:t>non</w:t>
      </w:r>
      <w:r w:rsidRPr="00F95F8E">
        <w:rPr>
          <w:rFonts w:ascii="Garamond" w:hAnsi="Garamond"/>
          <w:sz w:val="24"/>
        </w:rPr>
        <w:t xml:space="preserve"> rientrano nell’ambito di applicazione del d.lgs. 267/2000 (TUEL) come, ad esempio, gli enti parco, le camere di commercio, le regioni, ecc.</w:t>
      </w:r>
    </w:p>
    <w:p w14:paraId="67D62DE9"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Negli altri enti (quelli privi di dirigenza), tali contratti possono essere stipulati, al di fuori della dotazione organica, solo in assenza di professionalità analoghe presenti all’interno dell’ente. A tali unità di personale non è possibile assegnare un incarico per la copertura di posto previsto in organico, come ad esempio quello di Caposervizio del settore urbanistico.</w:t>
      </w:r>
    </w:p>
    <w:p w14:paraId="1EAC2C19" w14:textId="77777777" w:rsidR="000E6072" w:rsidRPr="00F95F8E" w:rsidRDefault="000E6072" w:rsidP="000E6072">
      <w:pPr>
        <w:spacing w:line="360" w:lineRule="auto"/>
        <w:ind w:firstLine="0"/>
        <w:rPr>
          <w:rFonts w:ascii="Garamond" w:hAnsi="Garamond"/>
          <w:b/>
          <w:bCs/>
          <w:iCs/>
          <w:sz w:val="24"/>
          <w:u w:val="single"/>
        </w:rPr>
      </w:pPr>
    </w:p>
    <w:p w14:paraId="4E247680" w14:textId="77777777" w:rsidR="000E6072" w:rsidRPr="00F95F8E" w:rsidRDefault="000E6072" w:rsidP="000E6072">
      <w:pPr>
        <w:spacing w:line="360" w:lineRule="auto"/>
        <w:ind w:firstLine="0"/>
        <w:rPr>
          <w:rFonts w:ascii="Garamond" w:hAnsi="Garamond"/>
          <w:b/>
          <w:bCs/>
          <w:iCs/>
          <w:sz w:val="24"/>
          <w:u w:val="single"/>
        </w:rPr>
      </w:pPr>
      <w:r w:rsidRPr="00F95F8E">
        <w:rPr>
          <w:rFonts w:ascii="Garamond" w:hAnsi="Garamond"/>
          <w:b/>
          <w:bCs/>
          <w:iCs/>
          <w:sz w:val="24"/>
          <w:u w:val="single"/>
        </w:rPr>
        <w:t>A</w:t>
      </w:r>
      <w:r>
        <w:rPr>
          <w:rFonts w:ascii="Garamond" w:hAnsi="Garamond"/>
          <w:b/>
          <w:bCs/>
          <w:iCs/>
          <w:sz w:val="24"/>
          <w:u w:val="single"/>
        </w:rPr>
        <w:t xml:space="preserve">rt. </w:t>
      </w:r>
      <w:r w:rsidRPr="00EB2E4F">
        <w:rPr>
          <w:rFonts w:ascii="Garamond" w:hAnsi="Garamond"/>
          <w:b/>
          <w:bCs/>
          <w:iCs/>
          <w:sz w:val="24"/>
          <w:u w:val="single"/>
        </w:rPr>
        <w:t>110 del d.lgs. 267/2000</w:t>
      </w:r>
    </w:p>
    <w:p w14:paraId="67E2E7E9" w14:textId="77777777" w:rsidR="000E6072" w:rsidRPr="00F95F8E" w:rsidRDefault="000E6072" w:rsidP="000E6072">
      <w:pPr>
        <w:spacing w:before="100" w:beforeAutospacing="1" w:after="100" w:afterAutospacing="1" w:line="360" w:lineRule="auto"/>
        <w:ind w:firstLine="0"/>
        <w:rPr>
          <w:rFonts w:ascii="Garamond" w:hAnsi="Garamond"/>
          <w:b/>
          <w:iCs/>
          <w:sz w:val="24"/>
        </w:rPr>
      </w:pPr>
      <w:r w:rsidRPr="00F95F8E">
        <w:rPr>
          <w:rFonts w:ascii="Garamond" w:hAnsi="Garamond"/>
          <w:b/>
          <w:iCs/>
          <w:sz w:val="24"/>
        </w:rPr>
        <w:t>Nella scelta della qualifica dove far confluire il personale con cui sono stati stipulati contratti ai sensi dell’art. 110 del d.lgs. 267/2000 occorre tener presente se trattasi di personale interno e se va a coprire posti in dotazione organica o meno.</w:t>
      </w:r>
    </w:p>
    <w:p w14:paraId="06E7C691" w14:textId="77777777" w:rsidR="000E6072" w:rsidRPr="00F95F8E" w:rsidRDefault="000E6072" w:rsidP="000E6072">
      <w:pPr>
        <w:spacing w:before="100" w:beforeAutospacing="1" w:after="100" w:afterAutospacing="1" w:line="360" w:lineRule="auto"/>
        <w:ind w:firstLine="0"/>
        <w:rPr>
          <w:rFonts w:ascii="Garamond" w:hAnsi="Garamond"/>
          <w:bCs/>
          <w:iCs/>
          <w:sz w:val="24"/>
        </w:rPr>
      </w:pPr>
      <w:r w:rsidRPr="00F95F8E">
        <w:rPr>
          <w:rFonts w:ascii="Garamond" w:hAnsi="Garamond"/>
          <w:bCs/>
          <w:iCs/>
          <w:sz w:val="24"/>
        </w:rPr>
        <w:t>Nel caso in cui l’ente abbia conferito incarichi dirigenziali a tempo determinato per la copertura di posti in dotazione organica al proprio personale appartenente alla  categoria dei Funzionari ed elevata qualificazione, il dipendente è collocato in aspettativa senza assegni dalla data di decorrenza dell’incarico; ai fini della compilazione del Conto annuale va registrato il passaggio nella tabella 4 in uscita dalla qualifica della categoria dei Funzionari ed elevata qualificazione ed in entrata nella qualifica dirigenziale a tempo determinato in d.o.</w:t>
      </w:r>
    </w:p>
    <w:p w14:paraId="04B951E4" w14:textId="77777777" w:rsidR="000E6072" w:rsidRPr="00F95F8E" w:rsidRDefault="000E6072" w:rsidP="000E6072">
      <w:pPr>
        <w:spacing w:before="100" w:beforeAutospacing="1" w:after="100" w:afterAutospacing="1" w:line="360" w:lineRule="auto"/>
        <w:ind w:firstLine="0"/>
        <w:rPr>
          <w:rFonts w:ascii="Garamond" w:hAnsi="Garamond"/>
          <w:bCs/>
          <w:iCs/>
          <w:sz w:val="24"/>
        </w:rPr>
      </w:pPr>
      <w:r w:rsidRPr="00F95F8E">
        <w:rPr>
          <w:rFonts w:ascii="Garamond" w:hAnsi="Garamond"/>
          <w:bCs/>
          <w:iCs/>
          <w:sz w:val="24"/>
        </w:rPr>
        <w:t xml:space="preserve">Se il contratto è stato stipulato al di fuori della dotazione organica occorre collocare il dipendente nelle qualifiche appartenenti alla macrocategoria “Altro personale” avendo cura di distinguere se trattasi di </w:t>
      </w:r>
      <w:r w:rsidRPr="00F95F8E">
        <w:rPr>
          <w:rFonts w:ascii="Garamond" w:hAnsi="Garamond"/>
          <w:bCs/>
          <w:iCs/>
          <w:sz w:val="24"/>
        </w:rPr>
        <w:lastRenderedPageBreak/>
        <w:t>“Dirigenti fuori dotazione organica” o di “Alte specializzazioni fuori dotazione organica” registrandone il passaggio nella tabella 4.</w:t>
      </w:r>
    </w:p>
    <w:p w14:paraId="5487478E" w14:textId="77777777" w:rsidR="000E6072" w:rsidRPr="00F95F8E" w:rsidRDefault="000E6072" w:rsidP="000E6072">
      <w:pPr>
        <w:spacing w:before="100" w:beforeAutospacing="1" w:after="100" w:afterAutospacing="1" w:line="360" w:lineRule="auto"/>
        <w:ind w:firstLine="0"/>
        <w:rPr>
          <w:rFonts w:ascii="Garamond" w:hAnsi="Garamond"/>
          <w:bCs/>
          <w:iCs/>
          <w:sz w:val="24"/>
        </w:rPr>
      </w:pPr>
      <w:r w:rsidRPr="00F95F8E">
        <w:rPr>
          <w:rFonts w:ascii="Garamond" w:hAnsi="Garamond"/>
          <w:bCs/>
          <w:iCs/>
          <w:sz w:val="24"/>
        </w:rPr>
        <w:t>Qualora, invece, i beneficiari di tali contratti siano esterni all’Amministrazione, occorre registrarne l’ingresso nella tabella 6 (assunzioni).</w:t>
      </w:r>
    </w:p>
    <w:p w14:paraId="64D10779"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Per la sostituzione dei dirigenti assenti o per la temporanea copertura di posti vacanti si può ricorrere all’interim di altri dirigenti che l’ente ha già in organico, ovvero al riconoscimento degli incarichi di EQ in assenza di qualifiche dirigenziali. Si rammenta che lo svolgimento di funzioni dirigenziali tramite il conferimento delle sole mansioni superiori con erogazione del relativo trattamento economico a un funzionario, senza l’attivazione delle procedure previste per la fattispecie, si manifesta come condizione di illegittimità tenuto conto della diversità delle “carriere” (Sentenza della Corte costituzionale 31 gennaio 2014, n. 17 sul giudizio di legittimità costituzionale della legge della Regione Abruzzo 28 dicembre 2012, n. 71).</w:t>
      </w:r>
    </w:p>
    <w:p w14:paraId="42189495"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Collaboratori a tempo determinato art. 90 TUEL e assimilati</w:t>
      </w:r>
    </w:p>
    <w:p w14:paraId="4408F9F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Si tratta del personale assunto con contratto di lavoro a tempo determinato, in base all’art. 90 del d.lgs. 267/2000, addetto agli Uffici di supporto agli organi di direzione politica presso i Comuni, le Province e le Città metropolitane (Collaboratori del Sindaco o del Presidente). In tale qualifica devono essere indicati anche i collaboratori a tempo determinato assunti con funzione di supporto alle cariche politiche delle Regioni.</w:t>
      </w:r>
    </w:p>
    <w:p w14:paraId="276B1AEE"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Vanno registrati nella qualifica “Collaboratore a tempo determinato” le analoghe figure previste da specifiche disposizioni delle Regioni a Statuto speciale e delle Province autonome.</w:t>
      </w:r>
    </w:p>
    <w:p w14:paraId="52F4E2E5"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Se i collaboratori a tempo determinato sono esterni alla P.A., vanno rilevati fra le assunzioni della tabella 6, colonna “Altre cause” ed in tutte le altre tabelle di organico e di spesa. Se trattasi di personale dipendente di Pubblica amministrazione va rilevato come segue:</w:t>
      </w:r>
    </w:p>
    <w:p w14:paraId="17B13B25" w14:textId="77777777" w:rsidR="000E6072" w:rsidRPr="00F95F8E" w:rsidRDefault="000E6072" w:rsidP="000E6072">
      <w:pPr>
        <w:numPr>
          <w:ilvl w:val="0"/>
          <w:numId w:val="124"/>
        </w:numPr>
        <w:spacing w:line="360" w:lineRule="auto"/>
        <w:rPr>
          <w:rFonts w:ascii="Garamond" w:hAnsi="Garamond"/>
          <w:iCs/>
          <w:sz w:val="24"/>
        </w:rPr>
      </w:pPr>
      <w:r w:rsidRPr="00F95F8E">
        <w:rPr>
          <w:rFonts w:ascii="Garamond" w:hAnsi="Garamond"/>
          <w:iCs/>
          <w:sz w:val="24"/>
        </w:rPr>
        <w:t>in caso di a</w:t>
      </w:r>
      <w:r w:rsidRPr="00F95F8E">
        <w:rPr>
          <w:rFonts w:ascii="Garamond" w:hAnsi="Garamond"/>
          <w:bCs/>
          <w:iCs/>
          <w:sz w:val="24"/>
        </w:rPr>
        <w:t>ssunzione di incarico presso l’amministrazione di appartenenza</w:t>
      </w:r>
      <w:r w:rsidRPr="00F95F8E">
        <w:rPr>
          <w:rFonts w:ascii="Garamond" w:hAnsi="Garamond"/>
          <w:iCs/>
          <w:sz w:val="24"/>
        </w:rPr>
        <w:t>, il dipendente va indicato nelle tabelle di organico (tabelle 1, 7, 8, 9, 10, 11) nella qualifica ricoperta al 31 dicembre dell’anno di riferimento, rilevando il cambio di qualifica avvenuto nella tabella 4;</w:t>
      </w:r>
    </w:p>
    <w:p w14:paraId="0536A6A7" w14:textId="77777777" w:rsidR="000E6072" w:rsidRPr="00F95F8E" w:rsidRDefault="000E6072" w:rsidP="000E6072">
      <w:pPr>
        <w:numPr>
          <w:ilvl w:val="0"/>
          <w:numId w:val="124"/>
        </w:numPr>
        <w:spacing w:line="360" w:lineRule="auto"/>
        <w:rPr>
          <w:rFonts w:ascii="Garamond" w:hAnsi="Garamond"/>
          <w:iCs/>
          <w:sz w:val="24"/>
        </w:rPr>
      </w:pPr>
      <w:r w:rsidRPr="00F95F8E">
        <w:rPr>
          <w:rFonts w:ascii="Garamond" w:hAnsi="Garamond"/>
          <w:iCs/>
          <w:sz w:val="24"/>
        </w:rPr>
        <w:t xml:space="preserve">in caso di </w:t>
      </w:r>
      <w:r w:rsidRPr="00F95F8E">
        <w:rPr>
          <w:rFonts w:ascii="Garamond" w:hAnsi="Garamond"/>
          <w:bCs/>
          <w:iCs/>
          <w:sz w:val="24"/>
        </w:rPr>
        <w:t>assunzione di incarico presso altra amministrazione</w:t>
      </w:r>
      <w:r w:rsidRPr="00F95F8E">
        <w:rPr>
          <w:rFonts w:ascii="Garamond" w:hAnsi="Garamond"/>
          <w:iCs/>
          <w:sz w:val="24"/>
        </w:rPr>
        <w:t>, il dipendente va rilevato, da parte dell’amministrazione di provenienza, tra i cessati nella tabella 5, nella colonna “Altre cause” mentre l’amministrazione di destinazione rileva lo stesso come assunto nella tabella 6, nella colonna “Altre cause”.</w:t>
      </w:r>
    </w:p>
    <w:p w14:paraId="1CA40E97"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Per ricoprire il nuovo incarico tale personale deve essere necessariamente collocato in aspettativa, ma nel Conto annuale non va rilevato né come aspettativa né come assenza bensì come cessazione.</w:t>
      </w:r>
    </w:p>
    <w:p w14:paraId="5CD079FD" w14:textId="77777777" w:rsidR="000E6072" w:rsidRPr="00F95F8E" w:rsidRDefault="000E6072" w:rsidP="000E6072">
      <w:pPr>
        <w:spacing w:line="360" w:lineRule="auto"/>
        <w:ind w:firstLine="0"/>
        <w:rPr>
          <w:rFonts w:ascii="Garamond" w:hAnsi="Garamond"/>
          <w:iCs/>
          <w:sz w:val="24"/>
        </w:rPr>
      </w:pPr>
      <w:r w:rsidRPr="00F95F8E">
        <w:rPr>
          <w:rFonts w:ascii="Garamond" w:hAnsi="Garamond"/>
          <w:iCs/>
          <w:sz w:val="24"/>
        </w:rPr>
        <w:lastRenderedPageBreak/>
        <w:t>I collaboratori a tempo determinato art. 90 TUEL e le analoghe figure per le Regioni a statuto speciale e le Province autonome vanno registrati anche in risposta alle specifiche domande della Scheda informativa 1 come da istruzioni nella sezione dedicata.</w:t>
      </w:r>
    </w:p>
    <w:p w14:paraId="44E4D586"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L’ordinaria conclusione del contratto ex artt. 90 e 110 del d.lgs. 267/2000, va rilevata nella tabella 5, nella colonna “Altre cause”.</w:t>
      </w:r>
    </w:p>
    <w:p w14:paraId="19E03DC3"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Contrattisti</w:t>
      </w:r>
    </w:p>
    <w:p w14:paraId="4AAE31A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Oltre al personale assunto a tempo indeterminato con contratto di lavoro del settore privato, va registrato in tale qualifica, anche il </w:t>
      </w:r>
      <w:r w:rsidRPr="00F95F8E">
        <w:rPr>
          <w:rFonts w:ascii="Garamond" w:hAnsi="Garamond"/>
          <w:b/>
          <w:sz w:val="24"/>
        </w:rPr>
        <w:t>personale addetto ai lavori di sistemazione idraulico-forestale e idraulico-agraria</w:t>
      </w:r>
      <w:r w:rsidRPr="00F95F8E">
        <w:rPr>
          <w:rFonts w:ascii="Garamond" w:hAnsi="Garamond"/>
          <w:sz w:val="24"/>
        </w:rPr>
        <w:t>, cui è applicato il relativo contratto di categoria. Qualora tale personale abbia con l’ente un rapporto di lavoro a tempo indeterminato, va rilevato nella tabella 1 nella qualifica “Contrattisti” e in tutte le altre tabelle di organico e di spesa correlate. Se il contratto è a tempo determinato, tali dipendenti devono essere rilevati nella tabella 2, nella tabella 2A (se presenti al 31.12) nella categoria “Contrattisti” e le competenze erogate vanno registrate nella specifica voce di spesa della tabella 14.</w:t>
      </w:r>
    </w:p>
    <w:p w14:paraId="17B32537"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di formazione e lavoro</w:t>
      </w:r>
    </w:p>
    <w:p w14:paraId="4EA77124"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Se nel corso dell’anno di riferimento si è avuta la trasformazione di tali contratti in assunzioni a tempo indeterminato, il personale interessato va rilevato nella tabella 6 tra gli assunti nella colonna “Altre cause”, nella qualifica/posizione economica corrispondente alla trasformazione del rapporto di lavoro, e nelle tabelle 1 e seguenti tra i presenti al 31.12. Nella tabella 2 tali dipendenti vanno rilevati in termini di unità uomo/anno sino alla data di assunzione a tempo indeterminato e la relativa spesa va registrata nella corrispondente voce della tabella 14.</w:t>
      </w:r>
    </w:p>
    <w:p w14:paraId="08AC5AD5"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Passaggi da altre amministrazioni</w:t>
      </w:r>
    </w:p>
    <w:p w14:paraId="57254E4E" w14:textId="77777777" w:rsidR="000E6072" w:rsidRDefault="000E6072" w:rsidP="000E6072">
      <w:pPr>
        <w:spacing w:line="360" w:lineRule="auto"/>
        <w:ind w:firstLine="0"/>
        <w:rPr>
          <w:rFonts w:ascii="Garamond" w:hAnsi="Garamond"/>
          <w:sz w:val="24"/>
        </w:rPr>
      </w:pPr>
      <w:r w:rsidRPr="00F95F8E">
        <w:rPr>
          <w:rFonts w:ascii="Garamond" w:hAnsi="Garamond"/>
          <w:sz w:val="24"/>
        </w:rPr>
        <w:t>Il personale inquadrato nell’ente nel corso dell’anno di riferimento in applicazione della legge 59/97 va rilevato dall’ente ricevente sia nella tabella 1, fra i presenti al 31.12, sia nella tabella 6 nella colonna “Passaggi da altre amministrazioni dello stesso comparto” o “Passaggi da altre amministrazioni di altro comparto” a seconda della amministrazione di provenienza. L’amministrazione cedente rileva il personale nella tabella 5 “Passaggi ad altre amministrazioni dello stesso comparto” o “Passaggi ad altre amministrazioni di altro comparto” compilando le sole tabelle delle spese sostenute sino alla data di cessazione.</w:t>
      </w:r>
    </w:p>
    <w:p w14:paraId="4D39F7A1" w14:textId="77777777" w:rsidR="000E6072" w:rsidRPr="00F95F8E" w:rsidRDefault="000E6072" w:rsidP="000E6072">
      <w:pPr>
        <w:spacing w:line="360" w:lineRule="auto"/>
        <w:ind w:firstLine="0"/>
        <w:jc w:val="center"/>
        <w:rPr>
          <w:rFonts w:ascii="Garamond" w:hAnsi="Garamond"/>
          <w:b/>
          <w:bCs/>
          <w:iCs/>
          <w:sz w:val="24"/>
        </w:rPr>
      </w:pPr>
      <w:r w:rsidRPr="00F95F8E">
        <w:rPr>
          <w:rFonts w:ascii="Garamond" w:hAnsi="Garamond"/>
          <w:b/>
          <w:bCs/>
          <w:iCs/>
          <w:sz w:val="24"/>
        </w:rPr>
        <w:t>Quadro sinottico delle qualifiche, categorie e macrocategorie di personale</w:t>
      </w:r>
      <w:r>
        <w:rPr>
          <w:rFonts w:ascii="Garamond" w:hAnsi="Garamond"/>
          <w:b/>
          <w:bCs/>
          <w:iCs/>
          <w:sz w:val="24"/>
        </w:rPr>
        <w:t xml:space="preserve"> del contatto nazionale delle regioni e autonomie locali</w:t>
      </w:r>
    </w:p>
    <w:tbl>
      <w:tblPr>
        <w:tblW w:w="49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1649"/>
        <w:gridCol w:w="3531"/>
        <w:gridCol w:w="2732"/>
      </w:tblGrid>
      <w:tr w:rsidR="000E6072" w:rsidRPr="00F95F8E" w14:paraId="2D2F5862" w14:textId="77777777" w:rsidTr="003D33D7">
        <w:trPr>
          <w:trHeight w:val="284"/>
          <w:tblHeader/>
          <w:jc w:val="center"/>
        </w:trPr>
        <w:tc>
          <w:tcPr>
            <w:tcW w:w="1806" w:type="dxa"/>
            <w:shd w:val="clear" w:color="auto" w:fill="DBE5F1" w:themeFill="accent1" w:themeFillTint="33"/>
            <w:noWrap/>
            <w:vAlign w:val="center"/>
          </w:tcPr>
          <w:p w14:paraId="43DDA78A" w14:textId="77777777" w:rsidR="000E6072" w:rsidRPr="00F95F8E" w:rsidRDefault="000E6072" w:rsidP="003D33D7">
            <w:pPr>
              <w:spacing w:after="0"/>
              <w:ind w:firstLine="0"/>
              <w:jc w:val="left"/>
              <w:rPr>
                <w:rFonts w:ascii="Garamond" w:hAnsi="Garamond"/>
                <w:b/>
                <w:iCs/>
                <w:sz w:val="24"/>
              </w:rPr>
            </w:pPr>
            <w:r w:rsidRPr="00F95F8E">
              <w:rPr>
                <w:rFonts w:ascii="Garamond" w:hAnsi="Garamond"/>
                <w:b/>
                <w:iCs/>
                <w:sz w:val="24"/>
              </w:rPr>
              <w:t>Macrocategoria</w:t>
            </w:r>
          </w:p>
        </w:tc>
        <w:tc>
          <w:tcPr>
            <w:tcW w:w="1649" w:type="dxa"/>
            <w:shd w:val="clear" w:color="auto" w:fill="DBE5F1" w:themeFill="accent1" w:themeFillTint="33"/>
            <w:noWrap/>
            <w:vAlign w:val="center"/>
          </w:tcPr>
          <w:p w14:paraId="297140FC" w14:textId="77777777" w:rsidR="000E6072" w:rsidRPr="00F95F8E" w:rsidRDefault="000E6072" w:rsidP="003D33D7">
            <w:pPr>
              <w:spacing w:after="0"/>
              <w:ind w:firstLine="0"/>
              <w:rPr>
                <w:rFonts w:ascii="Garamond" w:hAnsi="Garamond"/>
                <w:b/>
                <w:iCs/>
                <w:sz w:val="24"/>
              </w:rPr>
            </w:pPr>
            <w:r w:rsidRPr="00F95F8E">
              <w:rPr>
                <w:rFonts w:ascii="Garamond" w:hAnsi="Garamond"/>
                <w:b/>
                <w:iCs/>
                <w:sz w:val="24"/>
              </w:rPr>
              <w:t>Categoria</w:t>
            </w:r>
          </w:p>
        </w:tc>
        <w:tc>
          <w:tcPr>
            <w:tcW w:w="3531" w:type="dxa"/>
            <w:shd w:val="clear" w:color="auto" w:fill="DBE5F1" w:themeFill="accent1" w:themeFillTint="33"/>
            <w:noWrap/>
            <w:vAlign w:val="center"/>
          </w:tcPr>
          <w:p w14:paraId="78D6D3F1" w14:textId="77777777" w:rsidR="000E6072" w:rsidRPr="00F95F8E" w:rsidRDefault="000E6072" w:rsidP="003D33D7">
            <w:pPr>
              <w:spacing w:after="0"/>
              <w:ind w:firstLine="0"/>
              <w:rPr>
                <w:rFonts w:ascii="Garamond" w:hAnsi="Garamond"/>
                <w:b/>
                <w:iCs/>
                <w:sz w:val="24"/>
              </w:rPr>
            </w:pPr>
            <w:r w:rsidRPr="00F95F8E">
              <w:rPr>
                <w:rFonts w:ascii="Garamond" w:hAnsi="Garamond"/>
                <w:b/>
                <w:iCs/>
                <w:sz w:val="24"/>
              </w:rPr>
              <w:t>Qualifica</w:t>
            </w:r>
          </w:p>
        </w:tc>
        <w:tc>
          <w:tcPr>
            <w:tcW w:w="2732" w:type="dxa"/>
            <w:shd w:val="clear" w:color="auto" w:fill="DBE5F1" w:themeFill="accent1" w:themeFillTint="33"/>
            <w:vAlign w:val="center"/>
          </w:tcPr>
          <w:p w14:paraId="648DC0EE" w14:textId="77777777" w:rsidR="000E6072" w:rsidRPr="00F95F8E" w:rsidRDefault="000E6072" w:rsidP="003D33D7">
            <w:pPr>
              <w:spacing w:after="0"/>
              <w:ind w:firstLine="0"/>
              <w:rPr>
                <w:rFonts w:ascii="Garamond" w:hAnsi="Garamond"/>
                <w:b/>
                <w:iCs/>
                <w:sz w:val="24"/>
              </w:rPr>
            </w:pPr>
            <w:r w:rsidRPr="00F95F8E">
              <w:rPr>
                <w:rFonts w:ascii="Garamond" w:hAnsi="Garamond"/>
                <w:b/>
                <w:iCs/>
                <w:sz w:val="24"/>
              </w:rPr>
              <w:t>CCNL di riferimento</w:t>
            </w:r>
          </w:p>
        </w:tc>
      </w:tr>
      <w:tr w:rsidR="000E6072" w:rsidRPr="00F95F8E" w14:paraId="2CAAC738" w14:textId="77777777" w:rsidTr="003D33D7">
        <w:trPr>
          <w:trHeight w:val="353"/>
          <w:jc w:val="center"/>
        </w:trPr>
        <w:tc>
          <w:tcPr>
            <w:tcW w:w="1806" w:type="dxa"/>
            <w:vMerge w:val="restart"/>
            <w:noWrap/>
            <w:vAlign w:val="center"/>
          </w:tcPr>
          <w:p w14:paraId="0C5E6CFD"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Segretari</w:t>
            </w:r>
          </w:p>
        </w:tc>
        <w:tc>
          <w:tcPr>
            <w:tcW w:w="1649" w:type="dxa"/>
            <w:vMerge w:val="restart"/>
            <w:noWrap/>
            <w:vAlign w:val="center"/>
          </w:tcPr>
          <w:p w14:paraId="1D87E108"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 xml:space="preserve">Segretari comunali e </w:t>
            </w:r>
            <w:r w:rsidRPr="00F95F8E">
              <w:rPr>
                <w:rFonts w:ascii="Garamond" w:hAnsi="Garamond"/>
                <w:bCs/>
                <w:iCs/>
                <w:sz w:val="24"/>
              </w:rPr>
              <w:lastRenderedPageBreak/>
              <w:t>provinciali</w:t>
            </w:r>
          </w:p>
        </w:tc>
        <w:tc>
          <w:tcPr>
            <w:tcW w:w="3531" w:type="dxa"/>
            <w:noWrap/>
            <w:vAlign w:val="center"/>
          </w:tcPr>
          <w:p w14:paraId="00D0AF73"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lastRenderedPageBreak/>
              <w:t>Segretario A</w:t>
            </w:r>
          </w:p>
        </w:tc>
        <w:tc>
          <w:tcPr>
            <w:tcW w:w="2732" w:type="dxa"/>
            <w:vMerge w:val="restart"/>
            <w:vAlign w:val="center"/>
          </w:tcPr>
          <w:p w14:paraId="60E7837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 xml:space="preserve">CCNL 17.12.2020 personale dell’Area delle </w:t>
            </w:r>
            <w:r w:rsidRPr="00F95F8E">
              <w:rPr>
                <w:rFonts w:ascii="Garamond" w:hAnsi="Garamond"/>
                <w:bCs/>
                <w:iCs/>
                <w:sz w:val="24"/>
              </w:rPr>
              <w:lastRenderedPageBreak/>
              <w:t>Funzioni Locali triennio 2016-2018</w:t>
            </w:r>
          </w:p>
        </w:tc>
      </w:tr>
      <w:tr w:rsidR="000E6072" w:rsidRPr="00F95F8E" w14:paraId="5B754A85" w14:textId="77777777" w:rsidTr="003D33D7">
        <w:trPr>
          <w:trHeight w:val="353"/>
          <w:jc w:val="center"/>
        </w:trPr>
        <w:tc>
          <w:tcPr>
            <w:tcW w:w="1806" w:type="dxa"/>
            <w:vMerge/>
            <w:noWrap/>
            <w:vAlign w:val="center"/>
          </w:tcPr>
          <w:p w14:paraId="2EA978A0" w14:textId="77777777" w:rsidR="000E6072" w:rsidRPr="00F95F8E" w:rsidRDefault="000E6072" w:rsidP="003D33D7">
            <w:pPr>
              <w:spacing w:after="0"/>
              <w:ind w:firstLine="0"/>
              <w:jc w:val="left"/>
              <w:rPr>
                <w:rFonts w:ascii="Garamond" w:hAnsi="Garamond"/>
                <w:bCs/>
                <w:iCs/>
                <w:sz w:val="24"/>
              </w:rPr>
            </w:pPr>
          </w:p>
        </w:tc>
        <w:tc>
          <w:tcPr>
            <w:tcW w:w="1649" w:type="dxa"/>
            <w:vMerge/>
            <w:noWrap/>
          </w:tcPr>
          <w:p w14:paraId="36855E54" w14:textId="77777777" w:rsidR="000E6072" w:rsidRPr="00F95F8E" w:rsidRDefault="000E6072" w:rsidP="003D33D7">
            <w:pPr>
              <w:spacing w:after="0"/>
              <w:ind w:firstLine="0"/>
              <w:rPr>
                <w:rFonts w:ascii="Garamond" w:hAnsi="Garamond"/>
                <w:bCs/>
                <w:iCs/>
                <w:sz w:val="24"/>
              </w:rPr>
            </w:pPr>
          </w:p>
        </w:tc>
        <w:tc>
          <w:tcPr>
            <w:tcW w:w="3531" w:type="dxa"/>
            <w:noWrap/>
            <w:vAlign w:val="center"/>
          </w:tcPr>
          <w:p w14:paraId="35808BF1"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Segretario B</w:t>
            </w:r>
          </w:p>
        </w:tc>
        <w:tc>
          <w:tcPr>
            <w:tcW w:w="2732" w:type="dxa"/>
            <w:vMerge/>
            <w:vAlign w:val="center"/>
          </w:tcPr>
          <w:p w14:paraId="1F8564B6" w14:textId="77777777" w:rsidR="000E6072" w:rsidRPr="00F95F8E" w:rsidRDefault="000E6072" w:rsidP="003D33D7">
            <w:pPr>
              <w:spacing w:after="0"/>
              <w:ind w:firstLine="0"/>
              <w:rPr>
                <w:rFonts w:ascii="Garamond" w:hAnsi="Garamond"/>
                <w:bCs/>
                <w:iCs/>
                <w:sz w:val="24"/>
              </w:rPr>
            </w:pPr>
          </w:p>
        </w:tc>
      </w:tr>
      <w:tr w:rsidR="000E6072" w:rsidRPr="00F95F8E" w14:paraId="6AE2936D" w14:textId="77777777" w:rsidTr="003D33D7">
        <w:trPr>
          <w:trHeight w:val="354"/>
          <w:jc w:val="center"/>
        </w:trPr>
        <w:tc>
          <w:tcPr>
            <w:tcW w:w="1806" w:type="dxa"/>
            <w:vMerge/>
            <w:noWrap/>
            <w:vAlign w:val="center"/>
          </w:tcPr>
          <w:p w14:paraId="3DB8B732" w14:textId="77777777" w:rsidR="000E6072" w:rsidRPr="00F95F8E" w:rsidRDefault="000E6072" w:rsidP="003D33D7">
            <w:pPr>
              <w:spacing w:after="0"/>
              <w:ind w:firstLine="0"/>
              <w:jc w:val="left"/>
              <w:rPr>
                <w:rFonts w:ascii="Garamond" w:hAnsi="Garamond"/>
                <w:bCs/>
                <w:iCs/>
                <w:sz w:val="24"/>
              </w:rPr>
            </w:pPr>
          </w:p>
        </w:tc>
        <w:tc>
          <w:tcPr>
            <w:tcW w:w="1649" w:type="dxa"/>
            <w:vMerge/>
            <w:noWrap/>
          </w:tcPr>
          <w:p w14:paraId="7258BBB3" w14:textId="77777777" w:rsidR="000E6072" w:rsidRPr="00F95F8E" w:rsidRDefault="000E6072" w:rsidP="003D33D7">
            <w:pPr>
              <w:spacing w:after="0"/>
              <w:ind w:firstLine="0"/>
              <w:rPr>
                <w:rFonts w:ascii="Garamond" w:hAnsi="Garamond"/>
                <w:bCs/>
                <w:iCs/>
                <w:sz w:val="24"/>
              </w:rPr>
            </w:pPr>
          </w:p>
        </w:tc>
        <w:tc>
          <w:tcPr>
            <w:tcW w:w="3531" w:type="dxa"/>
            <w:noWrap/>
            <w:vAlign w:val="center"/>
          </w:tcPr>
          <w:p w14:paraId="5125A741"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Segretario C</w:t>
            </w:r>
          </w:p>
        </w:tc>
        <w:tc>
          <w:tcPr>
            <w:tcW w:w="2732" w:type="dxa"/>
            <w:vMerge/>
            <w:vAlign w:val="center"/>
          </w:tcPr>
          <w:p w14:paraId="2C8E51BD" w14:textId="77777777" w:rsidR="000E6072" w:rsidRPr="00F95F8E" w:rsidRDefault="000E6072" w:rsidP="003D33D7">
            <w:pPr>
              <w:spacing w:after="0"/>
              <w:ind w:firstLine="0"/>
              <w:rPr>
                <w:rFonts w:ascii="Garamond" w:hAnsi="Garamond"/>
                <w:bCs/>
                <w:iCs/>
                <w:sz w:val="24"/>
              </w:rPr>
            </w:pPr>
          </w:p>
        </w:tc>
      </w:tr>
      <w:tr w:rsidR="000E6072" w:rsidRPr="00F95F8E" w14:paraId="29CF355D" w14:textId="77777777" w:rsidTr="003D33D7">
        <w:trPr>
          <w:trHeight w:val="510"/>
          <w:jc w:val="center"/>
        </w:trPr>
        <w:tc>
          <w:tcPr>
            <w:tcW w:w="1806" w:type="dxa"/>
            <w:vMerge w:val="restart"/>
            <w:noWrap/>
            <w:vAlign w:val="center"/>
          </w:tcPr>
          <w:p w14:paraId="113EBFA7" w14:textId="77777777" w:rsidR="000E6072" w:rsidRPr="00F95F8E" w:rsidRDefault="000E6072" w:rsidP="003D33D7">
            <w:pPr>
              <w:spacing w:beforeAutospacing="1" w:after="0" w:afterAutospacing="1"/>
              <w:ind w:firstLine="0"/>
              <w:jc w:val="left"/>
              <w:rPr>
                <w:rFonts w:ascii="Garamond" w:hAnsi="Garamond"/>
                <w:bCs/>
                <w:iCs/>
                <w:sz w:val="24"/>
              </w:rPr>
            </w:pPr>
            <w:r w:rsidRPr="00F95F8E">
              <w:rPr>
                <w:rFonts w:ascii="Garamond" w:hAnsi="Garamond"/>
                <w:bCs/>
                <w:iCs/>
                <w:sz w:val="24"/>
              </w:rPr>
              <w:t>Dirigenti</w:t>
            </w:r>
          </w:p>
        </w:tc>
        <w:tc>
          <w:tcPr>
            <w:tcW w:w="1649" w:type="dxa"/>
            <w:vMerge w:val="restart"/>
            <w:noWrap/>
            <w:vAlign w:val="center"/>
          </w:tcPr>
          <w:p w14:paraId="2F4B114E" w14:textId="77777777" w:rsidR="000E6072" w:rsidRPr="00F95F8E" w:rsidRDefault="000E6072" w:rsidP="003D33D7">
            <w:pPr>
              <w:spacing w:beforeAutospacing="1" w:after="0" w:afterAutospacing="1"/>
              <w:ind w:firstLine="0"/>
              <w:rPr>
                <w:rFonts w:ascii="Garamond" w:hAnsi="Garamond"/>
                <w:bCs/>
                <w:iCs/>
                <w:sz w:val="24"/>
              </w:rPr>
            </w:pPr>
            <w:r w:rsidRPr="00F95F8E">
              <w:rPr>
                <w:rFonts w:ascii="Garamond" w:hAnsi="Garamond"/>
                <w:bCs/>
                <w:iCs/>
                <w:sz w:val="24"/>
              </w:rPr>
              <w:t>Dirigenti</w:t>
            </w:r>
          </w:p>
        </w:tc>
        <w:tc>
          <w:tcPr>
            <w:tcW w:w="3531" w:type="dxa"/>
            <w:noWrap/>
            <w:vAlign w:val="center"/>
          </w:tcPr>
          <w:p w14:paraId="6DE3BA8B" w14:textId="77777777" w:rsidR="000E6072" w:rsidRPr="00F95F8E" w:rsidRDefault="000E6072" w:rsidP="003D33D7">
            <w:pPr>
              <w:spacing w:after="0"/>
              <w:ind w:firstLine="0"/>
              <w:jc w:val="left"/>
              <w:rPr>
                <w:rFonts w:ascii="Garamond" w:hAnsi="Garamond"/>
                <w:bCs/>
                <w:sz w:val="24"/>
              </w:rPr>
            </w:pPr>
            <w:r w:rsidRPr="00F95F8E">
              <w:rPr>
                <w:rFonts w:ascii="Garamond" w:hAnsi="Garamond"/>
                <w:bCs/>
                <w:sz w:val="24"/>
              </w:rPr>
              <w:t>Segretario generale CCIAA</w:t>
            </w:r>
          </w:p>
        </w:tc>
        <w:tc>
          <w:tcPr>
            <w:tcW w:w="2732" w:type="dxa"/>
            <w:vMerge w:val="restart"/>
            <w:vAlign w:val="center"/>
          </w:tcPr>
          <w:p w14:paraId="54786533" w14:textId="77777777" w:rsidR="000E6072" w:rsidRPr="00F95F8E" w:rsidRDefault="000E6072" w:rsidP="003D33D7">
            <w:pPr>
              <w:spacing w:beforeAutospacing="1" w:after="0" w:afterAutospacing="1"/>
              <w:ind w:firstLine="0"/>
              <w:rPr>
                <w:rFonts w:ascii="Garamond" w:hAnsi="Garamond"/>
                <w:bCs/>
                <w:sz w:val="24"/>
              </w:rPr>
            </w:pPr>
            <w:r w:rsidRPr="00F95F8E">
              <w:rPr>
                <w:rFonts w:ascii="Garamond" w:hAnsi="Garamond"/>
                <w:bCs/>
                <w:iCs/>
                <w:sz w:val="24"/>
              </w:rPr>
              <w:t>CCNL 17.12.2020 personale dell’Area delle Funzioni Locali triennio 2016-2018</w:t>
            </w:r>
          </w:p>
        </w:tc>
      </w:tr>
      <w:tr w:rsidR="000E6072" w:rsidRPr="00F95F8E" w14:paraId="68CCBF9E" w14:textId="77777777" w:rsidTr="003D33D7">
        <w:trPr>
          <w:trHeight w:val="510"/>
          <w:jc w:val="center"/>
        </w:trPr>
        <w:tc>
          <w:tcPr>
            <w:tcW w:w="1806" w:type="dxa"/>
            <w:vMerge/>
            <w:noWrap/>
            <w:vAlign w:val="center"/>
          </w:tcPr>
          <w:p w14:paraId="0D3EF07A" w14:textId="77777777" w:rsidR="000E6072" w:rsidRPr="00F95F8E" w:rsidRDefault="000E6072" w:rsidP="003D33D7">
            <w:pPr>
              <w:spacing w:after="0"/>
              <w:ind w:firstLine="0"/>
              <w:jc w:val="left"/>
              <w:rPr>
                <w:rFonts w:ascii="Garamond" w:hAnsi="Garamond"/>
                <w:bCs/>
                <w:iCs/>
                <w:sz w:val="24"/>
              </w:rPr>
            </w:pPr>
          </w:p>
        </w:tc>
        <w:tc>
          <w:tcPr>
            <w:tcW w:w="1649" w:type="dxa"/>
            <w:vMerge/>
            <w:noWrap/>
            <w:vAlign w:val="center"/>
          </w:tcPr>
          <w:p w14:paraId="429C3AEF" w14:textId="77777777" w:rsidR="000E6072" w:rsidRPr="00F95F8E" w:rsidRDefault="000E6072" w:rsidP="003D33D7">
            <w:pPr>
              <w:spacing w:after="0"/>
              <w:ind w:firstLine="0"/>
              <w:rPr>
                <w:rFonts w:ascii="Garamond" w:hAnsi="Garamond"/>
                <w:bCs/>
                <w:iCs/>
                <w:sz w:val="24"/>
              </w:rPr>
            </w:pPr>
          </w:p>
        </w:tc>
        <w:tc>
          <w:tcPr>
            <w:tcW w:w="3531" w:type="dxa"/>
            <w:noWrap/>
            <w:vAlign w:val="center"/>
          </w:tcPr>
          <w:p w14:paraId="7E8DA8A7" w14:textId="77777777" w:rsidR="000E6072" w:rsidRPr="00F95F8E" w:rsidRDefault="000E6072" w:rsidP="003D33D7">
            <w:pPr>
              <w:spacing w:after="0"/>
              <w:ind w:firstLine="0"/>
              <w:jc w:val="left"/>
              <w:rPr>
                <w:rFonts w:ascii="Garamond" w:hAnsi="Garamond"/>
                <w:bCs/>
                <w:sz w:val="24"/>
              </w:rPr>
            </w:pPr>
            <w:r w:rsidRPr="00F95F8E">
              <w:rPr>
                <w:rFonts w:ascii="Garamond" w:hAnsi="Garamond"/>
                <w:bCs/>
                <w:sz w:val="24"/>
              </w:rPr>
              <w:t>Dirigente a tempo indeterminato</w:t>
            </w:r>
          </w:p>
        </w:tc>
        <w:tc>
          <w:tcPr>
            <w:tcW w:w="2732" w:type="dxa"/>
            <w:vMerge/>
            <w:vAlign w:val="center"/>
          </w:tcPr>
          <w:p w14:paraId="1B8C19F6" w14:textId="77777777" w:rsidR="000E6072" w:rsidRPr="00F95F8E" w:rsidRDefault="000E6072" w:rsidP="003D33D7">
            <w:pPr>
              <w:spacing w:after="0"/>
              <w:ind w:firstLine="0"/>
              <w:rPr>
                <w:rFonts w:ascii="Garamond" w:hAnsi="Garamond"/>
                <w:bCs/>
                <w:sz w:val="24"/>
              </w:rPr>
            </w:pPr>
          </w:p>
        </w:tc>
      </w:tr>
      <w:tr w:rsidR="000E6072" w:rsidRPr="00F95F8E" w14:paraId="06D605CC" w14:textId="77777777" w:rsidTr="003D33D7">
        <w:trPr>
          <w:trHeight w:val="680"/>
          <w:jc w:val="center"/>
        </w:trPr>
        <w:tc>
          <w:tcPr>
            <w:tcW w:w="1806" w:type="dxa"/>
            <w:vMerge/>
            <w:noWrap/>
            <w:vAlign w:val="center"/>
          </w:tcPr>
          <w:p w14:paraId="11DFF4A8" w14:textId="77777777" w:rsidR="000E6072" w:rsidRPr="00F95F8E" w:rsidRDefault="000E6072" w:rsidP="003D33D7">
            <w:pPr>
              <w:spacing w:after="0"/>
              <w:ind w:firstLine="0"/>
              <w:jc w:val="left"/>
              <w:rPr>
                <w:rFonts w:ascii="Garamond" w:hAnsi="Garamond"/>
                <w:bCs/>
                <w:iCs/>
                <w:sz w:val="24"/>
              </w:rPr>
            </w:pPr>
          </w:p>
        </w:tc>
        <w:tc>
          <w:tcPr>
            <w:tcW w:w="1649" w:type="dxa"/>
            <w:vMerge/>
            <w:noWrap/>
            <w:vAlign w:val="center"/>
          </w:tcPr>
          <w:p w14:paraId="57B985DB" w14:textId="77777777" w:rsidR="000E6072" w:rsidRPr="00F95F8E" w:rsidRDefault="000E6072" w:rsidP="003D33D7">
            <w:pPr>
              <w:spacing w:after="0"/>
              <w:ind w:firstLine="0"/>
              <w:rPr>
                <w:rFonts w:ascii="Garamond" w:hAnsi="Garamond"/>
                <w:bCs/>
                <w:iCs/>
                <w:sz w:val="24"/>
              </w:rPr>
            </w:pPr>
          </w:p>
        </w:tc>
        <w:tc>
          <w:tcPr>
            <w:tcW w:w="3531" w:type="dxa"/>
            <w:noWrap/>
            <w:vAlign w:val="center"/>
          </w:tcPr>
          <w:p w14:paraId="0350FE9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Dirigenti a tempo determinato in d.o.</w:t>
            </w:r>
          </w:p>
        </w:tc>
        <w:tc>
          <w:tcPr>
            <w:tcW w:w="2732" w:type="dxa"/>
            <w:vAlign w:val="center"/>
          </w:tcPr>
          <w:p w14:paraId="554302FA"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110, comma 1 d.lgs. 267/2000 – art. 19, comma 6 d.lgs. 165/2001 e figure similari</w:t>
            </w:r>
          </w:p>
        </w:tc>
      </w:tr>
      <w:tr w:rsidR="000E6072" w:rsidRPr="00F95F8E" w14:paraId="1A26F892" w14:textId="77777777" w:rsidTr="003D33D7">
        <w:trPr>
          <w:trHeight w:val="737"/>
          <w:jc w:val="center"/>
        </w:trPr>
        <w:tc>
          <w:tcPr>
            <w:tcW w:w="1806" w:type="dxa"/>
            <w:vMerge w:val="restart"/>
            <w:noWrap/>
            <w:vAlign w:val="center"/>
          </w:tcPr>
          <w:p w14:paraId="5BA90679"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Personale non dirigente</w:t>
            </w:r>
          </w:p>
        </w:tc>
        <w:tc>
          <w:tcPr>
            <w:tcW w:w="1649" w:type="dxa"/>
            <w:vMerge w:val="restart"/>
            <w:noWrap/>
            <w:vAlign w:val="center"/>
          </w:tcPr>
          <w:p w14:paraId="7E6A45F7"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 xml:space="preserve">Alte specializzazioni </w:t>
            </w:r>
            <w:bookmarkStart w:id="8" w:name="_Hlk158281061"/>
            <w:r w:rsidRPr="00F95F8E">
              <w:rPr>
                <w:rFonts w:ascii="Garamond" w:hAnsi="Garamond"/>
                <w:bCs/>
                <w:iCs/>
                <w:sz w:val="24"/>
              </w:rPr>
              <w:t>e Responsabile dei servizi o degli uffici in d.o.</w:t>
            </w:r>
            <w:bookmarkEnd w:id="8"/>
          </w:p>
        </w:tc>
        <w:tc>
          <w:tcPr>
            <w:tcW w:w="3531" w:type="dxa"/>
            <w:noWrap/>
            <w:vAlign w:val="center"/>
          </w:tcPr>
          <w:p w14:paraId="4E0B1827" w14:textId="77777777" w:rsidR="000E6072" w:rsidRPr="00F95F8E" w:rsidRDefault="000E6072" w:rsidP="003D33D7">
            <w:pPr>
              <w:spacing w:after="0"/>
              <w:ind w:firstLine="0"/>
              <w:rPr>
                <w:rFonts w:ascii="Garamond" w:hAnsi="Garamond"/>
                <w:bCs/>
                <w:iCs/>
                <w:sz w:val="24"/>
              </w:rPr>
            </w:pPr>
            <w:bookmarkStart w:id="9" w:name="_Hlk158281021"/>
            <w:r w:rsidRPr="00F95F8E">
              <w:rPr>
                <w:rFonts w:ascii="Garamond" w:hAnsi="Garamond"/>
                <w:bCs/>
                <w:iCs/>
                <w:sz w:val="24"/>
              </w:rPr>
              <w:t>Alte specializzazioni in d.o.</w:t>
            </w:r>
            <w:bookmarkEnd w:id="9"/>
          </w:p>
        </w:tc>
        <w:tc>
          <w:tcPr>
            <w:tcW w:w="2732" w:type="dxa"/>
            <w:vMerge w:val="restart"/>
            <w:vAlign w:val="center"/>
          </w:tcPr>
          <w:p w14:paraId="1AAA811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110, comma 1 d.lgs. 267/2000</w:t>
            </w:r>
          </w:p>
        </w:tc>
      </w:tr>
      <w:tr w:rsidR="000E6072" w:rsidRPr="00F95F8E" w14:paraId="7C9D11E2" w14:textId="77777777" w:rsidTr="003D33D7">
        <w:trPr>
          <w:trHeight w:val="737"/>
          <w:jc w:val="center"/>
        </w:trPr>
        <w:tc>
          <w:tcPr>
            <w:tcW w:w="1806" w:type="dxa"/>
            <w:vMerge/>
            <w:noWrap/>
            <w:vAlign w:val="center"/>
          </w:tcPr>
          <w:p w14:paraId="641AA8C4" w14:textId="77777777" w:rsidR="000E6072" w:rsidRPr="00F95F8E" w:rsidRDefault="000E6072" w:rsidP="003D33D7">
            <w:pPr>
              <w:spacing w:beforeAutospacing="1" w:after="0" w:afterAutospacing="1"/>
              <w:ind w:firstLine="0"/>
              <w:jc w:val="left"/>
              <w:rPr>
                <w:rFonts w:ascii="Garamond" w:hAnsi="Garamond"/>
                <w:bCs/>
                <w:iCs/>
                <w:sz w:val="24"/>
              </w:rPr>
            </w:pPr>
          </w:p>
        </w:tc>
        <w:tc>
          <w:tcPr>
            <w:tcW w:w="1649" w:type="dxa"/>
            <w:vMerge/>
            <w:tcBorders>
              <w:bottom w:val="single" w:sz="4" w:space="0" w:color="auto"/>
            </w:tcBorders>
            <w:noWrap/>
            <w:vAlign w:val="center"/>
          </w:tcPr>
          <w:p w14:paraId="6DC95C17" w14:textId="77777777" w:rsidR="000E6072" w:rsidRPr="00F95F8E" w:rsidRDefault="000E6072" w:rsidP="003D33D7">
            <w:pPr>
              <w:spacing w:beforeAutospacing="1" w:after="0" w:afterAutospacing="1"/>
              <w:ind w:firstLine="0"/>
              <w:rPr>
                <w:rFonts w:ascii="Garamond" w:hAnsi="Garamond"/>
                <w:bCs/>
                <w:iCs/>
                <w:sz w:val="24"/>
              </w:rPr>
            </w:pPr>
          </w:p>
        </w:tc>
        <w:tc>
          <w:tcPr>
            <w:tcW w:w="3531" w:type="dxa"/>
            <w:tcBorders>
              <w:bottom w:val="single" w:sz="4" w:space="0" w:color="auto"/>
            </w:tcBorders>
            <w:noWrap/>
            <w:vAlign w:val="center"/>
          </w:tcPr>
          <w:p w14:paraId="60DEC5F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Responsabile dei servizi o degli uffici in d.o.</w:t>
            </w:r>
          </w:p>
        </w:tc>
        <w:tc>
          <w:tcPr>
            <w:tcW w:w="2732" w:type="dxa"/>
            <w:vMerge/>
            <w:vAlign w:val="center"/>
          </w:tcPr>
          <w:p w14:paraId="5D5E101D" w14:textId="77777777" w:rsidR="000E6072" w:rsidRPr="00F95F8E" w:rsidRDefault="000E6072" w:rsidP="003D33D7">
            <w:pPr>
              <w:spacing w:before="100" w:beforeAutospacing="1" w:after="0" w:afterAutospacing="1"/>
              <w:ind w:firstLine="0"/>
              <w:rPr>
                <w:rFonts w:ascii="Garamond" w:hAnsi="Garamond"/>
                <w:bCs/>
                <w:iCs/>
                <w:sz w:val="24"/>
              </w:rPr>
            </w:pPr>
          </w:p>
        </w:tc>
      </w:tr>
      <w:tr w:rsidR="000E6072" w:rsidRPr="00F95F8E" w14:paraId="13B211B8" w14:textId="77777777" w:rsidTr="003D33D7">
        <w:trPr>
          <w:trHeight w:val="283"/>
          <w:jc w:val="center"/>
        </w:trPr>
        <w:tc>
          <w:tcPr>
            <w:tcW w:w="1806" w:type="dxa"/>
            <w:vMerge/>
            <w:noWrap/>
            <w:vAlign w:val="center"/>
          </w:tcPr>
          <w:p w14:paraId="30C3F3C7" w14:textId="77777777" w:rsidR="000E6072" w:rsidRPr="00F95F8E" w:rsidRDefault="000E6072" w:rsidP="003D33D7">
            <w:pPr>
              <w:spacing w:beforeAutospacing="1" w:after="0" w:afterAutospacing="1"/>
              <w:ind w:firstLine="0"/>
              <w:jc w:val="left"/>
              <w:rPr>
                <w:rFonts w:ascii="Garamond" w:hAnsi="Garamond"/>
                <w:bCs/>
                <w:iCs/>
                <w:sz w:val="24"/>
              </w:rPr>
            </w:pPr>
          </w:p>
        </w:tc>
        <w:tc>
          <w:tcPr>
            <w:tcW w:w="1649" w:type="dxa"/>
            <w:tcBorders>
              <w:top w:val="single" w:sz="4" w:space="0" w:color="auto"/>
              <w:left w:val="nil"/>
              <w:bottom w:val="single" w:sz="4" w:space="0" w:color="auto"/>
              <w:right w:val="single" w:sz="4" w:space="0" w:color="auto"/>
            </w:tcBorders>
            <w:shd w:val="clear" w:color="auto" w:fill="auto"/>
            <w:noWrap/>
            <w:vAlign w:val="center"/>
          </w:tcPr>
          <w:p w14:paraId="686BE9B0"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Funzionari ed elevate qualificazioni</w:t>
            </w:r>
          </w:p>
        </w:tc>
        <w:tc>
          <w:tcPr>
            <w:tcW w:w="3531" w:type="dxa"/>
            <w:tcBorders>
              <w:top w:val="single" w:sz="4" w:space="0" w:color="auto"/>
              <w:left w:val="single" w:sz="4" w:space="0" w:color="auto"/>
              <w:bottom w:val="single" w:sz="4" w:space="0" w:color="auto"/>
              <w:right w:val="nil"/>
            </w:tcBorders>
            <w:shd w:val="clear" w:color="auto" w:fill="auto"/>
            <w:noWrap/>
            <w:vAlign w:val="center"/>
          </w:tcPr>
          <w:p w14:paraId="0EF10152"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Funzionari ed elevate qualificazioni</w:t>
            </w:r>
          </w:p>
        </w:tc>
        <w:tc>
          <w:tcPr>
            <w:tcW w:w="2732" w:type="dxa"/>
            <w:vMerge w:val="restart"/>
            <w:vAlign w:val="center"/>
          </w:tcPr>
          <w:p w14:paraId="4ECC6E58" w14:textId="77777777" w:rsidR="000E6072" w:rsidRPr="00F95F8E" w:rsidRDefault="000E6072" w:rsidP="003D33D7">
            <w:pPr>
              <w:spacing w:before="100" w:beforeAutospacing="1" w:after="0" w:afterAutospacing="1"/>
              <w:ind w:firstLine="0"/>
              <w:rPr>
                <w:rFonts w:ascii="Garamond" w:hAnsi="Garamond"/>
                <w:bCs/>
                <w:iCs/>
                <w:sz w:val="24"/>
              </w:rPr>
            </w:pPr>
            <w:r w:rsidRPr="00F95F8E">
              <w:rPr>
                <w:rFonts w:ascii="Garamond" w:hAnsi="Garamond"/>
                <w:bCs/>
                <w:iCs/>
                <w:sz w:val="24"/>
              </w:rPr>
              <w:t>CCNL del 16.11.2022 triennio 2019-2021</w:t>
            </w:r>
          </w:p>
        </w:tc>
      </w:tr>
      <w:tr w:rsidR="000E6072" w:rsidRPr="00F95F8E" w14:paraId="562C4248" w14:textId="77777777" w:rsidTr="003D33D7">
        <w:trPr>
          <w:trHeight w:val="283"/>
          <w:jc w:val="center"/>
        </w:trPr>
        <w:tc>
          <w:tcPr>
            <w:tcW w:w="1806" w:type="dxa"/>
            <w:vMerge/>
            <w:noWrap/>
            <w:vAlign w:val="center"/>
          </w:tcPr>
          <w:p w14:paraId="315E7AF7" w14:textId="77777777" w:rsidR="000E6072" w:rsidRPr="00F95F8E" w:rsidRDefault="000E6072" w:rsidP="003D33D7">
            <w:pPr>
              <w:spacing w:after="0"/>
              <w:ind w:firstLine="0"/>
              <w:jc w:val="left"/>
              <w:rPr>
                <w:rFonts w:ascii="Garamond" w:hAnsi="Garamond"/>
                <w:bCs/>
                <w:iCs/>
                <w:sz w:val="24"/>
              </w:rPr>
            </w:pPr>
          </w:p>
        </w:tc>
        <w:tc>
          <w:tcPr>
            <w:tcW w:w="1649" w:type="dxa"/>
            <w:tcBorders>
              <w:top w:val="single" w:sz="4" w:space="0" w:color="auto"/>
              <w:left w:val="nil"/>
              <w:bottom w:val="single" w:sz="4" w:space="0" w:color="auto"/>
              <w:right w:val="single" w:sz="4" w:space="0" w:color="auto"/>
            </w:tcBorders>
            <w:shd w:val="clear" w:color="auto" w:fill="auto"/>
            <w:noWrap/>
            <w:vAlign w:val="center"/>
          </w:tcPr>
          <w:p w14:paraId="10A01546"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Istruttori</w:t>
            </w:r>
          </w:p>
        </w:tc>
        <w:tc>
          <w:tcPr>
            <w:tcW w:w="3531" w:type="dxa"/>
            <w:tcBorders>
              <w:top w:val="single" w:sz="4" w:space="0" w:color="auto"/>
              <w:left w:val="single" w:sz="4" w:space="0" w:color="auto"/>
              <w:bottom w:val="single" w:sz="4" w:space="0" w:color="auto"/>
              <w:right w:val="nil"/>
            </w:tcBorders>
            <w:shd w:val="clear" w:color="auto" w:fill="auto"/>
            <w:noWrap/>
            <w:vAlign w:val="center"/>
          </w:tcPr>
          <w:p w14:paraId="685CD31A"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Istruttori</w:t>
            </w:r>
          </w:p>
        </w:tc>
        <w:tc>
          <w:tcPr>
            <w:tcW w:w="2732" w:type="dxa"/>
            <w:vMerge/>
            <w:vAlign w:val="center"/>
          </w:tcPr>
          <w:p w14:paraId="4C1B80E2" w14:textId="77777777" w:rsidR="000E6072" w:rsidRPr="00F95F8E" w:rsidRDefault="000E6072" w:rsidP="003D33D7">
            <w:pPr>
              <w:spacing w:before="100" w:beforeAutospacing="1" w:after="0" w:afterAutospacing="1"/>
              <w:ind w:firstLine="0"/>
              <w:rPr>
                <w:rFonts w:ascii="Garamond" w:hAnsi="Garamond"/>
                <w:bCs/>
                <w:iCs/>
                <w:sz w:val="24"/>
              </w:rPr>
            </w:pPr>
          </w:p>
        </w:tc>
      </w:tr>
      <w:tr w:rsidR="000E6072" w:rsidRPr="00F95F8E" w14:paraId="49953619" w14:textId="77777777" w:rsidTr="003D33D7">
        <w:trPr>
          <w:trHeight w:val="283"/>
          <w:jc w:val="center"/>
        </w:trPr>
        <w:tc>
          <w:tcPr>
            <w:tcW w:w="1806" w:type="dxa"/>
            <w:vMerge/>
            <w:noWrap/>
            <w:vAlign w:val="center"/>
          </w:tcPr>
          <w:p w14:paraId="7AF7985F" w14:textId="77777777" w:rsidR="000E6072" w:rsidRPr="00F95F8E" w:rsidRDefault="000E6072" w:rsidP="003D33D7">
            <w:pPr>
              <w:spacing w:after="0"/>
              <w:ind w:firstLine="0"/>
              <w:jc w:val="left"/>
              <w:rPr>
                <w:rFonts w:ascii="Garamond" w:hAnsi="Garamond"/>
                <w:bCs/>
                <w:iCs/>
                <w:sz w:val="24"/>
              </w:rPr>
            </w:pPr>
          </w:p>
        </w:tc>
        <w:tc>
          <w:tcPr>
            <w:tcW w:w="1649" w:type="dxa"/>
            <w:tcBorders>
              <w:top w:val="single" w:sz="4" w:space="0" w:color="auto"/>
              <w:left w:val="nil"/>
              <w:bottom w:val="single" w:sz="4" w:space="0" w:color="auto"/>
              <w:right w:val="single" w:sz="4" w:space="0" w:color="auto"/>
            </w:tcBorders>
            <w:shd w:val="clear" w:color="auto" w:fill="auto"/>
            <w:noWrap/>
            <w:vAlign w:val="center"/>
          </w:tcPr>
          <w:p w14:paraId="079D7B03"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Operatori esperti</w:t>
            </w:r>
          </w:p>
        </w:tc>
        <w:tc>
          <w:tcPr>
            <w:tcW w:w="3531" w:type="dxa"/>
            <w:tcBorders>
              <w:top w:val="single" w:sz="4" w:space="0" w:color="auto"/>
              <w:left w:val="single" w:sz="4" w:space="0" w:color="auto"/>
              <w:bottom w:val="single" w:sz="4" w:space="0" w:color="auto"/>
              <w:right w:val="nil"/>
            </w:tcBorders>
            <w:shd w:val="clear" w:color="auto" w:fill="auto"/>
            <w:noWrap/>
            <w:vAlign w:val="center"/>
          </w:tcPr>
          <w:p w14:paraId="3F84D75D"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Operatori esperti</w:t>
            </w:r>
          </w:p>
        </w:tc>
        <w:tc>
          <w:tcPr>
            <w:tcW w:w="2732" w:type="dxa"/>
            <w:vMerge/>
            <w:vAlign w:val="center"/>
          </w:tcPr>
          <w:p w14:paraId="6646EA3E" w14:textId="77777777" w:rsidR="000E6072" w:rsidRPr="00F95F8E" w:rsidRDefault="000E6072" w:rsidP="003D33D7">
            <w:pPr>
              <w:spacing w:before="100" w:beforeAutospacing="1" w:after="0" w:afterAutospacing="1"/>
              <w:ind w:firstLine="0"/>
              <w:rPr>
                <w:rFonts w:ascii="Garamond" w:hAnsi="Garamond"/>
                <w:bCs/>
                <w:iCs/>
                <w:sz w:val="24"/>
              </w:rPr>
            </w:pPr>
          </w:p>
        </w:tc>
      </w:tr>
      <w:tr w:rsidR="000E6072" w:rsidRPr="00F95F8E" w14:paraId="06FC1180" w14:textId="77777777" w:rsidTr="003D33D7">
        <w:trPr>
          <w:trHeight w:val="283"/>
          <w:jc w:val="center"/>
        </w:trPr>
        <w:tc>
          <w:tcPr>
            <w:tcW w:w="1806" w:type="dxa"/>
            <w:vMerge/>
            <w:noWrap/>
            <w:vAlign w:val="center"/>
          </w:tcPr>
          <w:p w14:paraId="7C49344C" w14:textId="77777777" w:rsidR="000E6072" w:rsidRPr="00F95F8E" w:rsidRDefault="000E6072" w:rsidP="003D33D7">
            <w:pPr>
              <w:spacing w:after="0"/>
              <w:ind w:firstLine="0"/>
              <w:jc w:val="left"/>
              <w:rPr>
                <w:rFonts w:ascii="Garamond" w:hAnsi="Garamond"/>
                <w:bCs/>
                <w:iCs/>
                <w:sz w:val="24"/>
              </w:rPr>
            </w:pPr>
          </w:p>
        </w:tc>
        <w:tc>
          <w:tcPr>
            <w:tcW w:w="1649" w:type="dxa"/>
            <w:tcBorders>
              <w:top w:val="single" w:sz="4" w:space="0" w:color="auto"/>
              <w:left w:val="nil"/>
              <w:bottom w:val="single" w:sz="4" w:space="0" w:color="auto"/>
              <w:right w:val="single" w:sz="4" w:space="0" w:color="auto"/>
            </w:tcBorders>
            <w:shd w:val="clear" w:color="auto" w:fill="auto"/>
            <w:noWrap/>
            <w:vAlign w:val="center"/>
          </w:tcPr>
          <w:p w14:paraId="1F6831EF"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Operatori</w:t>
            </w:r>
          </w:p>
        </w:tc>
        <w:tc>
          <w:tcPr>
            <w:tcW w:w="3531" w:type="dxa"/>
            <w:tcBorders>
              <w:top w:val="single" w:sz="4" w:space="0" w:color="auto"/>
              <w:left w:val="single" w:sz="4" w:space="0" w:color="auto"/>
              <w:bottom w:val="single" w:sz="4" w:space="0" w:color="auto"/>
              <w:right w:val="nil"/>
            </w:tcBorders>
            <w:shd w:val="clear" w:color="auto" w:fill="auto"/>
            <w:noWrap/>
            <w:vAlign w:val="center"/>
          </w:tcPr>
          <w:p w14:paraId="7B506E12"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Operatori</w:t>
            </w:r>
          </w:p>
        </w:tc>
        <w:tc>
          <w:tcPr>
            <w:tcW w:w="2732" w:type="dxa"/>
            <w:vMerge/>
            <w:vAlign w:val="center"/>
          </w:tcPr>
          <w:p w14:paraId="579B96FB" w14:textId="77777777" w:rsidR="000E6072" w:rsidRPr="00F95F8E" w:rsidRDefault="000E6072" w:rsidP="003D33D7">
            <w:pPr>
              <w:spacing w:before="100" w:beforeAutospacing="1" w:after="0" w:afterAutospacing="1"/>
              <w:ind w:firstLine="0"/>
              <w:rPr>
                <w:rFonts w:ascii="Garamond" w:hAnsi="Garamond"/>
                <w:bCs/>
                <w:iCs/>
                <w:sz w:val="24"/>
              </w:rPr>
            </w:pPr>
          </w:p>
        </w:tc>
      </w:tr>
      <w:tr w:rsidR="000E6072" w:rsidRPr="00F95F8E" w14:paraId="646D8414" w14:textId="77777777" w:rsidTr="003D33D7">
        <w:trPr>
          <w:trHeight w:val="578"/>
          <w:jc w:val="center"/>
        </w:trPr>
        <w:tc>
          <w:tcPr>
            <w:tcW w:w="1806" w:type="dxa"/>
            <w:vMerge w:val="restart"/>
            <w:noWrap/>
            <w:vAlign w:val="center"/>
          </w:tcPr>
          <w:p w14:paraId="0F3807B6"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Altro personale</w:t>
            </w:r>
          </w:p>
        </w:tc>
        <w:tc>
          <w:tcPr>
            <w:tcW w:w="1649" w:type="dxa"/>
            <w:tcBorders>
              <w:top w:val="single" w:sz="4" w:space="0" w:color="auto"/>
            </w:tcBorders>
            <w:noWrap/>
            <w:vAlign w:val="center"/>
          </w:tcPr>
          <w:p w14:paraId="738C8B09"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Direttori generali</w:t>
            </w:r>
          </w:p>
        </w:tc>
        <w:tc>
          <w:tcPr>
            <w:tcW w:w="3531" w:type="dxa"/>
            <w:tcBorders>
              <w:top w:val="single" w:sz="4" w:space="0" w:color="auto"/>
            </w:tcBorders>
            <w:noWrap/>
            <w:vAlign w:val="center"/>
          </w:tcPr>
          <w:p w14:paraId="71BEC1C4" w14:textId="77777777" w:rsidR="000E6072" w:rsidRPr="00F95F8E" w:rsidRDefault="000E6072" w:rsidP="003D33D7">
            <w:pPr>
              <w:spacing w:beforeAutospacing="1" w:after="0" w:afterAutospacing="1"/>
              <w:ind w:firstLine="0"/>
              <w:rPr>
                <w:rFonts w:ascii="Garamond" w:hAnsi="Garamond"/>
                <w:bCs/>
                <w:iCs/>
                <w:sz w:val="24"/>
              </w:rPr>
            </w:pPr>
            <w:r w:rsidRPr="00F95F8E">
              <w:rPr>
                <w:rFonts w:ascii="Garamond" w:hAnsi="Garamond"/>
                <w:bCs/>
                <w:iCs/>
                <w:sz w:val="24"/>
              </w:rPr>
              <w:t>Direttore generale</w:t>
            </w:r>
          </w:p>
        </w:tc>
        <w:tc>
          <w:tcPr>
            <w:tcW w:w="2732" w:type="dxa"/>
            <w:vAlign w:val="center"/>
          </w:tcPr>
          <w:p w14:paraId="3E1C72D1" w14:textId="77777777" w:rsidR="000E6072" w:rsidRPr="00F95F8E" w:rsidRDefault="000E6072" w:rsidP="003D33D7">
            <w:pPr>
              <w:spacing w:after="0"/>
              <w:ind w:firstLine="0"/>
              <w:rPr>
                <w:rFonts w:ascii="Garamond" w:hAnsi="Garamond"/>
                <w:bCs/>
                <w:iCs/>
                <w:sz w:val="24"/>
              </w:rPr>
            </w:pPr>
          </w:p>
        </w:tc>
      </w:tr>
      <w:tr w:rsidR="000E6072" w:rsidRPr="00F95F8E" w14:paraId="21BDDD9D" w14:textId="77777777" w:rsidTr="003D33D7">
        <w:trPr>
          <w:trHeight w:val="397"/>
          <w:jc w:val="center"/>
        </w:trPr>
        <w:tc>
          <w:tcPr>
            <w:tcW w:w="1806" w:type="dxa"/>
            <w:vMerge/>
            <w:noWrap/>
            <w:vAlign w:val="center"/>
          </w:tcPr>
          <w:p w14:paraId="5870F065" w14:textId="77777777" w:rsidR="000E6072" w:rsidRPr="00F95F8E" w:rsidRDefault="000E6072" w:rsidP="003D33D7">
            <w:pPr>
              <w:spacing w:after="0"/>
              <w:ind w:firstLine="0"/>
              <w:jc w:val="left"/>
              <w:rPr>
                <w:rFonts w:ascii="Garamond" w:hAnsi="Garamond"/>
                <w:bCs/>
                <w:iCs/>
                <w:sz w:val="24"/>
              </w:rPr>
            </w:pPr>
          </w:p>
        </w:tc>
        <w:tc>
          <w:tcPr>
            <w:tcW w:w="1649" w:type="dxa"/>
            <w:vMerge w:val="restart"/>
            <w:noWrap/>
            <w:vAlign w:val="center"/>
          </w:tcPr>
          <w:p w14:paraId="7FC33990"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Dirigenti e alte specializ. fuori dotazione org.</w:t>
            </w:r>
          </w:p>
        </w:tc>
        <w:tc>
          <w:tcPr>
            <w:tcW w:w="3531" w:type="dxa"/>
            <w:noWrap/>
            <w:vAlign w:val="center"/>
          </w:tcPr>
          <w:p w14:paraId="7F845892"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Dirigente fuori d.o.</w:t>
            </w:r>
          </w:p>
        </w:tc>
        <w:tc>
          <w:tcPr>
            <w:tcW w:w="2732" w:type="dxa"/>
            <w:vMerge w:val="restart"/>
            <w:vAlign w:val="center"/>
          </w:tcPr>
          <w:p w14:paraId="1346E4A2"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110, comma 2 d.lgs. 267/2000</w:t>
            </w:r>
          </w:p>
        </w:tc>
      </w:tr>
      <w:tr w:rsidR="000E6072" w:rsidRPr="00F95F8E" w14:paraId="402EF9AF" w14:textId="77777777" w:rsidTr="003D33D7">
        <w:trPr>
          <w:trHeight w:val="397"/>
          <w:jc w:val="center"/>
        </w:trPr>
        <w:tc>
          <w:tcPr>
            <w:tcW w:w="1806" w:type="dxa"/>
            <w:vMerge/>
            <w:noWrap/>
            <w:vAlign w:val="center"/>
          </w:tcPr>
          <w:p w14:paraId="0BEBA3CF" w14:textId="77777777" w:rsidR="000E6072" w:rsidRPr="00F95F8E" w:rsidRDefault="000E6072" w:rsidP="003D33D7">
            <w:pPr>
              <w:spacing w:after="0"/>
              <w:ind w:firstLine="0"/>
              <w:jc w:val="left"/>
              <w:rPr>
                <w:rFonts w:ascii="Garamond" w:hAnsi="Garamond"/>
                <w:bCs/>
                <w:iCs/>
                <w:sz w:val="24"/>
              </w:rPr>
            </w:pPr>
          </w:p>
        </w:tc>
        <w:tc>
          <w:tcPr>
            <w:tcW w:w="1649" w:type="dxa"/>
            <w:vMerge/>
            <w:noWrap/>
            <w:vAlign w:val="center"/>
          </w:tcPr>
          <w:p w14:paraId="69F7F285" w14:textId="77777777" w:rsidR="000E6072" w:rsidRPr="00F95F8E" w:rsidRDefault="000E6072" w:rsidP="003D33D7">
            <w:pPr>
              <w:spacing w:after="0"/>
              <w:ind w:firstLine="0"/>
              <w:rPr>
                <w:rFonts w:ascii="Garamond" w:hAnsi="Garamond"/>
                <w:bCs/>
                <w:iCs/>
                <w:sz w:val="24"/>
              </w:rPr>
            </w:pPr>
          </w:p>
        </w:tc>
        <w:tc>
          <w:tcPr>
            <w:tcW w:w="3531" w:type="dxa"/>
            <w:noWrap/>
            <w:vAlign w:val="center"/>
          </w:tcPr>
          <w:p w14:paraId="681FCC9A"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Alte specializzazioni fuori d.o.</w:t>
            </w:r>
          </w:p>
        </w:tc>
        <w:tc>
          <w:tcPr>
            <w:tcW w:w="2732" w:type="dxa"/>
            <w:vMerge/>
            <w:vAlign w:val="center"/>
          </w:tcPr>
          <w:p w14:paraId="26F92C8E" w14:textId="77777777" w:rsidR="000E6072" w:rsidRPr="00F95F8E" w:rsidRDefault="000E6072" w:rsidP="003D33D7">
            <w:pPr>
              <w:spacing w:after="0"/>
              <w:ind w:firstLine="0"/>
              <w:rPr>
                <w:rFonts w:ascii="Garamond" w:hAnsi="Garamond"/>
                <w:bCs/>
                <w:iCs/>
                <w:sz w:val="24"/>
              </w:rPr>
            </w:pPr>
          </w:p>
        </w:tc>
      </w:tr>
      <w:tr w:rsidR="000E6072" w:rsidRPr="00F95F8E" w14:paraId="2921948B" w14:textId="77777777" w:rsidTr="003D33D7">
        <w:trPr>
          <w:trHeight w:val="510"/>
          <w:jc w:val="center"/>
        </w:trPr>
        <w:tc>
          <w:tcPr>
            <w:tcW w:w="1806" w:type="dxa"/>
            <w:vMerge/>
            <w:noWrap/>
            <w:vAlign w:val="center"/>
          </w:tcPr>
          <w:p w14:paraId="652D8DF5" w14:textId="77777777" w:rsidR="000E6072" w:rsidRPr="00F95F8E" w:rsidRDefault="000E6072" w:rsidP="003D33D7">
            <w:pPr>
              <w:spacing w:after="0"/>
              <w:ind w:firstLine="0"/>
              <w:jc w:val="left"/>
              <w:rPr>
                <w:rFonts w:ascii="Garamond" w:hAnsi="Garamond"/>
                <w:bCs/>
                <w:iCs/>
                <w:sz w:val="24"/>
              </w:rPr>
            </w:pPr>
          </w:p>
        </w:tc>
        <w:tc>
          <w:tcPr>
            <w:tcW w:w="1649" w:type="dxa"/>
            <w:noWrap/>
            <w:vAlign w:val="center"/>
          </w:tcPr>
          <w:p w14:paraId="1FABD29D"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Restante pers.</w:t>
            </w:r>
          </w:p>
        </w:tc>
        <w:tc>
          <w:tcPr>
            <w:tcW w:w="3531" w:type="dxa"/>
            <w:noWrap/>
            <w:vAlign w:val="center"/>
          </w:tcPr>
          <w:p w14:paraId="1DBB860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Collaboratore a tempo determinato art. 90 TUEL</w:t>
            </w:r>
          </w:p>
        </w:tc>
        <w:tc>
          <w:tcPr>
            <w:tcW w:w="2732" w:type="dxa"/>
            <w:vMerge w:val="restart"/>
            <w:vAlign w:val="center"/>
          </w:tcPr>
          <w:p w14:paraId="3E10E4AD" w14:textId="77777777" w:rsidR="000E6072" w:rsidRPr="00F95F8E" w:rsidRDefault="000E6072" w:rsidP="003D33D7">
            <w:pPr>
              <w:spacing w:after="0"/>
              <w:ind w:firstLine="0"/>
              <w:rPr>
                <w:rFonts w:ascii="Garamond" w:hAnsi="Garamond"/>
                <w:bCs/>
                <w:iCs/>
                <w:sz w:val="24"/>
              </w:rPr>
            </w:pPr>
          </w:p>
        </w:tc>
      </w:tr>
      <w:tr w:rsidR="000E6072" w:rsidRPr="00F95F8E" w14:paraId="41F5BB5B" w14:textId="77777777" w:rsidTr="003D33D7">
        <w:trPr>
          <w:trHeight w:val="510"/>
          <w:jc w:val="center"/>
        </w:trPr>
        <w:tc>
          <w:tcPr>
            <w:tcW w:w="1806" w:type="dxa"/>
            <w:vMerge/>
            <w:tcBorders>
              <w:bottom w:val="single" w:sz="4" w:space="0" w:color="auto"/>
            </w:tcBorders>
            <w:noWrap/>
            <w:vAlign w:val="center"/>
          </w:tcPr>
          <w:p w14:paraId="084C6E38" w14:textId="77777777" w:rsidR="000E6072" w:rsidRPr="00F95F8E" w:rsidRDefault="000E6072" w:rsidP="003D33D7">
            <w:pPr>
              <w:spacing w:after="0"/>
              <w:ind w:firstLine="0"/>
              <w:jc w:val="left"/>
              <w:rPr>
                <w:rFonts w:ascii="Garamond" w:hAnsi="Garamond"/>
                <w:bCs/>
                <w:iCs/>
                <w:sz w:val="24"/>
              </w:rPr>
            </w:pPr>
          </w:p>
        </w:tc>
        <w:tc>
          <w:tcPr>
            <w:tcW w:w="1649" w:type="dxa"/>
            <w:noWrap/>
            <w:vAlign w:val="center"/>
          </w:tcPr>
          <w:p w14:paraId="772D060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Personale contrattista</w:t>
            </w:r>
          </w:p>
        </w:tc>
        <w:tc>
          <w:tcPr>
            <w:tcW w:w="3531" w:type="dxa"/>
            <w:tcBorders>
              <w:bottom w:val="single" w:sz="4" w:space="0" w:color="auto"/>
            </w:tcBorders>
            <w:noWrap/>
            <w:vAlign w:val="center"/>
          </w:tcPr>
          <w:p w14:paraId="154D106A"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Contrattisti</w:t>
            </w:r>
          </w:p>
        </w:tc>
        <w:tc>
          <w:tcPr>
            <w:tcW w:w="2732" w:type="dxa"/>
            <w:vMerge/>
            <w:tcBorders>
              <w:bottom w:val="single" w:sz="4" w:space="0" w:color="auto"/>
            </w:tcBorders>
            <w:vAlign w:val="center"/>
          </w:tcPr>
          <w:p w14:paraId="487B6C47" w14:textId="77777777" w:rsidR="000E6072" w:rsidRPr="00F95F8E" w:rsidRDefault="000E6072" w:rsidP="003D33D7">
            <w:pPr>
              <w:spacing w:after="0"/>
              <w:ind w:firstLine="0"/>
              <w:rPr>
                <w:rFonts w:ascii="Garamond" w:hAnsi="Garamond"/>
                <w:bCs/>
                <w:iCs/>
                <w:sz w:val="24"/>
              </w:rPr>
            </w:pPr>
          </w:p>
        </w:tc>
      </w:tr>
    </w:tbl>
    <w:p w14:paraId="0B216A8D" w14:textId="77777777" w:rsidR="000E6072" w:rsidRPr="00F95F8E" w:rsidRDefault="000E6072" w:rsidP="000E6072">
      <w:pPr>
        <w:spacing w:line="360" w:lineRule="auto"/>
        <w:ind w:firstLine="0"/>
        <w:rPr>
          <w:rFonts w:ascii="Garamond" w:hAnsi="Garamond"/>
          <w:b/>
          <w:iCs/>
          <w:sz w:val="24"/>
        </w:rPr>
      </w:pPr>
    </w:p>
    <w:p w14:paraId="1C016A8F" w14:textId="77777777" w:rsidR="000E6072" w:rsidRPr="00F95F8E" w:rsidRDefault="000E6072" w:rsidP="000E6072">
      <w:pPr>
        <w:keepNext/>
        <w:spacing w:before="240" w:after="240" w:line="360" w:lineRule="auto"/>
        <w:ind w:firstLine="0"/>
        <w:outlineLvl w:val="2"/>
        <w:rPr>
          <w:rFonts w:ascii="Garamond" w:hAnsi="Garamond" w:cs="Arial"/>
          <w:b/>
          <w:bCs/>
          <w:i/>
          <w:iCs/>
          <w:color w:val="000000"/>
          <w:sz w:val="24"/>
          <w:lang w:eastAsia="en-US"/>
        </w:rPr>
      </w:pPr>
      <w:bookmarkStart w:id="10" w:name="_Toc169797127"/>
      <w:r w:rsidRPr="00F95F8E">
        <w:rPr>
          <w:rFonts w:cs="Arial"/>
          <w:b/>
          <w:bCs/>
          <w:iCs/>
          <w:color w:val="000000"/>
          <w:sz w:val="24"/>
          <w:lang w:eastAsia="en-US"/>
        </w:rPr>
        <w:t>Tabella 1E</w:t>
      </w:r>
      <w:r w:rsidRPr="00F95F8E">
        <w:rPr>
          <w:rFonts w:ascii="Garamond" w:hAnsi="Garamond" w:cs="Arial"/>
          <w:b/>
          <w:bCs/>
          <w:iCs/>
          <w:color w:val="000000"/>
          <w:sz w:val="24"/>
          <w:lang w:eastAsia="en-US"/>
        </w:rPr>
        <w:t xml:space="preserve"> - </w:t>
      </w:r>
      <w:r w:rsidRPr="00F95F8E">
        <w:rPr>
          <w:rFonts w:cs="Arial"/>
          <w:b/>
          <w:bCs/>
          <w:iCs/>
          <w:color w:val="000000"/>
          <w:sz w:val="24"/>
          <w:lang w:eastAsia="en-US"/>
        </w:rPr>
        <w:t>Distribuzione del personale al 31 dicembre secondo il numero dei differenziali stipendiali / differenziali economici di professionalità / posizioni stipendiali / fasce retributive</w:t>
      </w:r>
      <w:bookmarkEnd w:id="10"/>
    </w:p>
    <w:p w14:paraId="7D61A06D" w14:textId="77777777" w:rsidR="000E6072" w:rsidRPr="00F95F8E" w:rsidRDefault="000E6072" w:rsidP="000E6072">
      <w:pPr>
        <w:spacing w:line="360" w:lineRule="auto"/>
        <w:ind w:firstLine="0"/>
        <w:rPr>
          <w:rFonts w:ascii="Garamond" w:hAnsi="Garamond"/>
          <w:sz w:val="24"/>
          <w:lang w:eastAsia="en-US"/>
        </w:rPr>
      </w:pPr>
      <w:r w:rsidRPr="00F95F8E">
        <w:rPr>
          <w:rFonts w:ascii="Garamond" w:hAnsi="Garamond"/>
          <w:noProof/>
          <w:sz w:val="24"/>
        </w:rPr>
        <w:drawing>
          <wp:inline distT="0" distB="0" distL="0" distR="0" wp14:anchorId="1A65D40F" wp14:editId="4F84F2BA">
            <wp:extent cx="6117394" cy="1597231"/>
            <wp:effectExtent l="0" t="0" r="0" b="0"/>
            <wp:docPr id="1651720812" name="Immagine 1" descr="Immagine che contiene testo, software, Icona del computer, Sistema operativ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720812" name="Immagine 1" descr="Immagine che contiene testo, software, Icona del computer, Sistema operativo&#10;&#10;Descrizione generata automaticamente"/>
                    <pic:cNvPicPr/>
                  </pic:nvPicPr>
                  <pic:blipFill rotWithShape="1">
                    <a:blip r:embed="rId9">
                      <a:extLst>
                        <a:ext uri="{28A0092B-C50C-407E-A947-70E740481C1C}">
                          <a14:useLocalDpi xmlns:a14="http://schemas.microsoft.com/office/drawing/2010/main"/>
                        </a:ext>
                      </a:extLst>
                    </a:blip>
                    <a:srcRect/>
                    <a:stretch/>
                  </pic:blipFill>
                  <pic:spPr bwMode="auto">
                    <a:xfrm>
                      <a:off x="0" y="0"/>
                      <a:ext cx="6261091" cy="1634750"/>
                    </a:xfrm>
                    <a:prstGeom prst="rect">
                      <a:avLst/>
                    </a:prstGeom>
                    <a:ln>
                      <a:noFill/>
                    </a:ln>
                    <a:extLst>
                      <a:ext uri="{53640926-AAD7-44D8-BBD7-CCE9431645EC}">
                        <a14:shadowObscured xmlns:a14="http://schemas.microsoft.com/office/drawing/2010/main"/>
                      </a:ext>
                    </a:extLst>
                  </pic:spPr>
                </pic:pic>
              </a:graphicData>
            </a:graphic>
          </wp:inline>
        </w:drawing>
      </w:r>
    </w:p>
    <w:p w14:paraId="25546372" w14:textId="77777777" w:rsidR="000E6072" w:rsidRPr="00F95F8E" w:rsidRDefault="000E6072" w:rsidP="000E6072">
      <w:pPr>
        <w:spacing w:line="360" w:lineRule="auto"/>
        <w:ind w:firstLine="0"/>
        <w:rPr>
          <w:rFonts w:ascii="Garamond" w:hAnsi="Garamond"/>
          <w:sz w:val="24"/>
          <w:lang w:eastAsia="en-US"/>
        </w:rPr>
      </w:pPr>
      <w:r w:rsidRPr="00F95F8E">
        <w:rPr>
          <w:rFonts w:ascii="Garamond" w:hAnsi="Garamond"/>
          <w:sz w:val="24"/>
          <w:lang w:eastAsia="en-US"/>
        </w:rPr>
        <w:t>Questa nuova tabella denominata “</w:t>
      </w:r>
      <w:r w:rsidRPr="00F95F8E">
        <w:rPr>
          <w:rFonts w:ascii="Garamond" w:hAnsi="Garamond"/>
          <w:b/>
          <w:bCs/>
          <w:sz w:val="24"/>
          <w:lang w:eastAsia="en-US"/>
        </w:rPr>
        <w:t>tabella 1E</w:t>
      </w:r>
      <w:r w:rsidRPr="00F95F8E">
        <w:rPr>
          <w:rFonts w:ascii="Garamond" w:hAnsi="Garamond"/>
          <w:sz w:val="24"/>
          <w:lang w:eastAsia="en-US"/>
        </w:rPr>
        <w:t xml:space="preserve">” deve essere compilata da tutti gli enti e consente di acquisire le informazioni sulla distribuzione del personale non dirigente a partire dalla posizione senza </w:t>
      </w:r>
      <w:r w:rsidRPr="00F95F8E">
        <w:rPr>
          <w:rFonts w:ascii="Garamond" w:hAnsi="Garamond"/>
          <w:sz w:val="24"/>
          <w:lang w:eastAsia="en-US"/>
        </w:rPr>
        <w:lastRenderedPageBreak/>
        <w:t>differenziali stipendiali e lo sviluppo successivo dei differenziali acquisiti nel corso della vita lavorativa dei dipendenti. La tabella rileva, dunque, le progressioni economiche all’interno dell’Area di appartenenza secondo la nuova classificazione del personale e delle previsioni del CCNL vigente (art. 14 del CCNL 16.11.2022).</w:t>
      </w:r>
    </w:p>
    <w:p w14:paraId="3177CAFB" w14:textId="77777777" w:rsidR="000E6072" w:rsidRPr="00F95F8E" w:rsidRDefault="000E6072" w:rsidP="000E6072">
      <w:pPr>
        <w:spacing w:line="360" w:lineRule="auto"/>
        <w:ind w:firstLine="0"/>
        <w:rPr>
          <w:rFonts w:ascii="Garamond" w:hAnsi="Garamond"/>
          <w:sz w:val="24"/>
          <w:lang w:eastAsia="en-US"/>
        </w:rPr>
      </w:pPr>
      <w:r w:rsidRPr="00F95F8E">
        <w:rPr>
          <w:rFonts w:ascii="Garamond" w:hAnsi="Garamond"/>
          <w:sz w:val="24"/>
          <w:lang w:eastAsia="en-US"/>
        </w:rPr>
        <w:t>Per ciascuna qualifica/profilo le unità di personale da rilevare in tale tabella devono corrispondere al totale dei “Presenti al 31.12” indicati nella tabella 1, suddivisi per uomini e donne.</w:t>
      </w:r>
      <w:bookmarkStart w:id="11" w:name="_Hlk158974269"/>
      <w:r w:rsidRPr="00F95F8E">
        <w:rPr>
          <w:rFonts w:ascii="Garamond" w:hAnsi="Garamond"/>
          <w:sz w:val="24"/>
          <w:lang w:eastAsia="en-US"/>
        </w:rPr>
        <w:t xml:space="preserve"> La colonna “con 6 differenziale stipendiale” è accessibile solo per l’area “Funzionari ed Elevata qualificazione” in quanto il sesto differenziale stipendiale è previsto, da contratto, solo per tale area.</w:t>
      </w:r>
      <w:bookmarkEnd w:id="11"/>
    </w:p>
    <w:p w14:paraId="5BB2CC5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lang w:eastAsia="en-US"/>
        </w:rPr>
        <w:t xml:space="preserve">Ad esempio, se nel 2023 </w:t>
      </w:r>
      <w:r w:rsidRPr="00F95F8E">
        <w:rPr>
          <w:rFonts w:ascii="Garamond" w:hAnsi="Garamond"/>
          <w:sz w:val="24"/>
          <w:u w:val="single"/>
          <w:lang w:eastAsia="en-US"/>
        </w:rPr>
        <w:t>non sono stati attribuiti differenziali stipendiali alla luce del nuovo contratto</w:t>
      </w:r>
      <w:r w:rsidRPr="00F95F8E">
        <w:rPr>
          <w:rFonts w:ascii="Garamond" w:hAnsi="Garamond"/>
          <w:sz w:val="24"/>
          <w:lang w:eastAsia="en-US"/>
        </w:rPr>
        <w:t>, tutto il personale è rilevato nella prima colonna “senza differenziali stipendiali”; viceversa se nell’anno di rilevazione è stata conclusa la procedura di riqualificazione i dipendenti vanno distribuiti tra la colonna “senza differenziali stipendiali”, mentre il personale al quale viene assegnato un differenziale stipendiale va rilevato nella colonna “con 1 differenziale stipendiale”.</w:t>
      </w:r>
    </w:p>
    <w:p w14:paraId="7556C2B4" w14:textId="77777777" w:rsidR="000E6072" w:rsidRPr="00F95F8E" w:rsidRDefault="000E6072" w:rsidP="000E6072">
      <w:pPr>
        <w:spacing w:line="360" w:lineRule="auto"/>
        <w:ind w:firstLine="0"/>
        <w:rPr>
          <w:rFonts w:ascii="Garamond" w:hAnsi="Garamond"/>
          <w:sz w:val="24"/>
        </w:rPr>
      </w:pPr>
    </w:p>
    <w:p w14:paraId="1C787911"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12" w:name="_Toc169797128"/>
      <w:r w:rsidRPr="00F95F8E">
        <w:rPr>
          <w:rFonts w:cs="Arial"/>
          <w:b/>
          <w:bCs/>
          <w:iCs/>
          <w:color w:val="000000"/>
          <w:sz w:val="24"/>
          <w:lang w:eastAsia="en-US"/>
        </w:rPr>
        <w:t>Tabella 2 -</w:t>
      </w:r>
      <w:r>
        <w:rPr>
          <w:rFonts w:cs="Arial"/>
          <w:b/>
          <w:bCs/>
          <w:iCs/>
          <w:color w:val="000000"/>
          <w:sz w:val="24"/>
          <w:lang w:eastAsia="en-US"/>
        </w:rPr>
        <w:t xml:space="preserve"> </w:t>
      </w:r>
      <w:r w:rsidRPr="00F95F8E">
        <w:rPr>
          <w:rFonts w:cs="Arial"/>
          <w:b/>
          <w:bCs/>
          <w:iCs/>
          <w:color w:val="000000"/>
          <w:sz w:val="24"/>
          <w:lang w:eastAsia="en-US"/>
        </w:rPr>
        <w:t>Personale con rapporto di lavoro flessibile o modalità flessibile di lavoro</w:t>
      </w:r>
      <w:bookmarkEnd w:id="12"/>
    </w:p>
    <w:p w14:paraId="54C9367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Il CCNL del 16.11.2022 ha previsto un nuovo modello di classificazione del personale appartenente al comparto delle Funzioni locali. Le categorie previste nella tabella 2 sono le seguenti: funzionari ed elevata qualificazione; istruttori; operatori esperti; operatori; personale contrattista.</w:t>
      </w:r>
    </w:p>
    <w:p w14:paraId="463AB93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In questa tabella </w:t>
      </w:r>
      <w:r w:rsidRPr="00F95F8E">
        <w:rPr>
          <w:rFonts w:ascii="Garamond" w:hAnsi="Garamond"/>
          <w:b/>
          <w:sz w:val="24"/>
        </w:rPr>
        <w:t>NON</w:t>
      </w:r>
      <w:r w:rsidRPr="00F95F8E">
        <w:rPr>
          <w:rFonts w:ascii="Garamond" w:hAnsi="Garamond"/>
          <w:sz w:val="24"/>
        </w:rPr>
        <w:t xml:space="preserve"> va considerato il personale dirigenziale, i segretari comunali ed il collaboratore a tempo determinato assunto ai sensi dell’art. 90 del d.lgs. 267/2000 e analoghe figure previste per le Regioni a Statuto speciale e Province autonome, poiché, qualora presenti, vanno rilevate nella tabella 1. Con riguardo al personale contrattista, vanno inclusi anche i lavoratori assunti a giornata tramite i Centri per l’impiego senza contratto e retribuiti in base al contratto dell’agricoltura - settore privato - ricondotti ad unità annua.</w:t>
      </w:r>
    </w:p>
    <w:p w14:paraId="55E11C5F"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Si ritiene opportuno segnalare, in questa sezione, esclusivamente le modalità di rilevazione dei c.d. “</w:t>
      </w:r>
      <w:r w:rsidRPr="00F95F8E">
        <w:rPr>
          <w:rFonts w:ascii="Garamond" w:hAnsi="Garamond"/>
          <w:b/>
          <w:bCs/>
          <w:sz w:val="24"/>
        </w:rPr>
        <w:t>nonni vigili</w:t>
      </w:r>
      <w:r w:rsidRPr="00F95F8E">
        <w:rPr>
          <w:rFonts w:ascii="Garamond" w:hAnsi="Garamond"/>
          <w:sz w:val="24"/>
        </w:rPr>
        <w:t>”. Con Risoluzione 10.10.2008, n. 378/E l’Agenzia delle Entrate ha stabilito che i redditi dei “nonni vigili” sono inquadrabili tra i redditi assimilati a quelli previsti per i lavoratori socialmente utili, mentre con Circolare n. 88 del 9 luglio 2009 l’INPS ha configurato tale tipologia di attività anche come prestazione di lavoro occasionale di tipo accessorio. Vanno pertanto rilevati in modo differenziato a seconda della procedura di incarico stabilita con deliberazione dell’ente e cioè:</w:t>
      </w:r>
    </w:p>
    <w:p w14:paraId="380A3FBB" w14:textId="77777777" w:rsidR="000E6072" w:rsidRPr="00F95F8E" w:rsidRDefault="000E6072" w:rsidP="000E6072">
      <w:pPr>
        <w:numPr>
          <w:ilvl w:val="0"/>
          <w:numId w:val="125"/>
        </w:numPr>
        <w:spacing w:line="360" w:lineRule="auto"/>
        <w:rPr>
          <w:rFonts w:ascii="Garamond" w:hAnsi="Garamond"/>
          <w:iCs/>
          <w:sz w:val="24"/>
        </w:rPr>
      </w:pPr>
      <w:r w:rsidRPr="00F95F8E">
        <w:rPr>
          <w:rFonts w:ascii="Garamond" w:hAnsi="Garamond"/>
          <w:iCs/>
          <w:sz w:val="24"/>
        </w:rPr>
        <w:t xml:space="preserve">qualora il “nonno vigile” sia retribuito con mandato di pagamento diretto il soggetto va registrato nella colonna dedicata alla rilevazione del personale LSU/LPU/ASU della tabella 2 secondo il calcolo unità uomo/anno, ponendo particolare cura nell’effettuare il </w:t>
      </w:r>
      <w:r w:rsidRPr="00F95F8E">
        <w:rPr>
          <w:rFonts w:ascii="Garamond" w:hAnsi="Garamond"/>
          <w:iCs/>
          <w:sz w:val="24"/>
        </w:rPr>
        <w:lastRenderedPageBreak/>
        <w:t>predetto conteggio computando sia le giornate lavorative sia le ore effettivamente lavorate. La relativa spesa va registrata nella correlata voce della tabella 14;</w:t>
      </w:r>
    </w:p>
    <w:p w14:paraId="7C3BACE4" w14:textId="77777777" w:rsidR="000E6072" w:rsidRDefault="000E6072" w:rsidP="000E6072">
      <w:pPr>
        <w:numPr>
          <w:ilvl w:val="0"/>
          <w:numId w:val="125"/>
        </w:numPr>
        <w:spacing w:line="360" w:lineRule="auto"/>
        <w:rPr>
          <w:rFonts w:ascii="Garamond" w:hAnsi="Garamond"/>
          <w:iCs/>
          <w:sz w:val="24"/>
        </w:rPr>
      </w:pPr>
      <w:r w:rsidRPr="00F95F8E">
        <w:rPr>
          <w:rFonts w:ascii="Garamond" w:hAnsi="Garamond"/>
          <w:iCs/>
          <w:sz w:val="24"/>
        </w:rPr>
        <w:t>nel caso in cui il “nonno vigile” sia retribuito con l’acquisto dei buoni lavoro INPS va indicata esclusivamente la spesa sostenuta nella tabella 14 nella voce “Altre spese” (cod. L110).</w:t>
      </w:r>
    </w:p>
    <w:p w14:paraId="18649D5E" w14:textId="77777777" w:rsidR="000E6072" w:rsidRPr="00F95F8E" w:rsidRDefault="000E6072" w:rsidP="000E6072">
      <w:pPr>
        <w:spacing w:line="360" w:lineRule="auto"/>
        <w:ind w:firstLine="0"/>
        <w:rPr>
          <w:rFonts w:ascii="Garamond" w:hAnsi="Garamond"/>
          <w:iCs/>
          <w:sz w:val="24"/>
        </w:rPr>
      </w:pPr>
    </w:p>
    <w:p w14:paraId="66F5E069"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13" w:name="_Toc169797129"/>
      <w:r w:rsidRPr="00F95F8E">
        <w:rPr>
          <w:rFonts w:cs="Arial"/>
          <w:b/>
          <w:bCs/>
          <w:iCs/>
          <w:color w:val="000000"/>
          <w:sz w:val="24"/>
          <w:lang w:eastAsia="en-US"/>
        </w:rPr>
        <w:t>Tabella 3 - Personale in posizione di comando/distacco, fuori ruolo e in convenzione al 31 dicembre</w:t>
      </w:r>
      <w:bookmarkEnd w:id="13"/>
    </w:p>
    <w:p w14:paraId="01AEFE01"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Questa tabella rileva il personale a tempo indeterminato che al 31.12 dell’anno di rilevazione si trovi in una delle specifiche causali previste. Per ulteriori indicazioni occorre far riferimento al capitolo “Tabelle di rilevazione 1 – 14 e tabella di riconciliazione”.</w:t>
      </w:r>
    </w:p>
    <w:p w14:paraId="31532862"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Colonna “Personale dell’Amministrazione – Fuori ruolo”</w:t>
      </w:r>
    </w:p>
    <w:p w14:paraId="5E40FE09"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Il personale assegnato </w:t>
      </w:r>
      <w:r w:rsidRPr="00F95F8E">
        <w:rPr>
          <w:rFonts w:ascii="Garamond" w:hAnsi="Garamond"/>
          <w:sz w:val="24"/>
          <w:u w:val="single"/>
        </w:rPr>
        <w:t>funzionalmente</w:t>
      </w:r>
      <w:r w:rsidRPr="00F95F8E">
        <w:rPr>
          <w:rFonts w:ascii="Garamond" w:hAnsi="Garamond"/>
          <w:sz w:val="24"/>
        </w:rPr>
        <w:t xml:space="preserve"> dall’Ente locale ad una Azienda Speciale costituita ai sensi dell’art. 114 del d.lgs. 267/2000 o di analoghe disposizioni previste dalle Regioni a Statuto speciale e dalle Province autonome – qualora non rilevata nel Conto annuale come ente separato per previsione normativa o statutaria – deve essere registrato sia nella tabella 1, unitamente al personale dipendente, sia nella tabella 3 come personale fuori ruolo dell’amministrazione. Gli emolumenti pagati direttamente dall’ente locale sono riportati in tutte le tabelle di spesa. Le eventuali somme ricevute a rimborso devono essere indicate nella tabella 14 (voce cod. P090).</w:t>
      </w:r>
    </w:p>
    <w:p w14:paraId="7E5E8638"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Colonna “Convenzioni”</w:t>
      </w:r>
    </w:p>
    <w:p w14:paraId="0B500237"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In questa colonna</w:t>
      </w:r>
      <w:r w:rsidRPr="00F95F8E">
        <w:rPr>
          <w:rFonts w:ascii="Garamond" w:hAnsi="Garamond"/>
          <w:bCs/>
          <w:sz w:val="24"/>
        </w:rPr>
        <w:t xml:space="preserve"> </w:t>
      </w:r>
      <w:r w:rsidRPr="00F95F8E">
        <w:rPr>
          <w:rFonts w:ascii="Garamond" w:hAnsi="Garamond"/>
          <w:sz w:val="24"/>
        </w:rPr>
        <w:t>vanno rilevati i dipendenti per i quali le rispettive amministrazioni hanno stipulato apposita convenzione ai sensi dell’articolo 30 del d.lgs. 267/2000, dell’art. 23 del CCNL 16.11.2022 (Personale utilizzato a tempo parziale nelle Unioni e nei servizi in convenzione) e del comma 557 dell’articolo 1 della legge 311/2004, per lo svolgimento coordinato di funzioni e servizi, o di analoghe disposizioni delle Regioni e Province autonome. Sono rilevati, inoltre, anche i dipendenti utilizzati per attività correlate alle funzioni associate per convenzioni sottoscritte tra le amministrazioni ai sensi dell’articolo 14, comma 28, della legge 122/2010 e s.m. o altre convenzioni similari. Le spese direttamente sostenute dall’ente ovvero le somme per rimborsi effettuati e/o ricevuti, vanno registrate secondo le ordinarie modalità.</w:t>
      </w:r>
    </w:p>
    <w:p w14:paraId="1771B2CD"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Gli Enti locali possono utilizzare i dipendenti a tempo pieno di altre amministrazioni locali purché autorizzati dall’amministrazione di provenienza.</w:t>
      </w:r>
    </w:p>
    <w:p w14:paraId="7FE52C80"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lastRenderedPageBreak/>
        <w:t>Il comma 124 dell’articolo 1 della legge 145/2018, ha rafforzato le disposizioni normative preesistenti in merito all’utilizzo del personale in convenzione cui si applica il CCNL del comparto Funzioni locali per una parte dell’orario d’obbligo settimanale.</w:t>
      </w:r>
    </w:p>
    <w:p w14:paraId="15E91606"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Il </w:t>
      </w:r>
      <w:bookmarkStart w:id="14" w:name="_Hlk158370949"/>
      <w:r w:rsidRPr="00F95F8E">
        <w:rPr>
          <w:rFonts w:ascii="Garamond" w:hAnsi="Garamond"/>
          <w:sz w:val="24"/>
        </w:rPr>
        <w:t xml:space="preserve">comma 557 dell’articolo 1 della legge 311/2004 </w:t>
      </w:r>
      <w:bookmarkEnd w:id="14"/>
      <w:r w:rsidRPr="00F95F8E">
        <w:rPr>
          <w:rFonts w:ascii="Garamond" w:hAnsi="Garamond"/>
          <w:sz w:val="24"/>
        </w:rPr>
        <w:t>(c.d. scavalco d’eccedenza) continua ad essere vigente come norma speciale, consentendo ai comuni con popolazione inferiore a 25.000 abitanti di utilizzare i dipendenti a tempo pieno di altre amministrazioni locali oltre il limite delle 36 ore settimanali sino ad un massimo 48 ore settimanali.</w:t>
      </w:r>
    </w:p>
    <w:p w14:paraId="29FEB0D5"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Di fatto, tali disposizioni consentono, per i dipendenti che già prestano servizio presso un ente locale, il cumulo di più rapporti presso istituzioni diverse.</w:t>
      </w:r>
    </w:p>
    <w:p w14:paraId="2AD2AE40"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u w:val="single"/>
        </w:rPr>
        <w:t>A prescindere da dove svolge l’attività prevalente,</w:t>
      </w:r>
      <w:r w:rsidRPr="00F95F8E">
        <w:rPr>
          <w:rFonts w:ascii="Garamond" w:hAnsi="Garamond"/>
          <w:sz w:val="24"/>
        </w:rPr>
        <w:t xml:space="preserve"> tale personale deve essere rilevato dall’Ente presso cui è in dotazione organica in tutte le tabelle di organico (anche nella tabella 3, colonna “Convenzioni” della sezione “Personale dell’Amministrazione”) e di spesa.</w:t>
      </w:r>
    </w:p>
    <w:p w14:paraId="6F73A30A"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La rilevazione, pertanto, va effettuata, compresa la parte relativa alle assenze, secondo le modalità che di seguito si riportano:</w:t>
      </w:r>
    </w:p>
    <w:p w14:paraId="4242B603"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1) Convenzione tra enti il cui personale presta l’attività lavorativa in giornate distinte per un massimo di 36 ore settimanali (art. 30 del d.lgs. 267/2000, art. 1, comma 124 della legge 145/2018 e art. 23 CCNL 16.11.2022).</w:t>
      </w:r>
    </w:p>
    <w:p w14:paraId="144D62D7"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 caso in cui la convenzione preveda che il personale presti la propria attività lavorativa nei vari Enti locali in giornate intere ma distinte, la rilevazione va effettuata con le modalità che si riportano nel seguente quadro sinottico:</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5097"/>
        <w:gridCol w:w="4757"/>
      </w:tblGrid>
      <w:tr w:rsidR="000E6072" w:rsidRPr="00F95F8E" w14:paraId="1D326C6D" w14:textId="77777777" w:rsidTr="003D33D7">
        <w:trPr>
          <w:trHeight w:val="794"/>
        </w:trPr>
        <w:tc>
          <w:tcPr>
            <w:tcW w:w="0" w:type="auto"/>
            <w:shd w:val="clear" w:color="auto" w:fill="D9D9D9" w:themeFill="background1" w:themeFillShade="D9"/>
            <w:tcMar>
              <w:top w:w="15" w:type="dxa"/>
              <w:left w:w="108" w:type="dxa"/>
              <w:bottom w:w="0" w:type="dxa"/>
              <w:right w:w="108" w:type="dxa"/>
            </w:tcMar>
            <w:hideMark/>
          </w:tcPr>
          <w:p w14:paraId="77D58C19" w14:textId="77777777" w:rsidR="000E6072" w:rsidRPr="00F95F8E" w:rsidRDefault="000E6072" w:rsidP="003D33D7">
            <w:pPr>
              <w:spacing w:after="0" w:line="276" w:lineRule="auto"/>
              <w:ind w:firstLine="0"/>
              <w:jc w:val="center"/>
              <w:rPr>
                <w:rFonts w:ascii="Garamond" w:hAnsi="Garamond" w:cs="Arial"/>
                <w:sz w:val="24"/>
              </w:rPr>
            </w:pPr>
            <w:r w:rsidRPr="00F95F8E">
              <w:rPr>
                <w:rFonts w:ascii="Garamond" w:eastAsia="Calibri" w:hAnsi="Garamond"/>
                <w:b/>
                <w:bCs/>
                <w:kern w:val="24"/>
                <w:sz w:val="24"/>
              </w:rPr>
              <w:t>ENTE CAPO-CONVENZIONE O TITOLARE DEL RAPPORTO DI LAVORO</w:t>
            </w:r>
          </w:p>
        </w:tc>
        <w:tc>
          <w:tcPr>
            <w:tcW w:w="0" w:type="auto"/>
            <w:shd w:val="clear" w:color="auto" w:fill="D9D9D9" w:themeFill="background1" w:themeFillShade="D9"/>
            <w:tcMar>
              <w:top w:w="15" w:type="dxa"/>
              <w:left w:w="108" w:type="dxa"/>
              <w:bottom w:w="0" w:type="dxa"/>
              <w:right w:w="108" w:type="dxa"/>
            </w:tcMar>
            <w:hideMark/>
          </w:tcPr>
          <w:p w14:paraId="566C8B8C" w14:textId="77777777" w:rsidR="000E6072" w:rsidRPr="00F95F8E" w:rsidRDefault="000E6072" w:rsidP="003D33D7">
            <w:pPr>
              <w:spacing w:after="0" w:line="276" w:lineRule="auto"/>
              <w:ind w:firstLine="0"/>
              <w:jc w:val="center"/>
              <w:rPr>
                <w:rFonts w:ascii="Garamond" w:hAnsi="Garamond" w:cs="Arial"/>
                <w:sz w:val="24"/>
              </w:rPr>
            </w:pPr>
            <w:r w:rsidRPr="00F95F8E">
              <w:rPr>
                <w:rFonts w:ascii="Garamond" w:eastAsia="Calibri" w:hAnsi="Garamond"/>
                <w:b/>
                <w:bCs/>
                <w:kern w:val="24"/>
                <w:sz w:val="24"/>
              </w:rPr>
              <w:t>ENTE CONVENZIONATO O UTILIZZATORE</w:t>
            </w:r>
          </w:p>
        </w:tc>
      </w:tr>
      <w:tr w:rsidR="000E6072" w:rsidRPr="00F95F8E" w14:paraId="5A751902" w14:textId="77777777" w:rsidTr="003D33D7">
        <w:trPr>
          <w:trHeight w:val="729"/>
        </w:trPr>
        <w:tc>
          <w:tcPr>
            <w:tcW w:w="0" w:type="auto"/>
            <w:shd w:val="clear" w:color="auto" w:fill="auto"/>
            <w:tcMar>
              <w:top w:w="15" w:type="dxa"/>
              <w:left w:w="108" w:type="dxa"/>
              <w:bottom w:w="0" w:type="dxa"/>
              <w:right w:w="108" w:type="dxa"/>
            </w:tcMar>
            <w:hideMark/>
          </w:tcPr>
          <w:p w14:paraId="32766106"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Tabelle 1-7-8-9</w:t>
            </w:r>
            <w:r w:rsidRPr="00F95F8E">
              <w:rPr>
                <w:rFonts w:ascii="Garamond" w:eastAsia="Calibri" w:hAnsi="Garamond"/>
                <w:kern w:val="24"/>
                <w:sz w:val="24"/>
              </w:rPr>
              <w:t>: rilevazione di tutti i dati dei dipendenti</w:t>
            </w:r>
          </w:p>
        </w:tc>
        <w:tc>
          <w:tcPr>
            <w:tcW w:w="0" w:type="auto"/>
            <w:shd w:val="clear" w:color="auto" w:fill="auto"/>
            <w:tcMar>
              <w:top w:w="15" w:type="dxa"/>
              <w:left w:w="108" w:type="dxa"/>
              <w:bottom w:w="0" w:type="dxa"/>
              <w:right w:w="108" w:type="dxa"/>
            </w:tcMar>
            <w:hideMark/>
          </w:tcPr>
          <w:p w14:paraId="0274EB57"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Tabelle 1-7-8-9</w:t>
            </w:r>
            <w:r w:rsidRPr="00F95F8E">
              <w:rPr>
                <w:rFonts w:ascii="Garamond" w:eastAsia="Calibri" w:hAnsi="Garamond"/>
                <w:kern w:val="24"/>
                <w:sz w:val="24"/>
              </w:rPr>
              <w:t>: nessuna rilevazione</w:t>
            </w:r>
          </w:p>
        </w:tc>
      </w:tr>
      <w:tr w:rsidR="000E6072" w:rsidRPr="00F95F8E" w14:paraId="35EFCFFF" w14:textId="77777777" w:rsidTr="003D33D7">
        <w:trPr>
          <w:trHeight w:val="1113"/>
        </w:trPr>
        <w:tc>
          <w:tcPr>
            <w:tcW w:w="0" w:type="auto"/>
            <w:shd w:val="clear" w:color="auto" w:fill="auto"/>
            <w:tcMar>
              <w:top w:w="15" w:type="dxa"/>
              <w:left w:w="108" w:type="dxa"/>
              <w:bottom w:w="0" w:type="dxa"/>
              <w:right w:w="108" w:type="dxa"/>
            </w:tcMar>
            <w:hideMark/>
          </w:tcPr>
          <w:p w14:paraId="594D489B"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3</w:t>
            </w:r>
            <w:r w:rsidRPr="00F95F8E">
              <w:rPr>
                <w:rFonts w:ascii="Garamond" w:eastAsia="Calibri" w:hAnsi="Garamond"/>
                <w:kern w:val="24"/>
                <w:sz w:val="24"/>
              </w:rPr>
              <w:t xml:space="preserve">: il personale convenzionato è rilevato nella sezione “Personale dell’Amministrazione” colonna “convenzioni” (Out) </w:t>
            </w:r>
            <w:r w:rsidRPr="00F95F8E">
              <w:rPr>
                <w:rFonts w:ascii="Garamond" w:hAnsi="Garamond"/>
                <w:sz w:val="24"/>
              </w:rPr>
              <w:t>qualora in convenzione al 31.12</w:t>
            </w:r>
          </w:p>
        </w:tc>
        <w:tc>
          <w:tcPr>
            <w:tcW w:w="0" w:type="auto"/>
            <w:shd w:val="clear" w:color="auto" w:fill="auto"/>
            <w:tcMar>
              <w:top w:w="15" w:type="dxa"/>
              <w:left w:w="108" w:type="dxa"/>
              <w:bottom w:w="0" w:type="dxa"/>
              <w:right w:w="108" w:type="dxa"/>
            </w:tcMar>
            <w:hideMark/>
          </w:tcPr>
          <w:p w14:paraId="04E73BDA"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3</w:t>
            </w:r>
            <w:r w:rsidRPr="00F95F8E">
              <w:rPr>
                <w:rFonts w:ascii="Garamond" w:eastAsia="Calibri" w:hAnsi="Garamond"/>
                <w:kern w:val="24"/>
                <w:sz w:val="24"/>
              </w:rPr>
              <w:t xml:space="preserve">: personale rilevato nella sezione “Personale Esterno” colonna “convenzioni” (In) </w:t>
            </w:r>
            <w:r w:rsidRPr="00F95F8E">
              <w:rPr>
                <w:rFonts w:ascii="Garamond" w:hAnsi="Garamond"/>
                <w:sz w:val="24"/>
              </w:rPr>
              <w:t>qualora in convenzione al 31.12</w:t>
            </w:r>
          </w:p>
        </w:tc>
      </w:tr>
      <w:tr w:rsidR="000E6072" w:rsidRPr="00F95F8E" w14:paraId="378C563F" w14:textId="77777777" w:rsidTr="003D33D7">
        <w:trPr>
          <w:trHeight w:val="1113"/>
        </w:trPr>
        <w:tc>
          <w:tcPr>
            <w:tcW w:w="0" w:type="auto"/>
            <w:shd w:val="clear" w:color="auto" w:fill="auto"/>
            <w:tcMar>
              <w:top w:w="15" w:type="dxa"/>
              <w:left w:w="108" w:type="dxa"/>
              <w:bottom w:w="0" w:type="dxa"/>
              <w:right w:w="108" w:type="dxa"/>
            </w:tcMar>
            <w:hideMark/>
          </w:tcPr>
          <w:p w14:paraId="4C0B2D26"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11</w:t>
            </w:r>
            <w:r w:rsidRPr="00F95F8E">
              <w:rPr>
                <w:rFonts w:ascii="Garamond" w:eastAsia="Calibri" w:hAnsi="Garamond"/>
                <w:kern w:val="24"/>
                <w:sz w:val="24"/>
              </w:rPr>
              <w:t>: rilevazione delle assenze effettuate nelle giornate la cui attività deve essere svolta presso l’ente Capo convenzione</w:t>
            </w:r>
          </w:p>
        </w:tc>
        <w:tc>
          <w:tcPr>
            <w:tcW w:w="0" w:type="auto"/>
            <w:shd w:val="clear" w:color="auto" w:fill="auto"/>
            <w:tcMar>
              <w:top w:w="15" w:type="dxa"/>
              <w:left w:w="108" w:type="dxa"/>
              <w:bottom w:w="0" w:type="dxa"/>
              <w:right w:w="108" w:type="dxa"/>
            </w:tcMar>
            <w:hideMark/>
          </w:tcPr>
          <w:p w14:paraId="63CFD788"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11</w:t>
            </w:r>
            <w:r w:rsidRPr="00F95F8E">
              <w:rPr>
                <w:rFonts w:ascii="Garamond" w:eastAsia="Calibri" w:hAnsi="Garamond"/>
                <w:kern w:val="24"/>
                <w:sz w:val="24"/>
              </w:rPr>
              <w:t>: rilevazione delle assenze effettuate nelle giornate la cui attività deve essere svolta presso l’ente convenzionato</w:t>
            </w:r>
          </w:p>
        </w:tc>
      </w:tr>
      <w:tr w:rsidR="000E6072" w:rsidRPr="00F95F8E" w14:paraId="3FFA1122" w14:textId="77777777" w:rsidTr="003D33D7">
        <w:trPr>
          <w:trHeight w:val="2517"/>
        </w:trPr>
        <w:tc>
          <w:tcPr>
            <w:tcW w:w="0" w:type="auto"/>
            <w:shd w:val="clear" w:color="auto" w:fill="auto"/>
            <w:tcMar>
              <w:top w:w="15" w:type="dxa"/>
              <w:left w:w="108" w:type="dxa"/>
              <w:bottom w:w="0" w:type="dxa"/>
              <w:right w:w="108" w:type="dxa"/>
            </w:tcMar>
            <w:hideMark/>
          </w:tcPr>
          <w:p w14:paraId="1DD58090"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lastRenderedPageBreak/>
              <w:t xml:space="preserve">Tabella 12-13: </w:t>
            </w:r>
            <w:r w:rsidRPr="00F95F8E">
              <w:rPr>
                <w:rFonts w:ascii="Garamond" w:eastAsia="Calibri" w:hAnsi="Garamond"/>
                <w:kern w:val="24"/>
                <w:sz w:val="24"/>
              </w:rPr>
              <w:t>indicazione degli emolumenti corrisposti direttamente ai dipendenti con registrazione dei cedolini emessi nella tabella 12 proporzionati in base alla percentuale di lavoro svolta</w:t>
            </w:r>
          </w:p>
        </w:tc>
        <w:tc>
          <w:tcPr>
            <w:tcW w:w="0" w:type="auto"/>
            <w:shd w:val="clear" w:color="auto" w:fill="auto"/>
            <w:tcMar>
              <w:top w:w="15" w:type="dxa"/>
              <w:left w:w="108" w:type="dxa"/>
              <w:bottom w:w="0" w:type="dxa"/>
              <w:right w:w="108" w:type="dxa"/>
            </w:tcMar>
            <w:hideMark/>
          </w:tcPr>
          <w:p w14:paraId="22B1C757"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 xml:space="preserve">Tabelle 12-13: </w:t>
            </w:r>
            <w:r w:rsidRPr="00F95F8E">
              <w:rPr>
                <w:rFonts w:ascii="Garamond" w:eastAsia="Calibri" w:hAnsi="Garamond"/>
                <w:kern w:val="24"/>
                <w:sz w:val="24"/>
              </w:rPr>
              <w:t>indicazione nella tabella 12 dei cedolini emessi, proporzionati in base alla percentuale di lavoro svolta, solo se emolumenti direttamente corrisposti.</w:t>
            </w:r>
          </w:p>
          <w:p w14:paraId="193922D5"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kern w:val="24"/>
                <w:sz w:val="24"/>
              </w:rPr>
              <w:t xml:space="preserve">Nel caso in cui siano corrisposti </w:t>
            </w:r>
            <w:r w:rsidRPr="00F95F8E">
              <w:rPr>
                <w:rFonts w:ascii="Garamond" w:eastAsia="Calibri" w:hAnsi="Garamond"/>
                <w:b/>
                <w:bCs/>
                <w:kern w:val="24"/>
                <w:sz w:val="24"/>
              </w:rPr>
              <w:t>esclusivamente</w:t>
            </w:r>
            <w:r w:rsidRPr="00F95F8E">
              <w:rPr>
                <w:rFonts w:ascii="Garamond" w:eastAsia="Calibri" w:hAnsi="Garamond"/>
                <w:kern w:val="24"/>
                <w:sz w:val="24"/>
              </w:rPr>
              <w:t xml:space="preserve"> compensi accessori, questi andranno inseriti nella voce cod. S761 della tabella 13</w:t>
            </w:r>
          </w:p>
        </w:tc>
      </w:tr>
      <w:tr w:rsidR="000E6072" w:rsidRPr="00F95F8E" w14:paraId="6D90B1A5" w14:textId="77777777" w:rsidTr="003D33D7">
        <w:trPr>
          <w:trHeight w:val="680"/>
        </w:trPr>
        <w:tc>
          <w:tcPr>
            <w:tcW w:w="0" w:type="auto"/>
            <w:shd w:val="clear" w:color="auto" w:fill="auto"/>
            <w:tcMar>
              <w:top w:w="15" w:type="dxa"/>
              <w:left w:w="108" w:type="dxa"/>
              <w:bottom w:w="0" w:type="dxa"/>
              <w:right w:w="108" w:type="dxa"/>
            </w:tcMar>
            <w:hideMark/>
          </w:tcPr>
          <w:p w14:paraId="77701153"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14</w:t>
            </w:r>
            <w:r w:rsidRPr="00F95F8E">
              <w:rPr>
                <w:rFonts w:ascii="Garamond" w:eastAsia="Calibri" w:hAnsi="Garamond"/>
                <w:kern w:val="24"/>
                <w:sz w:val="24"/>
              </w:rPr>
              <w:t>: indicazione delle eventuali somme ricevute a rimborso dagli enti convenzionati</w:t>
            </w:r>
          </w:p>
        </w:tc>
        <w:tc>
          <w:tcPr>
            <w:tcW w:w="0" w:type="auto"/>
            <w:shd w:val="clear" w:color="auto" w:fill="auto"/>
            <w:tcMar>
              <w:top w:w="15" w:type="dxa"/>
              <w:left w:w="108" w:type="dxa"/>
              <w:bottom w:w="0" w:type="dxa"/>
              <w:right w:w="108" w:type="dxa"/>
            </w:tcMar>
            <w:hideMark/>
          </w:tcPr>
          <w:p w14:paraId="2155A466"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14</w:t>
            </w:r>
            <w:r w:rsidRPr="00F95F8E">
              <w:rPr>
                <w:rFonts w:ascii="Garamond" w:eastAsia="Calibri" w:hAnsi="Garamond"/>
                <w:kern w:val="24"/>
                <w:sz w:val="24"/>
              </w:rPr>
              <w:t>: indicazione delle eventuali somme rimborsate all’ente Capo convenzione</w:t>
            </w:r>
          </w:p>
        </w:tc>
      </w:tr>
    </w:tbl>
    <w:p w14:paraId="62FC09EA" w14:textId="77777777" w:rsidR="000E6072" w:rsidRPr="00F95F8E" w:rsidRDefault="000E6072" w:rsidP="000E6072">
      <w:pPr>
        <w:spacing w:line="360" w:lineRule="auto"/>
        <w:ind w:firstLine="0"/>
        <w:rPr>
          <w:rFonts w:ascii="Garamond" w:hAnsi="Garamond"/>
          <w:b/>
          <w:bCs/>
          <w:iCs/>
          <w:sz w:val="24"/>
        </w:rPr>
      </w:pPr>
    </w:p>
    <w:p w14:paraId="7A154353"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2) Convenzione tra enti il cui personale presta l’attività lavorativa con completamento dell’orario giornaliero per un massimo di 36 ore settimanali (art. 30 del d.lgs. 267/2000, art. 1, comma 124 della legge 145/2018 e art. 23 CCNL 16.11.2022).</w:t>
      </w:r>
    </w:p>
    <w:p w14:paraId="1CC4C7E2"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 caso in cui la convenzione preveda che il personale presti la propria attività lavorativa tra i vari enti con completamento dell’orario giornaliero e non per l’intera giornata lavorativa, si procede con le seguenti modalità:</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4927"/>
        <w:gridCol w:w="4927"/>
      </w:tblGrid>
      <w:tr w:rsidR="000E6072" w:rsidRPr="00F95F8E" w14:paraId="1F0F30FB" w14:textId="77777777" w:rsidTr="003D33D7">
        <w:trPr>
          <w:trHeight w:val="720"/>
        </w:trPr>
        <w:tc>
          <w:tcPr>
            <w:tcW w:w="2500" w:type="pct"/>
            <w:shd w:val="clear" w:color="auto" w:fill="D9D9D9" w:themeFill="background1" w:themeFillShade="D9"/>
            <w:tcMar>
              <w:top w:w="15" w:type="dxa"/>
              <w:left w:w="108" w:type="dxa"/>
              <w:bottom w:w="0" w:type="dxa"/>
              <w:right w:w="108" w:type="dxa"/>
            </w:tcMar>
            <w:hideMark/>
          </w:tcPr>
          <w:p w14:paraId="4434DEFA" w14:textId="77777777" w:rsidR="000E6072" w:rsidRPr="00F95F8E" w:rsidRDefault="000E6072" w:rsidP="003D33D7">
            <w:pPr>
              <w:spacing w:after="0" w:line="276" w:lineRule="auto"/>
              <w:ind w:firstLine="0"/>
              <w:jc w:val="center"/>
              <w:rPr>
                <w:rFonts w:ascii="Garamond" w:hAnsi="Garamond" w:cs="Arial"/>
                <w:sz w:val="24"/>
              </w:rPr>
            </w:pPr>
            <w:r w:rsidRPr="00F95F8E">
              <w:rPr>
                <w:rFonts w:ascii="Garamond" w:eastAsia="Calibri" w:hAnsi="Garamond"/>
                <w:b/>
                <w:bCs/>
                <w:kern w:val="24"/>
                <w:sz w:val="24"/>
              </w:rPr>
              <w:t>ENTE CAPO-CONVENZIONE O</w:t>
            </w:r>
          </w:p>
          <w:p w14:paraId="3B5AE74D" w14:textId="77777777" w:rsidR="000E6072" w:rsidRPr="00F95F8E" w:rsidRDefault="000E6072" w:rsidP="003D33D7">
            <w:pPr>
              <w:spacing w:after="0" w:line="276" w:lineRule="auto"/>
              <w:ind w:firstLine="0"/>
              <w:jc w:val="center"/>
              <w:rPr>
                <w:rFonts w:ascii="Garamond" w:hAnsi="Garamond" w:cs="Arial"/>
                <w:sz w:val="24"/>
              </w:rPr>
            </w:pPr>
            <w:r w:rsidRPr="00F95F8E">
              <w:rPr>
                <w:rFonts w:ascii="Garamond" w:eastAsia="Calibri" w:hAnsi="Garamond"/>
                <w:b/>
                <w:bCs/>
                <w:kern w:val="24"/>
                <w:sz w:val="24"/>
              </w:rPr>
              <w:t xml:space="preserve"> TITOLARE DEL RAPPORTO DI LAVORO</w:t>
            </w:r>
          </w:p>
        </w:tc>
        <w:tc>
          <w:tcPr>
            <w:tcW w:w="2500" w:type="pct"/>
            <w:shd w:val="clear" w:color="auto" w:fill="D9D9D9" w:themeFill="background1" w:themeFillShade="D9"/>
            <w:tcMar>
              <w:top w:w="15" w:type="dxa"/>
              <w:left w:w="108" w:type="dxa"/>
              <w:bottom w:w="0" w:type="dxa"/>
              <w:right w:w="108" w:type="dxa"/>
            </w:tcMar>
            <w:hideMark/>
          </w:tcPr>
          <w:p w14:paraId="29683D94" w14:textId="77777777" w:rsidR="000E6072" w:rsidRPr="00F95F8E" w:rsidRDefault="000E6072" w:rsidP="003D33D7">
            <w:pPr>
              <w:spacing w:after="0" w:line="276" w:lineRule="auto"/>
              <w:ind w:firstLine="0"/>
              <w:jc w:val="center"/>
              <w:rPr>
                <w:rFonts w:ascii="Garamond" w:hAnsi="Garamond" w:cs="Arial"/>
                <w:sz w:val="24"/>
              </w:rPr>
            </w:pPr>
            <w:r w:rsidRPr="00F95F8E">
              <w:rPr>
                <w:rFonts w:ascii="Garamond" w:eastAsia="Calibri" w:hAnsi="Garamond"/>
                <w:b/>
                <w:bCs/>
                <w:kern w:val="24"/>
                <w:sz w:val="24"/>
              </w:rPr>
              <w:t>ENTE CONVENZIONATO O UTILIZZATORE</w:t>
            </w:r>
          </w:p>
        </w:tc>
      </w:tr>
      <w:tr w:rsidR="000E6072" w:rsidRPr="00F95F8E" w14:paraId="33B0D7A4" w14:textId="77777777" w:rsidTr="003D33D7">
        <w:trPr>
          <w:trHeight w:val="706"/>
        </w:trPr>
        <w:tc>
          <w:tcPr>
            <w:tcW w:w="2500" w:type="pct"/>
            <w:shd w:val="clear" w:color="auto" w:fill="auto"/>
            <w:tcMar>
              <w:top w:w="15" w:type="dxa"/>
              <w:left w:w="108" w:type="dxa"/>
              <w:bottom w:w="0" w:type="dxa"/>
              <w:right w:w="108" w:type="dxa"/>
            </w:tcMar>
            <w:hideMark/>
          </w:tcPr>
          <w:p w14:paraId="24D6DB56"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Tabelle 1-7-8-9</w:t>
            </w:r>
            <w:r w:rsidRPr="00F95F8E">
              <w:rPr>
                <w:rFonts w:ascii="Garamond" w:eastAsia="Calibri" w:hAnsi="Garamond"/>
                <w:kern w:val="24"/>
                <w:sz w:val="24"/>
              </w:rPr>
              <w:t>: rilevazione di tutti i dati dei dipendenti</w:t>
            </w:r>
          </w:p>
        </w:tc>
        <w:tc>
          <w:tcPr>
            <w:tcW w:w="2500" w:type="pct"/>
            <w:shd w:val="clear" w:color="auto" w:fill="auto"/>
            <w:tcMar>
              <w:top w:w="15" w:type="dxa"/>
              <w:left w:w="108" w:type="dxa"/>
              <w:bottom w:w="0" w:type="dxa"/>
              <w:right w:w="108" w:type="dxa"/>
            </w:tcMar>
            <w:hideMark/>
          </w:tcPr>
          <w:p w14:paraId="61A93706"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Tabelle 1-7-8-9</w:t>
            </w:r>
            <w:r w:rsidRPr="00F95F8E">
              <w:rPr>
                <w:rFonts w:ascii="Garamond" w:eastAsia="Calibri" w:hAnsi="Garamond"/>
                <w:kern w:val="24"/>
                <w:sz w:val="24"/>
              </w:rPr>
              <w:t>: nessuna rilevazione</w:t>
            </w:r>
          </w:p>
        </w:tc>
      </w:tr>
      <w:tr w:rsidR="000E6072" w:rsidRPr="00F95F8E" w14:paraId="37BB7828" w14:textId="77777777" w:rsidTr="003D33D7">
        <w:trPr>
          <w:trHeight w:val="1045"/>
        </w:trPr>
        <w:tc>
          <w:tcPr>
            <w:tcW w:w="2500" w:type="pct"/>
            <w:shd w:val="clear" w:color="auto" w:fill="auto"/>
            <w:tcMar>
              <w:top w:w="15" w:type="dxa"/>
              <w:left w:w="108" w:type="dxa"/>
              <w:bottom w:w="0" w:type="dxa"/>
              <w:right w:w="108" w:type="dxa"/>
            </w:tcMar>
            <w:hideMark/>
          </w:tcPr>
          <w:p w14:paraId="224D8F17"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3</w:t>
            </w:r>
            <w:r w:rsidRPr="00F95F8E">
              <w:rPr>
                <w:rFonts w:ascii="Garamond" w:eastAsia="Calibri" w:hAnsi="Garamond"/>
                <w:kern w:val="24"/>
                <w:sz w:val="24"/>
              </w:rPr>
              <w:t xml:space="preserve">: il personale convenzionato è rilevato nella sezione “Personale dell’Amministrazione” colonna “convenzioni” (Out) </w:t>
            </w:r>
            <w:r w:rsidRPr="00F95F8E">
              <w:rPr>
                <w:rFonts w:ascii="Garamond" w:hAnsi="Garamond"/>
                <w:sz w:val="24"/>
              </w:rPr>
              <w:t>qualora in convenzione al 31.12</w:t>
            </w:r>
          </w:p>
        </w:tc>
        <w:tc>
          <w:tcPr>
            <w:tcW w:w="2500" w:type="pct"/>
            <w:shd w:val="clear" w:color="auto" w:fill="auto"/>
            <w:tcMar>
              <w:top w:w="15" w:type="dxa"/>
              <w:left w:w="108" w:type="dxa"/>
              <w:bottom w:w="0" w:type="dxa"/>
              <w:right w:w="108" w:type="dxa"/>
            </w:tcMar>
            <w:hideMark/>
          </w:tcPr>
          <w:p w14:paraId="14771709"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3</w:t>
            </w:r>
            <w:r w:rsidRPr="00F95F8E">
              <w:rPr>
                <w:rFonts w:ascii="Garamond" w:eastAsia="Calibri" w:hAnsi="Garamond"/>
                <w:kern w:val="24"/>
                <w:sz w:val="24"/>
              </w:rPr>
              <w:t xml:space="preserve">: personale rilevato nella sezione “Personale Esterno” colonna “convenzioni” (In) </w:t>
            </w:r>
            <w:r w:rsidRPr="00F95F8E">
              <w:rPr>
                <w:rFonts w:ascii="Garamond" w:hAnsi="Garamond"/>
                <w:sz w:val="24"/>
              </w:rPr>
              <w:t>qualora in convenzione al 31.12</w:t>
            </w:r>
          </w:p>
        </w:tc>
      </w:tr>
      <w:tr w:rsidR="000E6072" w:rsidRPr="00F95F8E" w14:paraId="1E9916BD" w14:textId="77777777" w:rsidTr="003D33D7">
        <w:trPr>
          <w:trHeight w:val="961"/>
        </w:trPr>
        <w:tc>
          <w:tcPr>
            <w:tcW w:w="2500" w:type="pct"/>
            <w:shd w:val="clear" w:color="auto" w:fill="auto"/>
            <w:tcMar>
              <w:top w:w="15" w:type="dxa"/>
              <w:left w:w="108" w:type="dxa"/>
              <w:bottom w:w="0" w:type="dxa"/>
              <w:right w:w="108" w:type="dxa"/>
            </w:tcMar>
            <w:hideMark/>
          </w:tcPr>
          <w:p w14:paraId="2DFD5FBD"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11</w:t>
            </w:r>
            <w:r w:rsidRPr="00F95F8E">
              <w:rPr>
                <w:rFonts w:ascii="Garamond" w:eastAsia="Calibri" w:hAnsi="Garamond"/>
                <w:kern w:val="24"/>
                <w:sz w:val="24"/>
              </w:rPr>
              <w:t>: rilevazione delle assenze effettuate dal solo Ente Capo convenzione</w:t>
            </w:r>
          </w:p>
        </w:tc>
        <w:tc>
          <w:tcPr>
            <w:tcW w:w="2500" w:type="pct"/>
            <w:shd w:val="clear" w:color="auto" w:fill="auto"/>
            <w:tcMar>
              <w:top w:w="15" w:type="dxa"/>
              <w:left w:w="108" w:type="dxa"/>
              <w:bottom w:w="0" w:type="dxa"/>
              <w:right w:w="108" w:type="dxa"/>
            </w:tcMar>
            <w:hideMark/>
          </w:tcPr>
          <w:p w14:paraId="6C4E9AE4"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11</w:t>
            </w:r>
            <w:r w:rsidRPr="00F95F8E">
              <w:rPr>
                <w:rFonts w:ascii="Garamond" w:eastAsia="Calibri" w:hAnsi="Garamond"/>
                <w:kern w:val="24"/>
                <w:sz w:val="24"/>
              </w:rPr>
              <w:t>: non va indicata nessuna assenza poiché sono rilevate tutte dall’Ente Capo convenzione</w:t>
            </w:r>
          </w:p>
        </w:tc>
      </w:tr>
      <w:tr w:rsidR="000E6072" w:rsidRPr="00F95F8E" w14:paraId="077D6C6D" w14:textId="77777777" w:rsidTr="003D33D7">
        <w:trPr>
          <w:trHeight w:val="1679"/>
        </w:trPr>
        <w:tc>
          <w:tcPr>
            <w:tcW w:w="2500" w:type="pct"/>
            <w:shd w:val="clear" w:color="auto" w:fill="auto"/>
            <w:tcMar>
              <w:top w:w="15" w:type="dxa"/>
              <w:left w:w="108" w:type="dxa"/>
              <w:bottom w:w="0" w:type="dxa"/>
              <w:right w:w="108" w:type="dxa"/>
            </w:tcMar>
            <w:hideMark/>
          </w:tcPr>
          <w:p w14:paraId="720A1883" w14:textId="77777777" w:rsidR="000E6072" w:rsidRPr="00F95F8E" w:rsidRDefault="000E6072" w:rsidP="003D33D7">
            <w:pPr>
              <w:spacing w:after="0" w:line="276" w:lineRule="auto"/>
              <w:ind w:firstLine="0"/>
              <w:rPr>
                <w:rFonts w:ascii="Garamond" w:eastAsia="Calibri" w:hAnsi="Garamond"/>
                <w:kern w:val="24"/>
                <w:sz w:val="24"/>
              </w:rPr>
            </w:pPr>
            <w:r w:rsidRPr="00F95F8E">
              <w:rPr>
                <w:rFonts w:ascii="Garamond" w:eastAsia="Calibri" w:hAnsi="Garamond"/>
                <w:b/>
                <w:bCs/>
                <w:kern w:val="24"/>
                <w:sz w:val="24"/>
              </w:rPr>
              <w:t xml:space="preserve">Tabella 12: </w:t>
            </w:r>
            <w:r w:rsidRPr="00F95F8E">
              <w:rPr>
                <w:rFonts w:ascii="Garamond" w:eastAsia="Calibri" w:hAnsi="Garamond"/>
                <w:kern w:val="24"/>
                <w:sz w:val="24"/>
              </w:rPr>
              <w:t>indicazione degli emolumenti corrisposti direttamente ai dipendenti con indicazione dei cedolini emessi nella tabella 12 proporzionati in base alla percentuale di lavoro svolta</w:t>
            </w:r>
          </w:p>
          <w:p w14:paraId="085B6137" w14:textId="77777777" w:rsidR="000E6072" w:rsidRPr="00F95F8E" w:rsidRDefault="000E6072" w:rsidP="003D33D7">
            <w:pPr>
              <w:spacing w:after="0" w:line="276" w:lineRule="auto"/>
              <w:ind w:firstLine="0"/>
              <w:rPr>
                <w:rFonts w:ascii="Garamond" w:hAnsi="Garamond" w:cs="Arial"/>
                <w:sz w:val="24"/>
              </w:rPr>
            </w:pPr>
            <w:r w:rsidRPr="00F95F8E">
              <w:rPr>
                <w:rFonts w:ascii="Garamond" w:hAnsi="Garamond" w:cs="Arial"/>
                <w:b/>
                <w:sz w:val="24"/>
              </w:rPr>
              <w:t>Tabella 13</w:t>
            </w:r>
            <w:r w:rsidRPr="00F95F8E">
              <w:rPr>
                <w:rFonts w:ascii="Garamond" w:hAnsi="Garamond" w:cs="Arial"/>
                <w:sz w:val="24"/>
              </w:rPr>
              <w:t>: indicazione nella tabella 13 di tutti gli emolumenti corrisposti direttamente ai dipendenti nelle specifiche causali della tabella 13</w:t>
            </w:r>
          </w:p>
        </w:tc>
        <w:tc>
          <w:tcPr>
            <w:tcW w:w="2500" w:type="pct"/>
            <w:shd w:val="clear" w:color="auto" w:fill="auto"/>
            <w:tcMar>
              <w:top w:w="15" w:type="dxa"/>
              <w:left w:w="108" w:type="dxa"/>
              <w:bottom w:w="0" w:type="dxa"/>
              <w:right w:w="108" w:type="dxa"/>
            </w:tcMar>
            <w:hideMark/>
          </w:tcPr>
          <w:p w14:paraId="34AD25C4" w14:textId="77777777" w:rsidR="000E6072" w:rsidRPr="00F95F8E" w:rsidRDefault="000E6072" w:rsidP="003D33D7">
            <w:pPr>
              <w:spacing w:after="0" w:line="276" w:lineRule="auto"/>
              <w:ind w:firstLine="0"/>
              <w:rPr>
                <w:rFonts w:ascii="Garamond" w:eastAsia="Calibri" w:hAnsi="Garamond"/>
                <w:bCs/>
                <w:kern w:val="24"/>
                <w:sz w:val="24"/>
              </w:rPr>
            </w:pPr>
            <w:r w:rsidRPr="00F95F8E">
              <w:rPr>
                <w:rFonts w:ascii="Garamond" w:eastAsia="Calibri" w:hAnsi="Garamond"/>
                <w:b/>
                <w:bCs/>
                <w:kern w:val="24"/>
                <w:sz w:val="24"/>
              </w:rPr>
              <w:t xml:space="preserve">Tabella 12: </w:t>
            </w:r>
            <w:r w:rsidRPr="00F95F8E">
              <w:rPr>
                <w:rFonts w:ascii="Garamond" w:eastAsia="Calibri" w:hAnsi="Garamond"/>
                <w:bCs/>
                <w:kern w:val="24"/>
                <w:sz w:val="24"/>
              </w:rPr>
              <w:t>indicazione degli emolumenti corrisposti direttamente ai dipendenti con indicazione dei cedolini emessi nella tabella 12 proporzionati in base alla percentuale di lavoro svolta</w:t>
            </w:r>
          </w:p>
          <w:p w14:paraId="718E9F2D"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kern w:val="24"/>
                <w:sz w:val="24"/>
              </w:rPr>
              <w:t>Tabella 13</w:t>
            </w:r>
            <w:r w:rsidRPr="00F95F8E">
              <w:rPr>
                <w:rFonts w:ascii="Garamond" w:eastAsia="Calibri" w:hAnsi="Garamond"/>
                <w:kern w:val="24"/>
                <w:sz w:val="24"/>
              </w:rPr>
              <w:t>: indicazione nella tabella 13 di tutti gli emolumenti corrisposti direttamente ai dipendenti nelle specifiche causali della tabella 13</w:t>
            </w:r>
          </w:p>
        </w:tc>
      </w:tr>
      <w:tr w:rsidR="000E6072" w:rsidRPr="00F95F8E" w14:paraId="3843FC11" w14:textId="77777777" w:rsidTr="003D33D7">
        <w:trPr>
          <w:trHeight w:val="668"/>
        </w:trPr>
        <w:tc>
          <w:tcPr>
            <w:tcW w:w="2500" w:type="pct"/>
            <w:shd w:val="clear" w:color="auto" w:fill="auto"/>
            <w:tcMar>
              <w:top w:w="15" w:type="dxa"/>
              <w:left w:w="108" w:type="dxa"/>
              <w:bottom w:w="0" w:type="dxa"/>
              <w:right w:w="108" w:type="dxa"/>
            </w:tcMar>
            <w:hideMark/>
          </w:tcPr>
          <w:p w14:paraId="71B53470"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14</w:t>
            </w:r>
            <w:r w:rsidRPr="00F95F8E">
              <w:rPr>
                <w:rFonts w:ascii="Garamond" w:eastAsia="Calibri" w:hAnsi="Garamond"/>
                <w:kern w:val="24"/>
                <w:sz w:val="24"/>
              </w:rPr>
              <w:t>: indicazione delle eventuali somme ricevute a rimborso dagli enti convenzionati</w:t>
            </w:r>
          </w:p>
        </w:tc>
        <w:tc>
          <w:tcPr>
            <w:tcW w:w="2500" w:type="pct"/>
            <w:shd w:val="clear" w:color="auto" w:fill="auto"/>
            <w:tcMar>
              <w:top w:w="15" w:type="dxa"/>
              <w:left w:w="108" w:type="dxa"/>
              <w:bottom w:w="0" w:type="dxa"/>
              <w:right w:w="108" w:type="dxa"/>
            </w:tcMar>
            <w:hideMark/>
          </w:tcPr>
          <w:p w14:paraId="4FA99849"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 xml:space="preserve">Tabella 14: </w:t>
            </w:r>
            <w:r w:rsidRPr="00F95F8E">
              <w:rPr>
                <w:rFonts w:ascii="Garamond" w:eastAsia="Calibri" w:hAnsi="Garamond"/>
                <w:kern w:val="24"/>
                <w:sz w:val="24"/>
              </w:rPr>
              <w:t>indicazione delle eventuali somme rimborsate all’ente Capo convenzione</w:t>
            </w:r>
          </w:p>
        </w:tc>
      </w:tr>
    </w:tbl>
    <w:p w14:paraId="2329DFF6" w14:textId="77777777" w:rsidR="000E6072" w:rsidRPr="00F95F8E" w:rsidRDefault="000E6072" w:rsidP="000E6072">
      <w:pPr>
        <w:spacing w:line="360" w:lineRule="auto"/>
        <w:ind w:left="284" w:firstLine="0"/>
        <w:rPr>
          <w:rFonts w:ascii="Garamond" w:hAnsi="Garamond"/>
          <w:b/>
          <w:bCs/>
          <w:iCs/>
          <w:sz w:val="24"/>
        </w:rPr>
      </w:pPr>
    </w:p>
    <w:p w14:paraId="1881944C"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3) Convenzione tra enti il cui personale presta l’attività lavorativa oltre l’orario d’obbligo giornaliero per un massimo di 48 ore settimanali (comma 557, articolo 1 della legge 311/2004).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4927"/>
        <w:gridCol w:w="4927"/>
      </w:tblGrid>
      <w:tr w:rsidR="000E6072" w:rsidRPr="00F95F8E" w14:paraId="1B07C00A" w14:textId="77777777" w:rsidTr="003D33D7">
        <w:trPr>
          <w:trHeight w:val="721"/>
        </w:trPr>
        <w:tc>
          <w:tcPr>
            <w:tcW w:w="2500" w:type="pct"/>
            <w:shd w:val="clear" w:color="auto" w:fill="D9D9D9" w:themeFill="background1" w:themeFillShade="D9"/>
            <w:tcMar>
              <w:top w:w="15" w:type="dxa"/>
              <w:left w:w="108" w:type="dxa"/>
              <w:bottom w:w="0" w:type="dxa"/>
              <w:right w:w="108" w:type="dxa"/>
            </w:tcMar>
            <w:hideMark/>
          </w:tcPr>
          <w:p w14:paraId="3E22D65D" w14:textId="77777777" w:rsidR="000E6072" w:rsidRPr="00F95F8E" w:rsidRDefault="000E6072" w:rsidP="003D33D7">
            <w:pPr>
              <w:spacing w:after="0" w:line="276" w:lineRule="auto"/>
              <w:ind w:firstLine="0"/>
              <w:jc w:val="center"/>
              <w:rPr>
                <w:rFonts w:ascii="Garamond" w:hAnsi="Garamond" w:cs="Arial"/>
                <w:sz w:val="24"/>
              </w:rPr>
            </w:pPr>
            <w:r w:rsidRPr="00F95F8E">
              <w:rPr>
                <w:rFonts w:ascii="Garamond" w:eastAsia="Calibri" w:hAnsi="Garamond"/>
                <w:b/>
                <w:bCs/>
                <w:kern w:val="24"/>
                <w:sz w:val="24"/>
              </w:rPr>
              <w:lastRenderedPageBreak/>
              <w:t>ENTE CAPO-CONVENZIONE O TITOLARE DEL RAPPORTO DI LAVORO</w:t>
            </w:r>
          </w:p>
        </w:tc>
        <w:tc>
          <w:tcPr>
            <w:tcW w:w="2500" w:type="pct"/>
            <w:shd w:val="clear" w:color="auto" w:fill="D9D9D9" w:themeFill="background1" w:themeFillShade="D9"/>
            <w:tcMar>
              <w:top w:w="15" w:type="dxa"/>
              <w:left w:w="108" w:type="dxa"/>
              <w:bottom w:w="0" w:type="dxa"/>
              <w:right w:w="108" w:type="dxa"/>
            </w:tcMar>
            <w:hideMark/>
          </w:tcPr>
          <w:p w14:paraId="598694CF" w14:textId="77777777" w:rsidR="000E6072" w:rsidRPr="00F95F8E" w:rsidRDefault="000E6072" w:rsidP="003D33D7">
            <w:pPr>
              <w:spacing w:after="0" w:line="276" w:lineRule="auto"/>
              <w:ind w:firstLine="0"/>
              <w:jc w:val="center"/>
              <w:rPr>
                <w:rFonts w:ascii="Garamond" w:hAnsi="Garamond" w:cs="Arial"/>
                <w:sz w:val="24"/>
              </w:rPr>
            </w:pPr>
            <w:r w:rsidRPr="00F95F8E">
              <w:rPr>
                <w:rFonts w:ascii="Garamond" w:eastAsia="Calibri" w:hAnsi="Garamond"/>
                <w:b/>
                <w:bCs/>
                <w:kern w:val="24"/>
                <w:sz w:val="24"/>
              </w:rPr>
              <w:t>ENTE CONVENZIONATO O UTILIZZATORE</w:t>
            </w:r>
          </w:p>
        </w:tc>
      </w:tr>
      <w:tr w:rsidR="000E6072" w:rsidRPr="00F95F8E" w14:paraId="2A4E7945" w14:textId="77777777" w:rsidTr="003D33D7">
        <w:trPr>
          <w:trHeight w:val="676"/>
        </w:trPr>
        <w:tc>
          <w:tcPr>
            <w:tcW w:w="2500" w:type="pct"/>
            <w:shd w:val="clear" w:color="auto" w:fill="auto"/>
            <w:tcMar>
              <w:top w:w="15" w:type="dxa"/>
              <w:left w:w="108" w:type="dxa"/>
              <w:bottom w:w="0" w:type="dxa"/>
              <w:right w:w="108" w:type="dxa"/>
            </w:tcMar>
            <w:hideMark/>
          </w:tcPr>
          <w:p w14:paraId="135EF642"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Tabelle 1-7-8-9</w:t>
            </w:r>
            <w:r w:rsidRPr="00F95F8E">
              <w:rPr>
                <w:rFonts w:ascii="Garamond" w:eastAsia="Calibri" w:hAnsi="Garamond"/>
                <w:kern w:val="24"/>
                <w:sz w:val="24"/>
              </w:rPr>
              <w:t>: rilevazione di tutti i dati dei dipendenti</w:t>
            </w:r>
          </w:p>
        </w:tc>
        <w:tc>
          <w:tcPr>
            <w:tcW w:w="2500" w:type="pct"/>
            <w:shd w:val="clear" w:color="auto" w:fill="auto"/>
            <w:tcMar>
              <w:top w:w="15" w:type="dxa"/>
              <w:left w:w="108" w:type="dxa"/>
              <w:bottom w:w="0" w:type="dxa"/>
              <w:right w:w="108" w:type="dxa"/>
            </w:tcMar>
            <w:hideMark/>
          </w:tcPr>
          <w:p w14:paraId="3D1A056A"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Tabelle 1-7-8-9</w:t>
            </w:r>
            <w:r w:rsidRPr="00F95F8E">
              <w:rPr>
                <w:rFonts w:ascii="Garamond" w:eastAsia="Calibri" w:hAnsi="Garamond"/>
                <w:kern w:val="24"/>
                <w:sz w:val="24"/>
              </w:rPr>
              <w:t>: nessuna rilevazione</w:t>
            </w:r>
          </w:p>
        </w:tc>
      </w:tr>
      <w:tr w:rsidR="000E6072" w:rsidRPr="00F95F8E" w14:paraId="409A8FFF" w14:textId="77777777" w:rsidTr="003D33D7">
        <w:trPr>
          <w:trHeight w:val="1097"/>
        </w:trPr>
        <w:tc>
          <w:tcPr>
            <w:tcW w:w="2500" w:type="pct"/>
            <w:shd w:val="clear" w:color="auto" w:fill="auto"/>
            <w:tcMar>
              <w:top w:w="15" w:type="dxa"/>
              <w:left w:w="108" w:type="dxa"/>
              <w:bottom w:w="0" w:type="dxa"/>
              <w:right w:w="108" w:type="dxa"/>
            </w:tcMar>
            <w:hideMark/>
          </w:tcPr>
          <w:p w14:paraId="1F8F03AA"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3</w:t>
            </w:r>
            <w:r w:rsidRPr="00F95F8E">
              <w:rPr>
                <w:rFonts w:ascii="Garamond" w:eastAsia="Calibri" w:hAnsi="Garamond"/>
                <w:kern w:val="24"/>
                <w:sz w:val="24"/>
              </w:rPr>
              <w:t xml:space="preserve">: il personale convenzionato è rilevato nella sezione “Personale dell’Amministrazione” colonna “convenzioni” (Out) </w:t>
            </w:r>
            <w:r w:rsidRPr="00F95F8E">
              <w:rPr>
                <w:rFonts w:ascii="Garamond" w:hAnsi="Garamond"/>
                <w:sz w:val="24"/>
              </w:rPr>
              <w:t>qualora in convenzione al 31.12</w:t>
            </w:r>
          </w:p>
        </w:tc>
        <w:tc>
          <w:tcPr>
            <w:tcW w:w="2500" w:type="pct"/>
            <w:shd w:val="clear" w:color="auto" w:fill="auto"/>
            <w:tcMar>
              <w:top w:w="15" w:type="dxa"/>
              <w:left w:w="108" w:type="dxa"/>
              <w:bottom w:w="0" w:type="dxa"/>
              <w:right w:w="108" w:type="dxa"/>
            </w:tcMar>
            <w:hideMark/>
          </w:tcPr>
          <w:p w14:paraId="4C8C620E"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3</w:t>
            </w:r>
            <w:r w:rsidRPr="00F95F8E">
              <w:rPr>
                <w:rFonts w:ascii="Garamond" w:eastAsia="Calibri" w:hAnsi="Garamond"/>
                <w:kern w:val="24"/>
                <w:sz w:val="24"/>
              </w:rPr>
              <w:t xml:space="preserve">: personale rilevato nella sezione “Personale Esterno” colonna “convenzioni” (In) </w:t>
            </w:r>
            <w:r w:rsidRPr="00F95F8E">
              <w:rPr>
                <w:rFonts w:ascii="Garamond" w:hAnsi="Garamond"/>
                <w:sz w:val="24"/>
              </w:rPr>
              <w:t>qualora in convenzione al 31.12</w:t>
            </w:r>
          </w:p>
        </w:tc>
      </w:tr>
      <w:tr w:rsidR="000E6072" w:rsidRPr="00F95F8E" w14:paraId="21DAFC8B" w14:textId="77777777" w:rsidTr="003D33D7">
        <w:trPr>
          <w:trHeight w:val="1099"/>
        </w:trPr>
        <w:tc>
          <w:tcPr>
            <w:tcW w:w="2500" w:type="pct"/>
            <w:shd w:val="clear" w:color="auto" w:fill="auto"/>
            <w:tcMar>
              <w:top w:w="15" w:type="dxa"/>
              <w:left w:w="108" w:type="dxa"/>
              <w:bottom w:w="0" w:type="dxa"/>
              <w:right w:w="108" w:type="dxa"/>
            </w:tcMar>
            <w:hideMark/>
          </w:tcPr>
          <w:p w14:paraId="04930C79"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11</w:t>
            </w:r>
            <w:r w:rsidRPr="00F95F8E">
              <w:rPr>
                <w:rFonts w:ascii="Garamond" w:eastAsia="Calibri" w:hAnsi="Garamond"/>
                <w:kern w:val="24"/>
                <w:sz w:val="24"/>
              </w:rPr>
              <w:t>: rilevazione delle assenze effettuate dal solo Ente Capo convenzione</w:t>
            </w:r>
          </w:p>
        </w:tc>
        <w:tc>
          <w:tcPr>
            <w:tcW w:w="2500" w:type="pct"/>
            <w:shd w:val="clear" w:color="auto" w:fill="auto"/>
            <w:tcMar>
              <w:top w:w="15" w:type="dxa"/>
              <w:left w:w="108" w:type="dxa"/>
              <w:bottom w:w="0" w:type="dxa"/>
              <w:right w:w="108" w:type="dxa"/>
            </w:tcMar>
            <w:hideMark/>
          </w:tcPr>
          <w:p w14:paraId="1852217A"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11</w:t>
            </w:r>
            <w:r w:rsidRPr="00F95F8E">
              <w:rPr>
                <w:rFonts w:ascii="Garamond" w:eastAsia="Calibri" w:hAnsi="Garamond"/>
                <w:kern w:val="24"/>
                <w:sz w:val="24"/>
              </w:rPr>
              <w:t>: non va indicata nessuna assenza poiché sono rilevate tutte dall’Ente Capo convenzione</w:t>
            </w:r>
          </w:p>
        </w:tc>
      </w:tr>
      <w:tr w:rsidR="000E6072" w:rsidRPr="00F95F8E" w14:paraId="491D91B2" w14:textId="77777777" w:rsidTr="003D33D7">
        <w:trPr>
          <w:trHeight w:val="1098"/>
        </w:trPr>
        <w:tc>
          <w:tcPr>
            <w:tcW w:w="2500" w:type="pct"/>
            <w:shd w:val="clear" w:color="auto" w:fill="auto"/>
            <w:tcMar>
              <w:top w:w="15" w:type="dxa"/>
              <w:left w:w="108" w:type="dxa"/>
              <w:bottom w:w="0" w:type="dxa"/>
              <w:right w:w="108" w:type="dxa"/>
            </w:tcMar>
            <w:hideMark/>
          </w:tcPr>
          <w:p w14:paraId="69173550"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 xml:space="preserve">Tabella 12-13: </w:t>
            </w:r>
            <w:r w:rsidRPr="00F95F8E">
              <w:rPr>
                <w:rFonts w:ascii="Garamond" w:eastAsia="Calibri" w:hAnsi="Garamond"/>
                <w:kern w:val="24"/>
                <w:sz w:val="24"/>
              </w:rPr>
              <w:t>indicazione degli emolumenti corrisposti direttamente ai dipendenti</w:t>
            </w:r>
          </w:p>
        </w:tc>
        <w:tc>
          <w:tcPr>
            <w:tcW w:w="2500" w:type="pct"/>
            <w:shd w:val="clear" w:color="auto" w:fill="auto"/>
            <w:tcMar>
              <w:top w:w="15" w:type="dxa"/>
              <w:left w:w="108" w:type="dxa"/>
              <w:bottom w:w="0" w:type="dxa"/>
              <w:right w:w="108" w:type="dxa"/>
            </w:tcMar>
            <w:hideMark/>
          </w:tcPr>
          <w:p w14:paraId="3A652F94" w14:textId="77777777" w:rsidR="000E6072" w:rsidRPr="00F95F8E" w:rsidRDefault="000E6072" w:rsidP="003D33D7">
            <w:pPr>
              <w:spacing w:after="0" w:line="276" w:lineRule="auto"/>
              <w:ind w:firstLine="0"/>
              <w:rPr>
                <w:rFonts w:ascii="Garamond" w:eastAsia="Calibri" w:hAnsi="Garamond"/>
                <w:kern w:val="24"/>
                <w:sz w:val="24"/>
              </w:rPr>
            </w:pPr>
            <w:r w:rsidRPr="00F95F8E">
              <w:rPr>
                <w:rFonts w:ascii="Garamond" w:eastAsia="Calibri" w:hAnsi="Garamond"/>
                <w:b/>
                <w:bCs/>
                <w:kern w:val="24"/>
                <w:sz w:val="24"/>
              </w:rPr>
              <w:t>Tabelle 12-13:</w:t>
            </w:r>
            <w:r w:rsidRPr="00F95F8E">
              <w:rPr>
                <w:rFonts w:ascii="Garamond" w:eastAsia="Calibri" w:hAnsi="Garamond"/>
                <w:kern w:val="24"/>
                <w:sz w:val="24"/>
              </w:rPr>
              <w:t xml:space="preserve"> Indicazione di tutti gli emolumenti corrisposti direttamente ai dipendenti. </w:t>
            </w:r>
          </w:p>
          <w:p w14:paraId="56DF21B9"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kern w:val="24"/>
                <w:sz w:val="24"/>
              </w:rPr>
              <w:t>Il compenso oltre l’orario d’obbligo di lavoro va correlato al trattamento tabellare della categoria di appartenenza calcolato in proporzione alle ore lavorative previste dalla convenzione per un massimo di 12 ore settimanali. I cedolini da indicare nella tabella 12 devono essere riproporzionati al numero di ore lavorate</w:t>
            </w:r>
          </w:p>
        </w:tc>
      </w:tr>
      <w:tr w:rsidR="000E6072" w:rsidRPr="00F95F8E" w14:paraId="6EBD504B" w14:textId="77777777" w:rsidTr="003D33D7">
        <w:trPr>
          <w:trHeight w:val="814"/>
        </w:trPr>
        <w:tc>
          <w:tcPr>
            <w:tcW w:w="2500" w:type="pct"/>
            <w:shd w:val="clear" w:color="auto" w:fill="auto"/>
            <w:tcMar>
              <w:top w:w="15" w:type="dxa"/>
              <w:left w:w="108" w:type="dxa"/>
              <w:bottom w:w="0" w:type="dxa"/>
              <w:right w:w="108" w:type="dxa"/>
            </w:tcMar>
            <w:hideMark/>
          </w:tcPr>
          <w:p w14:paraId="0E6B2B30"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Tabella 14</w:t>
            </w:r>
            <w:r w:rsidRPr="00F95F8E">
              <w:rPr>
                <w:rFonts w:ascii="Garamond" w:eastAsia="Calibri" w:hAnsi="Garamond"/>
                <w:kern w:val="24"/>
                <w:sz w:val="24"/>
              </w:rPr>
              <w:t>: indicazione delle eventuali somme ricevute a rimborso dagli enti convenzionati</w:t>
            </w:r>
          </w:p>
        </w:tc>
        <w:tc>
          <w:tcPr>
            <w:tcW w:w="2500" w:type="pct"/>
            <w:shd w:val="clear" w:color="auto" w:fill="auto"/>
            <w:tcMar>
              <w:top w:w="15" w:type="dxa"/>
              <w:left w:w="108" w:type="dxa"/>
              <w:bottom w:w="0" w:type="dxa"/>
              <w:right w:w="108" w:type="dxa"/>
            </w:tcMar>
            <w:hideMark/>
          </w:tcPr>
          <w:p w14:paraId="40649BE4" w14:textId="77777777" w:rsidR="000E6072" w:rsidRPr="00F95F8E" w:rsidRDefault="000E6072" w:rsidP="003D33D7">
            <w:pPr>
              <w:spacing w:after="0" w:line="276" w:lineRule="auto"/>
              <w:ind w:firstLine="0"/>
              <w:rPr>
                <w:rFonts w:ascii="Garamond" w:hAnsi="Garamond" w:cs="Arial"/>
                <w:sz w:val="24"/>
              </w:rPr>
            </w:pPr>
            <w:r w:rsidRPr="00F95F8E">
              <w:rPr>
                <w:rFonts w:ascii="Garamond" w:eastAsia="Calibri" w:hAnsi="Garamond"/>
                <w:b/>
                <w:bCs/>
                <w:kern w:val="24"/>
                <w:sz w:val="24"/>
              </w:rPr>
              <w:t xml:space="preserve">Tabella 14: </w:t>
            </w:r>
            <w:r w:rsidRPr="00F95F8E">
              <w:rPr>
                <w:rFonts w:ascii="Garamond" w:eastAsia="Calibri" w:hAnsi="Garamond"/>
                <w:kern w:val="24"/>
                <w:sz w:val="24"/>
              </w:rPr>
              <w:t>indicazione delle eventuali somme rimborsate all’ente Capo convenzione</w:t>
            </w:r>
          </w:p>
        </w:tc>
      </w:tr>
    </w:tbl>
    <w:p w14:paraId="6FBE3E9C" w14:textId="77777777" w:rsidR="000E6072" w:rsidRPr="00F95F8E" w:rsidRDefault="000E6072" w:rsidP="000E6072">
      <w:pPr>
        <w:spacing w:line="360" w:lineRule="auto"/>
        <w:ind w:firstLine="0"/>
        <w:rPr>
          <w:rFonts w:ascii="Garamond" w:hAnsi="Garamond"/>
          <w:b/>
          <w:iCs/>
          <w:sz w:val="24"/>
        </w:rPr>
      </w:pPr>
    </w:p>
    <w:p w14:paraId="7074E021" w14:textId="77777777" w:rsidR="000E6072" w:rsidRPr="00F95F8E" w:rsidRDefault="000E6072" w:rsidP="000E6072">
      <w:pPr>
        <w:spacing w:line="360" w:lineRule="auto"/>
        <w:ind w:firstLine="0"/>
        <w:rPr>
          <w:rFonts w:ascii="Garamond" w:hAnsi="Garamond"/>
          <w:b/>
          <w:iCs/>
          <w:sz w:val="24"/>
        </w:rPr>
      </w:pPr>
      <w:r w:rsidRPr="00F95F8E">
        <w:rPr>
          <w:rFonts w:ascii="Garamond" w:hAnsi="Garamond"/>
          <w:b/>
          <w:iCs/>
          <w:sz w:val="24"/>
        </w:rPr>
        <w:t>Per la rilevazione del Segretario comunale e provinciale in convenzione occorre seguire le istruzioni riportate nel quadro sinottico che segue:</w:t>
      </w:r>
    </w:p>
    <w:tbl>
      <w:tblPr>
        <w:tblStyle w:val="Grigliatabella"/>
        <w:tblW w:w="0" w:type="auto"/>
        <w:tblLook w:val="04A0" w:firstRow="1" w:lastRow="0" w:firstColumn="1" w:lastColumn="0" w:noHBand="0" w:noVBand="1"/>
      </w:tblPr>
      <w:tblGrid>
        <w:gridCol w:w="5211"/>
        <w:gridCol w:w="4643"/>
      </w:tblGrid>
      <w:tr w:rsidR="000E6072" w:rsidRPr="00F95F8E" w14:paraId="6CE9D57C" w14:textId="77777777" w:rsidTr="003D33D7">
        <w:tc>
          <w:tcPr>
            <w:tcW w:w="5211" w:type="dxa"/>
            <w:shd w:val="clear" w:color="auto" w:fill="D9D9D9" w:themeFill="background1" w:themeFillShade="D9"/>
          </w:tcPr>
          <w:p w14:paraId="4EC73CC3" w14:textId="77777777" w:rsidR="000E6072" w:rsidRPr="00F95F8E" w:rsidRDefault="000E6072" w:rsidP="003D33D7">
            <w:pPr>
              <w:spacing w:before="100" w:beforeAutospacing="1" w:after="100" w:afterAutospacing="1" w:line="276" w:lineRule="auto"/>
              <w:ind w:firstLine="0"/>
              <w:jc w:val="center"/>
              <w:rPr>
                <w:rFonts w:ascii="Garamond" w:hAnsi="Garamond"/>
                <w:b/>
                <w:iCs/>
                <w:sz w:val="24"/>
              </w:rPr>
            </w:pPr>
            <w:r w:rsidRPr="00F95F8E">
              <w:rPr>
                <w:rFonts w:ascii="Garamond" w:hAnsi="Garamond"/>
                <w:b/>
                <w:iCs/>
                <w:sz w:val="24"/>
              </w:rPr>
              <w:t>ENTE CAPO CONVENZIONE</w:t>
            </w:r>
          </w:p>
        </w:tc>
        <w:tc>
          <w:tcPr>
            <w:tcW w:w="4643" w:type="dxa"/>
            <w:shd w:val="clear" w:color="auto" w:fill="D9D9D9" w:themeFill="background1" w:themeFillShade="D9"/>
          </w:tcPr>
          <w:p w14:paraId="4C72D889" w14:textId="77777777" w:rsidR="000E6072" w:rsidRPr="00F95F8E" w:rsidRDefault="000E6072" w:rsidP="003D33D7">
            <w:pPr>
              <w:spacing w:before="100" w:beforeAutospacing="1" w:after="100" w:afterAutospacing="1" w:line="276" w:lineRule="auto"/>
              <w:ind w:firstLine="0"/>
              <w:jc w:val="center"/>
              <w:rPr>
                <w:rFonts w:ascii="Garamond" w:hAnsi="Garamond"/>
                <w:b/>
                <w:iCs/>
                <w:sz w:val="24"/>
              </w:rPr>
            </w:pPr>
            <w:r w:rsidRPr="00F95F8E">
              <w:rPr>
                <w:rFonts w:ascii="Garamond" w:hAnsi="Garamond"/>
                <w:b/>
                <w:iCs/>
                <w:sz w:val="24"/>
              </w:rPr>
              <w:t>ENTI CONVENZIONATI</w:t>
            </w:r>
          </w:p>
        </w:tc>
      </w:tr>
      <w:tr w:rsidR="000E6072" w:rsidRPr="00F95F8E" w14:paraId="1EF2005E" w14:textId="77777777" w:rsidTr="003D33D7">
        <w:tc>
          <w:tcPr>
            <w:tcW w:w="5211" w:type="dxa"/>
          </w:tcPr>
          <w:p w14:paraId="61AFEE74" w14:textId="77777777" w:rsidR="000E6072" w:rsidRPr="00F95F8E" w:rsidRDefault="000E6072" w:rsidP="003D33D7">
            <w:pPr>
              <w:spacing w:before="100" w:beforeAutospacing="1" w:after="100" w:afterAutospacing="1" w:line="276" w:lineRule="auto"/>
              <w:ind w:firstLine="0"/>
              <w:jc w:val="left"/>
              <w:rPr>
                <w:rFonts w:ascii="Garamond" w:hAnsi="Garamond"/>
                <w:iCs/>
                <w:sz w:val="24"/>
              </w:rPr>
            </w:pPr>
            <w:r w:rsidRPr="00F95F8E">
              <w:rPr>
                <w:rFonts w:ascii="Garamond" w:hAnsi="Garamond"/>
                <w:b/>
                <w:iCs/>
                <w:sz w:val="24"/>
              </w:rPr>
              <w:t>Tabella 1 – 7 – 8 –</w:t>
            </w:r>
            <w:r w:rsidRPr="00F95F8E">
              <w:rPr>
                <w:rFonts w:ascii="Garamond" w:hAnsi="Garamond"/>
                <w:iCs/>
                <w:sz w:val="24"/>
              </w:rPr>
              <w:t xml:space="preserve"> </w:t>
            </w:r>
            <w:r w:rsidRPr="00F95F8E">
              <w:rPr>
                <w:rFonts w:ascii="Garamond" w:hAnsi="Garamond"/>
                <w:b/>
                <w:iCs/>
                <w:sz w:val="24"/>
              </w:rPr>
              <w:t>9:</w:t>
            </w:r>
            <w:r w:rsidRPr="00F95F8E">
              <w:rPr>
                <w:rFonts w:ascii="Garamond" w:hAnsi="Garamond"/>
                <w:iCs/>
                <w:sz w:val="24"/>
              </w:rPr>
              <w:t xml:space="preserve"> rilevazione di tutti i dati</w:t>
            </w:r>
          </w:p>
        </w:tc>
        <w:tc>
          <w:tcPr>
            <w:tcW w:w="4643" w:type="dxa"/>
          </w:tcPr>
          <w:p w14:paraId="355BD473" w14:textId="77777777" w:rsidR="000E6072" w:rsidRPr="00F95F8E" w:rsidRDefault="000E6072" w:rsidP="003D33D7">
            <w:pPr>
              <w:spacing w:before="100" w:beforeAutospacing="1" w:after="100" w:afterAutospacing="1" w:line="276" w:lineRule="auto"/>
              <w:ind w:firstLine="0"/>
              <w:rPr>
                <w:rFonts w:ascii="Garamond" w:hAnsi="Garamond"/>
                <w:iCs/>
                <w:sz w:val="24"/>
              </w:rPr>
            </w:pPr>
            <w:r w:rsidRPr="00F95F8E">
              <w:rPr>
                <w:rFonts w:ascii="Garamond" w:hAnsi="Garamond"/>
                <w:b/>
                <w:iCs/>
                <w:sz w:val="24"/>
              </w:rPr>
              <w:t>Tabella 1 – 7 – 8 – 9:</w:t>
            </w:r>
            <w:r w:rsidRPr="00F95F8E">
              <w:rPr>
                <w:rFonts w:ascii="Garamond" w:hAnsi="Garamond"/>
                <w:iCs/>
                <w:sz w:val="24"/>
              </w:rPr>
              <w:t xml:space="preserve"> nessuna rilevazione</w:t>
            </w:r>
          </w:p>
        </w:tc>
      </w:tr>
      <w:tr w:rsidR="000E6072" w:rsidRPr="00F95F8E" w14:paraId="42AF975B" w14:textId="77777777" w:rsidTr="003D33D7">
        <w:tc>
          <w:tcPr>
            <w:tcW w:w="5211" w:type="dxa"/>
          </w:tcPr>
          <w:p w14:paraId="4504DFA7" w14:textId="77777777" w:rsidR="000E6072" w:rsidRPr="00F95F8E" w:rsidRDefault="000E6072" w:rsidP="003D33D7">
            <w:pPr>
              <w:spacing w:before="100" w:beforeAutospacing="1" w:after="100" w:afterAutospacing="1" w:line="276" w:lineRule="auto"/>
              <w:ind w:firstLine="0"/>
              <w:jc w:val="left"/>
              <w:rPr>
                <w:rFonts w:ascii="Garamond" w:hAnsi="Garamond"/>
                <w:iCs/>
                <w:sz w:val="24"/>
              </w:rPr>
            </w:pPr>
            <w:r w:rsidRPr="00F95F8E">
              <w:rPr>
                <w:rFonts w:ascii="Garamond" w:hAnsi="Garamond"/>
                <w:b/>
                <w:iCs/>
                <w:sz w:val="24"/>
              </w:rPr>
              <w:t>Tabella 3:</w:t>
            </w:r>
            <w:r w:rsidRPr="00F95F8E">
              <w:rPr>
                <w:rFonts w:ascii="Garamond" w:hAnsi="Garamond"/>
                <w:iCs/>
                <w:sz w:val="24"/>
              </w:rPr>
              <w:t xml:space="preserve"> sezione “Personale dell’Amministrazione” - colonna “Convenzioni” qualora in convenzione al 31.12</w:t>
            </w:r>
          </w:p>
        </w:tc>
        <w:tc>
          <w:tcPr>
            <w:tcW w:w="4643" w:type="dxa"/>
          </w:tcPr>
          <w:p w14:paraId="6704EAC6" w14:textId="77777777" w:rsidR="000E6072" w:rsidRPr="00F95F8E" w:rsidRDefault="000E6072" w:rsidP="003D33D7">
            <w:pPr>
              <w:spacing w:after="0" w:line="276" w:lineRule="auto"/>
              <w:ind w:firstLine="0"/>
              <w:rPr>
                <w:rFonts w:ascii="Garamond" w:eastAsia="Calibri" w:hAnsi="Garamond"/>
                <w:bCs/>
                <w:kern w:val="24"/>
                <w:sz w:val="24"/>
              </w:rPr>
            </w:pPr>
            <w:r w:rsidRPr="00F95F8E">
              <w:rPr>
                <w:rFonts w:ascii="Garamond" w:eastAsia="Calibri" w:hAnsi="Garamond"/>
                <w:b/>
                <w:bCs/>
                <w:kern w:val="24"/>
                <w:sz w:val="24"/>
              </w:rPr>
              <w:t>Tabella 3:</w:t>
            </w:r>
            <w:r w:rsidRPr="00F95F8E">
              <w:rPr>
                <w:rFonts w:ascii="Garamond" w:eastAsia="Calibri" w:hAnsi="Garamond"/>
                <w:bCs/>
                <w:kern w:val="24"/>
                <w:sz w:val="24"/>
              </w:rPr>
              <w:t xml:space="preserve"> sezione “Personale esterno” - colonna “Convenzioni” qualora la convenzione sia attiva al 31.12</w:t>
            </w:r>
          </w:p>
        </w:tc>
      </w:tr>
      <w:tr w:rsidR="000E6072" w:rsidRPr="00F95F8E" w14:paraId="170CF4A0" w14:textId="77777777" w:rsidTr="003D33D7">
        <w:tc>
          <w:tcPr>
            <w:tcW w:w="5211" w:type="dxa"/>
          </w:tcPr>
          <w:p w14:paraId="654E4756" w14:textId="77777777" w:rsidR="000E6072" w:rsidRPr="00F95F8E" w:rsidRDefault="000E6072" w:rsidP="003D33D7">
            <w:pPr>
              <w:spacing w:before="100" w:beforeAutospacing="1" w:after="100" w:afterAutospacing="1" w:line="276" w:lineRule="auto"/>
              <w:ind w:firstLine="0"/>
              <w:jc w:val="left"/>
              <w:rPr>
                <w:rFonts w:ascii="Garamond" w:hAnsi="Garamond"/>
                <w:iCs/>
                <w:sz w:val="24"/>
              </w:rPr>
            </w:pPr>
            <w:r w:rsidRPr="00F95F8E">
              <w:rPr>
                <w:rFonts w:ascii="Garamond" w:hAnsi="Garamond"/>
                <w:b/>
                <w:iCs/>
                <w:sz w:val="24"/>
              </w:rPr>
              <w:t>Tabella 11:</w:t>
            </w:r>
            <w:r w:rsidRPr="00F95F8E">
              <w:rPr>
                <w:rFonts w:ascii="Garamond" w:hAnsi="Garamond"/>
                <w:iCs/>
                <w:sz w:val="24"/>
              </w:rPr>
              <w:t xml:space="preserve"> rilevazione delle assenze effettuate nelle giornate la cui attività è svolta presso l’ente Capo convenzione</w:t>
            </w:r>
          </w:p>
        </w:tc>
        <w:tc>
          <w:tcPr>
            <w:tcW w:w="4643" w:type="dxa"/>
          </w:tcPr>
          <w:p w14:paraId="0713A0D0" w14:textId="77777777" w:rsidR="000E6072" w:rsidRPr="00F95F8E" w:rsidRDefault="000E6072" w:rsidP="003D33D7">
            <w:pPr>
              <w:spacing w:before="100" w:beforeAutospacing="1" w:after="100" w:afterAutospacing="1" w:line="276" w:lineRule="auto"/>
              <w:ind w:firstLine="0"/>
              <w:rPr>
                <w:rFonts w:ascii="Garamond" w:hAnsi="Garamond"/>
                <w:iCs/>
                <w:sz w:val="24"/>
              </w:rPr>
            </w:pPr>
            <w:r w:rsidRPr="00F95F8E">
              <w:rPr>
                <w:rFonts w:ascii="Garamond" w:hAnsi="Garamond"/>
                <w:b/>
                <w:iCs/>
                <w:sz w:val="24"/>
              </w:rPr>
              <w:t>Tabella 11:</w:t>
            </w:r>
            <w:r w:rsidRPr="00F95F8E">
              <w:rPr>
                <w:rFonts w:ascii="Garamond" w:hAnsi="Garamond"/>
                <w:iCs/>
                <w:sz w:val="24"/>
              </w:rPr>
              <w:t xml:space="preserve"> rilevazione delle assenze effettuate nelle giornate la cui attività deve essere svolta presso l’ente convenzionato</w:t>
            </w:r>
          </w:p>
        </w:tc>
      </w:tr>
      <w:tr w:rsidR="000E6072" w:rsidRPr="00F95F8E" w14:paraId="69789B92" w14:textId="77777777" w:rsidTr="003D33D7">
        <w:tc>
          <w:tcPr>
            <w:tcW w:w="5211" w:type="dxa"/>
          </w:tcPr>
          <w:p w14:paraId="67116647" w14:textId="77777777" w:rsidR="000E6072" w:rsidRPr="00F95F8E" w:rsidRDefault="000E6072" w:rsidP="003D33D7">
            <w:pPr>
              <w:spacing w:before="100" w:beforeAutospacing="1" w:after="100" w:afterAutospacing="1" w:line="276" w:lineRule="auto"/>
              <w:ind w:firstLine="0"/>
              <w:rPr>
                <w:rFonts w:ascii="Garamond" w:hAnsi="Garamond"/>
                <w:iCs/>
                <w:sz w:val="24"/>
              </w:rPr>
            </w:pPr>
            <w:r w:rsidRPr="00F95F8E">
              <w:rPr>
                <w:rFonts w:ascii="Garamond" w:hAnsi="Garamond"/>
                <w:b/>
                <w:iCs/>
                <w:sz w:val="24"/>
              </w:rPr>
              <w:t xml:space="preserve">Tabella 12 e 13: </w:t>
            </w:r>
            <w:r w:rsidRPr="00F95F8E">
              <w:rPr>
                <w:rFonts w:ascii="Garamond" w:hAnsi="Garamond"/>
                <w:iCs/>
                <w:sz w:val="24"/>
              </w:rPr>
              <w:t>rilevazione del trattamento economico fondamentale ed accessorio nelle specifiche causali di spesa, compresa la quota della retribuzione aggiuntiva erogata direttamente al segretario in convenzione (cod. I223)</w:t>
            </w:r>
          </w:p>
        </w:tc>
        <w:tc>
          <w:tcPr>
            <w:tcW w:w="4643" w:type="dxa"/>
          </w:tcPr>
          <w:p w14:paraId="218DAEED" w14:textId="77777777" w:rsidR="000E6072" w:rsidRPr="00F95F8E" w:rsidRDefault="000E6072" w:rsidP="003D33D7">
            <w:pPr>
              <w:spacing w:before="100" w:beforeAutospacing="1" w:after="100" w:afterAutospacing="1" w:line="276" w:lineRule="auto"/>
              <w:ind w:firstLine="0"/>
              <w:rPr>
                <w:rFonts w:ascii="Garamond" w:hAnsi="Garamond"/>
                <w:iCs/>
                <w:sz w:val="24"/>
              </w:rPr>
            </w:pPr>
            <w:r w:rsidRPr="00F95F8E">
              <w:rPr>
                <w:rFonts w:ascii="Garamond" w:hAnsi="Garamond"/>
                <w:b/>
                <w:iCs/>
                <w:sz w:val="24"/>
              </w:rPr>
              <w:t>Tabella 12:</w:t>
            </w:r>
            <w:r w:rsidRPr="00F95F8E">
              <w:rPr>
                <w:rFonts w:ascii="Garamond" w:hAnsi="Garamond"/>
                <w:iCs/>
                <w:sz w:val="24"/>
              </w:rPr>
              <w:t xml:space="preserve"> compensi a carattere stipendiale solo se direttamente corrisposti</w:t>
            </w:r>
          </w:p>
          <w:p w14:paraId="537C7A9C" w14:textId="77777777" w:rsidR="000E6072" w:rsidRPr="00F95F8E" w:rsidRDefault="000E6072" w:rsidP="003D33D7">
            <w:pPr>
              <w:spacing w:before="100" w:beforeAutospacing="1" w:after="100" w:afterAutospacing="1" w:line="276" w:lineRule="auto"/>
              <w:ind w:firstLine="0"/>
              <w:rPr>
                <w:rFonts w:ascii="Garamond" w:hAnsi="Garamond"/>
                <w:iCs/>
                <w:sz w:val="24"/>
              </w:rPr>
            </w:pPr>
            <w:r w:rsidRPr="00F95F8E">
              <w:rPr>
                <w:rFonts w:ascii="Garamond" w:hAnsi="Garamond"/>
                <w:b/>
                <w:iCs/>
                <w:sz w:val="24"/>
              </w:rPr>
              <w:t xml:space="preserve">Tabella 13: </w:t>
            </w:r>
            <w:r w:rsidRPr="00F95F8E">
              <w:rPr>
                <w:rFonts w:ascii="Garamond" w:hAnsi="Garamond"/>
                <w:iCs/>
                <w:sz w:val="24"/>
              </w:rPr>
              <w:t>compensi a carattere accessorio solo se direttamente corrisposti</w:t>
            </w:r>
            <w:r w:rsidRPr="00F95F8E">
              <w:rPr>
                <w:rFonts w:ascii="Garamond" w:hAnsi="Garamond"/>
                <w:i/>
                <w:iCs/>
                <w:sz w:val="24"/>
              </w:rPr>
              <w:t xml:space="preserve"> </w:t>
            </w:r>
            <w:r w:rsidRPr="00F95F8E">
              <w:rPr>
                <w:rFonts w:ascii="Garamond" w:hAnsi="Garamond"/>
                <w:iCs/>
                <w:sz w:val="24"/>
              </w:rPr>
              <w:t>nelle specifiche causali di spesa, compresa la quota della retribuzione aggiuntiva erogata direttamente al segretario in convenzione (cod. I223)</w:t>
            </w:r>
          </w:p>
        </w:tc>
      </w:tr>
      <w:tr w:rsidR="000E6072" w:rsidRPr="00F95F8E" w14:paraId="1E324AEB" w14:textId="77777777" w:rsidTr="003D33D7">
        <w:tc>
          <w:tcPr>
            <w:tcW w:w="5211" w:type="dxa"/>
          </w:tcPr>
          <w:p w14:paraId="52F51544" w14:textId="77777777" w:rsidR="000E6072" w:rsidRPr="00F95F8E" w:rsidRDefault="000E6072" w:rsidP="003D33D7">
            <w:pPr>
              <w:spacing w:before="100" w:beforeAutospacing="1" w:after="100" w:afterAutospacing="1" w:line="276" w:lineRule="auto"/>
              <w:ind w:firstLine="0"/>
              <w:jc w:val="left"/>
              <w:rPr>
                <w:rFonts w:ascii="Garamond" w:hAnsi="Garamond"/>
                <w:iCs/>
                <w:sz w:val="24"/>
              </w:rPr>
            </w:pPr>
            <w:r w:rsidRPr="00F95F8E">
              <w:rPr>
                <w:rFonts w:ascii="Garamond" w:hAnsi="Garamond"/>
                <w:b/>
                <w:iCs/>
                <w:sz w:val="24"/>
              </w:rPr>
              <w:t>Tabella 14:</w:t>
            </w:r>
            <w:r w:rsidRPr="00F95F8E">
              <w:rPr>
                <w:rFonts w:ascii="Garamond" w:hAnsi="Garamond"/>
                <w:iCs/>
                <w:sz w:val="24"/>
              </w:rPr>
              <w:t xml:space="preserve"> rilevazione dei contributi ed IRAP e degli eventuali rimborsi</w:t>
            </w:r>
          </w:p>
        </w:tc>
        <w:tc>
          <w:tcPr>
            <w:tcW w:w="4643" w:type="dxa"/>
          </w:tcPr>
          <w:p w14:paraId="1F3DBAC1" w14:textId="77777777" w:rsidR="000E6072" w:rsidRPr="00F95F8E" w:rsidRDefault="000E6072" w:rsidP="003D33D7">
            <w:pPr>
              <w:spacing w:before="100" w:beforeAutospacing="1" w:after="100" w:afterAutospacing="1" w:line="276" w:lineRule="auto"/>
              <w:ind w:firstLine="0"/>
              <w:rPr>
                <w:rFonts w:ascii="Garamond" w:hAnsi="Garamond"/>
                <w:iCs/>
                <w:sz w:val="24"/>
              </w:rPr>
            </w:pPr>
            <w:r w:rsidRPr="00F95F8E">
              <w:rPr>
                <w:rFonts w:ascii="Garamond" w:hAnsi="Garamond"/>
                <w:b/>
                <w:iCs/>
                <w:sz w:val="24"/>
              </w:rPr>
              <w:t>Tabella 14:</w:t>
            </w:r>
            <w:r w:rsidRPr="00F95F8E">
              <w:rPr>
                <w:rFonts w:ascii="Garamond" w:hAnsi="Garamond"/>
                <w:iCs/>
                <w:sz w:val="24"/>
              </w:rPr>
              <w:t xml:space="preserve"> rilevazione dei contributi ed IRAP e degli eventuali rimborsi</w:t>
            </w:r>
          </w:p>
        </w:tc>
      </w:tr>
    </w:tbl>
    <w:p w14:paraId="0A70D3D2"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15" w:name="_Toc169797130"/>
      <w:r w:rsidRPr="00F02F32">
        <w:rPr>
          <w:rFonts w:cs="Arial"/>
          <w:b/>
          <w:bCs/>
          <w:iCs/>
          <w:color w:val="000000"/>
          <w:sz w:val="24"/>
          <w:lang w:eastAsia="en-US"/>
        </w:rPr>
        <w:lastRenderedPageBreak/>
        <w:t>Tabella 4 - Passaggi di qualifica / posizione economica / differenziale stipendiale / differenziale economico di professionalità / profilo del personale a tempo indeterminato e dirigente nel corso dell'anno</w:t>
      </w:r>
      <w:bookmarkEnd w:id="15"/>
    </w:p>
    <w:p w14:paraId="257AC67A"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A partire dalla presente rilevazione la tabella 4 è stata modificata in funzione dell’applicazione del CCNL del 16.11.2022.</w:t>
      </w:r>
    </w:p>
    <w:p w14:paraId="721D1015"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Per rilevare l’attribuzione dei differenziali stipendiali avvenuti nell’ambito della stessa area è presente la domanda “N. di dipendenti a cui nel corso dell’anno è stato attribuito un nuovo differenziale stipendiale” con l’elenco delle nuove qualifiche (funzionari ed elevata qualificazione, istruttori, operatori esperti, operatori) nei cui campi editabili va inserito il numero dei differenziali attribuiti.</w:t>
      </w:r>
    </w:p>
    <w:p w14:paraId="5FFEE6B2"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Le attribuzioni di differenziali stipendiali da rilevare sono quelli intervenuti dall’1.1 al 31.12 dell’anno di rilevazione considerando a tal fine la data dell’atto di adozione del provvedimento di inquadramento nella nuova classe differenziale, indipendentemente dall’effettiva corresponsione del trattamento economico.</w:t>
      </w:r>
    </w:p>
    <w:p w14:paraId="50E51840"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Nella tabella 4 vanno rilevati anche i passaggi di area che prevedono la registrazione della qualifica di uscita e quella di entrata. Per il personale interno all’amministrazione va rilevato come passaggio anche l’assunzione di incarico dirigenziale o di collaboratore a tempo determinato ai sensi dell’art. 90 del d.lgs. 267/2000 o analoghe disposizioni per le Regioni a Statuto speciale e Province autonome </w:t>
      </w:r>
      <w:r w:rsidRPr="00F95F8E">
        <w:rPr>
          <w:rFonts w:ascii="Garamond" w:hAnsi="Garamond"/>
          <w:bCs/>
          <w:sz w:val="24"/>
        </w:rPr>
        <w:t>presso l’Istituzione di appartenenza</w:t>
      </w:r>
      <w:r w:rsidRPr="00F95F8E">
        <w:rPr>
          <w:rFonts w:ascii="Garamond" w:hAnsi="Garamond"/>
          <w:sz w:val="24"/>
        </w:rPr>
        <w:t xml:space="preserve"> del dipendente. Nel caso di cessazione dall’incarico va registrato il passaggio inverso.</w:t>
      </w:r>
    </w:p>
    <w:p w14:paraId="7FE02411" w14:textId="77777777" w:rsidR="000E6072" w:rsidRDefault="000E6072" w:rsidP="000E6072">
      <w:pPr>
        <w:spacing w:line="360" w:lineRule="auto"/>
        <w:ind w:firstLine="0"/>
        <w:rPr>
          <w:rFonts w:ascii="Garamond" w:hAnsi="Garamond"/>
          <w:sz w:val="24"/>
        </w:rPr>
      </w:pPr>
      <w:r w:rsidRPr="00F95F8E">
        <w:rPr>
          <w:rFonts w:ascii="Garamond" w:hAnsi="Garamond"/>
          <w:sz w:val="24"/>
        </w:rPr>
        <w:t>Nel caso in cui nel corso dell’anno di riferimento sia stata effettuata una ricostruzione di carriera ad un dipendente interno a seguito di una sentenza passata in giudicato, va rilevato il relativo passaggio nella tabella 4.</w:t>
      </w:r>
    </w:p>
    <w:p w14:paraId="54D491B1" w14:textId="77777777" w:rsidR="000E6072" w:rsidRPr="00F95F8E" w:rsidRDefault="000E6072" w:rsidP="000E6072">
      <w:pPr>
        <w:spacing w:line="360" w:lineRule="auto"/>
        <w:ind w:firstLine="0"/>
        <w:rPr>
          <w:rFonts w:ascii="Garamond" w:hAnsi="Garamond"/>
          <w:sz w:val="24"/>
        </w:rPr>
      </w:pPr>
    </w:p>
    <w:p w14:paraId="79E61454"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16" w:name="_Toc169797131"/>
      <w:r w:rsidRPr="00F95F8E">
        <w:rPr>
          <w:rFonts w:cs="Arial"/>
          <w:b/>
          <w:bCs/>
          <w:iCs/>
          <w:color w:val="000000"/>
          <w:sz w:val="24"/>
          <w:lang w:eastAsia="en-US"/>
        </w:rPr>
        <w:t>Tabella 5 - Personale a tempo indeterminato e personale dirigente cessato dal servizio nell’anno</w:t>
      </w:r>
      <w:bookmarkEnd w:id="16"/>
    </w:p>
    <w:p w14:paraId="0AA6E357"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In caso di cessazione dal servizio del Segretario comunale o provinciale per passaggio ad altro ente locale, si riporta la corretta modalità di rilevazione.</w:t>
      </w:r>
    </w:p>
    <w:p w14:paraId="3F6C27CB"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L’ente locale rileva la cessazione nella tabella 5, come “Passaggi ad altra amministrazione - stesso comparto”, l’ente locale presso il quale il Segretario è assegnato rileva lo stesso nella tabella 6, nella colonna “Passaggi da altra amministrazione - stesso comparto”. Entrambi gli enti procedono a registrare le assenze del Segretario nella tabella 11 e le competenze erogate nelle correlate tabelle di </w:t>
      </w:r>
      <w:r w:rsidRPr="00F95F8E">
        <w:rPr>
          <w:rFonts w:ascii="Garamond" w:hAnsi="Garamond"/>
          <w:sz w:val="24"/>
        </w:rPr>
        <w:lastRenderedPageBreak/>
        <w:t>spesa per il periodo di permanenza dello stesso presso gli enti. L’ente che acquisisce rileva inoltre il Segretario anche in tutte le altre tabelle di organico.</w:t>
      </w:r>
    </w:p>
    <w:p w14:paraId="333F708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Nella colonna “</w:t>
      </w:r>
      <w:r w:rsidRPr="00F95F8E">
        <w:rPr>
          <w:rFonts w:ascii="Garamond" w:hAnsi="Garamond"/>
          <w:b/>
          <w:sz w:val="24"/>
        </w:rPr>
        <w:t>Licenziamenti disposti dall’ente</w:t>
      </w:r>
      <w:r w:rsidRPr="00F95F8E">
        <w:rPr>
          <w:rFonts w:ascii="Garamond" w:hAnsi="Garamond"/>
          <w:sz w:val="24"/>
        </w:rPr>
        <w:t>” vanno rilevate tutte le cessazioni avvenute nel corso dell’anno per licenziamento, con o senza preavviso, derivanti da atto unilaterale del datore di lavoro, a prescindere da vertenze giudiziarie in essere. A titolo esemplificativo, vanno rilevati quelli per superamento del periodo di comporto oppure i licenziamenti intervenuti nel corso dell’anno a seguito di sentenza di annullamento dell’atto di assunzione a tempo indeterminato, i licenziamenti disciplinari, ecc. Non vanno considerate in questa causale le risoluzioni unilaterali del rapporto di lavoro da parte dell’ente per l’applicazione della specifica normativa indicata nelle istruzioni generali della tabella 5 del capitolo “Tabelle di rilevazione 1 – 14 e tabella di riconciliazione”.</w:t>
      </w:r>
    </w:p>
    <w:p w14:paraId="23CC1C4C" w14:textId="77777777" w:rsidR="000E6072" w:rsidRDefault="000E6072" w:rsidP="000E6072">
      <w:pPr>
        <w:spacing w:line="360" w:lineRule="auto"/>
        <w:ind w:firstLine="0"/>
        <w:rPr>
          <w:rFonts w:ascii="Garamond" w:hAnsi="Garamond"/>
          <w:sz w:val="24"/>
        </w:rPr>
      </w:pPr>
      <w:r w:rsidRPr="00F95F8E">
        <w:rPr>
          <w:rFonts w:ascii="Garamond" w:hAnsi="Garamond"/>
          <w:sz w:val="24"/>
        </w:rPr>
        <w:t>In tale causale NON va rilevata l’ordinaria cessazione del personale assunto ai sensi degli artt. 90 e 110 del TUEL o di analoghe figure previste da specifiche disposizioni delle Regioni e Province Autonome, esterne all’amministrazione, che deve essere registrata nella colonna “Altre cause”.</w:t>
      </w:r>
    </w:p>
    <w:p w14:paraId="686646C1" w14:textId="77777777" w:rsidR="000E6072" w:rsidRPr="00F95F8E" w:rsidRDefault="000E6072" w:rsidP="000E6072">
      <w:pPr>
        <w:spacing w:line="360" w:lineRule="auto"/>
        <w:ind w:firstLine="0"/>
        <w:rPr>
          <w:rFonts w:ascii="Garamond" w:hAnsi="Garamond"/>
          <w:sz w:val="24"/>
        </w:rPr>
      </w:pPr>
    </w:p>
    <w:p w14:paraId="36B54E54"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17" w:name="_Toc169797132"/>
      <w:r w:rsidRPr="00F95F8E">
        <w:rPr>
          <w:rFonts w:cs="Arial"/>
          <w:b/>
          <w:bCs/>
          <w:iCs/>
          <w:color w:val="000000"/>
          <w:sz w:val="24"/>
          <w:lang w:eastAsia="en-US"/>
        </w:rPr>
        <w:t>Tabella 12 - Oneri annui per voci retributive a carattere stipendiale corrisposte al personale in servizio</w:t>
      </w:r>
      <w:bookmarkEnd w:id="17"/>
    </w:p>
    <w:p w14:paraId="648ABBCA"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Il nuovo CCNL del comparto Funzioni locali, triennio 2019-2021 del 16.11.2022, prescrive che il nuovo inquadramento del personale entri in vigore a decorrere dal 1° aprile 2023. Sono stati aggiornati, oltre alla nuova classificazione del personale, anche i parametri stipendiali. </w:t>
      </w:r>
    </w:p>
    <w:p w14:paraId="395314F7"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Nella tabella è presente una nuova voce retributiva denominata “Differenziale stipendiale maturato” (voce cod. A033) nella quale va registrato il valore complessivo del differenziale di cui all’art. 78, comma 3, lettera b) del CCNL 2019-2021. Il differenziale stipendiale maturato, relativo alle posizioni economiche in godimento derivanti dall’istituto delle progressioni economiche, è determinato dalla differenza tra il nuovo stipendio tabellare e la posizione economica rivestita al momento dell’entrata in vigore del CCNL 2019-2021.</w:t>
      </w:r>
    </w:p>
    <w:p w14:paraId="435826BD"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Nella colonna “Stipendio” vanno inseriti i soli valori stipendiali previsti dalla Tabella G del CCNL 2019-2021 “Stipendi tabellari delle nuove Aree” per dodici mensilità. Per le categorie di personale, dunque, in tale colonna va riportata esclusivamente la spesa per stipendio tabellare mentre nella nuova colonna denominata “differenziale stipendiale / economico di professionalità” (voce cod. A034) va registrato il valore economico degli eventuali differenziali stipendiali attribuiti nel corso dell’anno di rilevazione ai sensi dell’articolo 14 rubricato “Progressioni economiche all’interno delle aree” del citato CCNL.</w:t>
      </w:r>
    </w:p>
    <w:p w14:paraId="27D306CA"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lastRenderedPageBreak/>
        <w:t>Per le Regioni a statuto speciale e Province autonome la voce di spesa “Progressione per classi e scatti / fasce retributive” (voce cod. A032) va compilata solo se prevista dai rispettivi contratti.</w:t>
      </w:r>
    </w:p>
    <w:p w14:paraId="65B83CF6"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Nella voce “RIA” vanno registrate le sole spese riconducibili alla retribuzione individuale di anzianità propriamente detta, secondo le disposizioni specifiche di comparto.</w:t>
      </w:r>
    </w:p>
    <w:p w14:paraId="68079171" w14:textId="77777777" w:rsidR="000E6072" w:rsidRDefault="000E6072" w:rsidP="000E6072">
      <w:pPr>
        <w:spacing w:line="360" w:lineRule="auto"/>
        <w:ind w:firstLine="0"/>
        <w:rPr>
          <w:rFonts w:ascii="Garamond" w:hAnsi="Garamond"/>
          <w:sz w:val="24"/>
        </w:rPr>
      </w:pPr>
      <w:r w:rsidRPr="00F95F8E">
        <w:rPr>
          <w:rFonts w:ascii="Garamond" w:hAnsi="Garamond"/>
          <w:sz w:val="24"/>
        </w:rPr>
        <w:t xml:space="preserve">Qualora il </w:t>
      </w:r>
      <w:r w:rsidRPr="00F95F8E">
        <w:rPr>
          <w:rFonts w:ascii="Garamond" w:hAnsi="Garamond"/>
          <w:b/>
          <w:bCs/>
          <w:sz w:val="24"/>
        </w:rPr>
        <w:t>compenso per il Direttore generale</w:t>
      </w:r>
      <w:r w:rsidRPr="00F95F8E">
        <w:rPr>
          <w:rFonts w:ascii="Garamond" w:hAnsi="Garamond"/>
          <w:sz w:val="24"/>
        </w:rPr>
        <w:t xml:space="preserve"> della Provincia o del Comune, sia erogato con un unico emolumento complessivo (comprensivo anche dell’indennità di Direttore generale), a persona terza e non al Segretario comunale cui sia stato conferito l’incarico, deve essere interamente rilevato nella colonna “Stipendio”, in corrispondenza della qualifica “Direttore generale” (cod. 0D0097).</w:t>
      </w:r>
    </w:p>
    <w:p w14:paraId="0563815C" w14:textId="77777777" w:rsidR="000E6072" w:rsidRPr="00F95F8E" w:rsidRDefault="000E6072" w:rsidP="000E6072">
      <w:pPr>
        <w:spacing w:line="360" w:lineRule="auto"/>
        <w:ind w:firstLine="0"/>
        <w:rPr>
          <w:rFonts w:ascii="Garamond" w:hAnsi="Garamond"/>
          <w:sz w:val="24"/>
        </w:rPr>
      </w:pPr>
    </w:p>
    <w:p w14:paraId="556649B6"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18" w:name="_Toc169797133"/>
      <w:r w:rsidRPr="00F95F8E">
        <w:rPr>
          <w:rFonts w:cs="Arial"/>
          <w:b/>
          <w:bCs/>
          <w:iCs/>
          <w:color w:val="000000"/>
          <w:sz w:val="24"/>
          <w:lang w:eastAsia="en-US"/>
        </w:rPr>
        <w:t>Tabella 13 – Indennità e compensi accessori specifici del comparto, da integrare con quelli indicati nelle istruzioni generali</w:t>
      </w:r>
      <w:bookmarkEnd w:id="18"/>
    </w:p>
    <w:p w14:paraId="5026BA29" w14:textId="77777777" w:rsidR="000E6072" w:rsidRPr="00F95F8E" w:rsidRDefault="000E6072" w:rsidP="000E6072">
      <w:pPr>
        <w:spacing w:line="360" w:lineRule="auto"/>
        <w:ind w:firstLine="0"/>
        <w:jc w:val="left"/>
        <w:rPr>
          <w:rFonts w:ascii="Garamond" w:hAnsi="Garamond"/>
          <w:b/>
          <w:sz w:val="24"/>
          <w:lang w:eastAsia="zh-CN"/>
        </w:rPr>
      </w:pPr>
      <w:r w:rsidRPr="00F95F8E">
        <w:rPr>
          <w:rFonts w:ascii="Garamond" w:hAnsi="Garamond"/>
          <w:b/>
          <w:sz w:val="24"/>
          <w:lang w:eastAsia="zh-CN"/>
        </w:rPr>
        <w:t>Voci di spesa specifiche dei contratti del comparto delle Funzioni Locali</w:t>
      </w: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29"/>
        <w:gridCol w:w="3768"/>
        <w:gridCol w:w="4980"/>
      </w:tblGrid>
      <w:tr w:rsidR="000E6072" w:rsidRPr="00F95F8E" w14:paraId="012DA326" w14:textId="77777777" w:rsidTr="003D33D7">
        <w:trPr>
          <w:trHeight w:val="284"/>
          <w:tblHeader/>
          <w:jc w:val="center"/>
        </w:trPr>
        <w:tc>
          <w:tcPr>
            <w:tcW w:w="929" w:type="dxa"/>
            <w:shd w:val="clear" w:color="auto" w:fill="E6E6FF"/>
            <w:tcMar>
              <w:top w:w="0" w:type="dxa"/>
              <w:left w:w="108" w:type="dxa"/>
              <w:bottom w:w="0" w:type="dxa"/>
              <w:right w:w="108" w:type="dxa"/>
            </w:tcMar>
            <w:vAlign w:val="center"/>
          </w:tcPr>
          <w:p w14:paraId="78C09813"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Codice</w:t>
            </w:r>
          </w:p>
        </w:tc>
        <w:tc>
          <w:tcPr>
            <w:tcW w:w="3768" w:type="dxa"/>
            <w:shd w:val="clear" w:color="auto" w:fill="E6E6FF"/>
            <w:tcMar>
              <w:top w:w="0" w:type="dxa"/>
              <w:left w:w="108" w:type="dxa"/>
              <w:bottom w:w="0" w:type="dxa"/>
              <w:right w:w="108" w:type="dxa"/>
            </w:tcMar>
            <w:vAlign w:val="center"/>
          </w:tcPr>
          <w:p w14:paraId="0F97014C"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Voci di spesa</w:t>
            </w:r>
          </w:p>
        </w:tc>
        <w:tc>
          <w:tcPr>
            <w:tcW w:w="4980" w:type="dxa"/>
            <w:shd w:val="clear" w:color="auto" w:fill="E6E6FF"/>
            <w:tcMar>
              <w:top w:w="0" w:type="dxa"/>
              <w:left w:w="108" w:type="dxa"/>
              <w:bottom w:w="0" w:type="dxa"/>
              <w:right w:w="108" w:type="dxa"/>
            </w:tcMar>
            <w:vAlign w:val="center"/>
          </w:tcPr>
          <w:p w14:paraId="2F1985C5"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Descrizione</w:t>
            </w:r>
          </w:p>
        </w:tc>
      </w:tr>
      <w:tr w:rsidR="000E6072" w:rsidRPr="00F95F8E" w14:paraId="661E0F81" w14:textId="77777777" w:rsidTr="003D33D7">
        <w:trPr>
          <w:trHeight w:val="284"/>
          <w:jc w:val="center"/>
        </w:trPr>
        <w:tc>
          <w:tcPr>
            <w:tcW w:w="929" w:type="dxa"/>
            <w:shd w:val="clear" w:color="auto" w:fill="auto"/>
            <w:tcMar>
              <w:top w:w="0" w:type="dxa"/>
              <w:left w:w="108" w:type="dxa"/>
              <w:bottom w:w="0" w:type="dxa"/>
              <w:right w:w="108" w:type="dxa"/>
            </w:tcMar>
            <w:vAlign w:val="center"/>
          </w:tcPr>
          <w:p w14:paraId="4ED88E5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I125</w:t>
            </w:r>
          </w:p>
        </w:tc>
        <w:tc>
          <w:tcPr>
            <w:tcW w:w="3768" w:type="dxa"/>
            <w:shd w:val="clear" w:color="auto" w:fill="auto"/>
            <w:tcMar>
              <w:top w:w="0" w:type="dxa"/>
              <w:left w:w="108" w:type="dxa"/>
              <w:bottom w:w="0" w:type="dxa"/>
              <w:right w:w="108" w:type="dxa"/>
            </w:tcMar>
            <w:vAlign w:val="center"/>
          </w:tcPr>
          <w:p w14:paraId="64D99FE2"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Indennità di vigilanza</w:t>
            </w:r>
          </w:p>
        </w:tc>
        <w:tc>
          <w:tcPr>
            <w:tcW w:w="4980" w:type="dxa"/>
            <w:shd w:val="clear" w:color="auto" w:fill="auto"/>
            <w:tcMar>
              <w:top w:w="0" w:type="dxa"/>
              <w:left w:w="108" w:type="dxa"/>
              <w:bottom w:w="0" w:type="dxa"/>
              <w:right w:w="108" w:type="dxa"/>
            </w:tcMar>
          </w:tcPr>
          <w:p w14:paraId="0BD7853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Art. 26 comma 2, del CCNL 1.4.1999</w:t>
            </w:r>
          </w:p>
        </w:tc>
      </w:tr>
      <w:tr w:rsidR="000E6072" w:rsidRPr="00F95F8E" w14:paraId="11A9904E" w14:textId="77777777" w:rsidTr="003D33D7">
        <w:trPr>
          <w:trHeight w:val="284"/>
          <w:jc w:val="center"/>
        </w:trPr>
        <w:tc>
          <w:tcPr>
            <w:tcW w:w="929" w:type="dxa"/>
            <w:shd w:val="clear" w:color="auto" w:fill="auto"/>
            <w:tcMar>
              <w:top w:w="0" w:type="dxa"/>
              <w:left w:w="108" w:type="dxa"/>
              <w:bottom w:w="0" w:type="dxa"/>
              <w:right w:w="108" w:type="dxa"/>
            </w:tcMar>
            <w:vAlign w:val="center"/>
          </w:tcPr>
          <w:p w14:paraId="2A45AC1E"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I143</w:t>
            </w:r>
          </w:p>
        </w:tc>
        <w:tc>
          <w:tcPr>
            <w:tcW w:w="3768" w:type="dxa"/>
            <w:shd w:val="clear" w:color="auto" w:fill="auto"/>
            <w:tcMar>
              <w:top w:w="0" w:type="dxa"/>
              <w:left w:w="108" w:type="dxa"/>
              <w:bottom w:w="0" w:type="dxa"/>
              <w:right w:w="108" w:type="dxa"/>
            </w:tcMar>
            <w:vAlign w:val="center"/>
          </w:tcPr>
          <w:p w14:paraId="4DE8D616"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Personale scolastico</w:t>
            </w:r>
          </w:p>
        </w:tc>
        <w:tc>
          <w:tcPr>
            <w:tcW w:w="4980" w:type="dxa"/>
            <w:shd w:val="clear" w:color="auto" w:fill="auto"/>
            <w:tcMar>
              <w:top w:w="0" w:type="dxa"/>
              <w:left w:w="108" w:type="dxa"/>
              <w:bottom w:w="0" w:type="dxa"/>
              <w:right w:w="108" w:type="dxa"/>
            </w:tcMar>
          </w:tcPr>
          <w:p w14:paraId="7869E60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Tutte le indennità professionali indipendentemente dalle modalità di finanziamento (a carico del bilancio dell’Ente o del fondo) artt. 86, 87, 88, 89 e 90 del CCNL 16.11.2022 triennio 2019-2021</w:t>
            </w:r>
          </w:p>
        </w:tc>
      </w:tr>
      <w:tr w:rsidR="000E6072" w:rsidRPr="00F95F8E" w14:paraId="4AF5E264" w14:textId="77777777" w:rsidTr="003D33D7">
        <w:trPr>
          <w:trHeight w:val="284"/>
          <w:jc w:val="center"/>
        </w:trPr>
        <w:tc>
          <w:tcPr>
            <w:tcW w:w="929" w:type="dxa"/>
            <w:shd w:val="clear" w:color="auto" w:fill="auto"/>
            <w:tcMar>
              <w:top w:w="0" w:type="dxa"/>
              <w:left w:w="108" w:type="dxa"/>
              <w:bottom w:w="0" w:type="dxa"/>
              <w:right w:w="108" w:type="dxa"/>
            </w:tcMar>
            <w:vAlign w:val="center"/>
          </w:tcPr>
          <w:p w14:paraId="3111AF04"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I207</w:t>
            </w:r>
          </w:p>
        </w:tc>
        <w:tc>
          <w:tcPr>
            <w:tcW w:w="3768" w:type="dxa"/>
            <w:shd w:val="clear" w:color="auto" w:fill="auto"/>
            <w:tcMar>
              <w:top w:w="0" w:type="dxa"/>
              <w:left w:w="108" w:type="dxa"/>
              <w:bottom w:w="0" w:type="dxa"/>
              <w:right w:w="108" w:type="dxa"/>
            </w:tcMar>
            <w:vAlign w:val="center"/>
          </w:tcPr>
          <w:p w14:paraId="0E740C84"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Retribuzione di posizione</w:t>
            </w:r>
          </w:p>
        </w:tc>
        <w:tc>
          <w:tcPr>
            <w:tcW w:w="4980" w:type="dxa"/>
            <w:shd w:val="clear" w:color="auto" w:fill="auto"/>
            <w:tcMar>
              <w:top w:w="0" w:type="dxa"/>
              <w:left w:w="108" w:type="dxa"/>
              <w:bottom w:w="0" w:type="dxa"/>
              <w:right w:w="108" w:type="dxa"/>
            </w:tcMar>
          </w:tcPr>
          <w:p w14:paraId="1510D23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La retribuzione di posizione va indicata al netto della quota trasferita allo stipendio in applicazione del CCNL 12.02.2002.</w:t>
            </w:r>
          </w:p>
          <w:p w14:paraId="415C31B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 comunali e provinciali - art. 107 del CCNL 17.12.2020.</w:t>
            </w:r>
          </w:p>
          <w:p w14:paraId="08EAF3E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 - art. 56 del CCNL 17.12.2020.</w:t>
            </w:r>
          </w:p>
          <w:p w14:paraId="389B728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Eventuale retribuzione di posizione prevista da leggi regionali.</w:t>
            </w:r>
          </w:p>
          <w:p w14:paraId="3E868DA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cui è stato conferito l’incarico di Elevata Qualificazione</w:t>
            </w:r>
          </w:p>
        </w:tc>
      </w:tr>
      <w:tr w:rsidR="000E6072" w:rsidRPr="00F95F8E" w14:paraId="7756841D" w14:textId="77777777" w:rsidTr="003D33D7">
        <w:trPr>
          <w:trHeight w:val="284"/>
          <w:jc w:val="center"/>
        </w:trPr>
        <w:tc>
          <w:tcPr>
            <w:tcW w:w="929" w:type="dxa"/>
            <w:shd w:val="clear" w:color="auto" w:fill="auto"/>
            <w:tcMar>
              <w:top w:w="0" w:type="dxa"/>
              <w:left w:w="108" w:type="dxa"/>
              <w:bottom w:w="0" w:type="dxa"/>
              <w:right w:w="108" w:type="dxa"/>
            </w:tcMar>
            <w:vAlign w:val="center"/>
          </w:tcPr>
          <w:p w14:paraId="55FAE72D"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I212</w:t>
            </w:r>
          </w:p>
        </w:tc>
        <w:tc>
          <w:tcPr>
            <w:tcW w:w="3768" w:type="dxa"/>
            <w:shd w:val="clear" w:color="auto" w:fill="auto"/>
            <w:tcMar>
              <w:top w:w="0" w:type="dxa"/>
              <w:left w:w="108" w:type="dxa"/>
              <w:bottom w:w="0" w:type="dxa"/>
              <w:right w:w="108" w:type="dxa"/>
            </w:tcMar>
            <w:vAlign w:val="center"/>
          </w:tcPr>
          <w:p w14:paraId="158382D1"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Retribuzione di risultato</w:t>
            </w:r>
          </w:p>
        </w:tc>
        <w:tc>
          <w:tcPr>
            <w:tcW w:w="4980" w:type="dxa"/>
            <w:shd w:val="clear" w:color="auto" w:fill="auto"/>
            <w:tcMar>
              <w:top w:w="0" w:type="dxa"/>
              <w:left w:w="108" w:type="dxa"/>
              <w:bottom w:w="0" w:type="dxa"/>
              <w:right w:w="108" w:type="dxa"/>
            </w:tcMar>
          </w:tcPr>
          <w:p w14:paraId="713E3AC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 e Segretari comunali e provinciali (CCNL 17.12.2020).</w:t>
            </w:r>
          </w:p>
          <w:p w14:paraId="7B60EC1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Eventuale retribuzione di risultato prevista da leggi regionali.</w:t>
            </w:r>
          </w:p>
          <w:p w14:paraId="504EBA8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cui è stato conferito l’incarico di Elevata Qualificazione</w:t>
            </w:r>
          </w:p>
        </w:tc>
      </w:tr>
      <w:tr w:rsidR="000E6072" w:rsidRPr="00F95F8E" w14:paraId="417DF3C6" w14:textId="77777777" w:rsidTr="003D33D7">
        <w:trPr>
          <w:trHeight w:val="284"/>
          <w:jc w:val="center"/>
        </w:trPr>
        <w:tc>
          <w:tcPr>
            <w:tcW w:w="929" w:type="dxa"/>
            <w:shd w:val="clear" w:color="auto" w:fill="auto"/>
            <w:tcMar>
              <w:top w:w="0" w:type="dxa"/>
              <w:left w:w="108" w:type="dxa"/>
              <w:bottom w:w="0" w:type="dxa"/>
              <w:right w:w="108" w:type="dxa"/>
            </w:tcMar>
            <w:vAlign w:val="center"/>
          </w:tcPr>
          <w:p w14:paraId="4D1739C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I222</w:t>
            </w:r>
          </w:p>
        </w:tc>
        <w:tc>
          <w:tcPr>
            <w:tcW w:w="3768" w:type="dxa"/>
            <w:shd w:val="clear" w:color="auto" w:fill="auto"/>
            <w:tcMar>
              <w:top w:w="0" w:type="dxa"/>
              <w:left w:w="108" w:type="dxa"/>
              <w:bottom w:w="0" w:type="dxa"/>
              <w:right w:w="108" w:type="dxa"/>
            </w:tcMar>
            <w:vAlign w:val="center"/>
          </w:tcPr>
          <w:p w14:paraId="0F108134"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Indennità di comparto</w:t>
            </w:r>
          </w:p>
        </w:tc>
        <w:tc>
          <w:tcPr>
            <w:tcW w:w="4980" w:type="dxa"/>
            <w:shd w:val="clear" w:color="auto" w:fill="auto"/>
            <w:tcMar>
              <w:top w:w="0" w:type="dxa"/>
              <w:left w:w="108" w:type="dxa"/>
              <w:bottom w:w="0" w:type="dxa"/>
              <w:right w:w="108" w:type="dxa"/>
            </w:tcMar>
          </w:tcPr>
          <w:p w14:paraId="07396FA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Art. 33 del CCNL 22.01.2004</w:t>
            </w:r>
          </w:p>
        </w:tc>
      </w:tr>
      <w:tr w:rsidR="000E6072" w:rsidRPr="00F95F8E" w14:paraId="76E97739" w14:textId="77777777" w:rsidTr="003D33D7">
        <w:trPr>
          <w:trHeight w:val="262"/>
          <w:jc w:val="center"/>
        </w:trPr>
        <w:tc>
          <w:tcPr>
            <w:tcW w:w="929" w:type="dxa"/>
            <w:shd w:val="clear" w:color="auto" w:fill="auto"/>
            <w:tcMar>
              <w:top w:w="0" w:type="dxa"/>
              <w:left w:w="108" w:type="dxa"/>
              <w:bottom w:w="0" w:type="dxa"/>
              <w:right w:w="108" w:type="dxa"/>
            </w:tcMar>
            <w:vAlign w:val="center"/>
          </w:tcPr>
          <w:p w14:paraId="17FDC80D"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I418</w:t>
            </w:r>
          </w:p>
        </w:tc>
        <w:tc>
          <w:tcPr>
            <w:tcW w:w="3768" w:type="dxa"/>
            <w:shd w:val="clear" w:color="auto" w:fill="auto"/>
            <w:tcMar>
              <w:top w:w="0" w:type="dxa"/>
              <w:left w:w="108" w:type="dxa"/>
              <w:bottom w:w="0" w:type="dxa"/>
              <w:right w:w="108" w:type="dxa"/>
            </w:tcMar>
            <w:vAlign w:val="center"/>
          </w:tcPr>
          <w:p w14:paraId="7DF05B62"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Assegno ad personam</w:t>
            </w:r>
          </w:p>
        </w:tc>
        <w:tc>
          <w:tcPr>
            <w:tcW w:w="4980" w:type="dxa"/>
            <w:shd w:val="clear" w:color="auto" w:fill="auto"/>
            <w:tcMar>
              <w:top w:w="0" w:type="dxa"/>
              <w:left w:w="108" w:type="dxa"/>
              <w:bottom w:w="0" w:type="dxa"/>
              <w:right w:w="108" w:type="dxa"/>
            </w:tcMar>
          </w:tcPr>
          <w:p w14:paraId="08EEB571" w14:textId="77777777" w:rsidR="000E6072" w:rsidRPr="00F95F8E" w:rsidRDefault="000E6072" w:rsidP="003D33D7">
            <w:pPr>
              <w:numPr>
                <w:ilvl w:val="0"/>
                <w:numId w:val="126"/>
              </w:numPr>
              <w:spacing w:after="0" w:line="360" w:lineRule="auto"/>
              <w:ind w:left="317"/>
              <w:rPr>
                <w:rFonts w:ascii="Garamond" w:hAnsi="Garamond"/>
                <w:iCs/>
                <w:sz w:val="24"/>
              </w:rPr>
            </w:pPr>
            <w:r w:rsidRPr="00F95F8E">
              <w:rPr>
                <w:rFonts w:ascii="Garamond" w:hAnsi="Garamond"/>
                <w:iCs/>
                <w:sz w:val="24"/>
              </w:rPr>
              <w:t>indennità ad personam corrisposta ai dirigenti ed alte specializzazioni di cui all’art. 110 del d.lgs. n. 267/2000 ad esclusione delle spese di cui al codice S190 “Indennità di staff/collaborazione”;</w:t>
            </w:r>
          </w:p>
          <w:p w14:paraId="48B366D3" w14:textId="77777777" w:rsidR="000E6072" w:rsidRPr="00F95F8E" w:rsidRDefault="000E6072" w:rsidP="003D33D7">
            <w:pPr>
              <w:numPr>
                <w:ilvl w:val="0"/>
                <w:numId w:val="126"/>
              </w:numPr>
              <w:spacing w:after="0" w:line="360" w:lineRule="auto"/>
              <w:ind w:left="317"/>
              <w:rPr>
                <w:rFonts w:ascii="Garamond" w:hAnsi="Garamond"/>
                <w:iCs/>
                <w:sz w:val="24"/>
              </w:rPr>
            </w:pPr>
            <w:r w:rsidRPr="00F95F8E">
              <w:rPr>
                <w:rFonts w:ascii="Garamond" w:hAnsi="Garamond"/>
                <w:iCs/>
                <w:sz w:val="24"/>
              </w:rPr>
              <w:t xml:space="preserve">l’eventuale compenso ai vigili non transitati </w:t>
            </w:r>
            <w:r w:rsidRPr="00F95F8E">
              <w:rPr>
                <w:rFonts w:ascii="Garamond" w:hAnsi="Garamond"/>
                <w:iCs/>
                <w:sz w:val="24"/>
              </w:rPr>
              <w:lastRenderedPageBreak/>
              <w:t>nella ex categoria D (art. 29, comma 8, CCNL 14.09.2000);</w:t>
            </w:r>
          </w:p>
          <w:p w14:paraId="257C7E07" w14:textId="77777777" w:rsidR="000E6072" w:rsidRPr="00F95F8E" w:rsidRDefault="000E6072" w:rsidP="003D33D7">
            <w:pPr>
              <w:numPr>
                <w:ilvl w:val="0"/>
                <w:numId w:val="126"/>
              </w:numPr>
              <w:spacing w:after="0" w:line="360" w:lineRule="auto"/>
              <w:ind w:left="317"/>
              <w:rPr>
                <w:rFonts w:ascii="Garamond" w:hAnsi="Garamond"/>
                <w:iCs/>
                <w:sz w:val="24"/>
              </w:rPr>
            </w:pPr>
            <w:r w:rsidRPr="00F95F8E">
              <w:rPr>
                <w:rFonts w:ascii="Garamond" w:hAnsi="Garamond"/>
                <w:iCs/>
                <w:sz w:val="24"/>
              </w:rPr>
              <w:t>le spese per assegni ad personam, corrisposti a dipendenti ad esclusione delle spese di cui al codice S190 “Indennità di staff/collaborazione”;</w:t>
            </w:r>
          </w:p>
          <w:p w14:paraId="33FB900F" w14:textId="77777777" w:rsidR="000E6072" w:rsidRPr="00F95F8E" w:rsidRDefault="000E6072" w:rsidP="003D33D7">
            <w:pPr>
              <w:numPr>
                <w:ilvl w:val="0"/>
                <w:numId w:val="126"/>
              </w:numPr>
              <w:spacing w:after="0" w:line="360" w:lineRule="auto"/>
              <w:ind w:left="317"/>
              <w:rPr>
                <w:rFonts w:ascii="Garamond" w:hAnsi="Garamond"/>
                <w:iCs/>
                <w:sz w:val="24"/>
              </w:rPr>
            </w:pPr>
            <w:r w:rsidRPr="00F95F8E">
              <w:rPr>
                <w:rFonts w:ascii="Garamond" w:hAnsi="Garamond"/>
                <w:iCs/>
                <w:sz w:val="24"/>
              </w:rPr>
              <w:t>maturato economico previsto dall’art. 35, comma 1 lettera b) del CCNL 10.04.1996 come confermato dall’art. 24 del CCNL quadriennio 1998-2001 del 5.01.2000 per l’ex qualifica superiore (o ex seconda qualifica dirigenziale) in sede di costituzione della qualifica unica dirigenziale;</w:t>
            </w:r>
          </w:p>
          <w:p w14:paraId="54D26E28" w14:textId="77777777" w:rsidR="000E6072" w:rsidRPr="00F95F8E" w:rsidRDefault="000E6072" w:rsidP="003D33D7">
            <w:pPr>
              <w:numPr>
                <w:ilvl w:val="0"/>
                <w:numId w:val="126"/>
              </w:numPr>
              <w:spacing w:after="0" w:line="360" w:lineRule="auto"/>
              <w:ind w:left="317"/>
              <w:rPr>
                <w:rFonts w:ascii="Garamond" w:hAnsi="Garamond"/>
                <w:iCs/>
                <w:sz w:val="24"/>
              </w:rPr>
            </w:pPr>
            <w:r w:rsidRPr="00F95F8E">
              <w:rPr>
                <w:rFonts w:ascii="Garamond" w:hAnsi="Garamond"/>
                <w:iCs/>
                <w:sz w:val="24"/>
              </w:rPr>
              <w:t>differenza tra trattamento economico iniziale previsto per l’assunzione nel profilo rivestito e quello iniziale corrispondente alle mansioni superiori di temporanea assegnazione (mansioni superiori);</w:t>
            </w:r>
          </w:p>
          <w:p w14:paraId="27D8E526" w14:textId="77777777" w:rsidR="000E6072" w:rsidRPr="00F95F8E" w:rsidRDefault="000E6072" w:rsidP="003D33D7">
            <w:pPr>
              <w:numPr>
                <w:ilvl w:val="0"/>
                <w:numId w:val="126"/>
              </w:numPr>
              <w:spacing w:after="0" w:line="360" w:lineRule="auto"/>
              <w:ind w:left="317"/>
              <w:rPr>
                <w:rFonts w:ascii="Garamond" w:hAnsi="Garamond"/>
                <w:iCs/>
                <w:sz w:val="24"/>
              </w:rPr>
            </w:pPr>
            <w:r w:rsidRPr="00F95F8E">
              <w:rPr>
                <w:rFonts w:ascii="Garamond" w:hAnsi="Garamond"/>
                <w:iCs/>
                <w:sz w:val="24"/>
              </w:rPr>
              <w:t>i più elevati importi della indennità integrativa speciale attualmente in godimento da parte delle ex Categorie B e D, ovvero posizione di accesso ex B3 e D3 conservati come “assegno personale non riassorbibile (art. 29, comma 4, del CCNL 22.01.2004);</w:t>
            </w:r>
          </w:p>
          <w:p w14:paraId="46DBBCDE" w14:textId="77777777" w:rsidR="000E6072" w:rsidRPr="00F95F8E" w:rsidRDefault="000E6072" w:rsidP="003D33D7">
            <w:pPr>
              <w:numPr>
                <w:ilvl w:val="0"/>
                <w:numId w:val="126"/>
              </w:numPr>
              <w:spacing w:after="0" w:line="360" w:lineRule="auto"/>
              <w:ind w:left="317"/>
              <w:rPr>
                <w:rFonts w:ascii="Garamond" w:hAnsi="Garamond"/>
                <w:iCs/>
                <w:sz w:val="24"/>
              </w:rPr>
            </w:pPr>
            <w:r w:rsidRPr="00F95F8E">
              <w:rPr>
                <w:rFonts w:ascii="Garamond" w:hAnsi="Garamond"/>
                <w:iCs/>
                <w:sz w:val="24"/>
              </w:rPr>
              <w:t>ogni altra spesa sostenuta per l’erogazione di assegni ad personam, riassorbibili e non riassorbibili, pensionabili e non pensionabili.</w:t>
            </w:r>
          </w:p>
        </w:tc>
      </w:tr>
      <w:tr w:rsidR="000E6072" w:rsidRPr="00F95F8E" w14:paraId="4BAE6E59" w14:textId="77777777" w:rsidTr="003D33D7">
        <w:trPr>
          <w:trHeight w:val="546"/>
          <w:jc w:val="center"/>
        </w:trPr>
        <w:tc>
          <w:tcPr>
            <w:tcW w:w="929" w:type="dxa"/>
            <w:shd w:val="clear" w:color="auto" w:fill="auto"/>
            <w:tcMar>
              <w:top w:w="0" w:type="dxa"/>
              <w:left w:w="108" w:type="dxa"/>
              <w:bottom w:w="0" w:type="dxa"/>
              <w:right w:w="108" w:type="dxa"/>
            </w:tcMar>
            <w:vAlign w:val="center"/>
          </w:tcPr>
          <w:p w14:paraId="758FB91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lastRenderedPageBreak/>
              <w:t>I223</w:t>
            </w:r>
          </w:p>
        </w:tc>
        <w:tc>
          <w:tcPr>
            <w:tcW w:w="3768" w:type="dxa"/>
            <w:shd w:val="clear" w:color="auto" w:fill="auto"/>
            <w:tcMar>
              <w:top w:w="0" w:type="dxa"/>
              <w:left w:w="108" w:type="dxa"/>
              <w:bottom w:w="0" w:type="dxa"/>
              <w:right w:w="108" w:type="dxa"/>
            </w:tcMar>
            <w:vAlign w:val="center"/>
          </w:tcPr>
          <w:p w14:paraId="25BCC36F"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Retribuzione aggiuntiva per sedi convenzionate</w:t>
            </w:r>
          </w:p>
        </w:tc>
        <w:tc>
          <w:tcPr>
            <w:tcW w:w="4980" w:type="dxa"/>
            <w:shd w:val="clear" w:color="auto" w:fill="auto"/>
            <w:tcMar>
              <w:top w:w="0" w:type="dxa"/>
              <w:left w:w="108" w:type="dxa"/>
              <w:bottom w:w="0" w:type="dxa"/>
              <w:right w:w="108" w:type="dxa"/>
            </w:tcMar>
          </w:tcPr>
          <w:p w14:paraId="55A23A9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 tale voce va rilevata la retribuzione mensile aggiuntiva su base annua erogata al segretario in convenzione. Essa rappresenta una autonoma voce retributiva unica, unitaria e distinta dalle singole voci che ne costituiscono la base di calcolo.</w:t>
            </w:r>
          </w:p>
        </w:tc>
      </w:tr>
      <w:tr w:rsidR="000E6072" w:rsidRPr="00F95F8E" w14:paraId="1AD56713" w14:textId="77777777" w:rsidTr="003D33D7">
        <w:trPr>
          <w:trHeight w:val="284"/>
          <w:jc w:val="center"/>
        </w:trPr>
        <w:tc>
          <w:tcPr>
            <w:tcW w:w="929" w:type="dxa"/>
            <w:shd w:val="clear" w:color="auto" w:fill="auto"/>
            <w:tcMar>
              <w:top w:w="0" w:type="dxa"/>
              <w:left w:w="108" w:type="dxa"/>
              <w:bottom w:w="0" w:type="dxa"/>
              <w:right w:w="108" w:type="dxa"/>
            </w:tcMar>
            <w:vAlign w:val="center"/>
          </w:tcPr>
          <w:p w14:paraId="7DCC2EB6"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S604</w:t>
            </w:r>
          </w:p>
        </w:tc>
        <w:tc>
          <w:tcPr>
            <w:tcW w:w="3768" w:type="dxa"/>
            <w:shd w:val="clear" w:color="auto" w:fill="auto"/>
            <w:tcMar>
              <w:top w:w="0" w:type="dxa"/>
              <w:left w:w="108" w:type="dxa"/>
              <w:bottom w:w="0" w:type="dxa"/>
              <w:right w:w="108" w:type="dxa"/>
            </w:tcMar>
            <w:vAlign w:val="center"/>
          </w:tcPr>
          <w:p w14:paraId="1D28E8EA"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Compensi oneri, rischi e disagi</w:t>
            </w:r>
          </w:p>
        </w:tc>
        <w:tc>
          <w:tcPr>
            <w:tcW w:w="4980" w:type="dxa"/>
            <w:shd w:val="clear" w:color="auto" w:fill="auto"/>
            <w:tcMar>
              <w:top w:w="0" w:type="dxa"/>
              <w:left w:w="108" w:type="dxa"/>
              <w:bottom w:w="0" w:type="dxa"/>
              <w:right w:w="108" w:type="dxa"/>
            </w:tcMar>
          </w:tcPr>
          <w:p w14:paraId="457C28F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Turnazione e reperibilità (indennità di turno, di reperibilità, di orario notturno, festivo e notturno festivo, di servizio esterno per la polizia locale).</w:t>
            </w:r>
          </w:p>
          <w:p w14:paraId="473C119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Le competenze accessorie aggiuntive erogate ai centralinisti non vedenti (c.d. indennità di mansione).</w:t>
            </w:r>
          </w:p>
          <w:p w14:paraId="667B14A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 xml:space="preserve">In tale causale di spesa va rilevata anche l’indennità </w:t>
            </w:r>
            <w:r w:rsidRPr="00F95F8E">
              <w:rPr>
                <w:rFonts w:ascii="Garamond" w:hAnsi="Garamond"/>
                <w:iCs/>
                <w:sz w:val="24"/>
              </w:rPr>
              <w:lastRenderedPageBreak/>
              <w:t>condizioni di lavoro prevista dall’art. 70-bis del CCNL delle Funzioni Locali del 21.5.2018, come rideterminata dall’art. 84 bis del CCNL 2019-2021</w:t>
            </w:r>
            <w:r w:rsidRPr="00F95F8E">
              <w:rPr>
                <w:rFonts w:ascii="Garamond" w:hAnsi="Garamond"/>
                <w:i/>
                <w:iCs/>
                <w:sz w:val="24"/>
              </w:rPr>
              <w:t xml:space="preserve"> </w:t>
            </w:r>
            <w:r w:rsidRPr="00F95F8E">
              <w:rPr>
                <w:rFonts w:ascii="Garamond" w:hAnsi="Garamond"/>
                <w:iCs/>
                <w:sz w:val="24"/>
              </w:rPr>
              <w:t>che accorpa le precedenti indennità di rischio, disagio e maneggio valori.</w:t>
            </w:r>
          </w:p>
        </w:tc>
      </w:tr>
      <w:tr w:rsidR="000E6072" w:rsidRPr="00F95F8E" w14:paraId="50985995" w14:textId="77777777" w:rsidTr="003D33D7">
        <w:trPr>
          <w:trHeight w:val="284"/>
          <w:jc w:val="center"/>
        </w:trPr>
        <w:tc>
          <w:tcPr>
            <w:tcW w:w="929" w:type="dxa"/>
            <w:shd w:val="clear" w:color="auto" w:fill="auto"/>
            <w:tcMar>
              <w:top w:w="0" w:type="dxa"/>
              <w:left w:w="108" w:type="dxa"/>
              <w:bottom w:w="0" w:type="dxa"/>
              <w:right w:w="108" w:type="dxa"/>
            </w:tcMar>
            <w:vAlign w:val="center"/>
          </w:tcPr>
          <w:p w14:paraId="07E01427"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lastRenderedPageBreak/>
              <w:t>S615</w:t>
            </w:r>
          </w:p>
        </w:tc>
        <w:tc>
          <w:tcPr>
            <w:tcW w:w="3768" w:type="dxa"/>
            <w:shd w:val="clear" w:color="auto" w:fill="auto"/>
            <w:tcMar>
              <w:top w:w="0" w:type="dxa"/>
              <w:left w:w="108" w:type="dxa"/>
              <w:bottom w:w="0" w:type="dxa"/>
              <w:right w:w="108" w:type="dxa"/>
            </w:tcMar>
            <w:vAlign w:val="center"/>
          </w:tcPr>
          <w:p w14:paraId="3A71E440"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Indennità per specifiche responsabilità</w:t>
            </w:r>
          </w:p>
        </w:tc>
        <w:tc>
          <w:tcPr>
            <w:tcW w:w="4980" w:type="dxa"/>
            <w:shd w:val="clear" w:color="auto" w:fill="auto"/>
            <w:tcMar>
              <w:top w:w="0" w:type="dxa"/>
              <w:left w:w="108" w:type="dxa"/>
              <w:bottom w:w="0" w:type="dxa"/>
              <w:right w:w="108" w:type="dxa"/>
            </w:tcMar>
          </w:tcPr>
          <w:p w14:paraId="3E4E3B0D" w14:textId="77777777" w:rsidR="000E6072" w:rsidRPr="00F95F8E" w:rsidRDefault="000E6072" w:rsidP="003D33D7">
            <w:pPr>
              <w:spacing w:after="0"/>
              <w:ind w:firstLine="0"/>
              <w:rPr>
                <w:rFonts w:ascii="Garamond" w:hAnsi="Garamond"/>
                <w:iCs/>
                <w:strike/>
                <w:sz w:val="24"/>
              </w:rPr>
            </w:pPr>
            <w:r w:rsidRPr="00F95F8E">
              <w:rPr>
                <w:rFonts w:ascii="Garamond" w:hAnsi="Garamond"/>
                <w:iCs/>
                <w:sz w:val="24"/>
              </w:rPr>
              <w:t xml:space="preserve">Indennità previste dal CCNL vigente “Indennità per specifiche responsabilità” art. 84 del CCNL 2019-2021. </w:t>
            </w:r>
          </w:p>
          <w:p w14:paraId="5A3C265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Aree dei funzionari e dell’elevata qualificazione – Istruttori – Operatori esperti.</w:t>
            </w:r>
          </w:p>
        </w:tc>
      </w:tr>
      <w:tr w:rsidR="000E6072" w:rsidRPr="00F95F8E" w14:paraId="25B3C2AB" w14:textId="77777777" w:rsidTr="003D33D7">
        <w:trPr>
          <w:trHeight w:val="284"/>
          <w:jc w:val="center"/>
        </w:trPr>
        <w:tc>
          <w:tcPr>
            <w:tcW w:w="929" w:type="dxa"/>
            <w:shd w:val="clear" w:color="auto" w:fill="auto"/>
            <w:tcMar>
              <w:top w:w="0" w:type="dxa"/>
              <w:left w:w="108" w:type="dxa"/>
              <w:bottom w:w="0" w:type="dxa"/>
              <w:right w:w="108" w:type="dxa"/>
            </w:tcMar>
            <w:vAlign w:val="center"/>
          </w:tcPr>
          <w:p w14:paraId="7FB191E0"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S771</w:t>
            </w:r>
          </w:p>
        </w:tc>
        <w:tc>
          <w:tcPr>
            <w:tcW w:w="3768" w:type="dxa"/>
            <w:shd w:val="clear" w:color="auto" w:fill="auto"/>
            <w:tcMar>
              <w:top w:w="0" w:type="dxa"/>
              <w:left w:w="108" w:type="dxa"/>
              <w:bottom w:w="0" w:type="dxa"/>
              <w:right w:w="108" w:type="dxa"/>
            </w:tcMar>
            <w:vAlign w:val="center"/>
          </w:tcPr>
          <w:p w14:paraId="5A363C07" w14:textId="77777777" w:rsidR="000E6072" w:rsidRPr="00F95F8E" w:rsidDel="00715E53" w:rsidRDefault="000E6072" w:rsidP="003D33D7">
            <w:pPr>
              <w:spacing w:after="0"/>
              <w:ind w:firstLine="0"/>
              <w:rPr>
                <w:rFonts w:ascii="Garamond" w:hAnsi="Garamond"/>
                <w:b/>
                <w:bCs/>
                <w:iCs/>
                <w:sz w:val="24"/>
              </w:rPr>
            </w:pPr>
            <w:r w:rsidRPr="00F95F8E">
              <w:rPr>
                <w:rFonts w:ascii="Garamond" w:hAnsi="Garamond"/>
                <w:b/>
                <w:bCs/>
                <w:iCs/>
                <w:sz w:val="24"/>
              </w:rPr>
              <w:t>Indennità di funzione</w:t>
            </w:r>
          </w:p>
        </w:tc>
        <w:tc>
          <w:tcPr>
            <w:tcW w:w="4980" w:type="dxa"/>
            <w:shd w:val="clear" w:color="auto" w:fill="auto"/>
            <w:tcMar>
              <w:top w:w="0" w:type="dxa"/>
              <w:left w:w="108" w:type="dxa"/>
              <w:bottom w:w="0" w:type="dxa"/>
              <w:right w:w="108" w:type="dxa"/>
            </w:tcMar>
          </w:tcPr>
          <w:p w14:paraId="6DA9C9E8" w14:textId="77777777" w:rsidR="000E6072" w:rsidRPr="00F95F8E" w:rsidDel="0037671C" w:rsidRDefault="000E6072" w:rsidP="003D33D7">
            <w:pPr>
              <w:spacing w:after="0"/>
              <w:ind w:firstLine="0"/>
              <w:rPr>
                <w:rFonts w:ascii="Garamond" w:hAnsi="Garamond"/>
                <w:iCs/>
                <w:sz w:val="24"/>
              </w:rPr>
            </w:pPr>
            <w:r w:rsidRPr="00F95F8E">
              <w:rPr>
                <w:rFonts w:ascii="Garamond" w:hAnsi="Garamond"/>
                <w:iCs/>
                <w:sz w:val="24"/>
              </w:rPr>
              <w:t>Indennità prevista dal CCNL vigente per il personale  delle</w:t>
            </w:r>
            <w:r w:rsidRPr="00F95F8E">
              <w:rPr>
                <w:rFonts w:ascii="Garamond" w:hAnsi="Garamond"/>
                <w:i/>
                <w:iCs/>
                <w:sz w:val="24"/>
              </w:rPr>
              <w:t xml:space="preserve"> </w:t>
            </w:r>
            <w:r w:rsidRPr="00F95F8E">
              <w:rPr>
                <w:rFonts w:ascii="Garamond" w:hAnsi="Garamond"/>
                <w:iCs/>
                <w:sz w:val="24"/>
              </w:rPr>
              <w:t xml:space="preserve">Aree dei funzionari e dell’elevata qualificazione – Istruttori- </w:t>
            </w:r>
          </w:p>
        </w:tc>
      </w:tr>
      <w:tr w:rsidR="000E6072" w:rsidRPr="00F95F8E" w14:paraId="7085E218" w14:textId="77777777" w:rsidTr="003D33D7">
        <w:trPr>
          <w:trHeight w:val="284"/>
          <w:jc w:val="center"/>
        </w:trPr>
        <w:tc>
          <w:tcPr>
            <w:tcW w:w="929" w:type="dxa"/>
            <w:shd w:val="clear" w:color="auto" w:fill="auto"/>
            <w:tcMar>
              <w:top w:w="0" w:type="dxa"/>
              <w:left w:w="108" w:type="dxa"/>
              <w:bottom w:w="0" w:type="dxa"/>
              <w:right w:w="108" w:type="dxa"/>
            </w:tcMar>
            <w:vAlign w:val="center"/>
          </w:tcPr>
          <w:p w14:paraId="7C3FD77C"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S630</w:t>
            </w:r>
          </w:p>
        </w:tc>
        <w:tc>
          <w:tcPr>
            <w:tcW w:w="3768" w:type="dxa"/>
            <w:shd w:val="clear" w:color="auto" w:fill="auto"/>
            <w:tcMar>
              <w:top w:w="0" w:type="dxa"/>
              <w:left w:w="108" w:type="dxa"/>
              <w:bottom w:w="0" w:type="dxa"/>
              <w:right w:w="108" w:type="dxa"/>
            </w:tcMar>
            <w:vAlign w:val="center"/>
          </w:tcPr>
          <w:p w14:paraId="383AA72F"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Compensi produttività</w:t>
            </w:r>
          </w:p>
        </w:tc>
        <w:tc>
          <w:tcPr>
            <w:tcW w:w="4980" w:type="dxa"/>
            <w:shd w:val="clear" w:color="auto" w:fill="auto"/>
            <w:tcMar>
              <w:top w:w="0" w:type="dxa"/>
              <w:left w:w="108" w:type="dxa"/>
              <w:bottom w:w="0" w:type="dxa"/>
              <w:right w:w="108" w:type="dxa"/>
            </w:tcMar>
          </w:tcPr>
          <w:p w14:paraId="3D2C88B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 xml:space="preserve">Compensi relativi alla performance organizzativa ed individuale del personale </w:t>
            </w:r>
            <w:r w:rsidRPr="00F95F8E">
              <w:rPr>
                <w:rFonts w:ascii="Garamond" w:hAnsi="Garamond"/>
                <w:iCs/>
                <w:sz w:val="24"/>
                <w:u w:val="single"/>
              </w:rPr>
              <w:t>non dirigente;</w:t>
            </w:r>
            <w:r w:rsidRPr="00F95F8E">
              <w:rPr>
                <w:rFonts w:ascii="Garamond" w:hAnsi="Garamond"/>
                <w:iCs/>
                <w:sz w:val="24"/>
              </w:rPr>
              <w:t xml:space="preserve"> spese per il personale che ha collaborato al censimento ISTAT; somme corrisposte ai dipendenti come incentivo all’attività di recupero dell’evasione IMU e TARI; compensi di cui all’art 56-ter del CCNL 2016-2018 (prestazione del personale in occasione di svolgimento di attività e iniziative di carattere privato); compensi derivanti dai proventi delle violazioni codice della strada.</w:t>
            </w:r>
          </w:p>
        </w:tc>
      </w:tr>
      <w:tr w:rsidR="000E6072" w:rsidRPr="00F95F8E" w14:paraId="3C465B83" w14:textId="77777777" w:rsidTr="003D33D7">
        <w:trPr>
          <w:trHeight w:val="284"/>
          <w:jc w:val="center"/>
        </w:trPr>
        <w:tc>
          <w:tcPr>
            <w:tcW w:w="929" w:type="dxa"/>
            <w:shd w:val="clear" w:color="auto" w:fill="auto"/>
            <w:tcMar>
              <w:top w:w="0" w:type="dxa"/>
              <w:left w:w="108" w:type="dxa"/>
              <w:bottom w:w="0" w:type="dxa"/>
              <w:right w:w="108" w:type="dxa"/>
            </w:tcMar>
            <w:vAlign w:val="center"/>
          </w:tcPr>
          <w:p w14:paraId="5B3F981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S710</w:t>
            </w:r>
          </w:p>
        </w:tc>
        <w:tc>
          <w:tcPr>
            <w:tcW w:w="3768" w:type="dxa"/>
            <w:shd w:val="clear" w:color="auto" w:fill="auto"/>
            <w:tcMar>
              <w:top w:w="0" w:type="dxa"/>
              <w:left w:w="108" w:type="dxa"/>
              <w:bottom w:w="0" w:type="dxa"/>
              <w:right w:w="108" w:type="dxa"/>
            </w:tcMar>
            <w:vAlign w:val="center"/>
          </w:tcPr>
          <w:p w14:paraId="31BAC7C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Compenso aggiuntivo al Segr. comunale quale Dir. generale</w:t>
            </w:r>
          </w:p>
        </w:tc>
        <w:tc>
          <w:tcPr>
            <w:tcW w:w="4980" w:type="dxa"/>
            <w:shd w:val="clear" w:color="auto" w:fill="auto"/>
            <w:tcMar>
              <w:top w:w="0" w:type="dxa"/>
              <w:left w:w="108" w:type="dxa"/>
              <w:bottom w:w="0" w:type="dxa"/>
              <w:right w:w="108" w:type="dxa"/>
            </w:tcMar>
          </w:tcPr>
          <w:p w14:paraId="658F0F2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Compensi erogati al Segretario comunale in caso di conferimento di incarico di Direttore generale ai sensi dell’articolo 108, comma 4, del d.lgs. 267/2000.</w:t>
            </w:r>
          </w:p>
        </w:tc>
      </w:tr>
      <w:tr w:rsidR="000E6072" w:rsidRPr="00F95F8E" w14:paraId="7F8D05E8" w14:textId="77777777" w:rsidTr="003D33D7">
        <w:trPr>
          <w:trHeight w:val="284"/>
          <w:jc w:val="center"/>
        </w:trPr>
        <w:tc>
          <w:tcPr>
            <w:tcW w:w="929" w:type="dxa"/>
            <w:shd w:val="clear" w:color="auto" w:fill="auto"/>
            <w:tcMar>
              <w:top w:w="0" w:type="dxa"/>
              <w:left w:w="108" w:type="dxa"/>
              <w:bottom w:w="0" w:type="dxa"/>
              <w:right w:w="108" w:type="dxa"/>
            </w:tcMar>
            <w:vAlign w:val="center"/>
          </w:tcPr>
          <w:p w14:paraId="7231777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S720</w:t>
            </w:r>
          </w:p>
        </w:tc>
        <w:tc>
          <w:tcPr>
            <w:tcW w:w="3768" w:type="dxa"/>
            <w:shd w:val="clear" w:color="auto" w:fill="auto"/>
            <w:tcMar>
              <w:top w:w="0" w:type="dxa"/>
              <w:left w:w="108" w:type="dxa"/>
              <w:bottom w:w="0" w:type="dxa"/>
              <w:right w:w="108" w:type="dxa"/>
            </w:tcMar>
            <w:vAlign w:val="center"/>
          </w:tcPr>
          <w:p w14:paraId="6EC1305A"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Incentivi per funzioni tecniche</w:t>
            </w:r>
          </w:p>
        </w:tc>
        <w:tc>
          <w:tcPr>
            <w:tcW w:w="4980" w:type="dxa"/>
            <w:shd w:val="clear" w:color="auto" w:fill="auto"/>
            <w:tcMar>
              <w:top w:w="0" w:type="dxa"/>
              <w:left w:w="108" w:type="dxa"/>
              <w:bottom w:w="0" w:type="dxa"/>
              <w:right w:w="108" w:type="dxa"/>
            </w:tcMar>
          </w:tcPr>
          <w:p w14:paraId="0468CCF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Incentivi erogati per le funzioni tecniche previste dal d.lgs. 36/2023 art. 45;</w:t>
            </w:r>
          </w:p>
          <w:p w14:paraId="438C7C6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Incentivi alla progettazione avviati prima dell’entrata in vigore del nuovo codice degli appalti.</w:t>
            </w:r>
          </w:p>
        </w:tc>
      </w:tr>
      <w:tr w:rsidR="000E6072" w:rsidRPr="00F95F8E" w14:paraId="38FCCF5C" w14:textId="77777777" w:rsidTr="003D33D7">
        <w:trPr>
          <w:trHeight w:val="284"/>
          <w:jc w:val="center"/>
        </w:trPr>
        <w:tc>
          <w:tcPr>
            <w:tcW w:w="929" w:type="dxa"/>
            <w:shd w:val="clear" w:color="auto" w:fill="auto"/>
            <w:tcMar>
              <w:top w:w="0" w:type="dxa"/>
              <w:left w:w="108" w:type="dxa"/>
              <w:bottom w:w="0" w:type="dxa"/>
              <w:right w:w="108" w:type="dxa"/>
            </w:tcMar>
            <w:vAlign w:val="center"/>
          </w:tcPr>
          <w:p w14:paraId="60287F9A"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S740</w:t>
            </w:r>
          </w:p>
        </w:tc>
        <w:tc>
          <w:tcPr>
            <w:tcW w:w="3768" w:type="dxa"/>
            <w:shd w:val="clear" w:color="auto" w:fill="auto"/>
            <w:tcMar>
              <w:top w:w="0" w:type="dxa"/>
              <w:left w:w="108" w:type="dxa"/>
              <w:bottom w:w="0" w:type="dxa"/>
              <w:right w:w="108" w:type="dxa"/>
            </w:tcMar>
            <w:vAlign w:val="center"/>
          </w:tcPr>
          <w:p w14:paraId="0CB42D8F"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Diritti di rogito e indennità di scavalco</w:t>
            </w:r>
          </w:p>
        </w:tc>
        <w:tc>
          <w:tcPr>
            <w:tcW w:w="4980" w:type="dxa"/>
            <w:shd w:val="clear" w:color="auto" w:fill="auto"/>
            <w:tcMar>
              <w:top w:w="0" w:type="dxa"/>
              <w:left w:w="108" w:type="dxa"/>
              <w:bottom w:w="0" w:type="dxa"/>
              <w:right w:w="108" w:type="dxa"/>
            </w:tcMar>
          </w:tcPr>
          <w:p w14:paraId="77448F0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Indennità erogata ai Segretari a scavalco.</w:t>
            </w:r>
          </w:p>
          <w:p w14:paraId="1C2FF5B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Compensi per diritti di rogito ai segretari di enti privi di dirigenti (art 97 d.lgs. 267/2000).</w:t>
            </w:r>
          </w:p>
          <w:p w14:paraId="76F1E57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Altri diritti corrisposti ai segretari comunali.</w:t>
            </w:r>
          </w:p>
        </w:tc>
      </w:tr>
      <w:tr w:rsidR="000E6072" w:rsidRPr="00F95F8E" w14:paraId="5A12E01B" w14:textId="77777777" w:rsidTr="003D33D7">
        <w:trPr>
          <w:trHeight w:val="284"/>
          <w:jc w:val="center"/>
        </w:trPr>
        <w:tc>
          <w:tcPr>
            <w:tcW w:w="929" w:type="dxa"/>
            <w:shd w:val="clear" w:color="auto" w:fill="auto"/>
            <w:tcMar>
              <w:top w:w="0" w:type="dxa"/>
              <w:left w:w="108" w:type="dxa"/>
              <w:bottom w:w="0" w:type="dxa"/>
              <w:right w:w="108" w:type="dxa"/>
            </w:tcMar>
            <w:vAlign w:val="center"/>
          </w:tcPr>
          <w:p w14:paraId="55ABE10D"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S750</w:t>
            </w:r>
          </w:p>
        </w:tc>
        <w:tc>
          <w:tcPr>
            <w:tcW w:w="3768" w:type="dxa"/>
            <w:shd w:val="clear" w:color="auto" w:fill="auto"/>
            <w:tcMar>
              <w:top w:w="0" w:type="dxa"/>
              <w:left w:w="108" w:type="dxa"/>
              <w:bottom w:w="0" w:type="dxa"/>
              <w:right w:w="108" w:type="dxa"/>
            </w:tcMar>
            <w:vAlign w:val="center"/>
          </w:tcPr>
          <w:p w14:paraId="3DE58764"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Onorari avvocati</w:t>
            </w:r>
          </w:p>
        </w:tc>
        <w:tc>
          <w:tcPr>
            <w:tcW w:w="4980" w:type="dxa"/>
            <w:shd w:val="clear" w:color="auto" w:fill="auto"/>
            <w:tcMar>
              <w:top w:w="0" w:type="dxa"/>
              <w:left w:w="108" w:type="dxa"/>
              <w:bottom w:w="0" w:type="dxa"/>
              <w:right w:w="108" w:type="dxa"/>
            </w:tcMar>
          </w:tcPr>
          <w:p w14:paraId="2987CEBD" w14:textId="77777777" w:rsidR="000E6072" w:rsidRPr="00F95F8E" w:rsidRDefault="000E6072" w:rsidP="003D33D7">
            <w:pPr>
              <w:spacing w:before="100" w:beforeAutospacing="1" w:after="0" w:afterAutospacing="1"/>
              <w:ind w:firstLine="0"/>
              <w:rPr>
                <w:rFonts w:ascii="Garamond" w:hAnsi="Garamond"/>
                <w:iCs/>
                <w:sz w:val="24"/>
              </w:rPr>
            </w:pPr>
            <w:r w:rsidRPr="00F95F8E">
              <w:rPr>
                <w:rFonts w:ascii="Garamond" w:hAnsi="Garamond"/>
                <w:iCs/>
                <w:sz w:val="24"/>
              </w:rPr>
              <w:t>Compensi finalizzati a remunerare l’attività professionale degli avvocati interni all’amministrazione.</w:t>
            </w:r>
          </w:p>
        </w:tc>
      </w:tr>
      <w:tr w:rsidR="000E6072" w:rsidRPr="00F95F8E" w14:paraId="462CB612" w14:textId="77777777" w:rsidTr="003D33D7">
        <w:trPr>
          <w:trHeight w:val="284"/>
          <w:jc w:val="center"/>
        </w:trPr>
        <w:tc>
          <w:tcPr>
            <w:tcW w:w="929" w:type="dxa"/>
            <w:shd w:val="clear" w:color="auto" w:fill="auto"/>
            <w:tcMar>
              <w:top w:w="0" w:type="dxa"/>
              <w:left w:w="108" w:type="dxa"/>
              <w:bottom w:w="0" w:type="dxa"/>
              <w:right w:w="108" w:type="dxa"/>
            </w:tcMar>
            <w:vAlign w:val="center"/>
          </w:tcPr>
          <w:p w14:paraId="212C5589"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S190</w:t>
            </w:r>
          </w:p>
        </w:tc>
        <w:tc>
          <w:tcPr>
            <w:tcW w:w="3768" w:type="dxa"/>
            <w:shd w:val="clear" w:color="auto" w:fill="auto"/>
            <w:tcMar>
              <w:top w:w="0" w:type="dxa"/>
              <w:left w:w="108" w:type="dxa"/>
              <w:bottom w:w="0" w:type="dxa"/>
              <w:right w:w="108" w:type="dxa"/>
            </w:tcMar>
            <w:vAlign w:val="center"/>
          </w:tcPr>
          <w:p w14:paraId="3CDA278F"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Indennità di staff/collaborazione</w:t>
            </w:r>
          </w:p>
        </w:tc>
        <w:tc>
          <w:tcPr>
            <w:tcW w:w="4980" w:type="dxa"/>
            <w:shd w:val="clear" w:color="auto" w:fill="auto"/>
            <w:tcMar>
              <w:top w:w="0" w:type="dxa"/>
              <w:left w:w="108" w:type="dxa"/>
              <w:bottom w:w="0" w:type="dxa"/>
              <w:right w:w="108" w:type="dxa"/>
            </w:tcMar>
          </w:tcPr>
          <w:p w14:paraId="182C7B0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 xml:space="preserve">Indennità erogate al personale che presta servizio presso le segreterie politiche della regione, della provincia, della città metropolitana o del comune </w:t>
            </w:r>
            <w:r w:rsidRPr="00F95F8E">
              <w:rPr>
                <w:rFonts w:ascii="Garamond" w:hAnsi="Garamond"/>
                <w:iCs/>
                <w:sz w:val="24"/>
                <w:u w:val="single"/>
              </w:rPr>
              <w:t>per attività di collaborazione agli organi di direzione politica</w:t>
            </w:r>
            <w:r w:rsidRPr="00F95F8E">
              <w:rPr>
                <w:rFonts w:ascii="Garamond" w:hAnsi="Garamond"/>
                <w:iCs/>
                <w:sz w:val="24"/>
              </w:rPr>
              <w:t>. In tale voce vanno rilevati:</w:t>
            </w:r>
          </w:p>
          <w:p w14:paraId="7D78B2D3" w14:textId="77777777" w:rsidR="000E6072" w:rsidRPr="00F95F8E" w:rsidRDefault="000E6072" w:rsidP="003D33D7">
            <w:pPr>
              <w:spacing w:after="0"/>
              <w:ind w:left="460" w:hanging="283"/>
              <w:rPr>
                <w:rFonts w:ascii="Garamond" w:hAnsi="Garamond"/>
                <w:iCs/>
                <w:sz w:val="24"/>
              </w:rPr>
            </w:pPr>
            <w:r w:rsidRPr="00F95F8E">
              <w:rPr>
                <w:rFonts w:ascii="Garamond" w:hAnsi="Garamond"/>
                <w:iCs/>
                <w:sz w:val="24"/>
              </w:rPr>
              <w:t>•</w:t>
            </w:r>
            <w:r w:rsidRPr="00F95F8E">
              <w:rPr>
                <w:rFonts w:ascii="Garamond" w:hAnsi="Garamond"/>
                <w:iCs/>
                <w:sz w:val="24"/>
              </w:rPr>
              <w:tab/>
              <w:t>le indennità di staff/gabinetto/collaborazione erogate al personale interno (dirigenti e non dirigenti);</w:t>
            </w:r>
          </w:p>
          <w:p w14:paraId="1A714F73" w14:textId="77777777" w:rsidR="000E6072" w:rsidRPr="00F95F8E" w:rsidRDefault="000E6072" w:rsidP="003D33D7">
            <w:pPr>
              <w:spacing w:after="0"/>
              <w:ind w:left="460" w:hanging="283"/>
              <w:rPr>
                <w:rFonts w:ascii="Garamond" w:hAnsi="Garamond"/>
                <w:iCs/>
                <w:sz w:val="24"/>
              </w:rPr>
            </w:pPr>
            <w:r w:rsidRPr="00F95F8E">
              <w:rPr>
                <w:rFonts w:ascii="Garamond" w:hAnsi="Garamond"/>
                <w:iCs/>
                <w:sz w:val="24"/>
              </w:rPr>
              <w:t>•</w:t>
            </w:r>
            <w:r w:rsidRPr="00F95F8E">
              <w:rPr>
                <w:rFonts w:ascii="Garamond" w:hAnsi="Garamond"/>
                <w:iCs/>
                <w:sz w:val="24"/>
              </w:rPr>
              <w:tab/>
              <w:t xml:space="preserve">le indennità di staff/gabinetto/collaborazione erogate al personale comandato /distaccato/fuori ruolo proveniente da altre amministrazioni </w:t>
            </w:r>
            <w:r w:rsidRPr="00F95F8E">
              <w:rPr>
                <w:rFonts w:ascii="Garamond" w:hAnsi="Garamond"/>
                <w:iCs/>
                <w:sz w:val="24"/>
                <w:u w:val="single"/>
              </w:rPr>
              <w:t>solo</w:t>
            </w:r>
            <w:r w:rsidRPr="00F95F8E">
              <w:rPr>
                <w:rFonts w:ascii="Garamond" w:hAnsi="Garamond"/>
                <w:iCs/>
                <w:sz w:val="24"/>
              </w:rPr>
              <w:t xml:space="preserve"> nel caso in cui sia corrisposta anche la parte fissa della retribuzione. Qualora sia erogata solo la parte </w:t>
            </w:r>
            <w:r w:rsidRPr="00F95F8E">
              <w:rPr>
                <w:rFonts w:ascii="Garamond" w:hAnsi="Garamond"/>
                <w:iCs/>
                <w:sz w:val="24"/>
              </w:rPr>
              <w:lastRenderedPageBreak/>
              <w:t>accessoria, i corrispondenti importi vanno comunicati nella voce di spesa “Competenze personale comandato / distaccato presso l’amministrazione (cod. S761);</w:t>
            </w:r>
          </w:p>
          <w:p w14:paraId="0801BFEE" w14:textId="77777777" w:rsidR="000E6072" w:rsidRPr="00F95F8E" w:rsidRDefault="000E6072" w:rsidP="003D33D7">
            <w:pPr>
              <w:spacing w:after="0"/>
              <w:ind w:left="460" w:hanging="283"/>
              <w:rPr>
                <w:rFonts w:ascii="Garamond" w:hAnsi="Garamond"/>
                <w:iCs/>
                <w:sz w:val="24"/>
              </w:rPr>
            </w:pPr>
            <w:r w:rsidRPr="00F95F8E">
              <w:rPr>
                <w:rFonts w:ascii="Garamond" w:hAnsi="Garamond"/>
                <w:iCs/>
                <w:sz w:val="24"/>
              </w:rPr>
              <w:t>•</w:t>
            </w:r>
            <w:r w:rsidRPr="00F95F8E">
              <w:rPr>
                <w:rFonts w:ascii="Garamond" w:hAnsi="Garamond"/>
                <w:iCs/>
                <w:sz w:val="24"/>
              </w:rPr>
              <w:tab/>
              <w:t>i compensi per collaboratori ex art 90 d.lgs. 267/2000 o analoghe figure professionali. Va rilevato in tale voce il trattamento economico accessorio costituito da un unico emolumento comprensivo dei compensi per il lavoro straordinario, per la produttività collettiva e per la qualità della prestazione individuale.</w:t>
            </w:r>
          </w:p>
        </w:tc>
      </w:tr>
      <w:tr w:rsidR="000E6072" w:rsidRPr="00F95F8E" w14:paraId="28E4094A" w14:textId="77777777" w:rsidTr="003D33D7">
        <w:trPr>
          <w:trHeight w:val="284"/>
          <w:jc w:val="center"/>
        </w:trPr>
        <w:tc>
          <w:tcPr>
            <w:tcW w:w="929" w:type="dxa"/>
            <w:shd w:val="clear" w:color="auto" w:fill="auto"/>
            <w:tcMar>
              <w:top w:w="0" w:type="dxa"/>
              <w:left w:w="108" w:type="dxa"/>
              <w:bottom w:w="0" w:type="dxa"/>
              <w:right w:w="108" w:type="dxa"/>
            </w:tcMar>
            <w:vAlign w:val="center"/>
          </w:tcPr>
          <w:p w14:paraId="3C51BB9D"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lastRenderedPageBreak/>
              <w:t>S761</w:t>
            </w:r>
          </w:p>
        </w:tc>
        <w:tc>
          <w:tcPr>
            <w:tcW w:w="3768" w:type="dxa"/>
            <w:shd w:val="clear" w:color="auto" w:fill="auto"/>
            <w:tcMar>
              <w:top w:w="0" w:type="dxa"/>
              <w:left w:w="108" w:type="dxa"/>
              <w:bottom w:w="0" w:type="dxa"/>
              <w:right w:w="108" w:type="dxa"/>
            </w:tcMar>
            <w:vAlign w:val="center"/>
          </w:tcPr>
          <w:p w14:paraId="26973F2B" w14:textId="77777777" w:rsidR="000E6072" w:rsidRPr="00F95F8E" w:rsidRDefault="000E6072" w:rsidP="003D33D7">
            <w:pPr>
              <w:spacing w:after="0"/>
              <w:ind w:firstLine="0"/>
              <w:jc w:val="left"/>
              <w:rPr>
                <w:rFonts w:ascii="Garamond" w:hAnsi="Garamond"/>
                <w:b/>
                <w:bCs/>
                <w:iCs/>
                <w:sz w:val="24"/>
              </w:rPr>
            </w:pPr>
            <w:r w:rsidRPr="00F95F8E">
              <w:rPr>
                <w:rFonts w:ascii="Garamond" w:hAnsi="Garamond"/>
                <w:b/>
                <w:bCs/>
                <w:iCs/>
                <w:sz w:val="24"/>
              </w:rPr>
              <w:t>Competenze personale comandato/distaccato presso l’amm.ne</w:t>
            </w:r>
          </w:p>
        </w:tc>
        <w:tc>
          <w:tcPr>
            <w:tcW w:w="4980" w:type="dxa"/>
            <w:shd w:val="clear" w:color="auto" w:fill="auto"/>
            <w:tcMar>
              <w:top w:w="0" w:type="dxa"/>
              <w:left w:w="108" w:type="dxa"/>
              <w:bottom w:w="0" w:type="dxa"/>
              <w:right w:w="108" w:type="dxa"/>
            </w:tcMar>
          </w:tcPr>
          <w:p w14:paraId="135F12E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 tale voce, al fine di ottenere una manifestazione della spesa che consenta il calcolo adeguato delle retribuzioni medie, vanno rilevati i compensi secondo i seguenti criteri:</w:t>
            </w:r>
          </w:p>
          <w:p w14:paraId="4164662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Caso A): l’Amministrazione che utilizza tale personale eroga direttamente al dipendente solo emolumenti accessori che andranno rilevati in questa unica voce di spesa. I rimborsi all’amministrazione di appartenenza che ha sostenuto la spesa per la restante parte della retribuzione vanno registrati nella tabella 14.</w:t>
            </w:r>
          </w:p>
          <w:p w14:paraId="43AEEDC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Caso B): l’Amministrazione di destinazione eroga direttamente al dipendente tutto il trattamento economico. In questo caso tutte le spese fisse ed accessorie vanno regolarmente registrate nelle singole voci delle tabelle 12, 13 e 14.</w:t>
            </w:r>
          </w:p>
        </w:tc>
      </w:tr>
      <w:tr w:rsidR="000E6072" w:rsidRPr="00F95F8E" w14:paraId="0A8CD363" w14:textId="77777777" w:rsidTr="003D33D7">
        <w:trPr>
          <w:trHeight w:val="284"/>
          <w:jc w:val="center"/>
        </w:trPr>
        <w:tc>
          <w:tcPr>
            <w:tcW w:w="929" w:type="dxa"/>
            <w:shd w:val="clear" w:color="auto" w:fill="auto"/>
            <w:tcMar>
              <w:top w:w="0" w:type="dxa"/>
              <w:left w:w="108" w:type="dxa"/>
              <w:bottom w:w="0" w:type="dxa"/>
              <w:right w:w="108" w:type="dxa"/>
            </w:tcMar>
            <w:vAlign w:val="center"/>
          </w:tcPr>
          <w:p w14:paraId="4F451F3E"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S999</w:t>
            </w:r>
          </w:p>
        </w:tc>
        <w:tc>
          <w:tcPr>
            <w:tcW w:w="3768" w:type="dxa"/>
            <w:shd w:val="clear" w:color="auto" w:fill="auto"/>
            <w:tcMar>
              <w:top w:w="0" w:type="dxa"/>
              <w:left w:w="108" w:type="dxa"/>
              <w:bottom w:w="0" w:type="dxa"/>
              <w:right w:w="108" w:type="dxa"/>
            </w:tcMar>
            <w:vAlign w:val="center"/>
          </w:tcPr>
          <w:p w14:paraId="29CC72AE"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Altre spese accessorie e indennità varie</w:t>
            </w:r>
          </w:p>
        </w:tc>
        <w:tc>
          <w:tcPr>
            <w:tcW w:w="4980" w:type="dxa"/>
            <w:shd w:val="clear" w:color="auto" w:fill="auto"/>
            <w:tcMar>
              <w:top w:w="0" w:type="dxa"/>
              <w:left w:w="108" w:type="dxa"/>
              <w:bottom w:w="0" w:type="dxa"/>
              <w:right w:w="108" w:type="dxa"/>
            </w:tcMar>
          </w:tcPr>
          <w:p w14:paraId="235838E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Tutte le altre indennità accessorie non rientranti nelle voci di spesa sopra elencate, compresa l’indennità di ordine pubblico per gli agenti di polizia locale.</w:t>
            </w:r>
          </w:p>
        </w:tc>
      </w:tr>
      <w:tr w:rsidR="000E6072" w:rsidRPr="00F95F8E" w14:paraId="46B0A0DF" w14:textId="77777777" w:rsidTr="003D33D7">
        <w:trPr>
          <w:trHeight w:val="284"/>
          <w:jc w:val="center"/>
        </w:trPr>
        <w:tc>
          <w:tcPr>
            <w:tcW w:w="929" w:type="dxa"/>
            <w:shd w:val="clear" w:color="auto" w:fill="auto"/>
            <w:tcMar>
              <w:top w:w="0" w:type="dxa"/>
              <w:left w:w="108" w:type="dxa"/>
              <w:bottom w:w="0" w:type="dxa"/>
              <w:right w:w="108" w:type="dxa"/>
            </w:tcMar>
            <w:vAlign w:val="center"/>
          </w:tcPr>
          <w:p w14:paraId="5796370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T101</w:t>
            </w:r>
          </w:p>
        </w:tc>
        <w:tc>
          <w:tcPr>
            <w:tcW w:w="3768" w:type="dxa"/>
            <w:shd w:val="clear" w:color="auto" w:fill="auto"/>
            <w:tcMar>
              <w:top w:w="0" w:type="dxa"/>
              <w:left w:w="108" w:type="dxa"/>
              <w:bottom w:w="0" w:type="dxa"/>
              <w:right w:w="108" w:type="dxa"/>
            </w:tcMar>
            <w:vAlign w:val="center"/>
          </w:tcPr>
          <w:p w14:paraId="38CA2558"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Straordinario</w:t>
            </w:r>
          </w:p>
        </w:tc>
        <w:tc>
          <w:tcPr>
            <w:tcW w:w="4980" w:type="dxa"/>
            <w:shd w:val="clear" w:color="auto" w:fill="auto"/>
            <w:tcMar>
              <w:top w:w="0" w:type="dxa"/>
              <w:left w:w="108" w:type="dxa"/>
              <w:bottom w:w="0" w:type="dxa"/>
              <w:right w:w="108" w:type="dxa"/>
            </w:tcMar>
          </w:tcPr>
          <w:p w14:paraId="3E0768F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Oltre alla somma a completo carico dell’Ente locale, vanno rilevate anche:</w:t>
            </w:r>
          </w:p>
          <w:p w14:paraId="3D5307A7" w14:textId="77777777" w:rsidR="000E6072" w:rsidRPr="00F95F8E" w:rsidRDefault="000E6072" w:rsidP="003D33D7">
            <w:pPr>
              <w:numPr>
                <w:ilvl w:val="0"/>
                <w:numId w:val="131"/>
              </w:numPr>
              <w:spacing w:after="0" w:line="360" w:lineRule="auto"/>
              <w:ind w:left="461" w:hanging="283"/>
              <w:rPr>
                <w:rFonts w:ascii="Garamond" w:hAnsi="Garamond"/>
                <w:iCs/>
                <w:sz w:val="24"/>
              </w:rPr>
            </w:pPr>
            <w:r w:rsidRPr="00F95F8E">
              <w:rPr>
                <w:rFonts w:ascii="Garamond" w:hAnsi="Garamond"/>
                <w:iCs/>
                <w:sz w:val="24"/>
              </w:rPr>
              <w:t>la spesa sostenuta per straordinario</w:t>
            </w:r>
            <w:r w:rsidRPr="00F95F8E">
              <w:rPr>
                <w:rFonts w:ascii="Garamond" w:hAnsi="Garamond"/>
                <w:i/>
                <w:iCs/>
                <w:sz w:val="24"/>
              </w:rPr>
              <w:t xml:space="preserve"> </w:t>
            </w:r>
            <w:r w:rsidRPr="00F95F8E">
              <w:rPr>
                <w:rFonts w:ascii="Garamond" w:hAnsi="Garamond"/>
                <w:iCs/>
                <w:sz w:val="24"/>
              </w:rPr>
              <w:t>al fine di assicurare il regolare svolgimento delle consultazioni elettorali;</w:t>
            </w:r>
          </w:p>
          <w:p w14:paraId="35595A6D" w14:textId="77777777" w:rsidR="000E6072" w:rsidRPr="00F95F8E" w:rsidRDefault="000E6072" w:rsidP="003D33D7">
            <w:pPr>
              <w:numPr>
                <w:ilvl w:val="0"/>
                <w:numId w:val="131"/>
              </w:numPr>
              <w:spacing w:after="0" w:line="360" w:lineRule="auto"/>
              <w:ind w:left="460"/>
              <w:rPr>
                <w:rFonts w:ascii="Garamond" w:hAnsi="Garamond"/>
                <w:iCs/>
                <w:sz w:val="24"/>
              </w:rPr>
            </w:pPr>
            <w:r w:rsidRPr="00F95F8E">
              <w:rPr>
                <w:rFonts w:ascii="Garamond" w:hAnsi="Garamond"/>
                <w:iCs/>
                <w:sz w:val="24"/>
              </w:rPr>
              <w:t>lo straordinario corrisposto per calamità naturali, ai sensi dell’art. 40 del CCNL del 22.1.2004;</w:t>
            </w:r>
          </w:p>
          <w:p w14:paraId="3FEEC96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Non vanno rilevate le spese</w:t>
            </w:r>
            <w:r w:rsidRPr="00F95F8E">
              <w:rPr>
                <w:rFonts w:ascii="Garamond" w:hAnsi="Garamond"/>
                <w:i/>
                <w:iCs/>
                <w:sz w:val="24"/>
              </w:rPr>
              <w:t xml:space="preserve"> </w:t>
            </w:r>
            <w:r w:rsidRPr="00F95F8E">
              <w:rPr>
                <w:rFonts w:ascii="Garamond" w:hAnsi="Garamond"/>
                <w:iCs/>
                <w:sz w:val="24"/>
              </w:rPr>
              <w:t>per le competenze corrisposte ai componenti dei seggi elettorali</w:t>
            </w:r>
          </w:p>
        </w:tc>
      </w:tr>
    </w:tbl>
    <w:p w14:paraId="011876EA" w14:textId="77777777" w:rsidR="000E6072" w:rsidRPr="00772D97" w:rsidRDefault="000E6072" w:rsidP="000E6072">
      <w:pPr>
        <w:spacing w:line="360" w:lineRule="auto"/>
        <w:ind w:firstLine="0"/>
        <w:rPr>
          <w:rFonts w:ascii="Garamond" w:hAnsi="Garamond"/>
          <w:sz w:val="24"/>
        </w:rPr>
      </w:pPr>
    </w:p>
    <w:p w14:paraId="229691B4"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19" w:name="_Toc169797134"/>
      <w:r w:rsidRPr="00F95F8E">
        <w:rPr>
          <w:rFonts w:cs="Arial"/>
          <w:b/>
          <w:bCs/>
          <w:iCs/>
          <w:color w:val="000000"/>
          <w:sz w:val="24"/>
          <w:lang w:eastAsia="en-US"/>
        </w:rPr>
        <w:t>Tabella 14 - Altri oneri che concorrono a formare il costo del lavoro</w:t>
      </w:r>
      <w:bookmarkEnd w:id="19"/>
    </w:p>
    <w:p w14:paraId="05605DB1"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Nelle “Altre spese” devono essere indicate anche quelle sostenute dall’ente per l’acquisto dei buoni lavoro INPS.</w:t>
      </w:r>
    </w:p>
    <w:p w14:paraId="5CF7103A"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lastRenderedPageBreak/>
        <w:t>L’ammontare dei rimborsi, ricevuti dalla Regione per le spese relative ai lavoratori addetti ai “cantieri scuola lavoro e/o contratti scuola lavoro”, va riportato nella voce prevista al codice P099. La Regione che rimborsa la quota della spesa sostenuta dagli enti per tale personale deve indicare le somme rimborsate nella voce codice P074.</w:t>
      </w:r>
    </w:p>
    <w:p w14:paraId="0D3656C1"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Le Unioni di comuni devono rilevare nella voce “Rimborsi ricevuti per personale comandato/fuori ruolo/in convenzione” (cod. P090) la somma complessiva ricevuta dai Comuni facenti parte dell’Unione per il personale in convenzione.</w:t>
      </w:r>
    </w:p>
    <w:p w14:paraId="78AAE574"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Le Camere di commercio versano una quota ad un fondo presso l’Unioncamere che viene utilizzato per rimborsare gli stipendi alle Camere di commercio che hanno il proprio personale in aspettativa sindacale. Tale spesa va rilevata nel modo seguente: la quota che le Camere di commercio versano al fondo va rilevata nella voce “Altre spese” (cod. L110). I rimborsi, che le Camere di commercio ricevono dall’Unioncamere per il proprio personale in aspettativa sindacale, vanno riportati nella voce “Altri rimborsi ricevuti dalle amministrazioni” (voce cod. P099) annotando nell’apposito campo note della tabella 14 la specifica del rimborso.</w:t>
      </w:r>
    </w:p>
    <w:p w14:paraId="4F318DF3" w14:textId="77777777" w:rsidR="000E6072" w:rsidRDefault="000E6072" w:rsidP="000E6072">
      <w:pPr>
        <w:spacing w:line="360" w:lineRule="auto"/>
        <w:ind w:firstLine="0"/>
        <w:rPr>
          <w:rFonts w:ascii="Garamond" w:hAnsi="Garamond"/>
          <w:sz w:val="24"/>
        </w:rPr>
      </w:pPr>
      <w:r w:rsidRPr="00F95F8E">
        <w:rPr>
          <w:rFonts w:ascii="Garamond" w:hAnsi="Garamond"/>
          <w:b/>
          <w:sz w:val="24"/>
        </w:rPr>
        <w:t>Non vanno rilevati tra i rimborsi ricevuti i trasferimenti da parte dello Stato o della Regione per la stabilizzazione degli LSU</w:t>
      </w:r>
      <w:r w:rsidRPr="00F95F8E">
        <w:rPr>
          <w:rFonts w:ascii="Garamond" w:hAnsi="Garamond"/>
          <w:sz w:val="24"/>
        </w:rPr>
        <w:t>. A seguito del procedimento di stabilizzazione, infatti, i soggetti utilizzati in precedenza come LSU, divengono pubblici dipendenti e le relative spese non possono essere decurtate dal costo del lavoro “quand’anche finanziate in tutto o in parte con contributi dello Stato o della Regione” (Parere Corte dei Conti, Sez. reg. controllo per la Calabria del 1° marzo 2011, n. 67).</w:t>
      </w:r>
    </w:p>
    <w:p w14:paraId="3B1F7207" w14:textId="77777777" w:rsidR="000E6072" w:rsidRPr="00F95F8E" w:rsidRDefault="000E6072" w:rsidP="000E6072">
      <w:pPr>
        <w:spacing w:line="360" w:lineRule="auto"/>
        <w:ind w:firstLine="0"/>
        <w:rPr>
          <w:rFonts w:ascii="Garamond" w:hAnsi="Garamond"/>
          <w:sz w:val="24"/>
        </w:rPr>
      </w:pPr>
    </w:p>
    <w:p w14:paraId="40664CB6"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20" w:name="_Toc169797135"/>
      <w:r w:rsidRPr="00F95F8E">
        <w:rPr>
          <w:rFonts w:cs="Arial"/>
          <w:b/>
          <w:bCs/>
          <w:iCs/>
          <w:color w:val="000000"/>
          <w:sz w:val="24"/>
          <w:lang w:eastAsia="en-US"/>
        </w:rPr>
        <w:t>Tabella 15 – Fondi per la contrattazione integrativa</w:t>
      </w:r>
      <w:bookmarkEnd w:id="20"/>
    </w:p>
    <w:p w14:paraId="2F99B79D"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Sono rilevate in tabella 15, distintamente per macrocategoria (Segretario comunale e provinciale, personale dirigente, personale non dirigente), le voci accessorie soggette a limite 2016, sia a carico del fondo, che a carico del bilancio (risorse accessorie destinate al Segretario comunale o provinciale, risorse accessorie destinate alla retribuzione del personale con incarico di posizione organizzativa, straordinario).</w:t>
      </w:r>
    </w:p>
    <w:p w14:paraId="3725BF2D" w14:textId="77777777" w:rsidR="000E6072" w:rsidRDefault="000E6072" w:rsidP="000E6072">
      <w:pPr>
        <w:spacing w:line="360" w:lineRule="auto"/>
        <w:ind w:firstLine="0"/>
        <w:rPr>
          <w:rFonts w:ascii="Garamond" w:hAnsi="Garamond"/>
          <w:sz w:val="24"/>
        </w:rPr>
      </w:pPr>
      <w:r w:rsidRPr="00F95F8E">
        <w:rPr>
          <w:rFonts w:ascii="Garamond" w:hAnsi="Garamond"/>
          <w:sz w:val="24"/>
        </w:rPr>
        <w:t>Per una più agevole consultazione le principali voci di alimentazione e destinazione del Fondo sono raccolte in tabelle sinottiche.</w:t>
      </w:r>
    </w:p>
    <w:p w14:paraId="3E240394" w14:textId="77777777" w:rsidR="000E6072" w:rsidRPr="00F95F8E" w:rsidRDefault="000E6072" w:rsidP="000E6072">
      <w:pPr>
        <w:keepNext/>
        <w:pBdr>
          <w:top w:val="single" w:sz="4" w:space="6" w:color="auto"/>
          <w:bottom w:val="single" w:sz="4" w:space="1" w:color="auto"/>
        </w:pBdr>
        <w:spacing w:after="0" w:line="360" w:lineRule="auto"/>
        <w:ind w:firstLine="0"/>
        <w:rPr>
          <w:rFonts w:ascii="Garamond" w:hAnsi="Garamond"/>
          <w:b/>
          <w:bCs/>
          <w:iCs/>
          <w:sz w:val="28"/>
          <w:szCs w:val="28"/>
        </w:rPr>
      </w:pPr>
      <w:r w:rsidRPr="00F95F8E">
        <w:rPr>
          <w:rFonts w:ascii="Garamond" w:hAnsi="Garamond"/>
          <w:b/>
          <w:bCs/>
          <w:iCs/>
          <w:sz w:val="28"/>
          <w:szCs w:val="28"/>
        </w:rPr>
        <w:t>Segretario comunale e provinciale</w:t>
      </w:r>
    </w:p>
    <w:p w14:paraId="06AA23A1" w14:textId="77777777" w:rsidR="000E6072" w:rsidRDefault="000E6072" w:rsidP="000E6072">
      <w:pPr>
        <w:spacing w:line="360" w:lineRule="auto"/>
        <w:ind w:firstLine="0"/>
        <w:rPr>
          <w:rFonts w:ascii="Garamond" w:hAnsi="Garamond"/>
          <w:sz w:val="24"/>
        </w:rPr>
      </w:pPr>
    </w:p>
    <w:p w14:paraId="48258951"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La tabella 15 del Segretario comunale e provinciale si riferisce a trattamenti accessori finanziati con risorse di bilancio.</w:t>
      </w:r>
    </w:p>
    <w:p w14:paraId="6311BA3F"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lastRenderedPageBreak/>
        <w:t>Le istruzioni specifiche per le amministrazioni comunali sprovviste di segretario comunale alla data di entrata in vigore del decreto legge n.44 del 22 aprile 2023, per i quali è previsto all’articolo 3, comma 6, che la relativa spesa accessoria non rilevi ai fini del limite 2016, sono riportate nel paragrafo “</w:t>
      </w:r>
      <w:r w:rsidRPr="00F95F8E">
        <w:rPr>
          <w:rFonts w:ascii="Garamond" w:hAnsi="Garamond"/>
          <w:i/>
          <w:iCs/>
          <w:sz w:val="24"/>
        </w:rPr>
        <w:t>Istruzioni specifiche per le amministrazioni comunali interessate dall’art. 3, c. 6, del decreto legge n. 44/2023</w:t>
      </w:r>
      <w:r w:rsidRPr="00F95F8E">
        <w:rPr>
          <w:rFonts w:ascii="Garamond" w:hAnsi="Garamond"/>
          <w:sz w:val="24"/>
        </w:rPr>
        <w:t>” in coda al presente testo.</w:t>
      </w:r>
    </w:p>
    <w:p w14:paraId="3A22EA37"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Sono oggetto di rilevazione in tabella 15 le seguenti voci retributive:</w:t>
      </w:r>
    </w:p>
    <w:p w14:paraId="688005F6" w14:textId="77777777" w:rsidR="000E6072" w:rsidRPr="00F95F8E" w:rsidRDefault="000E6072" w:rsidP="000E6072">
      <w:pPr>
        <w:numPr>
          <w:ilvl w:val="0"/>
          <w:numId w:val="139"/>
        </w:numPr>
        <w:spacing w:line="360" w:lineRule="auto"/>
        <w:contextualSpacing/>
        <w:rPr>
          <w:rFonts w:ascii="Garamond" w:hAnsi="Garamond"/>
          <w:sz w:val="24"/>
        </w:rPr>
      </w:pPr>
      <w:r w:rsidRPr="00F95F8E">
        <w:rPr>
          <w:rFonts w:ascii="Garamond" w:hAnsi="Garamond"/>
          <w:i/>
          <w:sz w:val="24"/>
        </w:rPr>
        <w:t>Retribuzione di posizione</w:t>
      </w:r>
      <w:r w:rsidRPr="00F95F8E">
        <w:rPr>
          <w:rFonts w:ascii="Garamond" w:hAnsi="Garamond"/>
          <w:sz w:val="24"/>
        </w:rPr>
        <w:t>, al netto delle eventuali maggiorazioni di cui all’articolo 41 del CCNL 1998-01, commi 4 e 5.</w:t>
      </w:r>
    </w:p>
    <w:p w14:paraId="1271A13C" w14:textId="77777777" w:rsidR="000E6072" w:rsidRPr="00F95F8E" w:rsidRDefault="000E6072" w:rsidP="000E6072">
      <w:pPr>
        <w:numPr>
          <w:ilvl w:val="0"/>
          <w:numId w:val="139"/>
        </w:numPr>
        <w:spacing w:line="360" w:lineRule="auto"/>
        <w:contextualSpacing/>
        <w:rPr>
          <w:rFonts w:ascii="Garamond" w:hAnsi="Garamond"/>
          <w:sz w:val="24"/>
        </w:rPr>
      </w:pPr>
      <w:r w:rsidRPr="00F95F8E">
        <w:rPr>
          <w:rFonts w:ascii="Garamond" w:hAnsi="Garamond"/>
          <w:i/>
          <w:sz w:val="24"/>
        </w:rPr>
        <w:t>Maggiorazione retribuzione di posizione,</w:t>
      </w:r>
      <w:r w:rsidRPr="00F95F8E">
        <w:rPr>
          <w:rFonts w:ascii="Garamond" w:hAnsi="Garamond"/>
          <w:sz w:val="24"/>
        </w:rPr>
        <w:t xml:space="preserve"> ai sensi dell’articolo 41, comma 4 del CCNL 1998-01 e del Contratto integrativo di livello nazionale del 22 dicembre 2003, in presenza delle condizioni oggettive e soggettive ivi descritte.</w:t>
      </w:r>
    </w:p>
    <w:p w14:paraId="2C433FBC" w14:textId="77777777" w:rsidR="000E6072" w:rsidRPr="00F95F8E" w:rsidRDefault="000E6072" w:rsidP="000E6072">
      <w:pPr>
        <w:numPr>
          <w:ilvl w:val="0"/>
          <w:numId w:val="139"/>
        </w:numPr>
        <w:spacing w:line="360" w:lineRule="auto"/>
        <w:contextualSpacing/>
        <w:rPr>
          <w:rFonts w:ascii="Garamond" w:hAnsi="Garamond"/>
          <w:sz w:val="24"/>
        </w:rPr>
      </w:pPr>
      <w:r w:rsidRPr="00F95F8E">
        <w:rPr>
          <w:rFonts w:ascii="Garamond" w:hAnsi="Garamond"/>
          <w:i/>
          <w:sz w:val="24"/>
        </w:rPr>
        <w:t xml:space="preserve">Galleggiamento retribuzione di posizione </w:t>
      </w:r>
      <w:r w:rsidRPr="00F95F8E">
        <w:rPr>
          <w:rFonts w:ascii="Garamond" w:hAnsi="Garamond"/>
          <w:sz w:val="24"/>
        </w:rPr>
        <w:t>fino a concorrenza della retribuzione di posizione stabilita nell’ente per la funzione dirigenziale più elevata o, negli enti privi di dirigenza, per la posizione organizzativa più elevata, ai sensi dell’articolo 41, comma 5 del CCNL 1998-01 e dell’articolo 107, comma 2, del CCNL 2016-2018.</w:t>
      </w:r>
    </w:p>
    <w:p w14:paraId="2AF0C6F8" w14:textId="77777777" w:rsidR="000E6072" w:rsidRPr="00F95F8E" w:rsidRDefault="000E6072" w:rsidP="000E6072">
      <w:pPr>
        <w:numPr>
          <w:ilvl w:val="0"/>
          <w:numId w:val="139"/>
        </w:numPr>
        <w:spacing w:line="360" w:lineRule="auto"/>
        <w:contextualSpacing/>
        <w:rPr>
          <w:rFonts w:ascii="Garamond" w:hAnsi="Garamond"/>
          <w:sz w:val="24"/>
        </w:rPr>
      </w:pPr>
      <w:r w:rsidRPr="00F95F8E">
        <w:rPr>
          <w:rFonts w:ascii="Garamond" w:hAnsi="Garamond"/>
          <w:i/>
          <w:sz w:val="24"/>
        </w:rPr>
        <w:t>Retribuzione di risultato</w:t>
      </w:r>
      <w:r w:rsidRPr="00F95F8E">
        <w:rPr>
          <w:rFonts w:ascii="Garamond" w:hAnsi="Garamond"/>
          <w:sz w:val="24"/>
        </w:rPr>
        <w:t>, come individuata dall’articolo 42, comma 2 del CCNL 1998-01 e successivamente incrementata secondo le indicazioni dell’articolo 5, comma 1 del CCNL 2002-05 e dell’articolo 4, comma 1, del CCNL 2004-05.</w:t>
      </w:r>
    </w:p>
    <w:p w14:paraId="720DF05B" w14:textId="77777777" w:rsidR="000E6072" w:rsidRPr="00F95F8E" w:rsidRDefault="000E6072" w:rsidP="000E6072">
      <w:pPr>
        <w:numPr>
          <w:ilvl w:val="0"/>
          <w:numId w:val="139"/>
        </w:numPr>
        <w:spacing w:line="360" w:lineRule="auto"/>
        <w:contextualSpacing/>
        <w:rPr>
          <w:rFonts w:ascii="Garamond" w:hAnsi="Garamond"/>
          <w:sz w:val="24"/>
        </w:rPr>
      </w:pPr>
      <w:r w:rsidRPr="00F95F8E">
        <w:rPr>
          <w:rFonts w:ascii="Garamond" w:hAnsi="Garamond"/>
          <w:bCs/>
          <w:i/>
          <w:iCs/>
          <w:sz w:val="24"/>
        </w:rPr>
        <w:t xml:space="preserve">Incremento del trattamento accessorio per gli impegni derivanti dall’attuazione dei progetti PNRR, </w:t>
      </w:r>
      <w:r w:rsidRPr="00F95F8E">
        <w:rPr>
          <w:rFonts w:ascii="Garamond" w:hAnsi="Garamond"/>
          <w:bCs/>
          <w:sz w:val="24"/>
        </w:rPr>
        <w:t>nei limiti e alle condizioni dell’articolo 8, commi 3 e 4, del D.L. n. 13/2023, con riferimento ai soli enti locali (cfr. più oltre voce F24K e relativa nota</w:t>
      </w:r>
      <w:r w:rsidRPr="00F95F8E">
        <w:rPr>
          <w:rFonts w:ascii="Garamond" w:hAnsi="Garamond"/>
          <w:sz w:val="24"/>
        </w:rPr>
        <w:t xml:space="preserve"> esplicativa). </w:t>
      </w:r>
      <w:r w:rsidRPr="00F95F8E">
        <w:rPr>
          <w:rFonts w:ascii="Garamond" w:hAnsi="Garamond"/>
          <w:bCs/>
          <w:sz w:val="24"/>
        </w:rPr>
        <w:t>T</w:t>
      </w:r>
      <w:r w:rsidRPr="00F95F8E">
        <w:rPr>
          <w:rFonts w:ascii="Garamond" w:hAnsi="Garamond"/>
          <w:sz w:val="24"/>
        </w:rPr>
        <w:t>ale incremento, ai sensi della predetta normativa, non rileva ai fini della verifica del limite 2016 e pertanto deve essere ricompreso nella voce LEG398 della scheda SICI.</w:t>
      </w:r>
    </w:p>
    <w:p w14:paraId="1BCAD237" w14:textId="77777777" w:rsidR="000E6072" w:rsidRPr="00F95F8E" w:rsidRDefault="000E6072" w:rsidP="000E6072">
      <w:pPr>
        <w:numPr>
          <w:ilvl w:val="0"/>
          <w:numId w:val="139"/>
        </w:numPr>
        <w:spacing w:line="360" w:lineRule="auto"/>
        <w:contextualSpacing/>
        <w:rPr>
          <w:rFonts w:ascii="Garamond" w:hAnsi="Garamond"/>
          <w:sz w:val="24"/>
        </w:rPr>
      </w:pPr>
      <w:r w:rsidRPr="00F95F8E">
        <w:rPr>
          <w:rFonts w:ascii="Garamond" w:hAnsi="Garamond"/>
          <w:i/>
          <w:iCs/>
          <w:sz w:val="24"/>
        </w:rPr>
        <w:t>(eventuale) Quota di retribuzione di posizione</w:t>
      </w:r>
      <w:r w:rsidRPr="00F95F8E">
        <w:rPr>
          <w:rFonts w:ascii="Garamond" w:hAnsi="Garamond"/>
          <w:sz w:val="24"/>
        </w:rPr>
        <w:t xml:space="preserve"> soggetta a rimborso ai sensi dell’art 43 c 2 CCNL 16.05.01, in caso di nomina di un segretario collocato in disponibilità presso un ente di fascia immediatamente inferiore a quella di iscrizione (cfr anche circolare Ministero dell’Interno prot. n. 7122 del 20.06.2017)</w:t>
      </w:r>
      <w:bookmarkStart w:id="21" w:name="_Hlk162617898"/>
      <w:r w:rsidRPr="00F95F8E">
        <w:rPr>
          <w:rFonts w:ascii="Garamond" w:hAnsi="Garamond"/>
          <w:sz w:val="24"/>
        </w:rPr>
        <w:t>.</w:t>
      </w:r>
      <w:r w:rsidRPr="00F95F8E">
        <w:rPr>
          <w:rFonts w:ascii="Garamond" w:hAnsi="Garamond"/>
          <w:i/>
          <w:iCs/>
          <w:sz w:val="24"/>
        </w:rPr>
        <w:t xml:space="preserve"> </w:t>
      </w:r>
      <w:r w:rsidRPr="00F95F8E">
        <w:rPr>
          <w:rFonts w:ascii="Garamond" w:hAnsi="Garamond"/>
          <w:sz w:val="24"/>
        </w:rPr>
        <w:t xml:space="preserve">Tale quota, in quanto risorsa etero finanziata, è esterna al limite </w:t>
      </w:r>
      <w:bookmarkStart w:id="22" w:name="_Hlk151465107"/>
      <w:r w:rsidRPr="00F95F8E">
        <w:rPr>
          <w:rFonts w:ascii="Garamond" w:hAnsi="Garamond"/>
          <w:sz w:val="24"/>
        </w:rPr>
        <w:t xml:space="preserve">2016 e pertanto deve essere indicata, unitamente ad altre voci non rilevanti ai fini del limite 2016, </w:t>
      </w:r>
      <w:bookmarkStart w:id="23" w:name="_Hlk162618496"/>
      <w:r w:rsidRPr="00F95F8E">
        <w:rPr>
          <w:rFonts w:ascii="Garamond" w:hAnsi="Garamond"/>
          <w:sz w:val="24"/>
        </w:rPr>
        <w:t>alla voce LEG398</w:t>
      </w:r>
      <w:bookmarkEnd w:id="21"/>
      <w:bookmarkEnd w:id="22"/>
      <w:r w:rsidRPr="00F95F8E">
        <w:rPr>
          <w:rFonts w:ascii="Garamond" w:hAnsi="Garamond"/>
          <w:sz w:val="24"/>
        </w:rPr>
        <w:t xml:space="preserve"> della scheda SICI</w:t>
      </w:r>
      <w:bookmarkEnd w:id="23"/>
      <w:r w:rsidRPr="00F95F8E">
        <w:rPr>
          <w:rFonts w:ascii="Garamond" w:hAnsi="Garamond"/>
          <w:sz w:val="24"/>
        </w:rPr>
        <w:t>.</w:t>
      </w:r>
    </w:p>
    <w:p w14:paraId="4EEF44E6"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Non sono oggetto di rilevazione nella tabella 15 le seguenti voci retributive:</w:t>
      </w:r>
    </w:p>
    <w:p w14:paraId="4C32F8E1" w14:textId="77777777" w:rsidR="000E6072" w:rsidRPr="00F95F8E" w:rsidRDefault="000E6072" w:rsidP="000E6072">
      <w:pPr>
        <w:numPr>
          <w:ilvl w:val="0"/>
          <w:numId w:val="138"/>
        </w:numPr>
        <w:spacing w:line="360" w:lineRule="auto"/>
        <w:contextualSpacing/>
        <w:rPr>
          <w:rFonts w:ascii="Garamond" w:hAnsi="Garamond"/>
          <w:sz w:val="24"/>
        </w:rPr>
      </w:pPr>
      <w:r w:rsidRPr="00F95F8E">
        <w:rPr>
          <w:rFonts w:ascii="Garamond" w:hAnsi="Garamond"/>
          <w:sz w:val="24"/>
        </w:rPr>
        <w:t xml:space="preserve">i </w:t>
      </w:r>
      <w:r w:rsidRPr="00F95F8E">
        <w:rPr>
          <w:rFonts w:ascii="Garamond" w:hAnsi="Garamond"/>
          <w:i/>
          <w:sz w:val="24"/>
        </w:rPr>
        <w:t>diritti di segreteria, ove spettanti,</w:t>
      </w:r>
      <w:r w:rsidRPr="00F95F8E">
        <w:rPr>
          <w:rFonts w:ascii="Garamond" w:hAnsi="Garamond"/>
          <w:sz w:val="24"/>
        </w:rPr>
        <w:t xml:space="preserve"> considerati come conto terzi etero-finanziato assimilabile agli incentivi per le funzioni tecniche ed ai compensi ai professionisti legali e pertanto irrilevanti ai fini della verifica del limite 2016. </w:t>
      </w:r>
    </w:p>
    <w:p w14:paraId="5A82BAF6" w14:textId="77777777" w:rsidR="000E6072" w:rsidRPr="00F95F8E" w:rsidRDefault="000E6072" w:rsidP="000E6072">
      <w:pPr>
        <w:spacing w:line="360" w:lineRule="auto"/>
        <w:ind w:left="720" w:firstLine="0"/>
        <w:contextualSpacing/>
        <w:rPr>
          <w:rFonts w:ascii="Garamond" w:hAnsi="Garamond"/>
          <w:sz w:val="24"/>
        </w:rPr>
      </w:pPr>
      <w:r w:rsidRPr="00F95F8E">
        <w:rPr>
          <w:rFonts w:ascii="Garamond" w:hAnsi="Garamond"/>
          <w:sz w:val="24"/>
        </w:rPr>
        <w:t xml:space="preserve">Riguardo tale voce accessoria si ricorda la sentenza della Corte Costituzionale n. 200/2023 che ha rigettato i ricorsi in materia di legittimità costituzionale sull’articolo 10, comma 2-bis, del </w:t>
      </w:r>
      <w:r w:rsidRPr="00F95F8E">
        <w:rPr>
          <w:rFonts w:ascii="Garamond" w:hAnsi="Garamond"/>
          <w:sz w:val="24"/>
        </w:rPr>
        <w:lastRenderedPageBreak/>
        <w:t>D.L. n. 90/2014, confermando il divieto di corresponsione dei diritti di rogito ai Segretari Comunali inquadrati nella fascia professionale equiparata ai dirigenti o che prestino servizio in un ente locale la cui dotazione organica prevede la qualifica dirigenziale.</w:t>
      </w:r>
    </w:p>
    <w:p w14:paraId="644B466F" w14:textId="77777777" w:rsidR="000E6072" w:rsidRPr="00F95F8E" w:rsidRDefault="000E6072" w:rsidP="000E6072">
      <w:pPr>
        <w:numPr>
          <w:ilvl w:val="0"/>
          <w:numId w:val="138"/>
        </w:numPr>
        <w:spacing w:line="360" w:lineRule="auto"/>
        <w:contextualSpacing/>
        <w:rPr>
          <w:rFonts w:ascii="Garamond" w:hAnsi="Garamond"/>
          <w:sz w:val="24"/>
        </w:rPr>
      </w:pPr>
      <w:r w:rsidRPr="00F95F8E">
        <w:rPr>
          <w:rFonts w:ascii="Garamond" w:hAnsi="Garamond"/>
          <w:sz w:val="24"/>
        </w:rPr>
        <w:t xml:space="preserve">la </w:t>
      </w:r>
      <w:r w:rsidRPr="00F95F8E">
        <w:rPr>
          <w:rFonts w:ascii="Garamond" w:hAnsi="Garamond"/>
          <w:i/>
          <w:sz w:val="24"/>
        </w:rPr>
        <w:t>retribuzione aggiuntiva per sedi di segreteria convenzionate</w:t>
      </w:r>
      <w:r w:rsidRPr="00F95F8E">
        <w:rPr>
          <w:rFonts w:ascii="Garamond" w:hAnsi="Garamond"/>
          <w:sz w:val="24"/>
        </w:rPr>
        <w:t>, in relazione alle indicazioni che si desumono nel parere ARAN SEG032/2003, confermate dal parere ARAN AFL4/2021;</w:t>
      </w:r>
    </w:p>
    <w:p w14:paraId="36D9ECB6" w14:textId="77777777" w:rsidR="000E6072" w:rsidRPr="00F95F8E" w:rsidRDefault="000E6072" w:rsidP="000E6072">
      <w:pPr>
        <w:numPr>
          <w:ilvl w:val="0"/>
          <w:numId w:val="138"/>
        </w:numPr>
        <w:spacing w:line="360" w:lineRule="auto"/>
        <w:contextualSpacing/>
        <w:rPr>
          <w:rFonts w:ascii="Garamond" w:hAnsi="Garamond"/>
          <w:sz w:val="24"/>
        </w:rPr>
      </w:pPr>
      <w:r w:rsidRPr="00F95F8E">
        <w:rPr>
          <w:rFonts w:ascii="Garamond" w:hAnsi="Garamond"/>
          <w:sz w:val="24"/>
        </w:rPr>
        <w:t xml:space="preserve">l’indennità per </w:t>
      </w:r>
      <w:r w:rsidRPr="00F95F8E">
        <w:rPr>
          <w:rFonts w:ascii="Garamond" w:hAnsi="Garamond"/>
          <w:i/>
          <w:sz w:val="24"/>
        </w:rPr>
        <w:t>funzioni di Direttore Generale</w:t>
      </w:r>
      <w:r w:rsidRPr="00F95F8E">
        <w:rPr>
          <w:rFonts w:ascii="Garamond" w:hAnsi="Garamond"/>
          <w:sz w:val="24"/>
        </w:rPr>
        <w:t xml:space="preserve"> nei comuni con popolazione superiore ai 100.000 abitanti e nelle province (art. 44 CCNL 1998-01). La figura del Direttore Generale di cui all’articolo 108 del TUEL risulta infatti esterna al perimetro individuato dall’articolo 23, comma 2 del decreto legislativo n. 75/2017 e pertanto anche il trattamento economico del Segretario al quale siano state attribuite le funzioni di Direttore Generale è considerato, in assenza di indicazioni giurisprudenziali al riguardo, e ai fini della rilevazione del Conto annuale, della medesima natura.</w:t>
      </w:r>
    </w:p>
    <w:p w14:paraId="615ADA88" w14:textId="77777777" w:rsidR="000E6072" w:rsidRPr="00F95F8E" w:rsidRDefault="000E6072" w:rsidP="000E6072">
      <w:pPr>
        <w:spacing w:line="360" w:lineRule="auto"/>
        <w:ind w:firstLine="0"/>
        <w:rPr>
          <w:rFonts w:ascii="Garamond" w:hAnsi="Garamond"/>
          <w:sz w:val="24"/>
        </w:rPr>
      </w:pPr>
      <w:r w:rsidRPr="00F95F8E">
        <w:rPr>
          <w:rFonts w:ascii="Garamond" w:hAnsi="Garamond"/>
          <w:i/>
          <w:iCs/>
          <w:sz w:val="24"/>
        </w:rPr>
        <w:t xml:space="preserve">Nota bene: </w:t>
      </w:r>
      <w:r w:rsidRPr="00F95F8E">
        <w:rPr>
          <w:rFonts w:ascii="Garamond" w:hAnsi="Garamond"/>
          <w:sz w:val="24"/>
        </w:rPr>
        <w:t>in caso di Segretario a scavalco per l’intero anno, devono essere indicate in Tabella 15 risorse pari a zero.</w:t>
      </w:r>
    </w:p>
    <w:p w14:paraId="757E7A21"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Nella sezione di sinistra “</w:t>
      </w:r>
      <w:r w:rsidRPr="00F95F8E">
        <w:rPr>
          <w:rFonts w:ascii="Garamond" w:hAnsi="Garamond"/>
          <w:i/>
          <w:iCs/>
          <w:sz w:val="24"/>
        </w:rPr>
        <w:t>risorse a carico del bilancio</w:t>
      </w:r>
      <w:r w:rsidRPr="00F95F8E">
        <w:rPr>
          <w:rFonts w:ascii="Garamond" w:hAnsi="Garamond"/>
          <w:sz w:val="24"/>
        </w:rPr>
        <w:t xml:space="preserve">” della Tabella 15 deve essere indicato l’ammontare complessivo delle risorse accessorie destinate a remunerare unicamente le voci rappresentate nella sezione degli utilizzi (vanno quindi escluse le risorse per diritti di segreteria, segreteria convenzionata eccetera). </w:t>
      </w:r>
    </w:p>
    <w:p w14:paraId="10204551" w14:textId="77777777" w:rsidR="000E6072" w:rsidRPr="00F95F8E" w:rsidRDefault="000E6072" w:rsidP="000E6072">
      <w:pPr>
        <w:spacing w:line="360" w:lineRule="auto"/>
        <w:ind w:firstLine="0"/>
        <w:rPr>
          <w:rFonts w:ascii="Garamond" w:hAnsi="Garamond"/>
          <w:sz w:val="24"/>
          <w:lang w:eastAsia="en-US"/>
        </w:rPr>
      </w:pPr>
      <w:r w:rsidRPr="00F95F8E">
        <w:rPr>
          <w:rFonts w:ascii="Garamond" w:hAnsi="Garamond"/>
          <w:sz w:val="24"/>
        </w:rPr>
        <w:t>Le risorse (sezione di sinistra della tabella 15) sono intese come budget su base annua, a prescindere quindi dalle prestazioni effettivamente rese</w:t>
      </w:r>
      <w:r w:rsidRPr="00F95F8E">
        <w:rPr>
          <w:rFonts w:ascii="Garamond" w:hAnsi="Garamond"/>
          <w:sz w:val="24"/>
          <w:lang w:eastAsia="en-US"/>
        </w:rPr>
        <w:t xml:space="preserve"> e da eventi accidentali (es. cessazione, assenza, scavalco per frazione di anno ecc…).</w:t>
      </w:r>
      <w:r w:rsidRPr="00F95F8E">
        <w:rPr>
          <w:rFonts w:ascii="Garamond" w:hAnsi="Garamond"/>
          <w:sz w:val="24"/>
        </w:rPr>
        <w:t xml:space="preserve"> </w:t>
      </w:r>
      <w:r w:rsidRPr="00F95F8E">
        <w:rPr>
          <w:rFonts w:ascii="Garamond" w:hAnsi="Garamond"/>
          <w:sz w:val="24"/>
          <w:lang w:eastAsia="en-US"/>
        </w:rPr>
        <w:t>Così come avviene per le altre macrocategorie di personale, dirigente e non dirigente, l’amministrazione è tenuta infatti a disporre delle risorse necessarie per remunerare il Segretario comunale o provinciale per prestazioni riferite all’intera annualità.</w:t>
      </w:r>
    </w:p>
    <w:p w14:paraId="410FFBAF"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Nella sezione di destra della tabella 15 “</w:t>
      </w:r>
      <w:r w:rsidRPr="00F95F8E">
        <w:rPr>
          <w:rFonts w:ascii="Garamond" w:hAnsi="Garamond"/>
          <w:i/>
          <w:iCs/>
          <w:sz w:val="24"/>
        </w:rPr>
        <w:t>Destinazioni erogate per prestazioni rese nell’anno di riferimento</w:t>
      </w:r>
      <w:r w:rsidRPr="00F95F8E">
        <w:rPr>
          <w:rFonts w:ascii="Garamond" w:hAnsi="Garamond"/>
          <w:sz w:val="24"/>
        </w:rPr>
        <w:t>” debbono invece essere indicati per ogni singola voce gli importi effettivamente erogati per prestazioni rese dal Segretario nell’anno oggetto di rilevazione. Mentre nella sezione risorse va indicato l’ammontare dell’importo stanziato in forma aggregata e su base annua, nella sezione “destinazioni” debbono essere indicati gli importi effettivamente erogati per singola voce per le prestazioni rese nell’anno di rilevazione.</w:t>
      </w:r>
    </w:p>
    <w:p w14:paraId="1D37387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In caso di segreteria convenzionata le risorse per il trattamento accessorio del Segretario da indicare in Tabella 15 debbono essere rapportate alla effettiva quota di convenzione a proprio carico (come individuata formalmente nel protocollo/accordo) e a prescindere da quale ente effettui direttamente il pagamento o dai diversi meccanismi di rimborso concordati. Ai fini del monitoraggio, rilevano infatti unicamente le quote di riparto del complesso della retribuzione accessoria come formalizzate dalla convenzione. </w:t>
      </w:r>
      <w:r w:rsidRPr="00F95F8E">
        <w:rPr>
          <w:rFonts w:ascii="Garamond" w:hAnsi="Garamond"/>
          <w:sz w:val="24"/>
          <w:lang w:eastAsia="en-US"/>
        </w:rPr>
        <w:t xml:space="preserve">Ciò consente di evitare duplicazioni nella rilevazione del Conto annuale: così, a titolo </w:t>
      </w:r>
      <w:r w:rsidRPr="00F95F8E">
        <w:rPr>
          <w:rFonts w:ascii="Garamond" w:hAnsi="Garamond"/>
          <w:sz w:val="24"/>
          <w:lang w:eastAsia="en-US"/>
        </w:rPr>
        <w:lastRenderedPageBreak/>
        <w:t>esemplificativo, se un Comune si fa carico dell’80% della retribuzione accessoria del segretario e un altro Comune del 20%, nel complesso sarà rilevato il 100% della retribuzione accessoria.</w:t>
      </w:r>
    </w:p>
    <w:p w14:paraId="6A7D5F61" w14:textId="77777777" w:rsidR="000E6072" w:rsidRPr="00F95F8E" w:rsidRDefault="000E6072" w:rsidP="000E6072">
      <w:pPr>
        <w:spacing w:line="360" w:lineRule="auto"/>
        <w:ind w:firstLine="0"/>
        <w:rPr>
          <w:rFonts w:ascii="Garamond" w:hAnsi="Garamond"/>
          <w:sz w:val="24"/>
        </w:rPr>
      </w:pPr>
      <w:r w:rsidRPr="00F95F8E">
        <w:rPr>
          <w:rFonts w:ascii="Garamond" w:hAnsi="Garamond"/>
          <w:i/>
          <w:iCs/>
          <w:sz w:val="24"/>
        </w:rPr>
        <w:t xml:space="preserve">Nota bene: </w:t>
      </w:r>
      <w:r w:rsidRPr="00F95F8E">
        <w:rPr>
          <w:rFonts w:ascii="Garamond" w:hAnsi="Garamond"/>
          <w:sz w:val="24"/>
        </w:rPr>
        <w:t>nel caso in cui nella convenzione non sia esplicitata la percentuale a carico di ciascun ente partecipante, ovvero nel caso in cui specifiche clausole si discostino dalla percentuale complessiva, la percentuale da utilizzare è quella che deriva dal seguente calcolo: somma delle quote di trattamento del Segretario a carico dell’ente diviso totale accessorio del segretario a carico di tutti gli enti partecipanti alla convenzione moltiplicato per 100.</w:t>
      </w:r>
    </w:p>
    <w:p w14:paraId="66C0F0A4"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Con riferimento alla verifica automatizzata del rispetto del limite di cui all’articolo 23, comma 2 del decreto legislativo n. 75/2017, si pone l’attenzione sulla circostanza che le convenzioni di segreteria tra due o più enti possono mutare rispetto alla situazione effettivamente osservata nel 2016. Tali modifiche, </w:t>
      </w:r>
      <w:r w:rsidRPr="00F95F8E">
        <w:rPr>
          <w:rFonts w:ascii="Garamond" w:hAnsi="Garamond"/>
          <w:sz w:val="24"/>
          <w:u w:val="single"/>
        </w:rPr>
        <w:t>a parità di retribuzione accessoria complessivamente spettante al segretario rispetto al 2016</w:t>
      </w:r>
      <w:r w:rsidRPr="00F95F8E">
        <w:rPr>
          <w:rFonts w:ascii="Garamond" w:hAnsi="Garamond"/>
          <w:sz w:val="24"/>
        </w:rPr>
        <w:t>, determinano effetti che appaiono irragionevoli sia dal punto di vista normativo sia dal punto di vista logico-sistematico:</w:t>
      </w:r>
    </w:p>
    <w:p w14:paraId="12DCACB5" w14:textId="77777777" w:rsidR="000E6072" w:rsidRPr="00F95F8E" w:rsidRDefault="000E6072" w:rsidP="000E6072">
      <w:pPr>
        <w:numPr>
          <w:ilvl w:val="0"/>
          <w:numId w:val="142"/>
        </w:numPr>
        <w:spacing w:line="360" w:lineRule="auto"/>
        <w:ind w:left="777" w:hanging="357"/>
        <w:contextualSpacing/>
        <w:rPr>
          <w:rFonts w:ascii="Garamond" w:hAnsi="Garamond"/>
          <w:sz w:val="24"/>
        </w:rPr>
      </w:pPr>
      <w:r w:rsidRPr="00F95F8E">
        <w:rPr>
          <w:rFonts w:ascii="Garamond" w:hAnsi="Garamond"/>
          <w:sz w:val="24"/>
        </w:rPr>
        <w:t>per l’ente la cui quota di convenzione si incrementa, ovvero che passa da una situazione di segreteria convenzionata nel 2016 a quella di segretario titolare di sede unica nell’anno di riferimento, si indurrebbe un corrispondente superamento del limite di cui all’articolo 23, comma 2 del decreto legislativo n. 75/2017;</w:t>
      </w:r>
    </w:p>
    <w:p w14:paraId="36DA4929" w14:textId="77777777" w:rsidR="000E6072" w:rsidRPr="00F95F8E" w:rsidRDefault="000E6072" w:rsidP="000E6072">
      <w:pPr>
        <w:numPr>
          <w:ilvl w:val="0"/>
          <w:numId w:val="142"/>
        </w:numPr>
        <w:spacing w:line="360" w:lineRule="auto"/>
        <w:contextualSpacing/>
        <w:rPr>
          <w:rFonts w:ascii="Garamond" w:hAnsi="Garamond"/>
          <w:sz w:val="24"/>
        </w:rPr>
      </w:pPr>
      <w:r w:rsidRPr="00F95F8E">
        <w:rPr>
          <w:rFonts w:ascii="Garamond" w:hAnsi="Garamond"/>
          <w:sz w:val="24"/>
        </w:rPr>
        <w:t>per l’ente invece la cui quota di convenzione si riduce (o che passa da uno stato di segretario titolare di sede unica nel 2016 ad un regime di segreteria convenzionata nell’anno di riferimento), si genererebbe un corrispondente spazio finanziario al di sotto del limite, spazio che potrebbe essere utilizzato per incrementi accessori sia del segretario che del restante personale, dirigente e non dirigente.</w:t>
      </w:r>
    </w:p>
    <w:p w14:paraId="6F358694"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Alla luce di quanto rappresentato, in sede di verifica del limite di spesa 2016, l’algoritmo del Conto annuale controlla che le voci accessorie soggette a limite complessivamente spettanti al Segretario comunale e provinciale non si incrementino rispetto all’anno 2016, a prescindere che le stesse siano a carico di una sola amministrazione (segretario titolare di sede unica) oppure di più amministrazioni (segreteria convenzionata).</w:t>
      </w:r>
    </w:p>
    <w:p w14:paraId="7378D00D"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Dal punto di vista applicativo, tale verifica è operata in sede di scheda SICI(1) attraverso la quantificazione delle risorse “complessivamente” destinate alla retribuzione accessoria del Segretario comunale o provinciale nell’anno 2016, quindi in caso di segreteria convenzionata, delle risorse complessivamente destinate da parte tutti gli enti in convenzione, (domanda LEG433) moltiplicate per la percentuale di quota di convenzione in essere nello specifico anno di rilevazione (domanda LEG436 a carattere obbligatorio).</w:t>
      </w:r>
    </w:p>
    <w:p w14:paraId="7CD27F5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Tale meccanismo verifica che l’accessorio del Segretario comunale o provinciale nel suo complesso non aumenti rispetto al 2016 e, al contempo, al variare delle condizioni di segreteria convenzionata, non </w:t>
      </w:r>
      <w:r w:rsidRPr="00F95F8E">
        <w:rPr>
          <w:rFonts w:ascii="Garamond" w:hAnsi="Garamond"/>
          <w:sz w:val="24"/>
        </w:rPr>
        <w:lastRenderedPageBreak/>
        <w:t>generi le richiamate condizioni superamento del limite (ovvero di favore) che si determinerebbero nel caso in cui fosse presa in considerazione unicamente la quota di accessorio del Segretario comunale o provinciale a carico del singolo ente.</w:t>
      </w:r>
    </w:p>
    <w:p w14:paraId="326B960E"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Il sistema di controllo è realizzato attraverso la risposta alle domande LEG433, LEG436 e LEG428 della relativa Scheda SICI, come di seguito specificato:</w:t>
      </w:r>
    </w:p>
    <w:p w14:paraId="64685726" w14:textId="77777777" w:rsidR="000E6072" w:rsidRPr="00F95F8E" w:rsidRDefault="000E6072" w:rsidP="000E6072">
      <w:pPr>
        <w:numPr>
          <w:ilvl w:val="0"/>
          <w:numId w:val="140"/>
        </w:numPr>
        <w:spacing w:line="360" w:lineRule="auto"/>
        <w:contextualSpacing/>
        <w:rPr>
          <w:rFonts w:ascii="Garamond" w:hAnsi="Garamond"/>
          <w:sz w:val="24"/>
        </w:rPr>
      </w:pPr>
      <w:r w:rsidRPr="00F95F8E">
        <w:rPr>
          <w:rFonts w:ascii="Garamond" w:hAnsi="Garamond"/>
          <w:i/>
          <w:iCs/>
          <w:sz w:val="24"/>
        </w:rPr>
        <w:t>LEG433</w:t>
      </w:r>
      <w:r w:rsidRPr="00F95F8E">
        <w:rPr>
          <w:rFonts w:ascii="Garamond" w:hAnsi="Garamond"/>
          <w:sz w:val="24"/>
        </w:rPr>
        <w:t xml:space="preserve"> - </w:t>
      </w:r>
      <w:r w:rsidRPr="00F95F8E">
        <w:rPr>
          <w:rFonts w:ascii="Garamond" w:hAnsi="Garamond"/>
          <w:i/>
          <w:iCs/>
          <w:sz w:val="24"/>
        </w:rPr>
        <w:t>Risorse accessorie soggette all’art. 23, comma 2, D.Lgs. n. 75/2017 destinate al Segretario nel 2016, riferite alla intera annualità (in caso di segreteria convenzionata 2016 indicare le risorse destinate al Segretario da tutti gli enti della convenzione, euro)</w:t>
      </w:r>
      <w:r w:rsidRPr="00F95F8E">
        <w:rPr>
          <w:rFonts w:ascii="Garamond" w:hAnsi="Garamond"/>
          <w:sz w:val="24"/>
        </w:rPr>
        <w:t>: occorre indicare le risorse oggetto di rilevazione (vedi sopra) destinate alla retribuzione accessoria del Segretario comunale o provinciale nell’anno 2016 a prescindere da qualsivoglia situazione accidentale che ne abbia ridotto l’ammontare (es. mensilità non pagate, assegnazione di Segretario a scavalco, ecc.), ossia l’ammontare massimo delle voci accessorie elencate nella sezione destra della tabella 15 in ipotesi di presenza retribuita per tutta l’annualità 2016.</w:t>
      </w:r>
    </w:p>
    <w:p w14:paraId="11E43243" w14:textId="77777777" w:rsidR="000E6072" w:rsidRPr="00F95F8E" w:rsidRDefault="000E6072" w:rsidP="000E6072">
      <w:pPr>
        <w:spacing w:line="360" w:lineRule="auto"/>
        <w:ind w:left="720" w:firstLine="0"/>
        <w:contextualSpacing/>
        <w:rPr>
          <w:rFonts w:ascii="Garamond" w:hAnsi="Garamond"/>
          <w:sz w:val="24"/>
        </w:rPr>
      </w:pPr>
      <w:r w:rsidRPr="00F95F8E">
        <w:rPr>
          <w:rFonts w:ascii="Garamond" w:hAnsi="Garamond"/>
          <w:sz w:val="24"/>
        </w:rPr>
        <w:t>In caso di segreteria convenzionata nell’anno 2016, occorre indicare le risorse oggetto di rilevazione complessivamente destinate al Segretario da tutti gli enti che partecipavano alla convenzione allora vigente (quindi il 100% della convenzione e non la quota a proprio carico).</w:t>
      </w:r>
    </w:p>
    <w:p w14:paraId="7A68E591" w14:textId="77777777" w:rsidR="000E6072" w:rsidRPr="00F95F8E" w:rsidRDefault="000E6072" w:rsidP="000E6072">
      <w:pPr>
        <w:numPr>
          <w:ilvl w:val="0"/>
          <w:numId w:val="140"/>
        </w:numPr>
        <w:spacing w:line="360" w:lineRule="auto"/>
        <w:contextualSpacing/>
        <w:rPr>
          <w:rFonts w:ascii="Garamond" w:hAnsi="Garamond"/>
          <w:sz w:val="24"/>
        </w:rPr>
      </w:pPr>
      <w:r w:rsidRPr="00F95F8E">
        <w:rPr>
          <w:rFonts w:ascii="Garamond" w:hAnsi="Garamond"/>
          <w:i/>
          <w:iCs/>
          <w:sz w:val="24"/>
        </w:rPr>
        <w:t>LEG436 - Quota di retribuzione accessoria individuata nel vigente protocollo/accordo di segreteria convenzionata (valore %, indicare 100% in caso di segretario titolare di sede unica e 0% nel caso di scavalco per l’intero anno”)</w:t>
      </w:r>
      <w:r w:rsidRPr="00F95F8E">
        <w:rPr>
          <w:rFonts w:ascii="Garamond" w:hAnsi="Garamond"/>
          <w:sz w:val="24"/>
        </w:rPr>
        <w:t>: in caso di segreteria convenzionata occorre indicare la quota percentuale di retribuzione accessoria del Segretario a proprio carico come formalizzata nel protocollo/accordo. A tal fine risulta opportuno rapportare il totale dell’accessorio dovuto dalla propria amministrazione, in euro, al totale sempre in euro dovuto dal complesso delle amministrazioni che partecipano alla convenzione, il tutto moltiplicato 100; in presenza di Segretario titolare occorre indicare 100%; occorre invece indicare 0% quando il segretario risulta assente tutto l’anno oppure a scavalco per l’intera annualità.</w:t>
      </w:r>
    </w:p>
    <w:p w14:paraId="253BD27B" w14:textId="77777777" w:rsidR="000E6072" w:rsidRPr="00F95F8E" w:rsidRDefault="000E6072" w:rsidP="000E6072">
      <w:pPr>
        <w:numPr>
          <w:ilvl w:val="0"/>
          <w:numId w:val="140"/>
        </w:numPr>
        <w:spacing w:line="360" w:lineRule="auto"/>
        <w:contextualSpacing/>
        <w:rPr>
          <w:rFonts w:ascii="Garamond" w:hAnsi="Garamond"/>
          <w:sz w:val="24"/>
        </w:rPr>
      </w:pPr>
      <w:r w:rsidRPr="00F95F8E">
        <w:rPr>
          <w:rFonts w:ascii="Garamond" w:hAnsi="Garamond"/>
          <w:i/>
          <w:iCs/>
          <w:sz w:val="24"/>
        </w:rPr>
        <w:t xml:space="preserve">LEG428 </w:t>
      </w:r>
      <w:r w:rsidRPr="00F95F8E">
        <w:rPr>
          <w:rFonts w:ascii="Garamond" w:hAnsi="Garamond"/>
          <w:i/>
          <w:iCs/>
          <w:sz w:val="24"/>
        </w:rPr>
        <w:noBreakHyphen/>
        <w:t xml:space="preserve"> Importo del limite 2016 riferito alla presente macrocategoria (euro): l’importo da indicare deve </w:t>
      </w:r>
      <w:r w:rsidRPr="00F95F8E">
        <w:rPr>
          <w:rFonts w:ascii="Garamond" w:hAnsi="Garamond"/>
          <w:sz w:val="24"/>
        </w:rPr>
        <w:t>essere il prodotto dei valori inseriti nelle due domande LEG433 e LEG436, così ad esempio se in LEG433 è stato inserito l’importo di 10.000 euro e in LEG436 è stata dichiarata la quota 80%, l’importo del limite 2016 da indicare in LEG428 è 8.000 euro.</w:t>
      </w:r>
    </w:p>
    <w:p w14:paraId="03067441"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Si riportano, infine, indicazioni di carattere generale relative alle seguenti domande:</w:t>
      </w:r>
    </w:p>
    <w:p w14:paraId="29A6A49A" w14:textId="77777777" w:rsidR="000E6072" w:rsidRPr="00F95F8E" w:rsidRDefault="000E6072" w:rsidP="000E6072">
      <w:pPr>
        <w:numPr>
          <w:ilvl w:val="0"/>
          <w:numId w:val="141"/>
        </w:numPr>
        <w:spacing w:line="360" w:lineRule="auto"/>
        <w:contextualSpacing/>
        <w:rPr>
          <w:rFonts w:ascii="Garamond" w:hAnsi="Garamond"/>
          <w:sz w:val="24"/>
        </w:rPr>
      </w:pPr>
      <w:r w:rsidRPr="00F95F8E">
        <w:rPr>
          <w:rFonts w:ascii="Garamond" w:hAnsi="Garamond"/>
          <w:i/>
          <w:iCs/>
          <w:sz w:val="24"/>
        </w:rPr>
        <w:t>LEG434 - Art. 107, comma 1, Ccnl 16-18 - incremento retribuzione di posizione (valutata su base annua ed in assenza di segreteria convenzionata, euro</w:t>
      </w:r>
      <w:r w:rsidRPr="00F95F8E">
        <w:rPr>
          <w:rFonts w:ascii="Garamond" w:hAnsi="Garamond"/>
          <w:sz w:val="24"/>
        </w:rPr>
        <w:t>”: l’importo da indicare prescinde da qualsivoglia situazione accidentale che ne abbia ridotto l’ammontare e va considerato in ipotesi di presenza retribuita per tutta l’annualità 2018.</w:t>
      </w:r>
    </w:p>
    <w:p w14:paraId="79056A42" w14:textId="77777777" w:rsidR="000E6072" w:rsidRPr="00F95F8E" w:rsidRDefault="000E6072" w:rsidP="000E6072">
      <w:pPr>
        <w:numPr>
          <w:ilvl w:val="0"/>
          <w:numId w:val="141"/>
        </w:numPr>
        <w:spacing w:line="360" w:lineRule="auto"/>
        <w:contextualSpacing/>
        <w:rPr>
          <w:rFonts w:ascii="Garamond" w:hAnsi="Garamond"/>
          <w:sz w:val="24"/>
        </w:rPr>
      </w:pPr>
      <w:r w:rsidRPr="00F95F8E">
        <w:rPr>
          <w:rFonts w:ascii="Garamond" w:hAnsi="Garamond"/>
          <w:i/>
          <w:iCs/>
          <w:sz w:val="24"/>
        </w:rPr>
        <w:lastRenderedPageBreak/>
        <w:t xml:space="preserve">LEG435 </w:t>
      </w:r>
      <w:r w:rsidRPr="00F95F8E">
        <w:rPr>
          <w:rFonts w:ascii="Garamond" w:hAnsi="Garamond"/>
          <w:i/>
          <w:iCs/>
          <w:sz w:val="24"/>
        </w:rPr>
        <w:noBreakHyphen/>
        <w:t xml:space="preserve"> Art. 107, comma 2, Ccnl 16-18 - Incremento annuo galleggiamento Segretario ex art. 41, comma 5 del Ccnl 16/5/2001 (valutato su base annua ed in assenza di segreteria convenzionata, euro)</w:t>
      </w:r>
      <w:r w:rsidRPr="00F95F8E">
        <w:rPr>
          <w:rFonts w:ascii="Garamond" w:hAnsi="Garamond"/>
          <w:sz w:val="24"/>
        </w:rPr>
        <w:t>: la voce va compilata unicamente nel caso in cui il Segretario percepisca l’indennità di galleggiamento nell’anno di riferimento del Conto annuale.</w:t>
      </w:r>
    </w:p>
    <w:p w14:paraId="5FCA4D4D" w14:textId="77777777" w:rsidR="000E6072" w:rsidRPr="00F95F8E" w:rsidRDefault="000E6072" w:rsidP="000E6072">
      <w:pPr>
        <w:spacing w:line="360" w:lineRule="auto"/>
        <w:ind w:left="720" w:firstLine="0"/>
        <w:contextualSpacing/>
        <w:rPr>
          <w:rFonts w:ascii="Garamond" w:hAnsi="Garamond"/>
          <w:sz w:val="24"/>
        </w:rPr>
      </w:pPr>
      <w:r w:rsidRPr="00F95F8E">
        <w:rPr>
          <w:rFonts w:ascii="Garamond" w:hAnsi="Garamond"/>
          <w:sz w:val="24"/>
        </w:rPr>
        <w:t>L’importo dell’incremento della retribuzione di posizione determinato dal cambiamento della base su cui calcolare il galleggiamento deve essere inserito secondo la modalità di cui al punto precedente.</w:t>
      </w:r>
    </w:p>
    <w:p w14:paraId="6F046F64" w14:textId="77777777" w:rsidR="000E6072" w:rsidRPr="00F95F8E" w:rsidRDefault="000E6072" w:rsidP="000E6072">
      <w:r w:rsidRPr="00F95F8E">
        <w:t>Istruzioni specifiche per le amministrazioni comunali interessate dall’art. 3, c. 6, del decreto legge n. 44/2023</w:t>
      </w:r>
    </w:p>
    <w:p w14:paraId="1832492A"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Al fine del corretto funzionamento dei controlli automatizzati predisposti dal Conto annuale per la verifica del limite 2016, le amministrazioni comunali interessate dall’art. 3, comma 6, del decreto legge n. 44 del 22 aprile 2023, in deroga alle istruzioni precedenti, dovranno compilare la scheda SICI, sezione LEG, secondo le seguenti istruzioni:</w:t>
      </w:r>
    </w:p>
    <w:p w14:paraId="5C2D9138" w14:textId="77777777" w:rsidR="000E6072" w:rsidRPr="00F95F8E" w:rsidRDefault="000E6072" w:rsidP="000E6072">
      <w:pPr>
        <w:spacing w:line="360" w:lineRule="auto"/>
        <w:ind w:firstLine="0"/>
        <w:rPr>
          <w:rFonts w:ascii="Garamond" w:hAnsi="Garamond"/>
          <w:sz w:val="24"/>
        </w:rPr>
      </w:pPr>
      <w:r w:rsidRPr="00F95F8E">
        <w:rPr>
          <w:rFonts w:ascii="Garamond" w:hAnsi="Garamond"/>
          <w:i/>
          <w:iCs/>
          <w:sz w:val="24"/>
        </w:rPr>
        <w:t>LEG428 – Importo del limite 2016</w:t>
      </w:r>
      <w:r w:rsidRPr="00F95F8E">
        <w:rPr>
          <w:rFonts w:ascii="Garamond" w:hAnsi="Garamond"/>
          <w:sz w:val="24"/>
        </w:rPr>
        <w:t>: indicare zero;</w:t>
      </w:r>
    </w:p>
    <w:p w14:paraId="5B28FDB0" w14:textId="77777777" w:rsidR="000E6072" w:rsidRPr="00F95F8E" w:rsidRDefault="000E6072" w:rsidP="000E6072">
      <w:pPr>
        <w:spacing w:line="360" w:lineRule="auto"/>
        <w:ind w:firstLine="0"/>
        <w:rPr>
          <w:rFonts w:ascii="Garamond" w:hAnsi="Garamond"/>
          <w:strike/>
          <w:sz w:val="24"/>
        </w:rPr>
      </w:pPr>
      <w:r w:rsidRPr="00F95F8E">
        <w:rPr>
          <w:rFonts w:ascii="Garamond" w:hAnsi="Garamond"/>
          <w:i/>
          <w:iCs/>
          <w:sz w:val="24"/>
        </w:rPr>
        <w:t>LEG485 – Art. 3, c. 6, del decreto legge n. 44/2023,</w:t>
      </w:r>
      <w:r w:rsidRPr="00F95F8E">
        <w:rPr>
          <w:rFonts w:ascii="Garamond" w:hAnsi="Garamond"/>
          <w:sz w:val="24"/>
        </w:rPr>
        <w:t xml:space="preserve"> </w:t>
      </w:r>
      <w:r w:rsidRPr="00F95F8E">
        <w:rPr>
          <w:rFonts w:ascii="Garamond" w:hAnsi="Garamond"/>
          <w:i/>
          <w:iCs/>
          <w:sz w:val="24"/>
        </w:rPr>
        <w:t>spesa del segretario comunale per l’anno di rilevazione</w:t>
      </w:r>
      <w:r w:rsidRPr="00F95F8E">
        <w:rPr>
          <w:rFonts w:ascii="Garamond" w:hAnsi="Garamond"/>
          <w:sz w:val="24"/>
        </w:rPr>
        <w:t>:</w:t>
      </w:r>
      <w:r w:rsidRPr="00F95F8E">
        <w:rPr>
          <w:rFonts w:ascii="Garamond" w:hAnsi="Garamond"/>
          <w:i/>
          <w:iCs/>
          <w:sz w:val="24"/>
        </w:rPr>
        <w:t xml:space="preserve"> </w:t>
      </w:r>
      <w:r w:rsidRPr="00F95F8E">
        <w:rPr>
          <w:rFonts w:ascii="Garamond" w:hAnsi="Garamond"/>
          <w:sz w:val="24"/>
        </w:rPr>
        <w:t>indicare il totale delle risorse individuate in tabella 15 (sezione di sinistra);</w:t>
      </w:r>
    </w:p>
    <w:p w14:paraId="4E993BCD" w14:textId="77777777" w:rsidR="000E6072" w:rsidRPr="00F95F8E" w:rsidRDefault="000E6072" w:rsidP="000E6072">
      <w:pPr>
        <w:spacing w:line="360" w:lineRule="auto"/>
        <w:ind w:firstLine="0"/>
        <w:rPr>
          <w:rFonts w:ascii="Garamond" w:hAnsi="Garamond"/>
          <w:sz w:val="24"/>
        </w:rPr>
      </w:pPr>
      <w:r w:rsidRPr="00F95F8E">
        <w:rPr>
          <w:rFonts w:ascii="Garamond" w:hAnsi="Garamond"/>
          <w:i/>
          <w:iCs/>
          <w:sz w:val="24"/>
        </w:rPr>
        <w:t>LEG398 – Totale risorse non rilevanti ai fini della verifica del limite 2016</w:t>
      </w:r>
      <w:r w:rsidRPr="00F95F8E">
        <w:rPr>
          <w:rFonts w:ascii="Garamond" w:hAnsi="Garamond"/>
          <w:sz w:val="24"/>
        </w:rPr>
        <w:t>: indicare il medesimo importo riportato in tabella 15 (sezione di sinistra) e alla voce LEG485.</w:t>
      </w:r>
    </w:p>
    <w:p w14:paraId="679812C5"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Ad eccezione della domanda LEG 436 (a risposta obbligatoria) le ulteriori domande della sezione LEG riferite alle risorse accessorie, non vanno compilate.</w:t>
      </w:r>
    </w:p>
    <w:p w14:paraId="5014ED9A" w14:textId="77777777" w:rsidR="000E6072" w:rsidRPr="00F95F8E" w:rsidRDefault="000E6072" w:rsidP="000E6072">
      <w:pPr>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FINANZIAMENTO RETRIBUZIONE ACCESSORIA SEGRETARIO COMUNALE E PROVINCIALE</w:t>
      </w:r>
    </w:p>
    <w:p w14:paraId="4DEC0536"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A. Risorse a carico del Bilancio</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7F7ED144" w14:textId="77777777" w:rsidTr="003D33D7">
        <w:trPr>
          <w:cantSplit/>
          <w:trHeight w:val="338"/>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290C168"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65895FD"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2721FE60"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2F0D0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F18J - Risorse destinate al trattamento accessorio del Segretario comunale e provinciale di competenza dell’amministrazione erogante,</w:t>
            </w:r>
            <w:r w:rsidRPr="00F95F8E">
              <w:rPr>
                <w:rFonts w:ascii="Garamond" w:hAnsi="Garamond"/>
                <w:i/>
                <w:iCs/>
                <w:sz w:val="24"/>
              </w:rPr>
              <w:t xml:space="preserve"> </w:t>
            </w:r>
            <w:r w:rsidRPr="00F95F8E">
              <w:rPr>
                <w:rFonts w:ascii="Garamond" w:hAnsi="Garamond"/>
                <w:bCs/>
                <w:iCs/>
                <w:sz w:val="24"/>
              </w:rPr>
              <w:t>limitatamente alle voci accessorie segnalate nella sezione di destra della tabella 15</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B145C34"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Artt. 106-107 CCNL 16-18</w:t>
            </w:r>
          </w:p>
        </w:tc>
      </w:tr>
      <w:tr w:rsidR="000E6072" w:rsidRPr="00F95F8E" w14:paraId="1D01E594"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E28674A" w14:textId="77777777" w:rsidR="000E6072" w:rsidRPr="00F95F8E" w:rsidRDefault="000E6072" w:rsidP="003D33D7">
            <w:pPr>
              <w:spacing w:after="0"/>
              <w:ind w:firstLine="0"/>
              <w:rPr>
                <w:rFonts w:ascii="Garamond" w:hAnsi="Garamond"/>
                <w:bCs/>
                <w:iCs/>
                <w:sz w:val="24"/>
              </w:rPr>
            </w:pPr>
            <w:bookmarkStart w:id="24" w:name="_Hlk162616645"/>
            <w:r w:rsidRPr="00F95F8E">
              <w:rPr>
                <w:rFonts w:ascii="Garamond" w:hAnsi="Garamond"/>
                <w:bCs/>
                <w:iCs/>
                <w:sz w:val="24"/>
              </w:rPr>
              <w:t xml:space="preserve">F24K - Incremento per l’attuazione dei progetti PNRR </w:t>
            </w:r>
            <w:bookmarkEnd w:id="24"/>
            <w:r w:rsidRPr="00F95F8E">
              <w:rPr>
                <w:rFonts w:ascii="Garamond" w:hAnsi="Garamond"/>
                <w:bCs/>
                <w:iCs/>
                <w:sz w:val="24"/>
                <w:vertAlign w:val="superscript"/>
              </w:rPr>
              <w:t>(1)</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F0F677C"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Art. 8, c. 3, secondo periodo, DL n.  13/2023</w:t>
            </w:r>
          </w:p>
        </w:tc>
      </w:tr>
      <w:tr w:rsidR="000E6072" w:rsidRPr="00F95F8E" w14:paraId="1609B4BE"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D116F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F20M - (eventuali) Quote a rimborso Ministero dell’Interno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C6ABE0D"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Art. 43, c. 2 CCNL 98-01</w:t>
            </w:r>
          </w:p>
        </w:tc>
      </w:tr>
    </w:tbl>
    <w:p w14:paraId="0D67A376" w14:textId="77777777" w:rsidR="000E6072" w:rsidRPr="00F95F8E" w:rsidRDefault="000E6072" w:rsidP="000E6072">
      <w:pPr>
        <w:spacing w:before="120" w:line="360" w:lineRule="auto"/>
        <w:ind w:firstLine="0"/>
        <w:rPr>
          <w:rFonts w:ascii="Garamond" w:hAnsi="Garamond"/>
          <w:strike/>
          <w:sz w:val="24"/>
        </w:rPr>
      </w:pPr>
      <w:bookmarkStart w:id="25" w:name="_Hlk151457936"/>
      <w:r w:rsidRPr="00F95F8E">
        <w:rPr>
          <w:rFonts w:ascii="Garamond" w:hAnsi="Garamond"/>
          <w:sz w:val="24"/>
          <w:vertAlign w:val="superscript"/>
        </w:rPr>
        <w:t>(1) </w:t>
      </w:r>
      <w:bookmarkStart w:id="26" w:name="_Hlk151458550"/>
      <w:r w:rsidRPr="00F95F8E">
        <w:rPr>
          <w:rFonts w:ascii="Garamond" w:hAnsi="Garamond"/>
          <w:sz w:val="24"/>
        </w:rPr>
        <w:t xml:space="preserve">Per gli impegni derivanti dall’attuazione dei progetti del PNRR e nel rispetto dei requisiti di cui al comma 4 dell’art. 8 del DL n. 13/2023, è facoltà </w:t>
      </w:r>
      <w:r w:rsidRPr="00F95F8E">
        <w:rPr>
          <w:rFonts w:ascii="Garamond" w:hAnsi="Garamond"/>
          <w:i/>
          <w:iCs/>
          <w:sz w:val="24"/>
        </w:rPr>
        <w:t>degli enti locali</w:t>
      </w:r>
      <w:r w:rsidRPr="00F95F8E">
        <w:rPr>
          <w:rFonts w:ascii="Garamond" w:hAnsi="Garamond"/>
          <w:sz w:val="24"/>
        </w:rPr>
        <w:t xml:space="preserve"> incrementare le risorse accessorie del segretario comunale e provinciale, in deroga al limite 2016 e fino a un massimo del 5% calcolato sul valore della retribuzione di posizione (teorica) spettante al segretario in base all’art. art. 107 comma 1 </w:t>
      </w:r>
      <w:r w:rsidRPr="00F95F8E">
        <w:rPr>
          <w:rFonts w:ascii="Garamond" w:hAnsi="Garamond"/>
          <w:sz w:val="24"/>
        </w:rPr>
        <w:lastRenderedPageBreak/>
        <w:t>del CCNL 2016-18 e sul valore della retribuzione di risultato calcolata in base alla percentuale (teorica) individuata ai sensi dell’art. 42 del CCNL 1998-01. Il tutto va suddiviso pro-quota in caso di segreteria convenzionata.</w:t>
      </w:r>
    </w:p>
    <w:bookmarkEnd w:id="25"/>
    <w:bookmarkEnd w:id="26"/>
    <w:p w14:paraId="5BF68F73" w14:textId="77777777" w:rsidR="000E6072" w:rsidRPr="00F95F8E" w:rsidRDefault="000E6072" w:rsidP="000E6072">
      <w:pPr>
        <w:spacing w:before="100" w:beforeAutospacing="1" w:after="100" w:afterAutospacing="1" w:line="360" w:lineRule="auto"/>
        <w:ind w:firstLine="0"/>
        <w:jc w:val="left"/>
        <w:rPr>
          <w:rFonts w:ascii="Garamond" w:hAnsi="Garamond"/>
          <w:sz w:val="24"/>
        </w:rPr>
      </w:pPr>
      <w:r w:rsidRPr="00F95F8E">
        <w:rPr>
          <w:rFonts w:ascii="Garamond" w:hAnsi="Garamond"/>
          <w:b/>
          <w:bCs/>
          <w:sz w:val="24"/>
        </w:rPr>
        <w:t>DESTINAZIONI RETRIBUZIONE ACCESSORIA SEGRETARIO COMUNALE E PROVINCIALE</w:t>
      </w:r>
    </w:p>
    <w:p w14:paraId="1CEA27B7"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186ADAD6"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E025166"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9F99F8E"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0E67BFC7"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65A0BD2"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U448 - Retribuzione di posizione (al netto delle maggiorazioni individuate ai sensi dell’articolo 41 del CCNL 1998-01, commi 4-5)</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7846D73"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Art. 107, c. 1 CCNL 16-18</w:t>
            </w:r>
          </w:p>
        </w:tc>
      </w:tr>
      <w:tr w:rsidR="000E6072" w:rsidRPr="00F95F8E" w14:paraId="661CD31E"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34F775"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U06Z - Maggiorazione retribuzione di posizione (art. 41, c. 4 CCNL 98-01, art. 1, ultimo periodo CCNI 22/12/03)</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40605E4"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Art. 107, c. 4 CCNL 16-18</w:t>
            </w:r>
          </w:p>
        </w:tc>
      </w:tr>
      <w:tr w:rsidR="000E6072" w:rsidRPr="00F95F8E" w14:paraId="0B795920"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DC1730" w14:textId="77777777" w:rsidR="000E6072" w:rsidRPr="00F95F8E" w:rsidRDefault="000E6072" w:rsidP="003D33D7">
            <w:pPr>
              <w:spacing w:after="0"/>
              <w:ind w:firstLine="0"/>
              <w:rPr>
                <w:rFonts w:ascii="Garamond" w:hAnsi="Garamond"/>
                <w:bCs/>
                <w:sz w:val="24"/>
              </w:rPr>
            </w:pPr>
            <w:r w:rsidRPr="00F95F8E">
              <w:rPr>
                <w:rFonts w:ascii="Garamond" w:hAnsi="Garamond"/>
                <w:bCs/>
                <w:iCs/>
                <w:sz w:val="24"/>
              </w:rPr>
              <w:t>U07B - Galleggiamento funzione dirigenziale o P.O. più elevata (a</w:t>
            </w:r>
            <w:r w:rsidRPr="00F95F8E">
              <w:rPr>
                <w:rFonts w:ascii="Garamond" w:hAnsi="Garamond"/>
                <w:bCs/>
                <w:sz w:val="24"/>
              </w:rPr>
              <w:t>rt. 41, c. 5 CCNL 98-01</w:t>
            </w:r>
            <w:r w:rsidRPr="00F95F8E">
              <w:rPr>
                <w:rFonts w:ascii="Garamond" w:hAnsi="Garamond"/>
                <w:bCs/>
                <w:iCs/>
                <w:sz w:val="24"/>
              </w:rPr>
              <w:t>)</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8727EDA"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Art. 107, c. 2 CCNL 16-18</w:t>
            </w:r>
          </w:p>
        </w:tc>
      </w:tr>
      <w:tr w:rsidR="000E6072" w:rsidRPr="00F95F8E" w14:paraId="02A0A0E6"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95CD1A1" w14:textId="77777777" w:rsidR="000E6072" w:rsidRPr="00F95F8E" w:rsidRDefault="000E6072" w:rsidP="003D33D7">
            <w:pPr>
              <w:spacing w:after="0"/>
              <w:ind w:firstLine="0"/>
              <w:rPr>
                <w:rFonts w:ascii="Garamond" w:hAnsi="Garamond"/>
                <w:bCs/>
                <w:i/>
                <w:sz w:val="24"/>
              </w:rPr>
            </w:pPr>
            <w:r w:rsidRPr="00F95F8E">
              <w:rPr>
                <w:rFonts w:ascii="Garamond" w:hAnsi="Garamond"/>
                <w:bCs/>
                <w:iCs/>
                <w:sz w:val="24"/>
              </w:rPr>
              <w:t>U449 - Retribuzione di risultato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8E2DF63"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Art. 42 c. 2 CCNL 98-01 e s.m.i.</w:t>
            </w:r>
          </w:p>
        </w:tc>
      </w:tr>
    </w:tbl>
    <w:p w14:paraId="6749596A" w14:textId="77777777" w:rsidR="000E6072" w:rsidRPr="00F95F8E" w:rsidRDefault="000E6072" w:rsidP="000E6072">
      <w:pPr>
        <w:pBdr>
          <w:top w:val="single" w:sz="4" w:space="6" w:color="auto"/>
          <w:bottom w:val="single" w:sz="4" w:space="1" w:color="auto"/>
        </w:pBdr>
        <w:spacing w:before="100" w:beforeAutospacing="1" w:after="100" w:afterAutospacing="1" w:line="360" w:lineRule="auto"/>
        <w:ind w:firstLine="0"/>
        <w:rPr>
          <w:rFonts w:ascii="Garamond" w:hAnsi="Garamond"/>
          <w:b/>
          <w:bCs/>
          <w:iCs/>
          <w:sz w:val="28"/>
          <w:szCs w:val="28"/>
        </w:rPr>
      </w:pPr>
      <w:r w:rsidRPr="00F95F8E">
        <w:rPr>
          <w:rFonts w:ascii="Garamond" w:hAnsi="Garamond"/>
          <w:b/>
          <w:bCs/>
          <w:iCs/>
          <w:sz w:val="28"/>
          <w:szCs w:val="28"/>
        </w:rPr>
        <w:t>Personale dirigente</w:t>
      </w:r>
    </w:p>
    <w:p w14:paraId="03F82AC1" w14:textId="77777777" w:rsidR="000E6072" w:rsidRPr="00F95F8E" w:rsidRDefault="000E6072" w:rsidP="000E6072">
      <w:pPr>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COSTITUZIONE DEL FONDO PER LA RETRIBUZIONE DI POSIZIONE</w:t>
      </w:r>
      <w:r w:rsidRPr="00F95F8E">
        <w:rPr>
          <w:rFonts w:ascii="Garamond" w:hAnsi="Garamond"/>
          <w:b/>
          <w:bCs/>
          <w:iCs/>
          <w:sz w:val="24"/>
        </w:rPr>
        <w:br/>
        <w:t>E DI RISULTATO</w:t>
      </w:r>
    </w:p>
    <w:p w14:paraId="628CE02A"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A. Risorse fisse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17F6A7B3"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18091FC" w14:textId="77777777" w:rsidR="000E6072" w:rsidRPr="00F95F8E" w:rsidRDefault="000E6072" w:rsidP="003D33D7">
            <w:pPr>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4C6D4B82" w14:textId="77777777" w:rsidR="000E6072" w:rsidRPr="00F95F8E" w:rsidRDefault="000E6072" w:rsidP="003D33D7">
            <w:pPr>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Riferimento CCNL / legge</w:t>
            </w:r>
          </w:p>
        </w:tc>
      </w:tr>
      <w:tr w:rsidR="000E6072" w:rsidRPr="00341B71" w14:paraId="27C87D22"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8C3FF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F18K - Unico importo 2020</w:t>
            </w:r>
            <w:r w:rsidRPr="00F95F8E">
              <w:rPr>
                <w:rFonts w:ascii="Garamond" w:hAnsi="Garamond"/>
                <w:bCs/>
                <w:iCs/>
                <w:sz w:val="24"/>
                <w:vertAlign w:val="superscript"/>
              </w:rPr>
              <w:t xml:space="preserve"> (1)</w:t>
            </w:r>
          </w:p>
        </w:tc>
        <w:tc>
          <w:tcPr>
            <w:tcW w:w="3357" w:type="dxa"/>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5B7EBA93"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57, c. 2, lett. a) CCNL 16-18</w:t>
            </w:r>
          </w:p>
        </w:tc>
      </w:tr>
      <w:tr w:rsidR="000E6072" w:rsidRPr="00341B71" w14:paraId="4E934693"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1755220"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F16L - Incremento accessorio in deroga alle ordinarie facoltà assunzionali (Art. 11, c. 1, lett. b) DL n. 135/2018)</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1CDC6820" w14:textId="77777777" w:rsidR="000E6072" w:rsidRPr="00F95F8E" w:rsidRDefault="000E6072" w:rsidP="003D33D7">
            <w:pPr>
              <w:spacing w:beforeAutospacing="1" w:after="0" w:afterAutospacing="1"/>
              <w:ind w:firstLine="0"/>
              <w:rPr>
                <w:rFonts w:ascii="Garamond" w:hAnsi="Garamond"/>
                <w:bCs/>
                <w:iCs/>
                <w:sz w:val="24"/>
                <w:lang w:val="en-US"/>
              </w:rPr>
            </w:pPr>
            <w:r w:rsidRPr="00F95F8E">
              <w:rPr>
                <w:rFonts w:ascii="Garamond" w:hAnsi="Garamond"/>
                <w:bCs/>
                <w:iCs/>
                <w:sz w:val="24"/>
                <w:lang w:val="en-US"/>
              </w:rPr>
              <w:t>Art. 57, c. 2, lett. b) CCNL 16-18</w:t>
            </w:r>
          </w:p>
        </w:tc>
      </w:tr>
      <w:tr w:rsidR="000E6072" w:rsidRPr="00F95F8E" w14:paraId="29F1BDB1"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076307"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F15J - Incremento accessorio assunzioni su base di sostenibilità economico-finanziaria (art. 33, cc. 1, 1-bis, 2 DL n. 34/2019)</w:t>
            </w:r>
            <w:r w:rsidRPr="00F95F8E">
              <w:rPr>
                <w:rFonts w:ascii="Garamond" w:hAnsi="Garamond"/>
                <w:bCs/>
                <w:iCs/>
                <w:sz w:val="24"/>
                <w:vertAlign w:val="superscript"/>
              </w:rPr>
              <w:t xml:space="preserve"> (2)</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D6EAD0E" w14:textId="77777777" w:rsidR="000E6072" w:rsidRPr="00F95F8E" w:rsidRDefault="000E6072" w:rsidP="003D33D7">
            <w:pPr>
              <w:spacing w:after="0"/>
              <w:ind w:firstLine="0"/>
              <w:rPr>
                <w:rFonts w:ascii="Garamond" w:hAnsi="Garamond"/>
                <w:bCs/>
                <w:iCs/>
                <w:sz w:val="24"/>
              </w:rPr>
            </w:pPr>
          </w:p>
        </w:tc>
      </w:tr>
      <w:tr w:rsidR="000E6072" w:rsidRPr="00F95F8E" w14:paraId="0B5BD524"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A07045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F18M - Incremento accessorio per altre specifiche disposizioni di legge (quota stabile)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A3E8407" w14:textId="77777777" w:rsidR="000E6072" w:rsidRPr="00F95F8E" w:rsidRDefault="000E6072" w:rsidP="003D33D7">
            <w:pPr>
              <w:spacing w:after="0"/>
              <w:ind w:firstLine="0"/>
              <w:rPr>
                <w:rFonts w:ascii="Garamond" w:hAnsi="Garamond"/>
                <w:bCs/>
                <w:iCs/>
                <w:sz w:val="24"/>
              </w:rPr>
            </w:pPr>
          </w:p>
        </w:tc>
      </w:tr>
      <w:tr w:rsidR="000E6072" w:rsidRPr="00341B71" w14:paraId="017D2153"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0C7C5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F20N - RIA personale cessato anno precedente misura intera</w:t>
            </w:r>
            <w:r w:rsidRPr="00F95F8E">
              <w:rPr>
                <w:rFonts w:ascii="Garamond" w:hAnsi="Garamond"/>
                <w:bCs/>
                <w:iCs/>
                <w:sz w:val="24"/>
                <w:vertAlign w:val="superscript"/>
              </w:rPr>
              <w:t xml:space="preserve"> (3)</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30A6979"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57, c. 2, lett. c) CCNL 16-18</w:t>
            </w:r>
          </w:p>
        </w:tc>
      </w:tr>
      <w:tr w:rsidR="000E6072" w:rsidRPr="00341B71" w14:paraId="4E787C78"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87422E0"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F18N - Risorse adeguamento fondo scelte organizzative e gestionali (quota stabile)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A6ACE48" w14:textId="77777777" w:rsidR="000E6072" w:rsidRPr="00F95F8E" w:rsidRDefault="000E6072" w:rsidP="003D33D7">
            <w:pPr>
              <w:ind w:firstLine="0"/>
              <w:rPr>
                <w:rFonts w:ascii="Garamond" w:hAnsi="Garamond"/>
                <w:bCs/>
                <w:iCs/>
                <w:sz w:val="24"/>
                <w:lang w:val="en-US"/>
              </w:rPr>
            </w:pPr>
            <w:r w:rsidRPr="00F95F8E">
              <w:rPr>
                <w:rFonts w:ascii="Garamond" w:hAnsi="Garamond"/>
                <w:bCs/>
                <w:iCs/>
                <w:sz w:val="24"/>
                <w:lang w:val="en-US"/>
              </w:rPr>
              <w:t>Art. 57, c. 2, lett. e) CCNL 16-18</w:t>
            </w:r>
          </w:p>
        </w:tc>
      </w:tr>
    </w:tbl>
    <w:p w14:paraId="7F4BD90A" w14:textId="77777777" w:rsidR="000E6072" w:rsidRPr="00F95F8E" w:rsidRDefault="000E6072" w:rsidP="000E6072">
      <w:pPr>
        <w:spacing w:before="120" w:line="360" w:lineRule="auto"/>
        <w:ind w:firstLine="0"/>
        <w:rPr>
          <w:rFonts w:ascii="Garamond" w:hAnsi="Garamond"/>
          <w:sz w:val="24"/>
        </w:rPr>
      </w:pPr>
      <w:bookmarkStart w:id="27" w:name="_Hlk151450325"/>
      <w:r w:rsidRPr="00F95F8E">
        <w:rPr>
          <w:rFonts w:ascii="Garamond" w:hAnsi="Garamond"/>
          <w:sz w:val="24"/>
          <w:vertAlign w:val="superscript"/>
        </w:rPr>
        <w:t xml:space="preserve">(1) </w:t>
      </w:r>
      <w:r w:rsidRPr="00F95F8E">
        <w:rPr>
          <w:rFonts w:ascii="Garamond" w:hAnsi="Garamond"/>
          <w:sz w:val="24"/>
        </w:rPr>
        <w:t xml:space="preserve">Le risorse non soggette a limite 2016 confluite nell’Unico importo consolidato 2020, vanno dichiarate in scheda SICI alla domanda </w:t>
      </w:r>
      <w:r w:rsidRPr="00F95F8E">
        <w:rPr>
          <w:rFonts w:ascii="Garamond" w:hAnsi="Garamond"/>
          <w:i/>
          <w:iCs/>
          <w:sz w:val="24"/>
        </w:rPr>
        <w:t xml:space="preserve">LEG452 </w:t>
      </w:r>
      <w:r w:rsidRPr="00F95F8E">
        <w:rPr>
          <w:rFonts w:ascii="Garamond" w:hAnsi="Garamond"/>
          <w:i/>
          <w:iCs/>
          <w:sz w:val="24"/>
        </w:rPr>
        <w:noBreakHyphen/>
        <w:t xml:space="preserve"> Totale risorse ricomprese nell’unico importo consolidato non rilevanti ai fini della verifica del limite art. 23 c. 2 Dlgs n. 75/</w:t>
      </w:r>
      <w:r w:rsidRPr="00F95F8E">
        <w:rPr>
          <w:rFonts w:ascii="Garamond" w:hAnsi="Garamond"/>
          <w:sz w:val="24"/>
        </w:rPr>
        <w:t xml:space="preserve">2017 (euro)”. Si tratta ad esempio dell’incremento pari all’1,53% del m.s. 2015 previsto dall’art. 56 del Ccnl 2016-18, nonché delle risorse disposte per la armonizzazione dell’accessorio del personale ex-provinciale con qualifica dirigenziale eventualmente </w:t>
      </w:r>
      <w:r w:rsidRPr="00F95F8E">
        <w:rPr>
          <w:rFonts w:ascii="Garamond" w:hAnsi="Garamond"/>
          <w:sz w:val="24"/>
        </w:rPr>
        <w:lastRenderedPageBreak/>
        <w:t>transitato nell’amministrazione secondo le indicazioni dell’articolo 1, comma 800 della legge n. 205/2017 (legge di bilancio 2018).</w:t>
      </w:r>
    </w:p>
    <w:p w14:paraId="1BD23F7C" w14:textId="77777777" w:rsidR="000E6072" w:rsidRPr="00F95F8E" w:rsidRDefault="000E6072" w:rsidP="000E6072">
      <w:pPr>
        <w:spacing w:before="120" w:line="360" w:lineRule="auto"/>
        <w:ind w:firstLine="0"/>
        <w:rPr>
          <w:rFonts w:ascii="Garamond" w:hAnsi="Garamond"/>
          <w:sz w:val="24"/>
        </w:rPr>
      </w:pPr>
      <w:r w:rsidRPr="00F95F8E">
        <w:rPr>
          <w:rFonts w:ascii="Garamond" w:hAnsi="Garamond"/>
          <w:sz w:val="24"/>
          <w:vertAlign w:val="superscript"/>
        </w:rPr>
        <w:t xml:space="preserve">(2) </w:t>
      </w:r>
      <w:r w:rsidRPr="00F95F8E">
        <w:rPr>
          <w:rFonts w:ascii="Garamond" w:hAnsi="Garamond"/>
          <w:sz w:val="24"/>
        </w:rPr>
        <w:t>Indicare gli incrementi del fondo come certificati dall’organo di controllo determinati da assunzioni anche secondo l’orientamento espresso dalla Corte dei conti, sezione autonomie con deliberazione n. 18/SEZAUT/2023/QMIG.</w:t>
      </w:r>
    </w:p>
    <w:bookmarkEnd w:id="27"/>
    <w:p w14:paraId="6BDA2C6B"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vertAlign w:val="superscript"/>
        </w:rPr>
        <w:t xml:space="preserve">(3) </w:t>
      </w:r>
      <w:r w:rsidRPr="00F95F8E">
        <w:rPr>
          <w:rFonts w:ascii="Garamond" w:hAnsi="Garamond"/>
          <w:sz w:val="24"/>
        </w:rPr>
        <w:t>Inserire i valori del personale cessato a decorrere dal 1° gennaio 2021 in quanto la RIA del personale cessato fino al 31 dicembre 2020 è confluita nell’unico importo consolidato 2020 ai sensi dell’art. 57 comma 2 lett. a) del CCNL 2016-18.</w:t>
      </w:r>
    </w:p>
    <w:p w14:paraId="2BE703CD"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B. Risorse variabili</w:t>
      </w:r>
    </w:p>
    <w:tbl>
      <w:tblPr>
        <w:tblW w:w="9729" w:type="dxa"/>
        <w:tblLayout w:type="fixed"/>
        <w:tblCellMar>
          <w:left w:w="10" w:type="dxa"/>
          <w:right w:w="10" w:type="dxa"/>
        </w:tblCellMar>
        <w:tblLook w:val="0000" w:firstRow="0" w:lastRow="0" w:firstColumn="0" w:lastColumn="0" w:noHBand="0" w:noVBand="0"/>
      </w:tblPr>
      <w:tblGrid>
        <w:gridCol w:w="6372"/>
        <w:gridCol w:w="3357"/>
      </w:tblGrid>
      <w:tr w:rsidR="000E6072" w:rsidRPr="00F95F8E" w14:paraId="64CBAD4E"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8899DEC" w14:textId="77777777" w:rsidR="000E6072" w:rsidRPr="00F95F8E" w:rsidRDefault="000E6072" w:rsidP="003D33D7">
            <w:pPr>
              <w:keepNext/>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27C4765" w14:textId="77777777" w:rsidR="000E6072" w:rsidRPr="00F95F8E" w:rsidRDefault="000E6072" w:rsidP="003D33D7">
            <w:pPr>
              <w:keepNext/>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341B71" w14:paraId="54CCBA5D"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C46B57"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F18O - Quota proventi sanzioni amministrative pecuniarie riscosse dall’ente ex art. 208, comma 4, lett. c) e comma 5 DLgs n. 285/1992, finalizzata all’erogazione di una quota aggiuntiva di retribuzione di risultato collegata a obiettivi di potenziamento dei servizi di controllo per la sicurezza urbana e stradale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2E56D8ED" w14:textId="77777777" w:rsidR="000E6072" w:rsidRPr="00F95F8E" w:rsidRDefault="000E6072" w:rsidP="003D33D7">
            <w:pPr>
              <w:keepNext/>
              <w:spacing w:after="0"/>
              <w:ind w:firstLine="0"/>
              <w:rPr>
                <w:rFonts w:ascii="Garamond" w:hAnsi="Garamond"/>
                <w:bCs/>
                <w:iCs/>
                <w:sz w:val="24"/>
                <w:lang w:val="en-US"/>
              </w:rPr>
            </w:pPr>
            <w:r w:rsidRPr="00F95F8E">
              <w:rPr>
                <w:rFonts w:ascii="Garamond" w:hAnsi="Garamond"/>
                <w:bCs/>
                <w:iCs/>
                <w:sz w:val="24"/>
                <w:lang w:val="en-US"/>
              </w:rPr>
              <w:t>Art. 57, c. 2, lett. b) e d) CCNL 16</w:t>
            </w:r>
            <w:r w:rsidRPr="00F95F8E">
              <w:rPr>
                <w:rFonts w:ascii="Garamond" w:hAnsi="Garamond"/>
                <w:bCs/>
                <w:iCs/>
                <w:sz w:val="24"/>
                <w:lang w:val="en-US"/>
              </w:rPr>
              <w:noBreakHyphen/>
              <w:t>18</w:t>
            </w:r>
          </w:p>
        </w:tc>
      </w:tr>
      <w:tr w:rsidR="000E6072" w:rsidRPr="00F95F8E" w14:paraId="5C6D9EAB"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165973"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F50H - Risorse derivanti dall’applicazione dell’art. 43 della legge n.449/1997, limitatamente alle entrate conto terzi, utenza e sponsorizzazioni</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6D727E8B" w14:textId="77777777" w:rsidR="000E6072" w:rsidRPr="00F95F8E" w:rsidRDefault="000E6072" w:rsidP="003D33D7">
            <w:pPr>
              <w:keepNext/>
              <w:spacing w:after="0"/>
              <w:ind w:firstLine="0"/>
              <w:rPr>
                <w:rFonts w:ascii="Garamond" w:hAnsi="Garamond"/>
                <w:bCs/>
                <w:iCs/>
                <w:sz w:val="24"/>
              </w:rPr>
            </w:pPr>
          </w:p>
        </w:tc>
      </w:tr>
      <w:tr w:rsidR="000E6072" w:rsidRPr="00F95F8E" w14:paraId="5982B3FE"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6CEFD8"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F96H - Risparmi da piani di razionalizzazione ex art. 16, cc. 4-5-6 DL n. 98/2011</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23A16A0" w14:textId="77777777" w:rsidR="000E6072" w:rsidRPr="00F95F8E" w:rsidRDefault="000E6072" w:rsidP="003D33D7">
            <w:pPr>
              <w:keepNext/>
              <w:spacing w:after="0"/>
              <w:ind w:firstLine="0"/>
              <w:rPr>
                <w:rFonts w:ascii="Garamond" w:hAnsi="Garamond"/>
                <w:bCs/>
                <w:iCs/>
                <w:strike/>
                <w:sz w:val="24"/>
              </w:rPr>
            </w:pPr>
          </w:p>
        </w:tc>
      </w:tr>
      <w:tr w:rsidR="000E6072" w:rsidRPr="00F95F8E" w14:paraId="451BFC51"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63FF623"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 xml:space="preserve">F10M - Risorse compensi avvocati </w:t>
            </w:r>
            <w:r w:rsidRPr="00F95F8E">
              <w:rPr>
                <w:rFonts w:ascii="Garamond" w:hAnsi="Garamond"/>
                <w:iCs/>
                <w:sz w:val="24"/>
              </w:rPr>
              <w:t>per sentenza favorevole con recupero delle spese legali a carico delle controparti (</w:t>
            </w:r>
            <w:r w:rsidRPr="00F95F8E">
              <w:rPr>
                <w:rFonts w:ascii="Garamond" w:hAnsi="Garamond"/>
                <w:bCs/>
                <w:iCs/>
                <w:sz w:val="24"/>
              </w:rPr>
              <w:t>art. 9, comma 3,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5ED24E8A" w14:textId="77777777" w:rsidR="000E6072" w:rsidRPr="00F95F8E" w:rsidRDefault="000E6072" w:rsidP="003D33D7">
            <w:pPr>
              <w:keepNext/>
              <w:spacing w:after="0"/>
              <w:ind w:firstLine="0"/>
              <w:rPr>
                <w:rFonts w:ascii="Garamond" w:hAnsi="Garamond"/>
                <w:bCs/>
                <w:iCs/>
                <w:strike/>
                <w:sz w:val="24"/>
              </w:rPr>
            </w:pPr>
          </w:p>
        </w:tc>
      </w:tr>
      <w:tr w:rsidR="000E6072" w:rsidRPr="00F95F8E" w14:paraId="4D18FB95"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AB96C0"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F10N - Risorse compensi avvocati per sentenza favorevole con spese legali compensate, nel limite del corrispondente stanziamento per l’anno 2013 (art. 9, comma 6,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AC33019" w14:textId="77777777" w:rsidR="000E6072" w:rsidRPr="00F95F8E" w:rsidRDefault="000E6072" w:rsidP="003D33D7">
            <w:pPr>
              <w:keepNext/>
              <w:spacing w:after="0"/>
              <w:ind w:firstLine="0"/>
              <w:rPr>
                <w:rFonts w:ascii="Garamond" w:hAnsi="Garamond"/>
                <w:bCs/>
                <w:iCs/>
                <w:strike/>
                <w:sz w:val="24"/>
              </w:rPr>
            </w:pPr>
          </w:p>
        </w:tc>
      </w:tr>
      <w:tr w:rsidR="000E6072" w:rsidRPr="00F95F8E" w14:paraId="0617041F"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2786E6D"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F10L - Risorse da recupero evasione IMU e TARI ex art. 1, comma 1091 legge n. 145/2018</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13129A1" w14:textId="77777777" w:rsidR="000E6072" w:rsidRPr="00F95F8E" w:rsidRDefault="000E6072" w:rsidP="003D33D7">
            <w:pPr>
              <w:keepNext/>
              <w:spacing w:after="0"/>
              <w:ind w:firstLine="0"/>
              <w:rPr>
                <w:rFonts w:ascii="Garamond" w:hAnsi="Garamond"/>
                <w:bCs/>
                <w:iCs/>
                <w:sz w:val="24"/>
              </w:rPr>
            </w:pPr>
          </w:p>
        </w:tc>
      </w:tr>
      <w:tr w:rsidR="000E6072" w:rsidRPr="00F95F8E" w14:paraId="053FDF96"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C05CBD7"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F24L - Incremento per l’attuazione dei progetti PNRR ex art. 8, c. 3, primo periodo, DL n. 13/2023, con riferimento ai soli enti locali</w:t>
            </w:r>
            <w:r w:rsidRPr="00F95F8E">
              <w:rPr>
                <w:rFonts w:ascii="Garamond" w:hAnsi="Garamond"/>
                <w:bCs/>
                <w:iCs/>
                <w:sz w:val="24"/>
                <w:vertAlign w:val="superscript"/>
              </w:rPr>
              <w:t>(1)</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569C1E2" w14:textId="77777777" w:rsidR="000E6072" w:rsidRPr="00F95F8E" w:rsidRDefault="000E6072" w:rsidP="003D33D7">
            <w:pPr>
              <w:keepNext/>
              <w:spacing w:after="0"/>
              <w:ind w:firstLine="0"/>
              <w:rPr>
                <w:rFonts w:ascii="Garamond" w:hAnsi="Garamond"/>
                <w:bCs/>
                <w:iCs/>
                <w:strike/>
                <w:sz w:val="24"/>
              </w:rPr>
            </w:pPr>
          </w:p>
        </w:tc>
      </w:tr>
      <w:tr w:rsidR="000E6072" w:rsidRPr="00F95F8E" w14:paraId="71C0292C"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7120DB"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F24M - Incentivi funzioni tecniche progetti PNRR ex art. 8, c. 5, DL n. 13/2023, con riferimento alle regioni ed agli enti locali</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55066792" w14:textId="77777777" w:rsidR="000E6072" w:rsidRPr="00F95F8E" w:rsidRDefault="000E6072" w:rsidP="003D33D7">
            <w:pPr>
              <w:keepNext/>
              <w:spacing w:after="0"/>
              <w:ind w:firstLine="0"/>
              <w:rPr>
                <w:rFonts w:ascii="Garamond" w:hAnsi="Garamond"/>
                <w:bCs/>
                <w:iCs/>
                <w:strike/>
                <w:sz w:val="24"/>
              </w:rPr>
            </w:pPr>
          </w:p>
        </w:tc>
      </w:tr>
      <w:tr w:rsidR="000E6072" w:rsidRPr="00F95F8E" w14:paraId="021C49BD" w14:textId="77777777" w:rsidTr="003D33D7">
        <w:trPr>
          <w:trHeight w:val="270"/>
          <w:tblHeader/>
        </w:trPr>
        <w:tc>
          <w:tcPr>
            <w:tcW w:w="6372" w:type="dxa"/>
            <w:vMerge w:val="restart"/>
            <w:tcBorders>
              <w:top w:val="single" w:sz="4" w:space="0" w:color="000000"/>
              <w:left w:val="single" w:sz="4" w:space="0" w:color="000000"/>
            </w:tcBorders>
            <w:shd w:val="clear" w:color="auto" w:fill="auto"/>
            <w:tcMar>
              <w:top w:w="28" w:type="dxa"/>
              <w:left w:w="57" w:type="dxa"/>
              <w:bottom w:w="28" w:type="dxa"/>
              <w:right w:w="57" w:type="dxa"/>
            </w:tcMar>
            <w:vAlign w:val="center"/>
          </w:tcPr>
          <w:p w14:paraId="73F874B8"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F18P - Incrementi retribuzione accessoria per altre specifiche disposizioni di legge differenti da quelle sopra elencate</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DA29AE0" w14:textId="77777777" w:rsidR="000E6072" w:rsidRPr="00F95F8E" w:rsidRDefault="000E6072" w:rsidP="003D33D7">
            <w:pPr>
              <w:keepNext/>
              <w:spacing w:after="0"/>
              <w:ind w:firstLine="0"/>
              <w:rPr>
                <w:rFonts w:ascii="Garamond" w:hAnsi="Garamond"/>
                <w:bCs/>
                <w:iCs/>
                <w:strike/>
                <w:sz w:val="24"/>
              </w:rPr>
            </w:pPr>
          </w:p>
        </w:tc>
      </w:tr>
      <w:tr w:rsidR="000E6072" w:rsidRPr="00F95F8E" w14:paraId="1861A7F6" w14:textId="77777777" w:rsidTr="003D33D7">
        <w:trPr>
          <w:trHeight w:val="227"/>
          <w:tblHeader/>
        </w:trPr>
        <w:tc>
          <w:tcPr>
            <w:tcW w:w="6372"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2457A48" w14:textId="77777777" w:rsidR="000E6072" w:rsidRPr="00F95F8E" w:rsidRDefault="000E6072" w:rsidP="003D33D7">
            <w:pPr>
              <w:keepNext/>
              <w:spacing w:after="0"/>
              <w:ind w:firstLine="0"/>
              <w:rPr>
                <w:rFonts w:ascii="Garamond" w:hAnsi="Garamond"/>
                <w:bCs/>
                <w:iCs/>
                <w:sz w:val="24"/>
                <w:highlight w:val="yellow"/>
              </w:rPr>
            </w:pPr>
          </w:p>
        </w:tc>
        <w:tc>
          <w:tcPr>
            <w:tcW w:w="3357"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E70CC7E" w14:textId="77777777" w:rsidR="000E6072" w:rsidRPr="00F95F8E" w:rsidRDefault="000E6072" w:rsidP="003D33D7">
            <w:pPr>
              <w:keepNext/>
              <w:spacing w:after="0"/>
              <w:ind w:firstLine="0"/>
              <w:rPr>
                <w:rFonts w:ascii="Garamond" w:hAnsi="Garamond"/>
                <w:bCs/>
                <w:iCs/>
                <w:sz w:val="24"/>
                <w:highlight w:val="yellow"/>
              </w:rPr>
            </w:pPr>
          </w:p>
        </w:tc>
      </w:tr>
      <w:tr w:rsidR="000E6072" w:rsidRPr="00341B71" w14:paraId="2158D8C9"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7545F5"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F20O - RIA personale cessato anno precedente mensilità residue</w:t>
            </w:r>
          </w:p>
        </w:tc>
        <w:tc>
          <w:tcPr>
            <w:tcW w:w="3357"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09ADAF" w14:textId="77777777" w:rsidR="000E6072" w:rsidRPr="00F95F8E" w:rsidRDefault="000E6072" w:rsidP="003D33D7">
            <w:pPr>
              <w:keepNext/>
              <w:spacing w:after="0"/>
              <w:ind w:firstLine="0"/>
              <w:rPr>
                <w:rFonts w:ascii="Garamond" w:hAnsi="Garamond"/>
                <w:bCs/>
                <w:iCs/>
                <w:sz w:val="24"/>
                <w:lang w:val="en-US"/>
              </w:rPr>
            </w:pPr>
            <w:r w:rsidRPr="00F95F8E">
              <w:rPr>
                <w:rFonts w:ascii="Garamond" w:hAnsi="Garamond"/>
                <w:bCs/>
                <w:iCs/>
                <w:sz w:val="24"/>
                <w:lang w:val="en-US"/>
              </w:rPr>
              <w:t>Art. 57 c. 2, lett. c) CCNL 16-18</w:t>
            </w:r>
          </w:p>
        </w:tc>
      </w:tr>
      <w:tr w:rsidR="000E6072" w:rsidRPr="00341B71" w14:paraId="68E0948B"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8815210"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F18N - Risorse adeguamento fondo scelte organizzative e gestionali (quota variabile)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360EBF" w14:textId="77777777" w:rsidR="000E6072" w:rsidRPr="00F95F8E" w:rsidRDefault="000E6072" w:rsidP="003D33D7">
            <w:pPr>
              <w:keepNext/>
              <w:spacing w:after="0"/>
              <w:ind w:firstLine="0"/>
              <w:rPr>
                <w:rFonts w:ascii="Garamond" w:hAnsi="Garamond"/>
                <w:bCs/>
                <w:iCs/>
                <w:strike/>
                <w:sz w:val="24"/>
                <w:lang w:val="en-US"/>
              </w:rPr>
            </w:pPr>
            <w:r w:rsidRPr="00F95F8E">
              <w:rPr>
                <w:rFonts w:ascii="Garamond" w:hAnsi="Garamond"/>
                <w:bCs/>
                <w:iCs/>
                <w:sz w:val="24"/>
                <w:lang w:val="en-US"/>
              </w:rPr>
              <w:t>Art. 57 c. 2, lett. e) CCNL 16-18</w:t>
            </w:r>
          </w:p>
        </w:tc>
      </w:tr>
      <w:tr w:rsidR="000E6072" w:rsidRPr="00F95F8E" w14:paraId="016D9622" w14:textId="77777777" w:rsidTr="003D33D7">
        <w:trPr>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AAF8C90"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F999 - Somme non utilizzate fondo anno precedente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BB031A7"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Art. 57 c. 3, ultimo periodo CCNL 16-18</w:t>
            </w:r>
          </w:p>
        </w:tc>
      </w:tr>
    </w:tbl>
    <w:p w14:paraId="64254E3F" w14:textId="77777777" w:rsidR="000E6072" w:rsidRPr="00F95F8E" w:rsidRDefault="000E6072" w:rsidP="000E6072">
      <w:pPr>
        <w:spacing w:before="120" w:line="360" w:lineRule="auto"/>
        <w:ind w:firstLine="0"/>
        <w:rPr>
          <w:rFonts w:ascii="Garamond" w:hAnsi="Garamond"/>
          <w:strike/>
          <w:sz w:val="24"/>
        </w:rPr>
      </w:pPr>
      <w:bookmarkStart w:id="28" w:name="_Hlk151458785"/>
      <w:r w:rsidRPr="00F95F8E">
        <w:rPr>
          <w:rFonts w:ascii="Garamond" w:hAnsi="Garamond"/>
          <w:sz w:val="24"/>
          <w:vertAlign w:val="superscript"/>
        </w:rPr>
        <w:t>(1) </w:t>
      </w:r>
      <w:r w:rsidRPr="00F95F8E">
        <w:rPr>
          <w:rFonts w:ascii="Garamond" w:hAnsi="Garamond"/>
          <w:sz w:val="24"/>
        </w:rPr>
        <w:t xml:space="preserve">È facoltà degli enti locali incrementare la componente variabile del fondo in deroga al limite 2016 e fino a un massimo del 5% calcolato sulla componente stabile del fondo certificato nel 2016, per gli </w:t>
      </w:r>
      <w:r w:rsidRPr="00F95F8E">
        <w:rPr>
          <w:rFonts w:ascii="Garamond" w:hAnsi="Garamond"/>
          <w:sz w:val="24"/>
        </w:rPr>
        <w:lastRenderedPageBreak/>
        <w:t>impegni derivanti dall’attuazione dei progetti del PNRR e nel rispetto dei requisiti di cui al comma 4 dell’art. 8 del DL n. 13/2023.</w:t>
      </w:r>
    </w:p>
    <w:bookmarkEnd w:id="28"/>
    <w:p w14:paraId="0637B410"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C.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5720CCD1"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22037B58"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7A9F94EA"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70C8E8D5"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5E58DA"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F27I - Decurtazione permanente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E835E6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1, c. 456 legge n. 147/2013</w:t>
            </w:r>
          </w:p>
        </w:tc>
      </w:tr>
      <w:tr w:rsidR="000E6072" w:rsidRPr="00F95F8E" w14:paraId="17A3EC21"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69930A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F00P - Decurtazione fondo per rispetto limite 2016</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EC91D9"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23, c. 2 DLgs n. 75/2017</w:t>
            </w:r>
          </w:p>
        </w:tc>
      </w:tr>
      <w:tr w:rsidR="000E6072" w:rsidRPr="00341B71" w14:paraId="37C3F098"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6A66D9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F01S - Decurtazioni per recupero erogazioni effettuate in eccesso in precedenza - quota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9C78EF4"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40, c. 3-quinquies DLgs n. 165/2001</w:t>
            </w:r>
          </w:p>
        </w:tc>
      </w:tr>
      <w:tr w:rsidR="000E6072" w:rsidRPr="00F95F8E" w14:paraId="7B8FEB16"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2F1DBC5"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F01T - Decurtazioni per recupero erogazioni effettuate in eccesso in precedenza - quota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3890BA1"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4, c. 1 DL n. 16/2014</w:t>
            </w:r>
          </w:p>
        </w:tc>
      </w:tr>
    </w:tbl>
    <w:p w14:paraId="5B3AB5C2" w14:textId="77777777" w:rsidR="000E6072" w:rsidRPr="00F95F8E" w:rsidRDefault="000E6072" w:rsidP="000E6072">
      <w:pPr>
        <w:spacing w:before="100" w:beforeAutospacing="1" w:after="100" w:afterAutospacing="1"/>
        <w:ind w:firstLine="0"/>
        <w:rPr>
          <w:rFonts w:ascii="Garamond" w:hAnsi="Garamond"/>
          <w:b/>
          <w:bCs/>
          <w:iCs/>
          <w:sz w:val="24"/>
        </w:rPr>
      </w:pPr>
      <w:r w:rsidRPr="00F95F8E">
        <w:rPr>
          <w:rFonts w:ascii="Garamond" w:hAnsi="Garamond"/>
          <w:b/>
          <w:bCs/>
          <w:iCs/>
          <w:sz w:val="24"/>
        </w:rPr>
        <w:t>DESTINAZIONI FONDO PER LA RETRIBUZIONE DI RISULTATO</w:t>
      </w:r>
    </w:p>
    <w:p w14:paraId="765BBC99" w14:textId="77777777" w:rsidR="000E6072" w:rsidRPr="00F95F8E" w:rsidRDefault="000E6072" w:rsidP="000E6072">
      <w:pPr>
        <w:spacing w:before="100" w:beforeAutospacing="1" w:after="100" w:afterAutospacing="1" w:line="360" w:lineRule="auto"/>
        <w:ind w:firstLine="0"/>
        <w:rPr>
          <w:rFonts w:ascii="Garamond" w:hAnsi="Garamond"/>
          <w:b/>
          <w:bCs/>
          <w:sz w:val="24"/>
        </w:rPr>
      </w:pPr>
      <w:r w:rsidRPr="00F95F8E">
        <w:rPr>
          <w:rFonts w:ascii="Garamond" w:hAnsi="Garamond"/>
          <w:b/>
          <w:bCs/>
          <w:sz w:val="24"/>
        </w:rPr>
        <w:t>Destinazioni erogate per prestazioni rese nell’anno di rilevazione</w:t>
      </w:r>
    </w:p>
    <w:tbl>
      <w:tblPr>
        <w:tblpPr w:leftFromText="141" w:rightFromText="141" w:vertAnchor="text" w:horzAnchor="margin" w:tblpY="202"/>
        <w:tblW w:w="9729" w:type="dxa"/>
        <w:tblLayout w:type="fixed"/>
        <w:tblCellMar>
          <w:left w:w="10" w:type="dxa"/>
          <w:right w:w="10" w:type="dxa"/>
        </w:tblCellMar>
        <w:tblLook w:val="0000" w:firstRow="0" w:lastRow="0" w:firstColumn="0" w:lastColumn="0" w:noHBand="0" w:noVBand="0"/>
      </w:tblPr>
      <w:tblGrid>
        <w:gridCol w:w="6372"/>
        <w:gridCol w:w="3357"/>
      </w:tblGrid>
      <w:tr w:rsidR="000E6072" w:rsidRPr="00F95F8E" w14:paraId="0BF78F4B" w14:textId="77777777" w:rsidTr="003D33D7">
        <w:trPr>
          <w:cantSplit/>
          <w:trHeight w:val="227"/>
          <w:tblHead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85F33B7" w14:textId="77777777" w:rsidR="000E6072" w:rsidRPr="00F95F8E" w:rsidRDefault="000E6072" w:rsidP="003D33D7">
            <w:pPr>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74FD051"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70789366" w14:textId="77777777" w:rsidTr="003D33D7">
        <w:trPr>
          <w:cantSplit/>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340D7E2"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U448 - Retribuzione di Posizione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59A6D650"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57, c. 3 CCNL 16-18</w:t>
            </w:r>
          </w:p>
        </w:tc>
      </w:tr>
      <w:tr w:rsidR="000E6072" w:rsidRPr="00F95F8E" w14:paraId="095117CD" w14:textId="77777777" w:rsidTr="003D33D7">
        <w:trPr>
          <w:cantSplit/>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BBB62D"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U449 - Retribuzione di Risultato</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848BB95" w14:textId="77777777" w:rsidR="000E6072" w:rsidRPr="00F95F8E" w:rsidRDefault="000E6072" w:rsidP="003D33D7">
            <w:pPr>
              <w:spacing w:after="0"/>
              <w:ind w:firstLine="0"/>
              <w:rPr>
                <w:rFonts w:ascii="Garamond" w:hAnsi="Garamond"/>
                <w:bCs/>
                <w:iCs/>
                <w:sz w:val="24"/>
                <w:lang w:val="en-US"/>
              </w:rPr>
            </w:pPr>
          </w:p>
        </w:tc>
      </w:tr>
      <w:tr w:rsidR="000E6072" w:rsidRPr="00F95F8E" w14:paraId="003AEE75" w14:textId="77777777" w:rsidTr="003D33D7">
        <w:trPr>
          <w:cantSplit/>
          <w:trHeight w:val="227"/>
          <w:tblHead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0AD0B1"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U02I - Retribuzione di Risultato (Onnicomprensività)</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F4D92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60 CCNL 16-18</w:t>
            </w:r>
          </w:p>
        </w:tc>
      </w:tr>
    </w:tbl>
    <w:p w14:paraId="6FDAB0B4" w14:textId="77777777" w:rsidR="000E6072" w:rsidRPr="00F95F8E" w:rsidRDefault="000E6072" w:rsidP="000E6072">
      <w:pPr>
        <w:spacing w:after="0"/>
        <w:ind w:firstLine="0"/>
        <w:jc w:val="left"/>
        <w:rPr>
          <w:rFonts w:ascii="Garamond" w:hAnsi="Garamond"/>
          <w:b/>
          <w:bCs/>
          <w:i/>
          <w:iCs/>
          <w:sz w:val="24"/>
        </w:rPr>
      </w:pPr>
    </w:p>
    <w:p w14:paraId="33B9DE0E" w14:textId="77777777" w:rsidR="000E6072" w:rsidRPr="00F95F8E" w:rsidRDefault="000E6072" w:rsidP="000E6072">
      <w:pPr>
        <w:spacing w:after="0"/>
        <w:ind w:firstLine="0"/>
        <w:jc w:val="left"/>
        <w:rPr>
          <w:rFonts w:ascii="Garamond" w:hAnsi="Garamond"/>
          <w:b/>
          <w:bCs/>
          <w:i/>
          <w:iCs/>
          <w:sz w:val="24"/>
        </w:rPr>
      </w:pPr>
    </w:p>
    <w:p w14:paraId="7C88A044" w14:textId="77777777" w:rsidR="000E6072" w:rsidRPr="00F95F8E" w:rsidRDefault="000E6072" w:rsidP="000E6072">
      <w:pPr>
        <w:pBdr>
          <w:top w:val="single" w:sz="4" w:space="6" w:color="auto"/>
          <w:bottom w:val="single" w:sz="4" w:space="1" w:color="auto"/>
        </w:pBdr>
        <w:spacing w:before="100" w:beforeAutospacing="1" w:after="100" w:afterAutospacing="1" w:line="360" w:lineRule="auto"/>
        <w:ind w:firstLine="0"/>
        <w:rPr>
          <w:rFonts w:ascii="Garamond" w:hAnsi="Garamond"/>
          <w:b/>
          <w:bCs/>
          <w:iCs/>
          <w:sz w:val="28"/>
          <w:szCs w:val="28"/>
        </w:rPr>
      </w:pPr>
      <w:r w:rsidRPr="00F95F8E">
        <w:rPr>
          <w:rFonts w:ascii="Garamond" w:hAnsi="Garamond"/>
          <w:b/>
          <w:bCs/>
          <w:iCs/>
          <w:sz w:val="28"/>
          <w:szCs w:val="28"/>
        </w:rPr>
        <w:t>Personale non dirigente</w:t>
      </w:r>
    </w:p>
    <w:p w14:paraId="20794119"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COSTITUZIONE FONDO RISORSE DECENTRATE</w:t>
      </w:r>
    </w:p>
    <w:p w14:paraId="66C3213D"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A. Risorse fisse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4D5B313F"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6DF1419"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712F55A"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31EFE1AA"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E7D1687"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F00B - Unico importo consolidato 2017</w:t>
            </w:r>
            <w:r w:rsidRPr="00F95F8E">
              <w:rPr>
                <w:rFonts w:ascii="Garamond" w:hAnsi="Garamond"/>
                <w:bCs/>
                <w:iCs/>
                <w:sz w:val="24"/>
                <w:vertAlign w:val="superscript"/>
              </w:rPr>
              <w:t xml:space="preserve"> (1)</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FD60E4F"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67, c. 1 CCNL 16-18</w:t>
            </w:r>
          </w:p>
        </w:tc>
      </w:tr>
      <w:tr w:rsidR="000E6072" w:rsidRPr="00341B71" w14:paraId="689F55B2"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B0FEFD"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F10Y - Incremento euro 83,20 per unità in servizio al 31.12.2015</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3330DA5"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2, lett. a) CCNL 16-18</w:t>
            </w:r>
          </w:p>
        </w:tc>
      </w:tr>
      <w:tr w:rsidR="000E6072" w:rsidRPr="00341B71" w14:paraId="069743A4"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3A776F0"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F20K - Incremento euro 84,50 dal 1.1.2021</w:t>
            </w:r>
            <w:r w:rsidRPr="00F95F8E">
              <w:rPr>
                <w:rFonts w:ascii="Garamond" w:hAnsi="Garamond"/>
                <w:bCs/>
                <w:iCs/>
                <w:sz w:val="24"/>
                <w:vertAlign w:val="superscript"/>
              </w:rPr>
              <w:t xml:space="preserve"> (2)</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A8AB6E6"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79, c. 1, lett. b) CCNL 19-21</w:t>
            </w:r>
          </w:p>
        </w:tc>
      </w:tr>
      <w:tr w:rsidR="000E6072" w:rsidRPr="00341B71" w14:paraId="4C515A3B"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0A92E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F00Z - Ridet. differenziali stip.li a carico del fondo determinati dagli incrementi stipendiali disposti dall’articolo 64 del CCNL</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4B20407"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2, lett. b) CCNL 16-18</w:t>
            </w:r>
          </w:p>
        </w:tc>
      </w:tr>
      <w:tr w:rsidR="000E6072" w:rsidRPr="00341B71" w14:paraId="728DEF1B"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FF738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F23X - Ridet. differenziali stip.li a carico del fondo determinati dagli incrementi stipendiali disposti dall’articolo 76 del CCNL</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E000A0A"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79, c.1, lett. d) CCNL 19-21</w:t>
            </w:r>
          </w:p>
        </w:tc>
      </w:tr>
      <w:tr w:rsidR="000E6072" w:rsidRPr="00D943DD" w14:paraId="4FF7DB61"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1AD7F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F00C - RIA e assegni ad personam personale cessato anno precedente, misura intera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2DC13FF"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2, lett. c) CCNL 16-18</w:t>
            </w:r>
          </w:p>
        </w:tc>
      </w:tr>
      <w:tr w:rsidR="000E6072" w:rsidRPr="00D943DD" w14:paraId="7F935D50"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2A7E57D"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lastRenderedPageBreak/>
              <w:t>F00D/F00E - Incrementi trattamento economico fisso e continuativo personale trasferito, esposto distintamente per i casi determinati da disposizioni di legge e per i casi derivanti da processi associativi o trasferimento di funzioni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E1BE7AB"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2, lett. e) CCNL 16-18</w:t>
            </w:r>
          </w:p>
        </w:tc>
      </w:tr>
      <w:tr w:rsidR="000E6072" w:rsidRPr="00D943DD" w14:paraId="69486FB8"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36FD03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F00J - Incremento riduzione stabile organico funzione dirigenziale (solo Regioni che non abbiano già determinato tale risorsa precedentemente al 2018)</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3943F2E"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2, lett. f) CCNL 16-18</w:t>
            </w:r>
          </w:p>
        </w:tc>
      </w:tr>
      <w:tr w:rsidR="000E6072" w:rsidRPr="00D943DD" w14:paraId="54C93483"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F2E5E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F00K - Incremento derivante da corrispondente e stabile riduzione delle risorse per lavoro straordinario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36A6C49"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2, lett. g) CCNL 16-18</w:t>
            </w:r>
          </w:p>
        </w:tc>
      </w:tr>
      <w:tr w:rsidR="000E6072" w:rsidRPr="00D943DD" w14:paraId="76CDA230"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F07981"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 xml:space="preserve">F23Y - Risorse per incremento stabile della consistenza del personale in coerenza con il piano dei fabbisogni </w:t>
            </w:r>
            <w:r w:rsidRPr="00F95F8E">
              <w:rPr>
                <w:rFonts w:ascii="Garamond" w:hAnsi="Garamond"/>
                <w:bCs/>
                <w:iCs/>
                <w:sz w:val="24"/>
                <w:vertAlign w:val="superscript"/>
              </w:rPr>
              <w:t>(3)</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57223A1" w14:textId="77777777" w:rsidR="000E6072" w:rsidRPr="00F95F8E" w:rsidRDefault="000E6072" w:rsidP="003D33D7">
            <w:pPr>
              <w:spacing w:after="0"/>
              <w:ind w:firstLine="0"/>
              <w:rPr>
                <w:rFonts w:ascii="Garamond" w:hAnsi="Garamond"/>
                <w:bCs/>
                <w:iCs/>
                <w:strike/>
                <w:sz w:val="24"/>
                <w:lang w:val="en-US"/>
              </w:rPr>
            </w:pPr>
            <w:r w:rsidRPr="00F95F8E">
              <w:rPr>
                <w:rFonts w:ascii="Garamond" w:hAnsi="Garamond"/>
                <w:bCs/>
                <w:iCs/>
                <w:sz w:val="24"/>
                <w:lang w:val="en-US"/>
              </w:rPr>
              <w:t>Art. 79, c.1, lett c) CCNL 19-21</w:t>
            </w:r>
          </w:p>
        </w:tc>
      </w:tr>
      <w:tr w:rsidR="000E6072" w:rsidRPr="00F95F8E" w14:paraId="58C00948"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9D40F50"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F16L -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 (art. 11, c. 1, lett. b) DL n. 135/2018)</w:t>
            </w:r>
            <w:r w:rsidRPr="00F95F8E">
              <w:rPr>
                <w:rFonts w:ascii="Garamond" w:hAnsi="Garamond"/>
                <w:bCs/>
                <w:iCs/>
                <w:sz w:val="24"/>
                <w:vertAlign w:val="superscript"/>
              </w:rPr>
              <w:t xml:space="preserve"> (4)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675C3DE9" w14:textId="77777777" w:rsidR="000E6072" w:rsidRPr="00F95F8E" w:rsidRDefault="000E6072" w:rsidP="003D33D7">
            <w:pPr>
              <w:spacing w:after="0"/>
              <w:ind w:firstLine="0"/>
              <w:rPr>
                <w:rFonts w:ascii="Garamond" w:hAnsi="Garamond"/>
                <w:bCs/>
                <w:iCs/>
                <w:sz w:val="24"/>
              </w:rPr>
            </w:pPr>
          </w:p>
        </w:tc>
      </w:tr>
      <w:tr w:rsidR="000E6072" w:rsidRPr="00F95F8E" w14:paraId="5841FA3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30EFBD"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F15K - Incrementi trattamento economico fisso e continuativo derivanti da nuove assunzioni di personale con contratto a tempo indeterminato operate su basi di sostenibilità finanziaria ai sensi dell’articolo 33, commi 1, 1-bis, 2 del DLgs n. 34/2019 e relativi decreti attuativi</w:t>
            </w:r>
            <w:r w:rsidRPr="00F95F8E">
              <w:rPr>
                <w:rFonts w:ascii="Garamond" w:hAnsi="Garamond"/>
                <w:bCs/>
                <w:iCs/>
                <w:sz w:val="24"/>
                <w:vertAlign w:val="superscript"/>
              </w:rPr>
              <w:t xml:space="preserve"> (5)</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26A04AC" w14:textId="77777777" w:rsidR="000E6072" w:rsidRPr="00F95F8E" w:rsidRDefault="000E6072" w:rsidP="003D33D7">
            <w:pPr>
              <w:spacing w:after="0"/>
              <w:ind w:firstLine="0"/>
              <w:rPr>
                <w:rFonts w:ascii="Garamond" w:hAnsi="Garamond"/>
                <w:bCs/>
                <w:iCs/>
                <w:sz w:val="24"/>
              </w:rPr>
            </w:pPr>
          </w:p>
        </w:tc>
      </w:tr>
      <w:tr w:rsidR="000E6072" w:rsidRPr="00F95F8E" w14:paraId="580472BB"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62A32D4"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F25W - Differenze stipendiali da B3 a B1 e da D3 a D1, a carico del fondo a decorrere dall’entrata in vigore del nuovo sistema di classificazione professionale</w:t>
            </w:r>
          </w:p>
        </w:tc>
        <w:tc>
          <w:tcPr>
            <w:tcW w:w="3357"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BECD717"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79, c. 1-bis CCNL 19-21</w:t>
            </w:r>
          </w:p>
        </w:tc>
      </w:tr>
      <w:tr w:rsidR="000E6072" w:rsidRPr="00F95F8E" w14:paraId="61008ECD"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B266E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F10K - Armonizzazione retribuzione accessoria personale provinciale transitato nelle regioni a statuto ordinario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023304C"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1, c. 800, legge n. 205/2017</w:t>
            </w:r>
          </w:p>
        </w:tc>
      </w:tr>
    </w:tbl>
    <w:p w14:paraId="6D733B58" w14:textId="77777777" w:rsidR="000E6072" w:rsidRPr="00F95F8E" w:rsidRDefault="000E6072" w:rsidP="000E6072">
      <w:pPr>
        <w:spacing w:before="120" w:after="0" w:line="360" w:lineRule="auto"/>
        <w:ind w:firstLine="0"/>
        <w:rPr>
          <w:rFonts w:ascii="Garamond" w:hAnsi="Garamond"/>
          <w:sz w:val="24"/>
        </w:rPr>
      </w:pPr>
      <w:r w:rsidRPr="00F95F8E">
        <w:rPr>
          <w:rFonts w:ascii="Garamond" w:hAnsi="Garamond"/>
          <w:sz w:val="24"/>
          <w:vertAlign w:val="superscript"/>
        </w:rPr>
        <w:t xml:space="preserve">(1) </w:t>
      </w:r>
      <w:r w:rsidRPr="00F95F8E">
        <w:rPr>
          <w:rFonts w:ascii="Garamond" w:hAnsi="Garamond"/>
          <w:sz w:val="24"/>
        </w:rPr>
        <w:t xml:space="preserve">Le risorse non soggette a limite 2016 confluite nell’Unico importo consolidato 2017, vanno dichiarate in scheda SICI alla domanda </w:t>
      </w:r>
      <w:r w:rsidRPr="00F95F8E">
        <w:rPr>
          <w:rFonts w:ascii="Garamond" w:hAnsi="Garamond"/>
          <w:i/>
          <w:iCs/>
          <w:sz w:val="24"/>
        </w:rPr>
        <w:t xml:space="preserve">LEG452 </w:t>
      </w:r>
      <w:r w:rsidRPr="00F95F8E">
        <w:rPr>
          <w:rFonts w:ascii="Garamond" w:hAnsi="Garamond"/>
          <w:i/>
          <w:iCs/>
          <w:sz w:val="24"/>
        </w:rPr>
        <w:noBreakHyphen/>
        <w:t xml:space="preserve"> Totale risorse ricomprese nell’unico importo consolidato non rilevanti ai fini della verifica del limite art. 23 c. 2 Dlgs n. 75/</w:t>
      </w:r>
      <w:r w:rsidRPr="00F95F8E">
        <w:rPr>
          <w:rFonts w:ascii="Garamond" w:hAnsi="Garamond"/>
          <w:sz w:val="24"/>
        </w:rPr>
        <w:t>2017 (euro)”. Si tratta ad esempio delle risorse disposte per la armonizzazione dell’accessorio del personale ex-provinciale eventualmente transitato nell’amministra</w:t>
      </w:r>
      <w:r w:rsidRPr="00F95F8E">
        <w:rPr>
          <w:rFonts w:ascii="Garamond" w:hAnsi="Garamond"/>
          <w:sz w:val="24"/>
        </w:rPr>
        <w:softHyphen/>
        <w:t>zione secondo le indicazioni dell’articolo 1, comma 800 della legge n. 205/2017 (legge di bilancio 2018).</w:t>
      </w:r>
    </w:p>
    <w:p w14:paraId="78B88445" w14:textId="77777777" w:rsidR="000E6072" w:rsidRPr="00F95F8E" w:rsidRDefault="000E6072" w:rsidP="000E6072">
      <w:pPr>
        <w:spacing w:after="0" w:line="360" w:lineRule="auto"/>
        <w:ind w:firstLine="0"/>
        <w:rPr>
          <w:rFonts w:ascii="Garamond" w:hAnsi="Garamond"/>
          <w:sz w:val="24"/>
        </w:rPr>
      </w:pPr>
      <w:r w:rsidRPr="00F95F8E">
        <w:rPr>
          <w:rFonts w:ascii="Garamond" w:hAnsi="Garamond"/>
          <w:sz w:val="24"/>
          <w:vertAlign w:val="superscript"/>
        </w:rPr>
        <w:t>(2)</w:t>
      </w:r>
      <w:r w:rsidRPr="00F95F8E">
        <w:rPr>
          <w:rFonts w:ascii="Garamond" w:hAnsi="Garamond"/>
          <w:sz w:val="24"/>
        </w:rPr>
        <w:t xml:space="preserve"> Se il fondo 2022 è stato certificato prima della data di efficacia del CCNL 2019-21, per il fondo 2023 gli arretrati 2021 e 2022 vanno inseriti nella voce </w:t>
      </w:r>
      <w:r w:rsidRPr="00F95F8E">
        <w:rPr>
          <w:rFonts w:ascii="Garamond" w:hAnsi="Garamond"/>
          <w:i/>
          <w:iCs/>
          <w:sz w:val="24"/>
        </w:rPr>
        <w:t>F999 - Somme non utilizzate fondo/i anno precedente</w:t>
      </w:r>
      <w:r w:rsidRPr="00F95F8E">
        <w:rPr>
          <w:rFonts w:ascii="Garamond" w:hAnsi="Garamond"/>
          <w:sz w:val="24"/>
        </w:rPr>
        <w:t>.</w:t>
      </w:r>
    </w:p>
    <w:p w14:paraId="59B73B15" w14:textId="77777777" w:rsidR="000E6072" w:rsidRPr="00F95F8E" w:rsidRDefault="000E6072" w:rsidP="000E6072">
      <w:pPr>
        <w:spacing w:after="0" w:line="360" w:lineRule="auto"/>
        <w:ind w:firstLine="0"/>
        <w:rPr>
          <w:rFonts w:ascii="Garamond" w:hAnsi="Garamond"/>
          <w:sz w:val="24"/>
        </w:rPr>
      </w:pPr>
      <w:r w:rsidRPr="00F95F8E">
        <w:rPr>
          <w:rFonts w:ascii="Garamond" w:hAnsi="Garamond"/>
          <w:sz w:val="24"/>
          <w:vertAlign w:val="superscript"/>
        </w:rPr>
        <w:t>(3)</w:t>
      </w:r>
      <w:r w:rsidRPr="00F95F8E">
        <w:rPr>
          <w:rFonts w:ascii="Garamond" w:hAnsi="Garamond"/>
          <w:sz w:val="24"/>
        </w:rPr>
        <w:t xml:space="preserve"> Indicare anche gli eventuali incrementi ex art. 67, comma 2, lettera h) del Ccnl 2016-18.</w:t>
      </w:r>
    </w:p>
    <w:p w14:paraId="656283BF" w14:textId="77777777" w:rsidR="000E6072" w:rsidRPr="00F95F8E" w:rsidRDefault="000E6072" w:rsidP="000E6072">
      <w:pPr>
        <w:spacing w:after="0" w:line="360" w:lineRule="auto"/>
        <w:ind w:firstLine="0"/>
        <w:rPr>
          <w:rFonts w:ascii="Garamond" w:hAnsi="Garamond"/>
          <w:sz w:val="24"/>
        </w:rPr>
      </w:pPr>
      <w:bookmarkStart w:id="29" w:name="_Hlk163224920"/>
      <w:r w:rsidRPr="00F95F8E">
        <w:rPr>
          <w:rFonts w:ascii="Garamond" w:hAnsi="Garamond"/>
          <w:sz w:val="24"/>
          <w:vertAlign w:val="superscript"/>
        </w:rPr>
        <w:t>(4)</w:t>
      </w:r>
      <w:bookmarkEnd w:id="29"/>
      <w:r w:rsidRPr="00F95F8E">
        <w:rPr>
          <w:rFonts w:ascii="Garamond" w:hAnsi="Garamond"/>
          <w:sz w:val="24"/>
          <w:vertAlign w:val="superscript"/>
        </w:rPr>
        <w:t xml:space="preserve"> </w:t>
      </w:r>
      <w:r w:rsidRPr="00F95F8E">
        <w:rPr>
          <w:rFonts w:ascii="Garamond" w:hAnsi="Garamond"/>
          <w:sz w:val="24"/>
        </w:rPr>
        <w:t>Gli incrementi della retribuzione accessoria, in deroga al limite 2016, per le assunzioni a t.d. ai sensi dell’art. 1 del DL n. 80/2021 per l’attuazione di progetti PNRR, vanno indicati nelle risorse variabili alla voce F24O.</w:t>
      </w:r>
    </w:p>
    <w:p w14:paraId="0F651E8A" w14:textId="77777777" w:rsidR="000E6072" w:rsidRDefault="000E6072" w:rsidP="000E6072">
      <w:pPr>
        <w:spacing w:line="360" w:lineRule="auto"/>
        <w:ind w:firstLine="0"/>
        <w:contextualSpacing/>
        <w:rPr>
          <w:rFonts w:ascii="Garamond" w:hAnsi="Garamond"/>
          <w:sz w:val="24"/>
        </w:rPr>
      </w:pPr>
      <w:r w:rsidRPr="00F95F8E">
        <w:rPr>
          <w:rFonts w:ascii="Garamond" w:hAnsi="Garamond"/>
          <w:sz w:val="24"/>
          <w:vertAlign w:val="superscript"/>
        </w:rPr>
        <w:t xml:space="preserve">(5) </w:t>
      </w:r>
      <w:r w:rsidRPr="00F95F8E">
        <w:rPr>
          <w:rFonts w:ascii="Garamond" w:hAnsi="Garamond"/>
          <w:sz w:val="24"/>
        </w:rPr>
        <w:t>Indicare gli incrementi del fondo come certificati dall'organo di controllo determinati da assunzioni a tempo indeterminato (cfr. nota MEF prot. 179877 del 1° settembre 2020).</w:t>
      </w:r>
    </w:p>
    <w:p w14:paraId="35515A0B" w14:textId="77777777" w:rsidR="000E6072" w:rsidRDefault="000E6072" w:rsidP="000E6072">
      <w:pPr>
        <w:spacing w:line="360" w:lineRule="auto"/>
        <w:ind w:firstLine="0"/>
        <w:contextualSpacing/>
        <w:rPr>
          <w:rFonts w:ascii="Garamond" w:hAnsi="Garamond"/>
          <w:sz w:val="24"/>
        </w:rPr>
      </w:pPr>
    </w:p>
    <w:p w14:paraId="0CF81D88" w14:textId="77777777" w:rsidR="000E6072" w:rsidRPr="00F95F8E" w:rsidRDefault="000E6072" w:rsidP="000E6072">
      <w:pPr>
        <w:spacing w:line="360" w:lineRule="auto"/>
        <w:ind w:firstLine="0"/>
        <w:contextualSpacing/>
        <w:rPr>
          <w:rFonts w:ascii="Garamond" w:hAnsi="Garamond"/>
          <w:sz w:val="24"/>
        </w:rPr>
      </w:pPr>
    </w:p>
    <w:p w14:paraId="2591B377"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lastRenderedPageBreak/>
        <w:t>B. Risorse variabili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447E1B69"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19E9387"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B8E7DD5"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D943DD" w14:paraId="3D153FCD"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EE6C7A" w14:textId="77777777" w:rsidR="000E6072" w:rsidRPr="00F95F8E" w:rsidRDefault="000E6072" w:rsidP="003D33D7">
            <w:pPr>
              <w:spacing w:after="0"/>
              <w:ind w:firstLine="0"/>
              <w:rPr>
                <w:rFonts w:ascii="Garamond" w:hAnsi="Garamond"/>
                <w:bCs/>
                <w:iCs/>
                <w:sz w:val="24"/>
                <w:highlight w:val="yellow"/>
              </w:rPr>
            </w:pPr>
            <w:r w:rsidRPr="00F95F8E">
              <w:rPr>
                <w:rFonts w:ascii="Garamond" w:hAnsi="Garamond"/>
                <w:bCs/>
                <w:iCs/>
                <w:sz w:val="24"/>
              </w:rPr>
              <w:t>F50H - Risorse derivanti dall’applicazione dell’art. 43 della legge n. 449/1997, limitatamente alle entrate conto terzi, utenza e sponsorizzazioni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9C45C49"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3, lett. a) CCNL 16-18</w:t>
            </w:r>
          </w:p>
        </w:tc>
      </w:tr>
      <w:tr w:rsidR="000E6072" w:rsidRPr="00D943DD" w14:paraId="5772A505"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3D68C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F96H - Risparmi da piani di razionalizzazione ex art. 16, cc. 4-5-6 DL n. 98/2011</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5EA4556"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3, lett. b) CCNL 16-18</w:t>
            </w:r>
          </w:p>
        </w:tc>
      </w:tr>
      <w:tr w:rsidR="000E6072" w:rsidRPr="00D943DD" w14:paraId="79FEECEC"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31942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 xml:space="preserve">F10M - Risorse compensi avvocati </w:t>
            </w:r>
            <w:r w:rsidRPr="00F95F8E">
              <w:rPr>
                <w:rFonts w:ascii="Garamond" w:hAnsi="Garamond"/>
                <w:iCs/>
                <w:sz w:val="24"/>
              </w:rPr>
              <w:t>per sentenza favorevole con recupero delle spese legali a carico delle controparti (</w:t>
            </w:r>
            <w:r w:rsidRPr="00F95F8E">
              <w:rPr>
                <w:rFonts w:ascii="Garamond" w:hAnsi="Garamond"/>
                <w:bCs/>
                <w:iCs/>
                <w:sz w:val="24"/>
              </w:rPr>
              <w:t>art. 9, comma 3, DL n. 90/2014)</w:t>
            </w:r>
          </w:p>
        </w:tc>
        <w:tc>
          <w:tcPr>
            <w:tcW w:w="3357" w:type="dxa"/>
            <w:vMerge w:val="restart"/>
            <w:tcBorders>
              <w:left w:val="single" w:sz="4" w:space="0" w:color="000000"/>
              <w:right w:val="single" w:sz="4" w:space="0" w:color="000000"/>
            </w:tcBorders>
            <w:shd w:val="clear" w:color="auto" w:fill="auto"/>
            <w:tcMar>
              <w:top w:w="28" w:type="dxa"/>
              <w:left w:w="57" w:type="dxa"/>
              <w:bottom w:w="28" w:type="dxa"/>
              <w:right w:w="57" w:type="dxa"/>
            </w:tcMar>
            <w:vAlign w:val="center"/>
          </w:tcPr>
          <w:p w14:paraId="5D0E3047" w14:textId="77777777" w:rsidR="000E6072" w:rsidRPr="00F95F8E" w:rsidRDefault="000E6072" w:rsidP="003D33D7">
            <w:pPr>
              <w:spacing w:after="0"/>
              <w:ind w:firstLine="0"/>
              <w:jc w:val="left"/>
              <w:rPr>
                <w:rFonts w:ascii="Garamond" w:hAnsi="Garamond"/>
                <w:bCs/>
                <w:iCs/>
                <w:sz w:val="24"/>
              </w:rPr>
            </w:pPr>
          </w:p>
          <w:p w14:paraId="045EFAE6" w14:textId="77777777" w:rsidR="000E6072" w:rsidRPr="00F95F8E" w:rsidRDefault="000E6072" w:rsidP="003D33D7">
            <w:pPr>
              <w:spacing w:after="0"/>
              <w:ind w:firstLine="0"/>
              <w:jc w:val="left"/>
              <w:rPr>
                <w:rFonts w:ascii="Garamond" w:hAnsi="Garamond"/>
                <w:bCs/>
                <w:iCs/>
                <w:sz w:val="24"/>
              </w:rPr>
            </w:pPr>
          </w:p>
          <w:p w14:paraId="4ACBFAA2" w14:textId="77777777" w:rsidR="000E6072" w:rsidRPr="00F95F8E" w:rsidRDefault="000E6072" w:rsidP="003D33D7">
            <w:pPr>
              <w:spacing w:after="0"/>
              <w:ind w:firstLine="0"/>
              <w:jc w:val="left"/>
              <w:rPr>
                <w:rFonts w:ascii="Garamond" w:hAnsi="Garamond"/>
                <w:bCs/>
                <w:iCs/>
                <w:sz w:val="24"/>
              </w:rPr>
            </w:pPr>
          </w:p>
          <w:p w14:paraId="0E5AF1B8" w14:textId="77777777" w:rsidR="000E6072" w:rsidRPr="00F95F8E" w:rsidRDefault="000E6072" w:rsidP="003D33D7">
            <w:pPr>
              <w:spacing w:after="0"/>
              <w:ind w:firstLine="0"/>
              <w:jc w:val="left"/>
              <w:rPr>
                <w:rFonts w:ascii="Garamond" w:hAnsi="Garamond"/>
                <w:bCs/>
                <w:iCs/>
                <w:sz w:val="24"/>
              </w:rPr>
            </w:pPr>
          </w:p>
          <w:p w14:paraId="51F7E3A7" w14:textId="77777777" w:rsidR="000E6072" w:rsidRPr="00F95F8E" w:rsidRDefault="000E6072" w:rsidP="003D33D7">
            <w:pPr>
              <w:spacing w:after="0"/>
              <w:ind w:firstLine="0"/>
              <w:jc w:val="left"/>
              <w:rPr>
                <w:rFonts w:ascii="Garamond" w:hAnsi="Garamond"/>
                <w:bCs/>
                <w:iCs/>
                <w:sz w:val="24"/>
              </w:rPr>
            </w:pPr>
          </w:p>
          <w:p w14:paraId="2DE56645" w14:textId="77777777" w:rsidR="000E6072" w:rsidRPr="00F95F8E" w:rsidRDefault="000E6072" w:rsidP="003D33D7">
            <w:pPr>
              <w:spacing w:after="0"/>
              <w:ind w:firstLine="0"/>
              <w:jc w:val="left"/>
              <w:rPr>
                <w:rFonts w:ascii="Garamond" w:hAnsi="Garamond"/>
                <w:bCs/>
                <w:iCs/>
                <w:sz w:val="24"/>
              </w:rPr>
            </w:pPr>
          </w:p>
          <w:p w14:paraId="54912E6C" w14:textId="77777777" w:rsidR="000E6072" w:rsidRPr="00F95F8E" w:rsidRDefault="000E6072" w:rsidP="003D33D7">
            <w:pPr>
              <w:spacing w:after="0"/>
              <w:ind w:firstLine="0"/>
              <w:jc w:val="left"/>
              <w:rPr>
                <w:rFonts w:ascii="Garamond" w:hAnsi="Garamond"/>
                <w:bCs/>
                <w:iCs/>
                <w:sz w:val="24"/>
              </w:rPr>
            </w:pPr>
          </w:p>
          <w:p w14:paraId="60AEB867" w14:textId="77777777" w:rsidR="000E6072" w:rsidRPr="00F95F8E" w:rsidRDefault="000E6072" w:rsidP="003D33D7">
            <w:pPr>
              <w:spacing w:after="0"/>
              <w:ind w:firstLine="0"/>
              <w:jc w:val="left"/>
              <w:rPr>
                <w:rFonts w:ascii="Garamond" w:hAnsi="Garamond"/>
                <w:bCs/>
                <w:iCs/>
                <w:sz w:val="24"/>
              </w:rPr>
            </w:pPr>
          </w:p>
          <w:p w14:paraId="29E53916" w14:textId="77777777" w:rsidR="000E6072" w:rsidRPr="00F95F8E" w:rsidRDefault="000E6072" w:rsidP="003D33D7">
            <w:pPr>
              <w:spacing w:after="0"/>
              <w:ind w:firstLine="0"/>
              <w:jc w:val="left"/>
              <w:rPr>
                <w:rFonts w:ascii="Garamond" w:hAnsi="Garamond"/>
                <w:bCs/>
                <w:iCs/>
                <w:sz w:val="24"/>
              </w:rPr>
            </w:pPr>
          </w:p>
          <w:p w14:paraId="59CBC986" w14:textId="77777777" w:rsidR="000E6072" w:rsidRPr="00F95F8E" w:rsidRDefault="000E6072" w:rsidP="003D33D7">
            <w:pPr>
              <w:spacing w:after="0"/>
              <w:ind w:firstLine="0"/>
              <w:jc w:val="left"/>
              <w:rPr>
                <w:rFonts w:ascii="Garamond" w:hAnsi="Garamond"/>
                <w:bCs/>
                <w:iCs/>
                <w:sz w:val="24"/>
                <w:lang w:val="en-US"/>
              </w:rPr>
            </w:pPr>
            <w:r w:rsidRPr="00F95F8E">
              <w:rPr>
                <w:rFonts w:ascii="Garamond" w:hAnsi="Garamond"/>
                <w:bCs/>
                <w:iCs/>
                <w:sz w:val="24"/>
                <w:lang w:val="en-US"/>
              </w:rPr>
              <w:t>Art. 67, c. 3, lett. c) CCNL 16-18</w:t>
            </w:r>
          </w:p>
        </w:tc>
      </w:tr>
      <w:tr w:rsidR="000E6072" w:rsidRPr="00F95F8E" w14:paraId="36D11319"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3D4125E"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F10N - Risorse compensi avvocati per sentenza favorevole con spese legali compensate, nel limite del corrispondente stanziamento per l’anno 2013 (art. 9, comma 6,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39D18B12" w14:textId="77777777" w:rsidR="000E6072" w:rsidRPr="00F95F8E" w:rsidRDefault="000E6072" w:rsidP="003D33D7">
            <w:pPr>
              <w:spacing w:after="0"/>
              <w:ind w:firstLine="0"/>
              <w:rPr>
                <w:rFonts w:ascii="Garamond" w:hAnsi="Garamond"/>
                <w:bCs/>
                <w:iCs/>
                <w:sz w:val="24"/>
                <w:highlight w:val="yellow"/>
              </w:rPr>
            </w:pPr>
          </w:p>
        </w:tc>
      </w:tr>
      <w:tr w:rsidR="000E6072" w:rsidRPr="00F95F8E" w14:paraId="79CD8160"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DD66C9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F10L - Risorse da recupero evasione IMU e TARI ex art. 1, comma 1091 legge n. 145/2018</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610B3C5" w14:textId="77777777" w:rsidR="000E6072" w:rsidRPr="00F95F8E" w:rsidRDefault="000E6072" w:rsidP="003D33D7">
            <w:pPr>
              <w:spacing w:after="0"/>
              <w:ind w:firstLine="0"/>
              <w:rPr>
                <w:rFonts w:ascii="Garamond" w:hAnsi="Garamond"/>
                <w:bCs/>
                <w:iCs/>
                <w:sz w:val="24"/>
                <w:highlight w:val="yellow"/>
              </w:rPr>
            </w:pPr>
          </w:p>
        </w:tc>
      </w:tr>
      <w:tr w:rsidR="000E6072" w:rsidRPr="00F95F8E" w14:paraId="08838E64"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BE946F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F00S - Contributo Istat, Enti e Organismi pubblici autorizzati per indagini statistiche e censimenti (art. 70-ter CCNL 16-18)</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F54851E" w14:textId="77777777" w:rsidR="000E6072" w:rsidRPr="00F95F8E" w:rsidRDefault="000E6072" w:rsidP="003D33D7">
            <w:pPr>
              <w:spacing w:after="0"/>
              <w:ind w:firstLine="0"/>
              <w:jc w:val="left"/>
              <w:rPr>
                <w:rFonts w:ascii="Garamond" w:hAnsi="Garamond"/>
                <w:bCs/>
                <w:iCs/>
                <w:sz w:val="24"/>
              </w:rPr>
            </w:pPr>
          </w:p>
        </w:tc>
      </w:tr>
      <w:tr w:rsidR="000E6072" w:rsidRPr="00F95F8E" w14:paraId="6C53DA48"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9FA5889" w14:textId="77777777" w:rsidR="000E6072" w:rsidRPr="00F95F8E" w:rsidRDefault="000E6072" w:rsidP="003D33D7">
            <w:pPr>
              <w:spacing w:before="100" w:beforeAutospacing="1" w:after="0" w:afterAutospacing="1"/>
              <w:ind w:firstLine="0"/>
              <w:rPr>
                <w:rFonts w:ascii="Garamond" w:hAnsi="Garamond"/>
                <w:bCs/>
                <w:iCs/>
                <w:sz w:val="24"/>
              </w:rPr>
            </w:pPr>
            <w:r w:rsidRPr="00F95F8E">
              <w:rPr>
                <w:rFonts w:ascii="Garamond" w:hAnsi="Garamond"/>
                <w:bCs/>
                <w:iCs/>
                <w:sz w:val="24"/>
              </w:rPr>
              <w:t>F00V - Risorse per prestazioni di servizio aggiuntivo per attività di sicurezza e di polizia stradale in occasione di iniziative di carattere privato (art. 56-ter CCNL 16-18, art. 22, c. 3-bis DL n. 50/2017)</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5423612D" w14:textId="77777777" w:rsidR="000E6072" w:rsidRPr="00F95F8E" w:rsidRDefault="000E6072" w:rsidP="003D33D7">
            <w:pPr>
              <w:spacing w:after="0"/>
              <w:ind w:firstLine="0"/>
              <w:jc w:val="left"/>
              <w:rPr>
                <w:rFonts w:ascii="Garamond" w:hAnsi="Garamond"/>
                <w:bCs/>
                <w:iCs/>
                <w:sz w:val="24"/>
              </w:rPr>
            </w:pPr>
          </w:p>
        </w:tc>
      </w:tr>
      <w:tr w:rsidR="000E6072" w:rsidRPr="00F95F8E" w14:paraId="4938F311"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E9DB50" w14:textId="77777777" w:rsidR="000E6072" w:rsidRPr="00F95F8E" w:rsidRDefault="000E6072" w:rsidP="003D33D7">
            <w:pPr>
              <w:spacing w:before="100" w:beforeAutospacing="1" w:after="0" w:afterAutospacing="1"/>
              <w:ind w:firstLine="0"/>
              <w:rPr>
                <w:rFonts w:ascii="Garamond" w:hAnsi="Garamond"/>
                <w:bCs/>
                <w:iCs/>
                <w:strike/>
                <w:sz w:val="24"/>
              </w:rPr>
            </w:pPr>
            <w:r w:rsidRPr="00F95F8E">
              <w:rPr>
                <w:rFonts w:ascii="Garamond" w:hAnsi="Garamond"/>
                <w:bCs/>
                <w:iCs/>
                <w:sz w:val="24"/>
              </w:rPr>
              <w:t>F25X - Quota dei proventi delle sanzioni amministrative pecuniarie riscosse dall’ente, determinata ai sensi dell’art. 208 commi 4 lett. c), 5 del DLgs n. 285/92, per l’erogazione di incentivi collegati a obiettivi di potenziamento dei servizi di controllo finalizzati alla sicurezza urbana e stradale (Art. 79, c. 2, lett. c) e Art. 98, c. 1, lett. c) del CCNL 19-21)</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18F8048" w14:textId="77777777" w:rsidR="000E6072" w:rsidRPr="00F95F8E" w:rsidRDefault="000E6072" w:rsidP="003D33D7">
            <w:pPr>
              <w:spacing w:after="0"/>
              <w:ind w:firstLine="0"/>
              <w:jc w:val="left"/>
              <w:rPr>
                <w:rFonts w:ascii="Garamond" w:hAnsi="Garamond"/>
                <w:bCs/>
                <w:iCs/>
                <w:sz w:val="24"/>
              </w:rPr>
            </w:pPr>
          </w:p>
        </w:tc>
      </w:tr>
      <w:tr w:rsidR="000E6072" w:rsidRPr="00F95F8E" w14:paraId="1DEE932D"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8D1B3C3" w14:textId="77777777" w:rsidR="000E6072" w:rsidRPr="00F95F8E" w:rsidRDefault="000E6072" w:rsidP="003D33D7">
            <w:pPr>
              <w:spacing w:before="100" w:beforeAutospacing="1" w:after="0" w:afterAutospacing="1"/>
              <w:ind w:firstLine="0"/>
              <w:rPr>
                <w:rFonts w:ascii="Garamond" w:hAnsi="Garamond"/>
                <w:bCs/>
                <w:iCs/>
                <w:sz w:val="24"/>
              </w:rPr>
            </w:pPr>
            <w:bookmarkStart w:id="30" w:name="_Hlk153184404"/>
            <w:r w:rsidRPr="00F95F8E">
              <w:rPr>
                <w:rFonts w:ascii="Garamond" w:hAnsi="Garamond"/>
                <w:bCs/>
                <w:iCs/>
                <w:sz w:val="24"/>
              </w:rPr>
              <w:t>F24O</w:t>
            </w:r>
            <w:bookmarkEnd w:id="30"/>
            <w:r w:rsidRPr="00F95F8E">
              <w:rPr>
                <w:rFonts w:ascii="Garamond" w:hAnsi="Garamond"/>
                <w:bCs/>
                <w:iCs/>
                <w:sz w:val="24"/>
              </w:rPr>
              <w:t xml:space="preserve"> - Incremento per assunzioni a tempo determinato ai sensi dell’art. 1, DL n. 80/2021, finanziato con risorse PNRR </w:t>
            </w:r>
            <w:r w:rsidRPr="00F95F8E">
              <w:rPr>
                <w:rFonts w:ascii="Garamond" w:hAnsi="Garamond"/>
                <w:sz w:val="24"/>
                <w:vertAlign w:val="superscript"/>
              </w:rPr>
              <w:t>(1)</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0FE9F87D" w14:textId="77777777" w:rsidR="000E6072" w:rsidRPr="00F95F8E" w:rsidRDefault="000E6072" w:rsidP="003D33D7">
            <w:pPr>
              <w:spacing w:after="0"/>
              <w:ind w:firstLine="0"/>
              <w:jc w:val="left"/>
              <w:rPr>
                <w:rFonts w:ascii="Garamond" w:hAnsi="Garamond"/>
                <w:bCs/>
                <w:iCs/>
                <w:sz w:val="24"/>
              </w:rPr>
            </w:pPr>
          </w:p>
        </w:tc>
      </w:tr>
      <w:tr w:rsidR="000E6072" w:rsidRPr="00F95F8E" w14:paraId="3333974A"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6490EEED" w14:textId="77777777" w:rsidR="000E6072" w:rsidRPr="00F95F8E" w:rsidRDefault="000E6072" w:rsidP="003D33D7">
            <w:pPr>
              <w:spacing w:before="100" w:beforeAutospacing="1" w:after="0" w:afterAutospacing="1"/>
              <w:ind w:firstLine="0"/>
              <w:rPr>
                <w:rFonts w:ascii="Garamond" w:hAnsi="Garamond"/>
                <w:bCs/>
                <w:iCs/>
                <w:sz w:val="24"/>
              </w:rPr>
            </w:pPr>
            <w:bookmarkStart w:id="31" w:name="_Hlk152753468"/>
            <w:r w:rsidRPr="00F95F8E">
              <w:rPr>
                <w:rFonts w:ascii="Garamond" w:hAnsi="Garamond"/>
                <w:bCs/>
                <w:iCs/>
                <w:sz w:val="24"/>
              </w:rPr>
              <w:t xml:space="preserve">F24N - Incremento per assunzioni a tempo determinato da parte </w:t>
            </w:r>
            <w:bookmarkStart w:id="32" w:name="_Hlk152579331"/>
            <w:r w:rsidRPr="00F95F8E">
              <w:rPr>
                <w:rFonts w:ascii="Garamond" w:hAnsi="Garamond"/>
                <w:bCs/>
                <w:iCs/>
                <w:sz w:val="24"/>
              </w:rPr>
              <w:t xml:space="preserve">dei Comuni per progetti PNRR ai sensi dell’art. 31-bis, commi 1 e 5, DL n. 152/2021 </w:t>
            </w:r>
            <w:bookmarkEnd w:id="32"/>
            <w:r w:rsidRPr="00F95F8E">
              <w:rPr>
                <w:rFonts w:ascii="Garamond" w:hAnsi="Garamond"/>
                <w:bCs/>
                <w:iCs/>
                <w:sz w:val="24"/>
                <w:vertAlign w:val="superscript"/>
              </w:rPr>
              <w:t>(2)</w:t>
            </w:r>
            <w:bookmarkEnd w:id="31"/>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72AE22D" w14:textId="77777777" w:rsidR="000E6072" w:rsidRPr="00F95F8E" w:rsidRDefault="000E6072" w:rsidP="003D33D7">
            <w:pPr>
              <w:spacing w:after="0"/>
              <w:ind w:firstLine="0"/>
              <w:jc w:val="left"/>
              <w:rPr>
                <w:rFonts w:ascii="Garamond" w:hAnsi="Garamond"/>
                <w:bCs/>
                <w:iCs/>
                <w:sz w:val="24"/>
              </w:rPr>
            </w:pPr>
          </w:p>
        </w:tc>
      </w:tr>
      <w:tr w:rsidR="000E6072" w:rsidRPr="00F95F8E" w14:paraId="36F0BDB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3FBB89"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F24L - Incremento per l’attuazione dei progetti PNRR ex art. 8, c. 3, primo periodo, DL n. 13/2023, finanziato con risorse di bilancio</w:t>
            </w:r>
            <w:r w:rsidRPr="00F95F8E">
              <w:rPr>
                <w:rFonts w:ascii="Garamond" w:hAnsi="Garamond"/>
                <w:bCs/>
                <w:iCs/>
                <w:sz w:val="24"/>
                <w:vertAlign w:val="superscript"/>
              </w:rPr>
              <w:t>(3)</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10A65D0" w14:textId="77777777" w:rsidR="000E6072" w:rsidRPr="00F95F8E" w:rsidRDefault="000E6072" w:rsidP="003D33D7">
            <w:pPr>
              <w:spacing w:after="0"/>
              <w:ind w:firstLine="0"/>
              <w:rPr>
                <w:rFonts w:ascii="Garamond" w:hAnsi="Garamond"/>
                <w:bCs/>
                <w:iCs/>
                <w:sz w:val="24"/>
                <w:highlight w:val="yellow"/>
              </w:rPr>
            </w:pPr>
          </w:p>
        </w:tc>
      </w:tr>
      <w:tr w:rsidR="000E6072" w:rsidRPr="00F95F8E" w14:paraId="53C3615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AC127E"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 xml:space="preserve">F24P - Incentivi funzioni tecniche (art. 45 DLgs n. 36/2023) </w:t>
            </w:r>
            <w:r w:rsidRPr="00F95F8E">
              <w:rPr>
                <w:rFonts w:ascii="Garamond" w:hAnsi="Garamond"/>
                <w:bCs/>
                <w:iCs/>
                <w:sz w:val="24"/>
                <w:vertAlign w:val="superscript"/>
              </w:rPr>
              <w:t>(4)</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04E37E8" w14:textId="77777777" w:rsidR="000E6072" w:rsidRPr="00F95F8E" w:rsidRDefault="000E6072" w:rsidP="003D33D7">
            <w:pPr>
              <w:spacing w:after="0"/>
              <w:ind w:firstLine="0"/>
              <w:rPr>
                <w:rFonts w:ascii="Garamond" w:hAnsi="Garamond"/>
                <w:bCs/>
                <w:iCs/>
                <w:sz w:val="24"/>
                <w:highlight w:val="yellow"/>
              </w:rPr>
            </w:pPr>
          </w:p>
        </w:tc>
      </w:tr>
      <w:tr w:rsidR="000E6072" w:rsidRPr="00F95F8E" w14:paraId="5D8B4184"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97B6C28" w14:textId="77777777" w:rsidR="000E6072" w:rsidRPr="00F95F8E" w:rsidRDefault="000E6072" w:rsidP="003D33D7">
            <w:pPr>
              <w:spacing w:after="0"/>
              <w:ind w:firstLine="0"/>
              <w:rPr>
                <w:rFonts w:ascii="Garamond" w:hAnsi="Garamond"/>
                <w:bCs/>
                <w:iCs/>
                <w:sz w:val="24"/>
                <w:highlight w:val="yellow"/>
              </w:rPr>
            </w:pPr>
            <w:r w:rsidRPr="00F95F8E">
              <w:rPr>
                <w:rFonts w:ascii="Garamond" w:hAnsi="Garamond"/>
                <w:bCs/>
                <w:iCs/>
                <w:sz w:val="24"/>
              </w:rPr>
              <w:t>F00T - Incremento accessorio per altre specifiche disposizioni di legge differenti da quelle sopra elencate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EF0F8F2" w14:textId="77777777" w:rsidR="000E6072" w:rsidRPr="00F95F8E" w:rsidRDefault="000E6072" w:rsidP="003D33D7">
            <w:pPr>
              <w:spacing w:after="0"/>
              <w:ind w:firstLine="0"/>
              <w:rPr>
                <w:rFonts w:ascii="Garamond" w:hAnsi="Garamond"/>
                <w:bCs/>
                <w:iCs/>
                <w:sz w:val="24"/>
                <w:highlight w:val="yellow"/>
              </w:rPr>
            </w:pPr>
          </w:p>
        </w:tc>
      </w:tr>
      <w:tr w:rsidR="000E6072" w:rsidRPr="00D943DD" w14:paraId="4BC44034"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25D4A7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F00U - RIA personale cessato anno precedente mensilità residue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FF2F3F"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3, lett. d) CCNL 16-18</w:t>
            </w:r>
          </w:p>
        </w:tc>
      </w:tr>
      <w:tr w:rsidR="000E6072" w:rsidRPr="00D943DD" w14:paraId="1F16F058"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2DFED32"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F25Y - Somme residue delle risorse finalizzate allo straordinario dell’anno precedente, accertate a consuntivo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39B7CFE"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79, c. 2, lett. d) CCNL 19-21</w:t>
            </w:r>
          </w:p>
        </w:tc>
      </w:tr>
      <w:tr w:rsidR="000E6072" w:rsidRPr="00D943DD" w14:paraId="19D9928E"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0F322A"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F00X - Messi notificatori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045910"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3, lett. f) CCNL 16-18</w:t>
            </w:r>
          </w:p>
        </w:tc>
      </w:tr>
      <w:tr w:rsidR="000E6072" w:rsidRPr="00D943DD" w14:paraId="50DBD52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D81FF6" w14:textId="77777777" w:rsidR="000E6072" w:rsidRPr="00F95F8E" w:rsidRDefault="000E6072" w:rsidP="003D33D7">
            <w:pPr>
              <w:spacing w:after="0"/>
              <w:ind w:firstLine="0"/>
              <w:rPr>
                <w:rFonts w:ascii="Garamond" w:hAnsi="Garamond"/>
                <w:bCs/>
                <w:i/>
                <w:sz w:val="24"/>
              </w:rPr>
            </w:pPr>
            <w:r w:rsidRPr="00F95F8E">
              <w:rPr>
                <w:rFonts w:ascii="Garamond" w:hAnsi="Garamond"/>
                <w:bCs/>
                <w:iCs/>
                <w:sz w:val="24"/>
              </w:rPr>
              <w:t>F00Y - Risorse destinate ai trattamenti economici accessori del personale delle case da gioco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04EFA0E"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3, lett g) CCNL 16-18</w:t>
            </w:r>
          </w:p>
        </w:tc>
      </w:tr>
      <w:tr w:rsidR="000E6072" w:rsidRPr="00D943DD" w14:paraId="5358383A"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C8E4DB5" w14:textId="77777777" w:rsidR="000E6072" w:rsidRPr="00F95F8E" w:rsidRDefault="000E6072" w:rsidP="003D33D7">
            <w:pPr>
              <w:spacing w:after="0"/>
              <w:ind w:firstLine="0"/>
              <w:rPr>
                <w:rFonts w:ascii="Garamond" w:hAnsi="Garamond"/>
                <w:bCs/>
                <w:iCs/>
                <w:strike/>
                <w:sz w:val="24"/>
              </w:rPr>
            </w:pPr>
            <w:r w:rsidRPr="00F95F8E">
              <w:rPr>
                <w:rFonts w:ascii="Garamond" w:hAnsi="Garamond"/>
                <w:bCs/>
                <w:iCs/>
                <w:sz w:val="24"/>
              </w:rPr>
              <w:t>F25Z - Integrazione 1,2% massa salariale 1997</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A47E63B"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79, c.2, lett. b) CCNL 19-21</w:t>
            </w:r>
          </w:p>
        </w:tc>
      </w:tr>
      <w:tr w:rsidR="000E6072" w:rsidRPr="00F95F8E" w14:paraId="2101B4FC"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71FE41"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F24T- Incremento 0,22% monte salari 2018 dal 1.1.2022</w:t>
            </w:r>
            <w:r w:rsidRPr="00F95F8E">
              <w:rPr>
                <w:rFonts w:ascii="Garamond" w:hAnsi="Garamond"/>
                <w:bCs/>
                <w:iCs/>
                <w:color w:val="0000FF"/>
                <w:sz w:val="24"/>
                <w:vertAlign w:val="superscript"/>
              </w:rPr>
              <w:t xml:space="preserve"> </w:t>
            </w:r>
            <w:r w:rsidRPr="00F95F8E">
              <w:rPr>
                <w:rFonts w:ascii="Garamond" w:hAnsi="Garamond"/>
                <w:bCs/>
                <w:iCs/>
                <w:sz w:val="24"/>
                <w:vertAlign w:val="superscript"/>
              </w:rPr>
              <w:t>(5)</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234071E"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rPr>
              <w:t>Art. 79, c. 3 CCNL 19-21</w:t>
            </w:r>
          </w:p>
        </w:tc>
      </w:tr>
      <w:tr w:rsidR="000E6072" w:rsidRPr="00D943DD" w14:paraId="7F58500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88EC0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lastRenderedPageBreak/>
              <w:t xml:space="preserve">F26B - Risorse per adeguare il fondo a scelte organizzative, gestionali, di politica retributiva, anche connesse ad assunzioni a tempo determinato </w:t>
            </w:r>
            <w:r w:rsidRPr="00F95F8E">
              <w:rPr>
                <w:rFonts w:ascii="Garamond" w:hAnsi="Garamond"/>
                <w:bCs/>
                <w:iCs/>
                <w:sz w:val="24"/>
                <w:vertAlign w:val="superscript"/>
              </w:rPr>
              <w:t>(6)</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4D3E07F" w14:textId="77777777" w:rsidR="000E6072" w:rsidRPr="00F95F8E" w:rsidRDefault="000E6072" w:rsidP="003D33D7">
            <w:pPr>
              <w:spacing w:after="0"/>
              <w:ind w:firstLine="0"/>
              <w:rPr>
                <w:rFonts w:ascii="Garamond" w:hAnsi="Garamond"/>
                <w:bCs/>
                <w:iCs/>
                <w:strike/>
                <w:sz w:val="24"/>
                <w:lang w:val="en-US"/>
              </w:rPr>
            </w:pPr>
            <w:bookmarkStart w:id="33" w:name="_Hlk163231179"/>
            <w:r w:rsidRPr="00F95F8E">
              <w:rPr>
                <w:rFonts w:ascii="Garamond" w:hAnsi="Garamond"/>
                <w:bCs/>
                <w:iCs/>
                <w:sz w:val="24"/>
                <w:lang w:val="en-US"/>
              </w:rPr>
              <w:t>Art. 79, c. 2, lett. c) CCNL 19-21</w:t>
            </w:r>
            <w:bookmarkEnd w:id="33"/>
          </w:p>
        </w:tc>
      </w:tr>
      <w:tr w:rsidR="000E6072" w:rsidRPr="00D943DD" w14:paraId="39D40571"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044D40"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F01M - Integrazione risorse personale trasferito in corso d’anno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2148F8E"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3, lett. k) CCNL 16-18</w:t>
            </w:r>
          </w:p>
        </w:tc>
      </w:tr>
      <w:tr w:rsidR="000E6072" w:rsidRPr="00F95F8E" w14:paraId="057F212E"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E18523"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F999 - Risorse fisse non utilizzate fondo annualità precedenti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7BD5554"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80, c. 1, ultimo periodo  CCNL 19-21</w:t>
            </w:r>
          </w:p>
        </w:tc>
      </w:tr>
    </w:tbl>
    <w:p w14:paraId="792894E2" w14:textId="77777777" w:rsidR="000E6072" w:rsidRPr="00F95F8E" w:rsidRDefault="000E6072" w:rsidP="000E6072">
      <w:pPr>
        <w:spacing w:before="120" w:after="0" w:line="360" w:lineRule="auto"/>
        <w:ind w:firstLine="0"/>
        <w:contextualSpacing/>
        <w:rPr>
          <w:rFonts w:ascii="Garamond" w:hAnsi="Garamond"/>
          <w:sz w:val="24"/>
        </w:rPr>
      </w:pPr>
      <w:bookmarkStart w:id="34" w:name="_Hlk152579148"/>
      <w:r w:rsidRPr="00F95F8E">
        <w:rPr>
          <w:rFonts w:ascii="Garamond" w:hAnsi="Garamond"/>
          <w:sz w:val="24"/>
          <w:vertAlign w:val="superscript"/>
        </w:rPr>
        <w:t>(1)</w:t>
      </w:r>
      <w:bookmarkStart w:id="35" w:name="_Hlk152579185"/>
      <w:bookmarkStart w:id="36" w:name="_Hlk152584164"/>
      <w:bookmarkEnd w:id="34"/>
      <w:r w:rsidRPr="00F95F8E">
        <w:rPr>
          <w:rFonts w:ascii="Garamond" w:hAnsi="Garamond"/>
          <w:sz w:val="24"/>
          <w:vertAlign w:val="superscript"/>
        </w:rPr>
        <w:t xml:space="preserve"> </w:t>
      </w:r>
      <w:r w:rsidRPr="00F95F8E">
        <w:rPr>
          <w:rFonts w:ascii="Garamond" w:hAnsi="Garamond"/>
          <w:sz w:val="24"/>
        </w:rPr>
        <w:t xml:space="preserve">Indicare l’incremento della retribuzione accessoria, in deroga al limite 2016, per assunzioni a t.d. </w:t>
      </w:r>
      <w:bookmarkEnd w:id="35"/>
      <w:r w:rsidRPr="00F95F8E">
        <w:rPr>
          <w:rFonts w:ascii="Garamond" w:hAnsi="Garamond"/>
          <w:sz w:val="24"/>
        </w:rPr>
        <w:t xml:space="preserve">effettuate ai sensi dell’art. 1 del DL n. 80/2021, il cui costo è incluso nel quadro economico del progetto con relativo rimborso a carico delle risorse del PNRR. </w:t>
      </w:r>
    </w:p>
    <w:bookmarkEnd w:id="36"/>
    <w:p w14:paraId="24E4A4A1" w14:textId="77777777" w:rsidR="000E6072" w:rsidRPr="00F95F8E" w:rsidRDefault="000E6072" w:rsidP="000E6072">
      <w:pPr>
        <w:spacing w:after="0" w:line="360" w:lineRule="auto"/>
        <w:ind w:firstLine="0"/>
        <w:contextualSpacing/>
        <w:rPr>
          <w:rFonts w:ascii="Garamond" w:hAnsi="Garamond"/>
          <w:sz w:val="24"/>
        </w:rPr>
      </w:pPr>
      <w:r w:rsidRPr="00F95F8E">
        <w:rPr>
          <w:rFonts w:ascii="Garamond" w:hAnsi="Garamond"/>
          <w:sz w:val="24"/>
          <w:vertAlign w:val="superscript"/>
        </w:rPr>
        <w:t>(2)</w:t>
      </w:r>
      <w:bookmarkStart w:id="37" w:name="_Hlk152753420"/>
      <w:bookmarkStart w:id="38" w:name="_Hlk152578787"/>
      <w:r w:rsidRPr="00F95F8E">
        <w:rPr>
          <w:rFonts w:ascii="Garamond" w:hAnsi="Garamond"/>
          <w:sz w:val="24"/>
          <w:vertAlign w:val="superscript"/>
        </w:rPr>
        <w:t xml:space="preserve"> </w:t>
      </w:r>
      <w:r w:rsidRPr="00F95F8E">
        <w:rPr>
          <w:rFonts w:ascii="Garamond" w:hAnsi="Garamond"/>
          <w:sz w:val="24"/>
        </w:rPr>
        <w:t>Indicare l’incremento della retribuzione accessoria, in deroga al limite 2016, per assunzioni a t.d. effettuate ai sensi del DL n. 152/2021, art 31-bis, comma 1 (incremento finanziato con risorse proprie del Comune) e comma 5 (incremento finanziato dal Ministero dell’Interno, riferito unicamente a Comuni con popolazione inferiore a 5.000 abitanti e di cui al DPCM 30 dicembre 2022).</w:t>
      </w:r>
    </w:p>
    <w:bookmarkEnd w:id="37"/>
    <w:p w14:paraId="728C7825" w14:textId="77777777" w:rsidR="000E6072" w:rsidRPr="00F95F8E" w:rsidRDefault="000E6072" w:rsidP="000E6072">
      <w:pPr>
        <w:spacing w:after="0" w:line="360" w:lineRule="auto"/>
        <w:ind w:firstLine="0"/>
        <w:contextualSpacing/>
        <w:rPr>
          <w:rFonts w:ascii="Garamond" w:hAnsi="Garamond"/>
          <w:sz w:val="24"/>
        </w:rPr>
      </w:pPr>
      <w:r w:rsidRPr="00F95F8E">
        <w:rPr>
          <w:rFonts w:ascii="Garamond" w:hAnsi="Garamond"/>
          <w:sz w:val="24"/>
          <w:vertAlign w:val="superscript"/>
        </w:rPr>
        <w:t>(3</w:t>
      </w:r>
      <w:bookmarkStart w:id="39" w:name="_Hlk152753874"/>
      <w:r w:rsidRPr="00F95F8E">
        <w:rPr>
          <w:rFonts w:ascii="Garamond" w:hAnsi="Garamond"/>
          <w:sz w:val="24"/>
          <w:vertAlign w:val="superscript"/>
        </w:rPr>
        <w:t>)</w:t>
      </w:r>
      <w:bookmarkStart w:id="40" w:name="_Hlk152578837"/>
      <w:bookmarkEnd w:id="38"/>
      <w:r w:rsidRPr="00F95F8E">
        <w:rPr>
          <w:rFonts w:ascii="Garamond" w:hAnsi="Garamond"/>
          <w:sz w:val="24"/>
          <w:vertAlign w:val="superscript"/>
        </w:rPr>
        <w:t xml:space="preserve"> </w:t>
      </w:r>
      <w:r w:rsidRPr="00F95F8E">
        <w:rPr>
          <w:rFonts w:ascii="Garamond" w:hAnsi="Garamond"/>
          <w:sz w:val="24"/>
        </w:rPr>
        <w:t>È facoltà degli enti locali incrementare la componente variabile del fondo, in deroga al limite 2016 e fino a un massimo del 5% calcolato sulla componente stabile del fondo certificato nel 2016, per gli impegni derivanti dall’attuazione dei progetti del PNRR e nel rispetto dei requisiti di cui al comma 4 dell’art. 8 del D</w:t>
      </w:r>
      <w:bookmarkEnd w:id="40"/>
      <w:r w:rsidRPr="00F95F8E">
        <w:rPr>
          <w:rFonts w:ascii="Garamond" w:hAnsi="Garamond"/>
          <w:sz w:val="24"/>
        </w:rPr>
        <w:t>.L. n. 13 del 2023</w:t>
      </w:r>
      <w:bookmarkStart w:id="41" w:name="_Hlk152586963"/>
      <w:r w:rsidRPr="00F95F8E">
        <w:rPr>
          <w:rFonts w:ascii="Garamond" w:hAnsi="Garamond"/>
          <w:sz w:val="24"/>
        </w:rPr>
        <w:t>.</w:t>
      </w:r>
    </w:p>
    <w:p w14:paraId="11EA2479" w14:textId="77777777" w:rsidR="000E6072" w:rsidRPr="00F95F8E" w:rsidRDefault="000E6072" w:rsidP="000E6072">
      <w:pPr>
        <w:spacing w:line="360" w:lineRule="auto"/>
        <w:ind w:firstLine="0"/>
        <w:contextualSpacing/>
        <w:rPr>
          <w:rFonts w:ascii="Garamond" w:hAnsi="Garamond"/>
          <w:sz w:val="24"/>
        </w:rPr>
      </w:pPr>
      <w:bookmarkStart w:id="42" w:name="_Hlk152754121"/>
      <w:bookmarkEnd w:id="39"/>
      <w:r w:rsidRPr="00F95F8E">
        <w:rPr>
          <w:rFonts w:ascii="Garamond" w:hAnsi="Garamond"/>
          <w:sz w:val="24"/>
          <w:vertAlign w:val="superscript"/>
        </w:rPr>
        <w:t xml:space="preserve">(4) </w:t>
      </w:r>
      <w:r w:rsidRPr="00F95F8E">
        <w:rPr>
          <w:rFonts w:ascii="Garamond" w:hAnsi="Garamond"/>
          <w:sz w:val="24"/>
        </w:rPr>
        <w:t>Ricomprendere in questa voce anche gli incentivi ex art. 113 del D.lgs. n. 50/2016 di competenza dell’anno di rilevazione.</w:t>
      </w:r>
    </w:p>
    <w:p w14:paraId="5E85E157" w14:textId="77777777" w:rsidR="000E6072" w:rsidRPr="00F95F8E" w:rsidRDefault="000E6072" w:rsidP="000E6072">
      <w:pPr>
        <w:spacing w:after="0" w:line="360" w:lineRule="auto"/>
        <w:ind w:firstLine="0"/>
        <w:rPr>
          <w:rFonts w:ascii="Garamond" w:hAnsi="Garamond"/>
          <w:sz w:val="24"/>
        </w:rPr>
      </w:pPr>
      <w:r w:rsidRPr="00F95F8E">
        <w:rPr>
          <w:rFonts w:ascii="Garamond" w:hAnsi="Garamond"/>
          <w:sz w:val="24"/>
          <w:vertAlign w:val="superscript"/>
        </w:rPr>
        <w:t>(5)</w:t>
      </w:r>
      <w:r w:rsidRPr="00F95F8E">
        <w:rPr>
          <w:rFonts w:ascii="Garamond" w:hAnsi="Garamond"/>
          <w:sz w:val="24"/>
        </w:rPr>
        <w:t xml:space="preserve"> Se il fondo 2022 è stato certificato prima della data di efficacia del CCNL 2019-21, per il fondo 2023 gli arretrati riferiti al 2022 vanno inseriti nella voce </w:t>
      </w:r>
      <w:r w:rsidRPr="00F95F8E">
        <w:rPr>
          <w:rFonts w:ascii="Garamond" w:hAnsi="Garamond"/>
          <w:i/>
          <w:iCs/>
          <w:sz w:val="24"/>
        </w:rPr>
        <w:t>F999 - Somme non utilizzate fondo/i anno precedente</w:t>
      </w:r>
      <w:r w:rsidRPr="00F95F8E">
        <w:rPr>
          <w:rFonts w:ascii="Garamond" w:hAnsi="Garamond"/>
          <w:sz w:val="24"/>
        </w:rPr>
        <w:t>.</w:t>
      </w:r>
    </w:p>
    <w:p w14:paraId="5122A6F6" w14:textId="77777777" w:rsidR="000E6072" w:rsidRPr="00F95F8E" w:rsidRDefault="000E6072" w:rsidP="000E6072">
      <w:pPr>
        <w:spacing w:line="360" w:lineRule="auto"/>
        <w:ind w:firstLine="0"/>
        <w:contextualSpacing/>
        <w:rPr>
          <w:rFonts w:ascii="Garamond" w:hAnsi="Garamond"/>
          <w:sz w:val="24"/>
        </w:rPr>
      </w:pPr>
      <w:r w:rsidRPr="00F95F8E">
        <w:rPr>
          <w:rFonts w:ascii="Garamond" w:hAnsi="Garamond"/>
          <w:sz w:val="24"/>
          <w:vertAlign w:val="superscript"/>
        </w:rPr>
        <w:t>(6)</w:t>
      </w:r>
      <w:r w:rsidRPr="00F95F8E">
        <w:rPr>
          <w:rFonts w:ascii="Garamond" w:hAnsi="Garamond"/>
          <w:sz w:val="24"/>
        </w:rPr>
        <w:t xml:space="preserve"> I proventi per violazione del codice della strada, anch’essi indicati dall’articolo 79, c. 2, lett. c), vanno inseriti nella specifica voce F25X.</w:t>
      </w:r>
    </w:p>
    <w:bookmarkEnd w:id="41"/>
    <w:bookmarkEnd w:id="42"/>
    <w:p w14:paraId="396C1BD6"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C.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04105AE0"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0374ACE0"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2E18AF78"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D943DD" w14:paraId="2E9E4912"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27AF36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F01Q/F01R - Decurtazioni trattamento economico fisso e continuativo personale trasferito ad altra amministrazione, esposto distintamente per i casi determinati da disposizioni di legge e per i casi derivanti da processi associativi o trasferimento di funzioni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1D8A0D1"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67, c. 2, lett. e) CCNL 16-18</w:t>
            </w:r>
          </w:p>
        </w:tc>
      </w:tr>
      <w:tr w:rsidR="000E6072" w:rsidRPr="00D943DD" w14:paraId="54B78B90"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9660B8A" w14:textId="77777777" w:rsidR="000E6072" w:rsidRPr="00F95F8E" w:rsidRDefault="000E6072" w:rsidP="003D33D7">
            <w:pPr>
              <w:spacing w:after="0"/>
              <w:ind w:firstLine="0"/>
              <w:rPr>
                <w:rFonts w:ascii="Garamond" w:hAnsi="Garamond"/>
                <w:bCs/>
                <w:iCs/>
                <w:strike/>
                <w:sz w:val="24"/>
              </w:rPr>
            </w:pPr>
            <w:r w:rsidRPr="00F95F8E">
              <w:rPr>
                <w:rFonts w:ascii="Garamond" w:hAnsi="Garamond"/>
                <w:bCs/>
                <w:iCs/>
                <w:sz w:val="24"/>
              </w:rPr>
              <w:t>F26J - Decurtazione Fondo per corrispondente incremento risorse destinate agli incarichi di Elevata Qualificazione concordato in sede di contrattazione integrativa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AD55200"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7, c. 4, lett. u) CCNL 19-21</w:t>
            </w:r>
          </w:p>
        </w:tc>
      </w:tr>
      <w:tr w:rsidR="000E6072" w:rsidRPr="00F95F8E" w14:paraId="6762E51A"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71EAAE"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F27I - Decurtazione permanente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D44E71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1, c. 456 legge n. 147/2013</w:t>
            </w:r>
          </w:p>
        </w:tc>
      </w:tr>
      <w:tr w:rsidR="000E6072" w:rsidRPr="00F95F8E" w14:paraId="53508632"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FBFEA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F00P - Decurtazione Fondo per rispetto limite 2016</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65D95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23, c. 2 DLgs n. 75/2017</w:t>
            </w:r>
          </w:p>
        </w:tc>
      </w:tr>
      <w:tr w:rsidR="000E6072" w:rsidRPr="00D943DD" w14:paraId="6BA59C83"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3391C08"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F01S - Decurtazioni per recupero erogazioni effettuate in eccesso in precedenza - quota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0F54003" w14:textId="77777777" w:rsidR="000E6072" w:rsidRPr="00F95F8E" w:rsidRDefault="000E6072" w:rsidP="003D33D7">
            <w:pPr>
              <w:spacing w:after="0"/>
              <w:ind w:firstLine="0"/>
              <w:jc w:val="left"/>
              <w:rPr>
                <w:rFonts w:ascii="Garamond" w:hAnsi="Garamond"/>
                <w:bCs/>
                <w:iCs/>
                <w:sz w:val="24"/>
                <w:lang w:val="en-US"/>
              </w:rPr>
            </w:pPr>
            <w:r w:rsidRPr="00F95F8E">
              <w:rPr>
                <w:rFonts w:ascii="Garamond" w:hAnsi="Garamond"/>
                <w:bCs/>
                <w:iCs/>
                <w:sz w:val="24"/>
                <w:lang w:val="en-US"/>
              </w:rPr>
              <w:t>Art. 40, c. 3-quinquies DLgs n. 165/01</w:t>
            </w:r>
          </w:p>
        </w:tc>
      </w:tr>
      <w:tr w:rsidR="000E6072" w:rsidRPr="00F95F8E" w14:paraId="44B3D62A"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723D3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F01T - Decurtazioni per recupero erogazioni effettuate in eccesso in precedenza - quota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8A3F325"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4, c. 1 DL n. 16/2014</w:t>
            </w:r>
          </w:p>
        </w:tc>
      </w:tr>
    </w:tbl>
    <w:p w14:paraId="422BEFAF" w14:textId="77777777" w:rsidR="000E6072" w:rsidRPr="00F95F8E" w:rsidRDefault="000E6072" w:rsidP="000E6072">
      <w:pPr>
        <w:spacing w:before="100" w:beforeAutospacing="1" w:after="100" w:afterAutospacing="1"/>
        <w:ind w:firstLine="0"/>
        <w:rPr>
          <w:rFonts w:ascii="Garamond" w:hAnsi="Garamond"/>
          <w:b/>
          <w:bCs/>
          <w:iCs/>
          <w:sz w:val="24"/>
        </w:rPr>
      </w:pPr>
      <w:r w:rsidRPr="00F95F8E">
        <w:rPr>
          <w:rFonts w:ascii="Garamond" w:hAnsi="Garamond"/>
          <w:b/>
          <w:bCs/>
          <w:iCs/>
          <w:sz w:val="24"/>
        </w:rPr>
        <w:lastRenderedPageBreak/>
        <w:t>DESTINAZIONI FONDO RISORSE DECENTRATE</w:t>
      </w:r>
    </w:p>
    <w:p w14:paraId="2A96F207" w14:textId="77777777" w:rsidR="000E6072" w:rsidRPr="00F95F8E" w:rsidRDefault="000E6072" w:rsidP="000E6072">
      <w:pPr>
        <w:spacing w:before="100" w:beforeAutospacing="1" w:after="100" w:afterAutospacing="1" w:line="360" w:lineRule="auto"/>
        <w:ind w:firstLine="0"/>
        <w:rPr>
          <w:rFonts w:ascii="Garamond" w:hAnsi="Garamond"/>
          <w:b/>
          <w:bCs/>
          <w:sz w:val="24"/>
        </w:rPr>
      </w:pPr>
      <w:r w:rsidRPr="00F95F8E">
        <w:rPr>
          <w:rFonts w:ascii="Garamond" w:hAnsi="Garamond"/>
          <w:b/>
          <w:bCs/>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6FB51B19"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BCFCE21"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E23D527"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10B14A4D"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1DD7782"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U20S - Differenziali stipendiali in essere non disponibili alla contrattazione integrativa</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783E7F94"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80, c. 1 CCNL 19-21</w:t>
            </w:r>
          </w:p>
        </w:tc>
      </w:tr>
      <w:tr w:rsidR="000E6072" w:rsidRPr="00F95F8E" w14:paraId="44528254"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C7C376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U00D - Quota indennità di comparto a carico fondo</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4672711" w14:textId="77777777" w:rsidR="000E6072" w:rsidRPr="00F95F8E" w:rsidRDefault="000E6072" w:rsidP="003D33D7">
            <w:pPr>
              <w:spacing w:after="0"/>
              <w:ind w:firstLine="0"/>
              <w:rPr>
                <w:rFonts w:ascii="Garamond" w:hAnsi="Garamond"/>
                <w:bCs/>
                <w:iCs/>
                <w:sz w:val="24"/>
              </w:rPr>
            </w:pPr>
          </w:p>
        </w:tc>
      </w:tr>
      <w:tr w:rsidR="000E6072" w:rsidRPr="00F95F8E" w14:paraId="5CF3C8EF"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C5EB179"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U00E - Incremento delle indennità al personale educativo degli asili nido</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7CB4A72" w14:textId="77777777" w:rsidR="000E6072" w:rsidRPr="00F95F8E" w:rsidRDefault="000E6072" w:rsidP="003D33D7">
            <w:pPr>
              <w:spacing w:after="0"/>
              <w:ind w:firstLine="0"/>
              <w:rPr>
                <w:rFonts w:ascii="Garamond" w:hAnsi="Garamond"/>
                <w:bCs/>
                <w:iCs/>
                <w:sz w:val="24"/>
              </w:rPr>
            </w:pPr>
          </w:p>
        </w:tc>
      </w:tr>
      <w:tr w:rsidR="000E6072" w:rsidRPr="00F95F8E" w14:paraId="38E7535D"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F706AA5"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U00F - Indennità al personale ex VIII qualifica funzionale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6B7EC0B" w14:textId="77777777" w:rsidR="000E6072" w:rsidRPr="00F95F8E" w:rsidRDefault="000E6072" w:rsidP="003D33D7">
            <w:pPr>
              <w:spacing w:after="0"/>
              <w:ind w:firstLine="0"/>
              <w:rPr>
                <w:rFonts w:ascii="Garamond" w:hAnsi="Garamond"/>
                <w:bCs/>
                <w:iCs/>
                <w:sz w:val="24"/>
              </w:rPr>
            </w:pPr>
          </w:p>
        </w:tc>
      </w:tr>
      <w:tr w:rsidR="000E6072" w:rsidRPr="00F95F8E" w14:paraId="7E6CF672"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D75E9CF"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U07T- Assegno ad personam riassorbibile per progressione fra le aree</w:t>
            </w:r>
          </w:p>
        </w:tc>
        <w:tc>
          <w:tcPr>
            <w:tcW w:w="3357"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F976791"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15, c. 3, ultimo periodo, CCNL 19-21</w:t>
            </w:r>
          </w:p>
        </w:tc>
      </w:tr>
      <w:tr w:rsidR="000E6072" w:rsidRPr="00D943DD" w14:paraId="30AA5084"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5376C4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U00G - Premi correlati alla performance organizzativa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A4192D2"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a) CCNL 19-21</w:t>
            </w:r>
          </w:p>
        </w:tc>
      </w:tr>
      <w:tr w:rsidR="000E6072" w:rsidRPr="00D943DD" w14:paraId="5D7940D0"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0DFA3B5"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U00H - Premi correlati alla performance individuale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E9822BB"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b) CCNL 19-21</w:t>
            </w:r>
          </w:p>
        </w:tc>
      </w:tr>
      <w:tr w:rsidR="000E6072" w:rsidRPr="00D943DD" w14:paraId="692BE96A"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FB8668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U00J - Indennità condizioni di lavoro ex art. 70-bis Ccnl 16-18</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041D8EE"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c) CCNL 19-21</w:t>
            </w:r>
          </w:p>
        </w:tc>
      </w:tr>
      <w:tr w:rsidR="000E6072" w:rsidRPr="00D943DD" w14:paraId="117D5E03"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4A6883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U00K - Indennità di turno, di reperibilità e indennità per lavoro festivo ex art. 24 comma 1 CCNL del 14.09.2000</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3C541E3" w14:textId="77777777" w:rsidR="000E6072" w:rsidRPr="00F95F8E" w:rsidRDefault="000E6072" w:rsidP="003D33D7">
            <w:pPr>
              <w:spacing w:after="0"/>
              <w:ind w:firstLine="0"/>
              <w:rPr>
                <w:rFonts w:ascii="Garamond" w:hAnsi="Garamond"/>
                <w:bCs/>
                <w:iCs/>
                <w:sz w:val="24"/>
                <w:highlight w:val="yellow"/>
                <w:lang w:val="en-US"/>
              </w:rPr>
            </w:pPr>
            <w:r w:rsidRPr="00F95F8E">
              <w:rPr>
                <w:rFonts w:ascii="Garamond" w:hAnsi="Garamond"/>
                <w:bCs/>
                <w:iCs/>
                <w:sz w:val="24"/>
                <w:lang w:val="en-US"/>
              </w:rPr>
              <w:t>Art. 80, c. 2, lett. d) CCNL 19-21</w:t>
            </w:r>
          </w:p>
        </w:tc>
      </w:tr>
      <w:tr w:rsidR="000E6072" w:rsidRPr="00D943DD" w14:paraId="75B114D7"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18C4394"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U00L - Specifiche responsabilità secondo le discipline di cui all’art. 84 del CCNL 19-21</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D0937DE"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e) CCNL 19-21</w:t>
            </w:r>
          </w:p>
        </w:tc>
      </w:tr>
      <w:tr w:rsidR="000E6072" w:rsidRPr="00D943DD" w14:paraId="1017F679"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5796A1A" w14:textId="77777777" w:rsidR="000E6072" w:rsidRPr="00F95F8E" w:rsidRDefault="000E6072" w:rsidP="003D33D7">
            <w:pPr>
              <w:spacing w:after="0"/>
              <w:ind w:firstLine="0"/>
              <w:rPr>
                <w:rFonts w:ascii="Garamond" w:hAnsi="Garamond"/>
                <w:bCs/>
                <w:iCs/>
                <w:sz w:val="24"/>
              </w:rPr>
            </w:pPr>
            <w:r w:rsidRPr="00F95F8E">
              <w:rPr>
                <w:rFonts w:ascii="Garamond" w:hAnsi="Garamond"/>
                <w:iCs/>
                <w:sz w:val="24"/>
              </w:rPr>
              <w:t xml:space="preserve">U22I - Incentivi funzioni tecniche (art. 45 DLgs n. 36/2023) </w:t>
            </w:r>
            <w:r w:rsidRPr="00F95F8E">
              <w:rPr>
                <w:rFonts w:ascii="Garamond" w:hAnsi="Garamond"/>
                <w:sz w:val="24"/>
                <w:vertAlign w:val="superscript"/>
              </w:rPr>
              <w:t>(1)</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DE833CC"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g) CCNL 19-21</w:t>
            </w:r>
          </w:p>
        </w:tc>
      </w:tr>
      <w:tr w:rsidR="000E6072" w:rsidRPr="00F95F8E" w14:paraId="19BE8BE2"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2573FE0" w14:textId="77777777" w:rsidR="000E6072" w:rsidRPr="00F95F8E" w:rsidRDefault="000E6072" w:rsidP="003D33D7">
            <w:pPr>
              <w:spacing w:before="100" w:beforeAutospacing="1" w:after="0" w:afterAutospacing="1"/>
              <w:ind w:firstLine="0"/>
              <w:rPr>
                <w:rFonts w:ascii="Garamond" w:hAnsi="Garamond"/>
                <w:bCs/>
                <w:iCs/>
                <w:sz w:val="24"/>
              </w:rPr>
            </w:pPr>
            <w:r w:rsidRPr="00F95F8E">
              <w:rPr>
                <w:rFonts w:ascii="Garamond" w:hAnsi="Garamond"/>
                <w:bCs/>
                <w:iCs/>
                <w:sz w:val="24"/>
              </w:rPr>
              <w:t>U07E - Compensi avvocati per sentenza favorevole con recupero delle spese legali a carico delle controparti e/o con spese legali compensate (art. 9, commi 3 e 6 del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683A2587" w14:textId="77777777" w:rsidR="000E6072" w:rsidRPr="00F95F8E" w:rsidRDefault="000E6072" w:rsidP="003D33D7">
            <w:pPr>
              <w:spacing w:after="0"/>
              <w:ind w:firstLine="0"/>
              <w:rPr>
                <w:rFonts w:ascii="Garamond" w:hAnsi="Garamond"/>
                <w:bCs/>
                <w:iCs/>
                <w:sz w:val="24"/>
              </w:rPr>
            </w:pPr>
          </w:p>
        </w:tc>
      </w:tr>
      <w:tr w:rsidR="000E6072" w:rsidRPr="00F95F8E" w14:paraId="670E75AB"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E090D6E"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U04C - Risorse da recupero evasione IMU e TARI ex art. 1, comma 1091 legge n. 145/2018</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C5514DE" w14:textId="77777777" w:rsidR="000E6072" w:rsidRPr="00F95F8E" w:rsidRDefault="000E6072" w:rsidP="003D33D7">
            <w:pPr>
              <w:spacing w:after="0"/>
              <w:ind w:firstLine="0"/>
              <w:rPr>
                <w:rFonts w:ascii="Garamond" w:hAnsi="Garamond"/>
                <w:bCs/>
                <w:iCs/>
                <w:sz w:val="24"/>
              </w:rPr>
            </w:pPr>
          </w:p>
        </w:tc>
      </w:tr>
      <w:tr w:rsidR="000E6072" w:rsidRPr="00F95F8E" w14:paraId="5A046DD7"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0C5060D"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U00P - Contributo Istat, Enti e Organismi pubblici autorizzati per indagini statistiche e censimenti (art. 70-ter CCNL 16-18)</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185EDE7" w14:textId="77777777" w:rsidR="000E6072" w:rsidRPr="00F95F8E" w:rsidRDefault="000E6072" w:rsidP="003D33D7">
            <w:pPr>
              <w:spacing w:after="0"/>
              <w:ind w:firstLine="0"/>
              <w:rPr>
                <w:rFonts w:ascii="Garamond" w:hAnsi="Garamond"/>
                <w:bCs/>
                <w:iCs/>
                <w:sz w:val="24"/>
              </w:rPr>
            </w:pPr>
          </w:p>
        </w:tc>
      </w:tr>
      <w:tr w:rsidR="000E6072" w:rsidRPr="00F95F8E" w14:paraId="1057A0FA"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6F6B069"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U00Q - Altre specifiche disposizioni di legge differenti da quelle sopra elencate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0DAAE24" w14:textId="77777777" w:rsidR="000E6072" w:rsidRPr="00F95F8E" w:rsidRDefault="000E6072" w:rsidP="003D33D7">
            <w:pPr>
              <w:spacing w:after="0"/>
              <w:ind w:firstLine="0"/>
              <w:rPr>
                <w:rFonts w:ascii="Garamond" w:hAnsi="Garamond"/>
                <w:bCs/>
                <w:iCs/>
                <w:sz w:val="24"/>
              </w:rPr>
            </w:pPr>
          </w:p>
        </w:tc>
      </w:tr>
      <w:tr w:rsidR="000E6072" w:rsidRPr="00D943DD" w14:paraId="5E79BD4E"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CC76114" w14:textId="77777777" w:rsidR="000E6072" w:rsidRPr="00F95F8E" w:rsidRDefault="000E6072" w:rsidP="003D33D7">
            <w:pPr>
              <w:spacing w:after="0"/>
              <w:ind w:firstLine="0"/>
              <w:rPr>
                <w:rFonts w:ascii="Garamond" w:hAnsi="Garamond"/>
                <w:bCs/>
                <w:iCs/>
                <w:sz w:val="24"/>
              </w:rPr>
            </w:pPr>
            <w:bookmarkStart w:id="43" w:name="_Hlk163571478"/>
            <w:r w:rsidRPr="00F95F8E">
              <w:rPr>
                <w:rFonts w:ascii="Garamond" w:hAnsi="Garamond"/>
                <w:bCs/>
                <w:iCs/>
                <w:sz w:val="24"/>
              </w:rPr>
              <w:t>U00R - Compensi ai messi notificatori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7E3EFF7"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h) CCNL 19-21</w:t>
            </w:r>
          </w:p>
        </w:tc>
      </w:tr>
      <w:bookmarkEnd w:id="43"/>
      <w:tr w:rsidR="000E6072" w:rsidRPr="00D943DD" w14:paraId="518300FF"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F604CB9"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U00S - Compensi al personale delle case da gioco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C6C4AEC"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 xml:space="preserve">Art. 80, c. 2, lett. i) CCNL 19-21 </w:t>
            </w:r>
          </w:p>
        </w:tc>
      </w:tr>
      <w:tr w:rsidR="000E6072" w:rsidRPr="00D943DD" w14:paraId="1819D0F7"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CA187F"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U02P- Differenziali progressioni economiche con decorrenza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91A7C27"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j) CCNL 19-21</w:t>
            </w:r>
          </w:p>
        </w:tc>
      </w:tr>
      <w:tr w:rsidR="000E6072" w:rsidRPr="00D943DD" w14:paraId="6130C4F0"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7263AE" w14:textId="77777777" w:rsidR="000E6072" w:rsidRPr="00F95F8E" w:rsidRDefault="000E6072" w:rsidP="003D33D7">
            <w:pPr>
              <w:spacing w:after="0"/>
              <w:ind w:firstLine="0"/>
              <w:rPr>
                <w:rFonts w:ascii="Garamond" w:hAnsi="Garamond"/>
                <w:bCs/>
                <w:iCs/>
                <w:sz w:val="24"/>
                <w:highlight w:val="yellow"/>
              </w:rPr>
            </w:pPr>
            <w:r w:rsidRPr="00F95F8E">
              <w:rPr>
                <w:rFonts w:ascii="Garamond" w:hAnsi="Garamond"/>
                <w:bCs/>
                <w:iCs/>
                <w:sz w:val="24"/>
              </w:rPr>
              <w:t>U01B - Polizia locale: compensi per prestazioni di servizio aggiuntivo per attività di sicurezza e di polizia stradale in occasione di iniziative di carattere privato (art. 56-ter CCNL 16-18)</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0C66DCC9"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g) CCNL 19-21</w:t>
            </w:r>
          </w:p>
        </w:tc>
      </w:tr>
      <w:tr w:rsidR="000E6072" w:rsidRPr="00F95F8E" w14:paraId="63441D84"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0014B0" w14:textId="77777777" w:rsidR="000E6072" w:rsidRPr="00F95F8E" w:rsidRDefault="000E6072" w:rsidP="003D33D7">
            <w:pPr>
              <w:spacing w:after="0"/>
              <w:ind w:firstLine="0"/>
              <w:rPr>
                <w:rFonts w:ascii="Garamond" w:hAnsi="Garamond"/>
                <w:bCs/>
                <w:iCs/>
                <w:sz w:val="24"/>
                <w:highlight w:val="yellow"/>
              </w:rPr>
            </w:pPr>
            <w:r w:rsidRPr="00F95F8E">
              <w:rPr>
                <w:rFonts w:ascii="Garamond" w:hAnsi="Garamond"/>
                <w:bCs/>
                <w:iCs/>
                <w:sz w:val="24"/>
              </w:rPr>
              <w:t>U00M - Polizia locale: incentivi collegati a obiettivi di potenziamento dei servizi di controllo finalizzati alla sicurezza urbana e stradale (art. 98, c. 1, lett. c) CCNL 19-21)</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926742F" w14:textId="77777777" w:rsidR="000E6072" w:rsidRPr="00F95F8E" w:rsidRDefault="000E6072" w:rsidP="003D33D7">
            <w:pPr>
              <w:spacing w:after="0"/>
              <w:ind w:firstLine="0"/>
              <w:rPr>
                <w:rFonts w:ascii="Garamond" w:hAnsi="Garamond"/>
                <w:bCs/>
                <w:iCs/>
                <w:sz w:val="24"/>
              </w:rPr>
            </w:pPr>
          </w:p>
        </w:tc>
      </w:tr>
      <w:tr w:rsidR="000E6072" w:rsidRPr="00D943DD" w14:paraId="49505FEE"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472D471D"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U00V- Polizia locale: indennità di servizio esterno (art. 100 CCNL 19-21)</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2F0E0E89"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f) CCNL 19-21</w:t>
            </w:r>
          </w:p>
        </w:tc>
      </w:tr>
      <w:tr w:rsidR="000E6072" w:rsidRPr="00F95F8E" w14:paraId="75927192"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B7D1636"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U00Y - Polizia locale: indennità di funzione (art. 97 CCNL 19-21)</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8C9ECE8" w14:textId="77777777" w:rsidR="000E6072" w:rsidRPr="00F95F8E" w:rsidRDefault="000E6072" w:rsidP="003D33D7">
            <w:pPr>
              <w:spacing w:after="0"/>
              <w:ind w:firstLine="0"/>
              <w:rPr>
                <w:rFonts w:ascii="Garamond" w:hAnsi="Garamond"/>
                <w:bCs/>
                <w:iCs/>
                <w:sz w:val="24"/>
              </w:rPr>
            </w:pPr>
          </w:p>
        </w:tc>
      </w:tr>
      <w:tr w:rsidR="000E6072" w:rsidRPr="00D943DD" w14:paraId="3C4F258B"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1BE075"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 xml:space="preserve">U02S - Risorse destinate all’attuazione di piani welfare secondo la disciplina dell’art. 82 c.2 del CCNL 19-21 </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E7EAA11" w14:textId="77777777" w:rsidR="000E6072" w:rsidRPr="00F95F8E" w:rsidRDefault="000E6072" w:rsidP="003D33D7">
            <w:pPr>
              <w:spacing w:after="0"/>
              <w:ind w:firstLine="0"/>
              <w:rPr>
                <w:rFonts w:ascii="Garamond" w:hAnsi="Garamond"/>
                <w:bCs/>
                <w:iCs/>
                <w:sz w:val="24"/>
                <w:lang w:val="en-US"/>
              </w:rPr>
            </w:pPr>
            <w:r w:rsidRPr="00F95F8E">
              <w:rPr>
                <w:rFonts w:ascii="Garamond" w:hAnsi="Garamond"/>
                <w:bCs/>
                <w:iCs/>
                <w:sz w:val="24"/>
                <w:lang w:val="en-US"/>
              </w:rPr>
              <w:t>Art. 80, c. 2, lett. k) CCNL 19-21</w:t>
            </w:r>
          </w:p>
        </w:tc>
      </w:tr>
    </w:tbl>
    <w:p w14:paraId="43601765" w14:textId="77777777" w:rsidR="000E6072" w:rsidRPr="00F95F8E" w:rsidRDefault="000E6072" w:rsidP="000E6072">
      <w:pPr>
        <w:spacing w:after="0" w:line="360" w:lineRule="auto"/>
        <w:ind w:firstLine="0"/>
        <w:rPr>
          <w:rFonts w:ascii="Garamond" w:hAnsi="Garamond"/>
          <w:strike/>
          <w:sz w:val="24"/>
        </w:rPr>
      </w:pPr>
      <w:r w:rsidRPr="00F95F8E">
        <w:rPr>
          <w:rFonts w:ascii="Garamond" w:hAnsi="Garamond"/>
          <w:sz w:val="24"/>
          <w:vertAlign w:val="superscript"/>
        </w:rPr>
        <w:t xml:space="preserve">(1) </w:t>
      </w:r>
      <w:r w:rsidRPr="00F95F8E">
        <w:rPr>
          <w:rFonts w:ascii="Garamond" w:hAnsi="Garamond"/>
          <w:sz w:val="24"/>
        </w:rPr>
        <w:t>Ricomprendere in questa voce anche gli incentivi ex art. 113 del D.lgs. n. 50/2016 di competenza dell’anno di rilevazione.</w:t>
      </w:r>
    </w:p>
    <w:p w14:paraId="586E459F" w14:textId="77777777" w:rsidR="000E6072" w:rsidRPr="00F95F8E" w:rsidRDefault="000E6072" w:rsidP="000E6072">
      <w:pPr>
        <w:pBdr>
          <w:top w:val="single" w:sz="4" w:space="6" w:color="auto"/>
          <w:bottom w:val="single" w:sz="4" w:space="1" w:color="auto"/>
        </w:pBdr>
        <w:spacing w:after="0" w:line="360" w:lineRule="auto"/>
        <w:ind w:firstLine="0"/>
        <w:rPr>
          <w:rFonts w:ascii="Garamond" w:hAnsi="Garamond"/>
          <w:b/>
          <w:bCs/>
          <w:iCs/>
          <w:sz w:val="28"/>
          <w:szCs w:val="28"/>
        </w:rPr>
      </w:pPr>
      <w:r w:rsidRPr="00F95F8E">
        <w:rPr>
          <w:rFonts w:ascii="Garamond" w:hAnsi="Garamond"/>
          <w:b/>
          <w:bCs/>
          <w:iCs/>
          <w:sz w:val="28"/>
          <w:szCs w:val="28"/>
        </w:rPr>
        <w:lastRenderedPageBreak/>
        <w:t>Incarichi di Elevata Qualificazione con risorse di bilancio</w:t>
      </w:r>
    </w:p>
    <w:p w14:paraId="1971CCFD"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FINANZIAMENTO DEGLI INCARICHI DI ELEVATA QUALIFICAZIONE</w:t>
      </w:r>
    </w:p>
    <w:p w14:paraId="3DD1D2C9"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A. Risorse a carico del Bilancio</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32C26746"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59050CC" w14:textId="77777777" w:rsidR="000E6072" w:rsidRPr="00F95F8E" w:rsidRDefault="000E6072" w:rsidP="003D33D7">
            <w:pPr>
              <w:keepNext/>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7C786B89" w14:textId="77777777" w:rsidR="000E6072" w:rsidRPr="00F95F8E" w:rsidRDefault="000E6072" w:rsidP="003D33D7">
            <w:pPr>
              <w:keepNext/>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Riferimento CCNL / legge</w:t>
            </w:r>
          </w:p>
        </w:tc>
      </w:tr>
      <w:tr w:rsidR="000E6072" w:rsidRPr="00F95F8E" w14:paraId="3B1E712A"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00AFAF" w14:textId="77777777" w:rsidR="000E6072" w:rsidRPr="00F95F8E" w:rsidRDefault="000E6072" w:rsidP="003D33D7">
            <w:pPr>
              <w:keepNext/>
              <w:spacing w:after="0"/>
              <w:ind w:firstLine="0"/>
              <w:rPr>
                <w:rFonts w:ascii="Garamond" w:hAnsi="Garamond"/>
                <w:bCs/>
                <w:iCs/>
                <w:sz w:val="24"/>
                <w:highlight w:val="green"/>
              </w:rPr>
            </w:pPr>
            <w:r w:rsidRPr="00F95F8E">
              <w:rPr>
                <w:rFonts w:ascii="Garamond" w:hAnsi="Garamond"/>
                <w:bCs/>
                <w:iCs/>
                <w:sz w:val="24"/>
              </w:rPr>
              <w:t>F27N - Risorse destinate a remunerare gli incarichi di Elevata Qualificazione nell’anno di rilevazione (al netto degli importi riportati nelle righe successive)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060C2D0" w14:textId="77777777" w:rsidR="000E6072" w:rsidRPr="00F95F8E" w:rsidRDefault="000E6072" w:rsidP="003D33D7">
            <w:pPr>
              <w:keepNext/>
              <w:spacing w:after="0"/>
              <w:ind w:firstLine="0"/>
              <w:jc w:val="left"/>
              <w:rPr>
                <w:rFonts w:ascii="Garamond" w:hAnsi="Garamond"/>
                <w:bCs/>
                <w:iCs/>
                <w:sz w:val="24"/>
                <w:highlight w:val="green"/>
              </w:rPr>
            </w:pPr>
            <w:r w:rsidRPr="00F95F8E">
              <w:rPr>
                <w:rFonts w:ascii="Garamond" w:hAnsi="Garamond"/>
                <w:bCs/>
                <w:iCs/>
                <w:sz w:val="24"/>
              </w:rPr>
              <w:t>Artt. 17 CCNL 19</w:t>
            </w:r>
            <w:r w:rsidRPr="00F95F8E">
              <w:rPr>
                <w:rFonts w:ascii="Garamond" w:hAnsi="Garamond"/>
                <w:bCs/>
                <w:iCs/>
                <w:sz w:val="24"/>
              </w:rPr>
              <w:noBreakHyphen/>
              <w:t>21</w:t>
            </w:r>
          </w:p>
        </w:tc>
      </w:tr>
      <w:tr w:rsidR="000E6072" w:rsidRPr="00D943DD" w14:paraId="348FAA16"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E83CAA"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F26L - Incremento delle risorse destinate agli incarichi E.Q. a seguito di contrattazione integrativa che ha corrispondentemente ridotto il fondo per il trattamento accessorio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D6C0884" w14:textId="77777777" w:rsidR="000E6072" w:rsidRPr="00F95F8E" w:rsidRDefault="000E6072" w:rsidP="003D33D7">
            <w:pPr>
              <w:keepNext/>
              <w:spacing w:before="100" w:beforeAutospacing="1" w:after="100" w:afterAutospacing="1" w:line="360" w:lineRule="auto"/>
              <w:ind w:firstLine="0"/>
              <w:jc w:val="left"/>
              <w:rPr>
                <w:rFonts w:ascii="Garamond" w:hAnsi="Garamond"/>
                <w:bCs/>
                <w:iCs/>
                <w:strike/>
                <w:sz w:val="24"/>
                <w:lang w:val="en-US"/>
              </w:rPr>
            </w:pPr>
            <w:r w:rsidRPr="00F95F8E">
              <w:rPr>
                <w:rFonts w:ascii="Garamond" w:hAnsi="Garamond"/>
                <w:bCs/>
                <w:iCs/>
                <w:sz w:val="24"/>
                <w:lang w:val="en-US"/>
              </w:rPr>
              <w:t>Art. 7, c. 4, lett. u) CCNL 19-21</w:t>
            </w:r>
          </w:p>
        </w:tc>
      </w:tr>
      <w:tr w:rsidR="000E6072" w:rsidRPr="00D943DD" w14:paraId="00FA5FBE"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67CEAD5"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F26M - Incremento retribuzione di posizione e/o di risultato degli incarichi E.Q. in essere, finanziato con rinunce facoltà assunzionali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149A2E2" w14:textId="77777777" w:rsidR="000E6072" w:rsidRPr="00F95F8E" w:rsidRDefault="000E6072" w:rsidP="003D33D7">
            <w:pPr>
              <w:keepNext/>
              <w:spacing w:before="100" w:beforeAutospacing="1" w:after="100" w:afterAutospacing="1" w:line="360" w:lineRule="auto"/>
              <w:ind w:firstLine="0"/>
              <w:jc w:val="left"/>
              <w:rPr>
                <w:rFonts w:ascii="Garamond" w:hAnsi="Garamond"/>
                <w:bCs/>
                <w:iCs/>
                <w:sz w:val="24"/>
                <w:lang w:val="en-US"/>
              </w:rPr>
            </w:pPr>
            <w:r w:rsidRPr="00F95F8E">
              <w:rPr>
                <w:rFonts w:ascii="Garamond" w:hAnsi="Garamond"/>
                <w:bCs/>
                <w:iCs/>
                <w:sz w:val="24"/>
                <w:lang w:val="en-US"/>
              </w:rPr>
              <w:t>Art. 11bis, c. 2 DL n. 135/18</w:t>
            </w:r>
          </w:p>
        </w:tc>
      </w:tr>
      <w:tr w:rsidR="000E6072" w:rsidRPr="00D943DD" w14:paraId="12B89A9A"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37B2E0"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F26N - Quota parte destinata agli incarichi E.Q. derivante da nuove assunzioni a tempo indeterminato operate ai sensi dell’articolo 33, commi 1, 1-bis e 2 del decreto legge n. 34/2019 e relativi decreti attuativi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3D5F8DB" w14:textId="77777777" w:rsidR="000E6072" w:rsidRPr="00F95F8E" w:rsidRDefault="000E6072" w:rsidP="003D33D7">
            <w:pPr>
              <w:keepNext/>
              <w:spacing w:before="100" w:beforeAutospacing="1" w:after="100" w:afterAutospacing="1" w:line="360" w:lineRule="auto"/>
              <w:ind w:firstLine="0"/>
              <w:jc w:val="left"/>
              <w:rPr>
                <w:rFonts w:ascii="Garamond" w:hAnsi="Garamond"/>
                <w:bCs/>
                <w:iCs/>
                <w:sz w:val="24"/>
                <w:lang w:val="en-US"/>
              </w:rPr>
            </w:pPr>
            <w:r w:rsidRPr="00F95F8E">
              <w:rPr>
                <w:rFonts w:ascii="Garamond" w:hAnsi="Garamond"/>
                <w:bCs/>
                <w:iCs/>
                <w:sz w:val="24"/>
                <w:lang w:val="en-US"/>
              </w:rPr>
              <w:t>Art. 33, cc. 1, 1-bis e 2 D.L. n.34/2019</w:t>
            </w:r>
          </w:p>
        </w:tc>
      </w:tr>
      <w:tr w:rsidR="000E6072" w:rsidRPr="00F95F8E" w14:paraId="1DB2263A"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0FC825" w14:textId="77777777" w:rsidR="000E6072" w:rsidRPr="00F95F8E" w:rsidRDefault="000E6072" w:rsidP="003D33D7">
            <w:pPr>
              <w:keepNext/>
              <w:spacing w:after="0"/>
              <w:ind w:firstLine="0"/>
              <w:rPr>
                <w:rFonts w:ascii="Garamond" w:hAnsi="Garamond"/>
                <w:bCs/>
                <w:iCs/>
                <w:sz w:val="24"/>
              </w:rPr>
            </w:pPr>
            <w:r w:rsidRPr="00F95F8E">
              <w:rPr>
                <w:rFonts w:ascii="Garamond" w:hAnsi="Garamond"/>
                <w:bCs/>
                <w:iCs/>
                <w:sz w:val="24"/>
              </w:rPr>
              <w:t>F24T - Incremento 0,22% monte salari 2018 dal 1.1.2022</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B7E0C7F" w14:textId="77777777" w:rsidR="000E6072" w:rsidRPr="00F95F8E" w:rsidRDefault="000E6072" w:rsidP="003D33D7">
            <w:pPr>
              <w:keepNext/>
              <w:spacing w:before="100" w:beforeAutospacing="1" w:after="100" w:afterAutospacing="1" w:line="360" w:lineRule="auto"/>
              <w:ind w:firstLine="0"/>
              <w:jc w:val="left"/>
              <w:rPr>
                <w:rFonts w:ascii="Garamond" w:hAnsi="Garamond"/>
                <w:bCs/>
                <w:iCs/>
                <w:sz w:val="24"/>
                <w:lang w:val="en-US"/>
              </w:rPr>
            </w:pPr>
            <w:r w:rsidRPr="00F95F8E">
              <w:rPr>
                <w:rFonts w:ascii="Garamond" w:hAnsi="Garamond"/>
                <w:bCs/>
                <w:iCs/>
                <w:sz w:val="24"/>
              </w:rPr>
              <w:t>Art. 79, c. 3 CCNL 19-21</w:t>
            </w:r>
          </w:p>
        </w:tc>
      </w:tr>
    </w:tbl>
    <w:p w14:paraId="56713A7D"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B.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0CDDCDD5"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0DDA8D2"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2A27134"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5F46484A"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2E141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F26O - Riduzione risorse destinate agli incarichi E.Q. operata in sede datoriale al fine di consentire un incremento delle risorse del fondo utilizzando gli strumenti previsti dall’articolo 79 del CCNL 19-21</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6C644B2" w14:textId="77777777" w:rsidR="000E6072" w:rsidRPr="00F95F8E" w:rsidRDefault="000E6072" w:rsidP="003D33D7">
            <w:pPr>
              <w:spacing w:before="100" w:beforeAutospacing="1" w:after="100" w:afterAutospacing="1" w:line="360" w:lineRule="auto"/>
              <w:ind w:firstLine="0"/>
              <w:rPr>
                <w:rFonts w:ascii="Garamond" w:hAnsi="Garamond"/>
                <w:bCs/>
                <w:iCs/>
                <w:sz w:val="24"/>
              </w:rPr>
            </w:pPr>
            <w:r w:rsidRPr="00F95F8E">
              <w:rPr>
                <w:rFonts w:ascii="Garamond" w:hAnsi="Garamond"/>
                <w:bCs/>
                <w:iCs/>
                <w:sz w:val="24"/>
              </w:rPr>
              <w:t>Art. 17, c. 6 CCNL 19-21</w:t>
            </w:r>
          </w:p>
        </w:tc>
      </w:tr>
    </w:tbl>
    <w:p w14:paraId="265020BE" w14:textId="77777777" w:rsidR="000E6072" w:rsidRPr="00F95F8E" w:rsidRDefault="000E6072" w:rsidP="000E6072">
      <w:pPr>
        <w:spacing w:before="100" w:beforeAutospacing="1" w:after="100" w:afterAutospacing="1"/>
        <w:ind w:firstLine="0"/>
        <w:jc w:val="left"/>
        <w:rPr>
          <w:rFonts w:ascii="Garamond" w:hAnsi="Garamond"/>
          <w:b/>
          <w:bCs/>
          <w:iCs/>
          <w:sz w:val="24"/>
        </w:rPr>
      </w:pPr>
      <w:r w:rsidRPr="00F95F8E">
        <w:rPr>
          <w:rFonts w:ascii="Garamond" w:hAnsi="Garamond"/>
          <w:b/>
          <w:bCs/>
          <w:iCs/>
          <w:sz w:val="24"/>
        </w:rPr>
        <w:t>DESTINAZIONI TRATTAMENTO ACCESSORIO</w:t>
      </w:r>
      <w:r w:rsidRPr="00F95F8E">
        <w:rPr>
          <w:rFonts w:ascii="Garamond" w:hAnsi="Garamond"/>
          <w:b/>
          <w:bCs/>
          <w:sz w:val="24"/>
        </w:rPr>
        <w:t xml:space="preserve"> TITOLARI DI</w:t>
      </w:r>
      <w:r w:rsidRPr="00F95F8E">
        <w:rPr>
          <w:rFonts w:ascii="Garamond" w:hAnsi="Garamond"/>
          <w:sz w:val="24"/>
        </w:rPr>
        <w:t xml:space="preserve"> </w:t>
      </w:r>
      <w:r w:rsidRPr="00F95F8E">
        <w:rPr>
          <w:rFonts w:ascii="Garamond" w:hAnsi="Garamond"/>
          <w:b/>
          <w:bCs/>
          <w:iCs/>
          <w:sz w:val="24"/>
        </w:rPr>
        <w:t>INCARICHI DI ELEVATA QUALIFICAZIONE</w:t>
      </w:r>
    </w:p>
    <w:p w14:paraId="6B04D50A" w14:textId="77777777" w:rsidR="000E6072" w:rsidRPr="00F95F8E" w:rsidRDefault="000E6072" w:rsidP="000E6072">
      <w:pPr>
        <w:spacing w:before="100" w:beforeAutospacing="1" w:after="100" w:afterAutospacing="1"/>
        <w:ind w:firstLine="0"/>
        <w:rPr>
          <w:rFonts w:ascii="Garamond" w:hAnsi="Garamond"/>
          <w:b/>
          <w:bCs/>
          <w:i/>
          <w:iCs/>
          <w:sz w:val="24"/>
        </w:rPr>
      </w:pPr>
      <w:r w:rsidRPr="00F95F8E">
        <w:rPr>
          <w:rFonts w:ascii="Garamond" w:hAnsi="Garamond"/>
          <w:b/>
          <w:bCs/>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3284F137"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36DCD6E"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66EC4EA" w14:textId="77777777" w:rsidR="000E6072" w:rsidRPr="00F95F8E" w:rsidRDefault="000E6072" w:rsidP="003D33D7">
            <w:pPr>
              <w:spacing w:before="100" w:beforeAutospacing="1" w:after="100" w:afterAutospacing="1" w:line="360" w:lineRule="auto"/>
              <w:ind w:firstLine="0"/>
              <w:jc w:val="left"/>
              <w:rPr>
                <w:rFonts w:ascii="Garamond" w:hAnsi="Garamond"/>
                <w:b/>
                <w:bCs/>
                <w:iCs/>
                <w:sz w:val="24"/>
              </w:rPr>
            </w:pPr>
            <w:r w:rsidRPr="00F95F8E">
              <w:rPr>
                <w:rFonts w:ascii="Garamond" w:hAnsi="Garamond"/>
                <w:b/>
                <w:bCs/>
                <w:iCs/>
                <w:sz w:val="24"/>
              </w:rPr>
              <w:t>Riferimento CCNL / legge</w:t>
            </w:r>
          </w:p>
        </w:tc>
      </w:tr>
      <w:tr w:rsidR="000E6072" w:rsidRPr="00F95F8E" w14:paraId="1330925B"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26AB44"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U00U - Retribuzione di posizione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38512D7"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lang w:val="en-US"/>
              </w:rPr>
              <w:t>Art. 17, c. 1-4, CCNL 19-21</w:t>
            </w:r>
          </w:p>
        </w:tc>
      </w:tr>
      <w:tr w:rsidR="000E6072" w:rsidRPr="00F95F8E" w14:paraId="6A433D5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96B7524"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U00W - Retribuzione di risultato</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A79B5E1" w14:textId="77777777" w:rsidR="000E6072" w:rsidRPr="00F95F8E" w:rsidRDefault="000E6072" w:rsidP="003D33D7">
            <w:pPr>
              <w:spacing w:before="100" w:beforeAutospacing="1" w:after="100" w:afterAutospacing="1" w:line="360" w:lineRule="auto"/>
              <w:ind w:firstLine="0"/>
              <w:jc w:val="left"/>
              <w:rPr>
                <w:rFonts w:ascii="Garamond" w:hAnsi="Garamond"/>
                <w:bCs/>
                <w:iCs/>
                <w:sz w:val="24"/>
                <w:lang w:val="en-US"/>
              </w:rPr>
            </w:pPr>
          </w:p>
        </w:tc>
      </w:tr>
      <w:tr w:rsidR="000E6072" w:rsidRPr="00F95F8E" w14:paraId="5CA0CF1B"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0964E0A"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U00X - Retribuzione di risultato per incarico ad interim</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13C9806" w14:textId="77777777" w:rsidR="000E6072" w:rsidRPr="00F95F8E" w:rsidRDefault="000E6072" w:rsidP="003D33D7">
            <w:pPr>
              <w:spacing w:before="100" w:beforeAutospacing="1" w:after="100" w:afterAutospacing="1" w:line="360" w:lineRule="auto"/>
              <w:ind w:firstLine="0"/>
              <w:jc w:val="left"/>
              <w:rPr>
                <w:rFonts w:ascii="Garamond" w:hAnsi="Garamond"/>
                <w:bCs/>
                <w:iCs/>
                <w:sz w:val="24"/>
                <w:lang w:val="en-US"/>
              </w:rPr>
            </w:pPr>
            <w:r w:rsidRPr="00F95F8E">
              <w:rPr>
                <w:rFonts w:ascii="Garamond" w:hAnsi="Garamond"/>
                <w:bCs/>
                <w:iCs/>
                <w:sz w:val="24"/>
                <w:lang w:val="en-US"/>
              </w:rPr>
              <w:t>Art. 17, c. 5, CCNL 19-21</w:t>
            </w:r>
          </w:p>
        </w:tc>
      </w:tr>
    </w:tbl>
    <w:p w14:paraId="2036301A" w14:textId="77777777" w:rsidR="000E6072" w:rsidRPr="00F95F8E" w:rsidRDefault="000E6072" w:rsidP="000E6072">
      <w:pPr>
        <w:pStyle w:val="Introduzione"/>
        <w:ind w:hanging="18"/>
      </w:pPr>
    </w:p>
    <w:p w14:paraId="59E0217F" w14:textId="77777777" w:rsidR="000E6072" w:rsidRPr="00F95F8E" w:rsidRDefault="000E6072" w:rsidP="000E6072">
      <w:pPr>
        <w:keepNext/>
        <w:pBdr>
          <w:top w:val="single" w:sz="4" w:space="6" w:color="auto"/>
          <w:bottom w:val="single" w:sz="4" w:space="1" w:color="auto"/>
        </w:pBdr>
        <w:spacing w:after="0" w:line="360" w:lineRule="auto"/>
        <w:ind w:firstLine="0"/>
        <w:rPr>
          <w:rFonts w:ascii="Garamond" w:hAnsi="Garamond"/>
          <w:b/>
          <w:bCs/>
          <w:iCs/>
          <w:sz w:val="28"/>
          <w:szCs w:val="28"/>
        </w:rPr>
      </w:pPr>
      <w:r w:rsidRPr="00F95F8E">
        <w:rPr>
          <w:rFonts w:ascii="Garamond" w:hAnsi="Garamond"/>
          <w:b/>
          <w:bCs/>
          <w:iCs/>
          <w:sz w:val="28"/>
          <w:szCs w:val="28"/>
        </w:rPr>
        <w:t>Area prestazioni lavoro straordinario</w:t>
      </w:r>
    </w:p>
    <w:p w14:paraId="0671ECFE"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FINANZIAMENTO PRESTAZIONI LAVORO STRAORDINARIO</w:t>
      </w:r>
    </w:p>
    <w:p w14:paraId="5B9D764F"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lastRenderedPageBreak/>
        <w:t>A. Risorse a carico del Bilancio</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57BF40CD"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2D08AB8"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55667C66"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6089EE88"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25D9F4"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F15N - Risorse destinate a straordinario ordinario nell’anno 2017</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A274B8B"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14, CCNL 98</w:t>
            </w:r>
            <w:r w:rsidRPr="00F95F8E">
              <w:rPr>
                <w:rFonts w:ascii="Garamond" w:hAnsi="Garamond"/>
                <w:bCs/>
                <w:iCs/>
                <w:sz w:val="24"/>
              </w:rPr>
              <w:noBreakHyphen/>
              <w:t>01</w:t>
            </w:r>
          </w:p>
        </w:tc>
      </w:tr>
      <w:tr w:rsidR="000E6072" w:rsidRPr="00F95F8E" w14:paraId="54F11186"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690CBD9"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F15O - Risorse destinate a straordinario elettorale nell’anno di rilevazione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1BE901A7" w14:textId="77777777" w:rsidR="000E6072" w:rsidRPr="00F95F8E" w:rsidRDefault="000E6072" w:rsidP="003D33D7">
            <w:pPr>
              <w:spacing w:after="0"/>
              <w:ind w:firstLine="0"/>
              <w:jc w:val="left"/>
              <w:rPr>
                <w:rFonts w:ascii="Garamond" w:hAnsi="Garamond"/>
                <w:bCs/>
                <w:iCs/>
                <w:sz w:val="24"/>
                <w:lang w:val="en-US"/>
              </w:rPr>
            </w:pPr>
            <w:r w:rsidRPr="00F95F8E">
              <w:rPr>
                <w:rFonts w:ascii="Garamond" w:hAnsi="Garamond"/>
                <w:bCs/>
                <w:iCs/>
                <w:sz w:val="24"/>
              </w:rPr>
              <w:t>Art. 39, CCNL 14.9.00</w:t>
            </w:r>
          </w:p>
        </w:tc>
      </w:tr>
      <w:tr w:rsidR="000E6072" w:rsidRPr="00F95F8E" w14:paraId="311B181E"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3A21D0"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F15P - Risorse straordinario per eventi straordinari e per calamità naturali nell’anno di rilevazione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4300420" w14:textId="77777777" w:rsidR="000E6072" w:rsidRPr="00F95F8E" w:rsidRDefault="000E6072" w:rsidP="003D33D7">
            <w:pPr>
              <w:spacing w:after="0"/>
              <w:ind w:firstLine="0"/>
              <w:jc w:val="left"/>
              <w:rPr>
                <w:rFonts w:ascii="Garamond" w:hAnsi="Garamond"/>
                <w:bCs/>
                <w:iCs/>
                <w:sz w:val="24"/>
              </w:rPr>
            </w:pPr>
          </w:p>
        </w:tc>
      </w:tr>
    </w:tbl>
    <w:p w14:paraId="7778FE3A"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B.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39C6B528"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7BDF446"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4D510F59"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D943DD" w14:paraId="4B57FC20"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720819F"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F15R - Riduzione stabile risorse ordinariamente destinate al lavoro straordinario a favore delle risorse fisse del Fondo risorse decentrate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5196C2E" w14:textId="77777777" w:rsidR="000E6072" w:rsidRPr="00F95F8E" w:rsidRDefault="000E6072" w:rsidP="003D33D7">
            <w:pPr>
              <w:spacing w:before="100" w:beforeAutospacing="1" w:after="100" w:afterAutospacing="1" w:line="360" w:lineRule="auto"/>
              <w:ind w:firstLine="0"/>
              <w:rPr>
                <w:rFonts w:ascii="Garamond" w:hAnsi="Garamond"/>
                <w:bCs/>
                <w:iCs/>
                <w:sz w:val="24"/>
                <w:lang w:val="en-US"/>
              </w:rPr>
            </w:pPr>
            <w:r w:rsidRPr="00F95F8E">
              <w:rPr>
                <w:rFonts w:ascii="Garamond" w:hAnsi="Garamond"/>
                <w:bCs/>
                <w:iCs/>
                <w:sz w:val="24"/>
                <w:lang w:val="en-US"/>
              </w:rPr>
              <w:t>Art. 67, c. 2, lett. g) CCNL 16-18</w:t>
            </w:r>
          </w:p>
        </w:tc>
      </w:tr>
    </w:tbl>
    <w:p w14:paraId="0970222F"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DESTINAZIONI PRESTAZIONI LAVORO STRAORDINARIO</w:t>
      </w:r>
    </w:p>
    <w:p w14:paraId="2DDC0E49" w14:textId="77777777" w:rsidR="000E6072" w:rsidRPr="00F95F8E" w:rsidRDefault="000E6072" w:rsidP="000E6072">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0E6072" w:rsidRPr="00F95F8E" w14:paraId="4307F293"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E1CDC9C"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448418F" w14:textId="77777777" w:rsidR="000E6072" w:rsidRPr="00F95F8E" w:rsidRDefault="000E6072" w:rsidP="003D33D7">
            <w:pPr>
              <w:spacing w:before="100" w:beforeAutospacing="1" w:after="100" w:afterAutospacing="1" w:line="360" w:lineRule="auto"/>
              <w:ind w:firstLine="0"/>
              <w:rPr>
                <w:rFonts w:ascii="Garamond" w:hAnsi="Garamond"/>
                <w:b/>
                <w:bCs/>
                <w:iCs/>
                <w:sz w:val="24"/>
              </w:rPr>
            </w:pPr>
            <w:r w:rsidRPr="00F95F8E">
              <w:rPr>
                <w:rFonts w:ascii="Garamond" w:hAnsi="Garamond"/>
                <w:b/>
                <w:bCs/>
                <w:iCs/>
                <w:sz w:val="24"/>
              </w:rPr>
              <w:t>Riferimento CCNL / legge</w:t>
            </w:r>
          </w:p>
        </w:tc>
      </w:tr>
      <w:tr w:rsidR="000E6072" w:rsidRPr="00F95F8E" w14:paraId="396A28DB"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F1D343"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U05P - Straordinario ordinario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2426D5C" w14:textId="77777777" w:rsidR="000E6072" w:rsidRPr="00F95F8E" w:rsidRDefault="000E6072" w:rsidP="003D33D7">
            <w:pPr>
              <w:spacing w:after="0"/>
              <w:ind w:firstLine="0"/>
              <w:rPr>
                <w:rFonts w:ascii="Garamond" w:hAnsi="Garamond"/>
                <w:bCs/>
                <w:iCs/>
                <w:sz w:val="24"/>
              </w:rPr>
            </w:pPr>
            <w:r w:rsidRPr="00F95F8E">
              <w:rPr>
                <w:rFonts w:ascii="Garamond" w:hAnsi="Garamond"/>
                <w:bCs/>
                <w:iCs/>
                <w:sz w:val="24"/>
              </w:rPr>
              <w:t>Art. 14, CCNL 98</w:t>
            </w:r>
            <w:r w:rsidRPr="00F95F8E">
              <w:rPr>
                <w:rFonts w:ascii="Garamond" w:hAnsi="Garamond"/>
                <w:bCs/>
                <w:iCs/>
                <w:sz w:val="24"/>
              </w:rPr>
              <w:noBreakHyphen/>
              <w:t>01</w:t>
            </w:r>
          </w:p>
        </w:tc>
      </w:tr>
      <w:tr w:rsidR="000E6072" w:rsidRPr="00F95F8E" w14:paraId="6D589C64"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8AE2982"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U05Q - Straordinario elettorale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0C7B32CD" w14:textId="77777777" w:rsidR="000E6072" w:rsidRPr="00F95F8E" w:rsidRDefault="000E6072" w:rsidP="003D33D7">
            <w:pPr>
              <w:spacing w:after="0"/>
              <w:ind w:firstLine="0"/>
              <w:jc w:val="left"/>
              <w:rPr>
                <w:rFonts w:ascii="Garamond" w:hAnsi="Garamond"/>
                <w:bCs/>
                <w:iCs/>
                <w:sz w:val="24"/>
                <w:lang w:val="en-US"/>
              </w:rPr>
            </w:pPr>
            <w:r w:rsidRPr="00F95F8E">
              <w:rPr>
                <w:rFonts w:ascii="Garamond" w:hAnsi="Garamond"/>
                <w:bCs/>
                <w:iCs/>
                <w:sz w:val="24"/>
              </w:rPr>
              <w:t>Art. 39, CCNL 14.9.00</w:t>
            </w:r>
          </w:p>
        </w:tc>
      </w:tr>
      <w:tr w:rsidR="000E6072" w:rsidRPr="00F95F8E" w14:paraId="44F9F2DC"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B7491D3" w14:textId="77777777" w:rsidR="000E6072" w:rsidRPr="00F95F8E" w:rsidRDefault="000E6072" w:rsidP="003D33D7">
            <w:pPr>
              <w:spacing w:after="0"/>
              <w:ind w:firstLine="0"/>
              <w:jc w:val="left"/>
              <w:rPr>
                <w:rFonts w:ascii="Garamond" w:hAnsi="Garamond"/>
                <w:bCs/>
                <w:iCs/>
                <w:sz w:val="24"/>
              </w:rPr>
            </w:pPr>
            <w:r w:rsidRPr="00F95F8E">
              <w:rPr>
                <w:rFonts w:ascii="Garamond" w:hAnsi="Garamond"/>
                <w:bCs/>
                <w:iCs/>
                <w:sz w:val="24"/>
              </w:rPr>
              <w:t>U05R - Straordinario per eventi straordinari e per calamità naturali</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20B4244" w14:textId="77777777" w:rsidR="000E6072" w:rsidRPr="00F95F8E" w:rsidRDefault="000E6072" w:rsidP="003D33D7">
            <w:pPr>
              <w:spacing w:after="0"/>
              <w:ind w:firstLine="0"/>
              <w:jc w:val="left"/>
              <w:rPr>
                <w:rFonts w:ascii="Garamond" w:hAnsi="Garamond"/>
                <w:bCs/>
                <w:iCs/>
                <w:sz w:val="24"/>
              </w:rPr>
            </w:pPr>
          </w:p>
        </w:tc>
      </w:tr>
    </w:tbl>
    <w:p w14:paraId="43E6B8B0" w14:textId="77777777" w:rsidR="000E6072" w:rsidRPr="00F95F8E" w:rsidRDefault="000E6072" w:rsidP="000E6072">
      <w:pPr>
        <w:spacing w:line="360" w:lineRule="auto"/>
        <w:ind w:firstLine="0"/>
        <w:rPr>
          <w:rFonts w:ascii="Garamond" w:hAnsi="Garamond"/>
          <w:bCs/>
          <w:iCs/>
          <w:sz w:val="24"/>
        </w:rPr>
      </w:pPr>
    </w:p>
    <w:p w14:paraId="05481ED1" w14:textId="77777777" w:rsidR="000E6072" w:rsidRPr="00F95F8E" w:rsidRDefault="000E6072" w:rsidP="000E6072">
      <w:pPr>
        <w:spacing w:after="0"/>
        <w:ind w:firstLine="0"/>
        <w:jc w:val="left"/>
        <w:rPr>
          <w:rFonts w:ascii="Garamond" w:hAnsi="Garamond"/>
          <w:bCs/>
          <w:iCs/>
          <w:sz w:val="24"/>
        </w:rPr>
      </w:pPr>
      <w:r w:rsidRPr="00F95F8E">
        <w:rPr>
          <w:rFonts w:ascii="Garamond" w:hAnsi="Garamond"/>
          <w:bCs/>
          <w:i/>
          <w:sz w:val="24"/>
        </w:rPr>
        <w:br w:type="page"/>
      </w:r>
    </w:p>
    <w:p w14:paraId="3AD2FA76" w14:textId="77777777" w:rsidR="000E6072" w:rsidRPr="00F95F8E" w:rsidRDefault="000E6072" w:rsidP="000E6072">
      <w:pPr>
        <w:keepNext/>
        <w:pBdr>
          <w:bottom w:val="single" w:sz="4" w:space="1" w:color="C0C0C0"/>
        </w:pBdr>
        <w:spacing w:before="360" w:after="360" w:line="360" w:lineRule="auto"/>
        <w:ind w:firstLine="0"/>
        <w:outlineLvl w:val="1"/>
        <w:rPr>
          <w:rFonts w:cs="Arial"/>
          <w:b/>
          <w:iCs/>
          <w:color w:val="000000"/>
          <w:sz w:val="28"/>
          <w:szCs w:val="22"/>
          <w:lang w:eastAsia="en-US"/>
        </w:rPr>
      </w:pPr>
      <w:bookmarkStart w:id="44" w:name="_Toc169797136"/>
      <w:r w:rsidRPr="00F95F8E">
        <w:rPr>
          <w:rFonts w:cs="Arial"/>
          <w:b/>
          <w:iCs/>
          <w:color w:val="000000"/>
          <w:sz w:val="28"/>
          <w:szCs w:val="22"/>
          <w:lang w:eastAsia="en-US"/>
        </w:rPr>
        <w:lastRenderedPageBreak/>
        <w:t xml:space="preserve">CONTRATTI DELLE REGIONI A STATUTO SPECIALE </w:t>
      </w:r>
      <w:r w:rsidRPr="00F95F8E">
        <w:rPr>
          <w:rFonts w:cs="Arial"/>
          <w:b/>
          <w:iCs/>
          <w:sz w:val="28"/>
          <w:szCs w:val="22"/>
          <w:lang w:eastAsia="en-US"/>
        </w:rPr>
        <w:t xml:space="preserve">E DELLE </w:t>
      </w:r>
      <w:r w:rsidRPr="00F95F8E">
        <w:rPr>
          <w:rFonts w:cs="Arial"/>
          <w:b/>
          <w:iCs/>
          <w:color w:val="000000"/>
          <w:sz w:val="28"/>
          <w:szCs w:val="22"/>
          <w:lang w:eastAsia="en-US"/>
        </w:rPr>
        <w:t>PROVINCE AUTONOME</w:t>
      </w:r>
      <w:bookmarkEnd w:id="44"/>
    </w:p>
    <w:p w14:paraId="4ADF6618"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Questa sezione è integrativa alle istruzioni sopra riportate e presenta le specifiche disposizioni contrattuali delle Regioni a Statuto speciale e delle Province autonome cui le amministrazioni di appartenenza devono fare riferimento per la corretta modalità di rilevazione dei dati.</w:t>
      </w:r>
    </w:p>
    <w:p w14:paraId="775C8FC4"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45" w:name="_Toc169797137"/>
      <w:r w:rsidRPr="00F95F8E">
        <w:rPr>
          <w:rFonts w:cs="Arial"/>
          <w:b/>
          <w:bCs/>
          <w:iCs/>
          <w:color w:val="000000"/>
          <w:sz w:val="24"/>
          <w:lang w:eastAsia="en-US"/>
        </w:rPr>
        <w:t>Regione Friuli Venezia Giulia</w:t>
      </w:r>
      <w:bookmarkEnd w:id="45"/>
    </w:p>
    <w:p w14:paraId="3504455E"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Regione Friuli Venezia Giulia</w:t>
      </w:r>
    </w:p>
    <w:tbl>
      <w:tblPr>
        <w:tblW w:w="5000" w:type="pct"/>
        <w:tblCellMar>
          <w:left w:w="70" w:type="dxa"/>
          <w:right w:w="70" w:type="dxa"/>
        </w:tblCellMar>
        <w:tblLook w:val="04A0" w:firstRow="1" w:lastRow="0" w:firstColumn="1" w:lastColumn="0" w:noHBand="0" w:noVBand="1"/>
      </w:tblPr>
      <w:tblGrid>
        <w:gridCol w:w="1304"/>
        <w:gridCol w:w="8474"/>
      </w:tblGrid>
      <w:tr w:rsidR="000E6072" w:rsidRPr="00F95F8E" w14:paraId="3BC3FE3E" w14:textId="77777777" w:rsidTr="003D33D7">
        <w:trPr>
          <w:trHeight w:val="397"/>
        </w:trPr>
        <w:tc>
          <w:tcPr>
            <w:tcW w:w="66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E6080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Dirigenti</w:t>
            </w:r>
          </w:p>
        </w:tc>
        <w:tc>
          <w:tcPr>
            <w:tcW w:w="4333" w:type="pct"/>
            <w:tcBorders>
              <w:top w:val="single" w:sz="4" w:space="0" w:color="auto"/>
              <w:left w:val="nil"/>
              <w:bottom w:val="nil"/>
              <w:right w:val="single" w:sz="4" w:space="0" w:color="auto"/>
            </w:tcBorders>
            <w:shd w:val="clear" w:color="auto" w:fill="auto"/>
            <w:vAlign w:val="center"/>
            <w:hideMark/>
          </w:tcPr>
          <w:p w14:paraId="36CEEF6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29.02.2008 CCRL quadriennio normativo 2002-2005 biennio economico 2002-2003 biennio economico 2004-2005</w:t>
            </w:r>
          </w:p>
        </w:tc>
      </w:tr>
      <w:tr w:rsidR="000E6072" w:rsidRPr="00F95F8E" w14:paraId="2C873C6F" w14:textId="77777777" w:rsidTr="003D33D7">
        <w:trPr>
          <w:trHeight w:val="397"/>
        </w:trPr>
        <w:tc>
          <w:tcPr>
            <w:tcW w:w="667" w:type="pct"/>
            <w:vMerge/>
            <w:tcBorders>
              <w:top w:val="single" w:sz="4" w:space="0" w:color="auto"/>
              <w:left w:val="single" w:sz="4" w:space="0" w:color="auto"/>
              <w:bottom w:val="single" w:sz="4" w:space="0" w:color="000000"/>
              <w:right w:val="single" w:sz="4" w:space="0" w:color="auto"/>
            </w:tcBorders>
            <w:vAlign w:val="center"/>
            <w:hideMark/>
          </w:tcPr>
          <w:p w14:paraId="68FD5B99"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single" w:sz="4" w:space="0" w:color="auto"/>
              <w:right w:val="single" w:sz="4" w:space="0" w:color="auto"/>
            </w:tcBorders>
            <w:shd w:val="clear" w:color="auto" w:fill="auto"/>
            <w:vAlign w:val="center"/>
            <w:hideMark/>
          </w:tcPr>
          <w:p w14:paraId="5AAFFCEF"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30.09.2010 CCRL quadriennio normativo 2006-2009 biennio economico 2006-2007 biennio economico 2008-2009</w:t>
            </w:r>
          </w:p>
        </w:tc>
      </w:tr>
      <w:tr w:rsidR="000E6072" w:rsidRPr="00F95F8E" w14:paraId="5B983C88" w14:textId="77777777" w:rsidTr="003D33D7">
        <w:trPr>
          <w:trHeight w:val="397"/>
        </w:trPr>
        <w:tc>
          <w:tcPr>
            <w:tcW w:w="667" w:type="pct"/>
            <w:vMerge w:val="restart"/>
            <w:tcBorders>
              <w:top w:val="nil"/>
              <w:left w:val="single" w:sz="4" w:space="0" w:color="auto"/>
              <w:bottom w:val="single" w:sz="4" w:space="0" w:color="000000"/>
              <w:right w:val="single" w:sz="4" w:space="0" w:color="auto"/>
            </w:tcBorders>
            <w:shd w:val="clear" w:color="auto" w:fill="auto"/>
            <w:vAlign w:val="center"/>
            <w:hideMark/>
          </w:tcPr>
          <w:p w14:paraId="5B263F7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Non dirigenti</w:t>
            </w:r>
          </w:p>
        </w:tc>
        <w:tc>
          <w:tcPr>
            <w:tcW w:w="4333" w:type="pct"/>
            <w:tcBorders>
              <w:top w:val="nil"/>
              <w:left w:val="nil"/>
              <w:bottom w:val="nil"/>
              <w:right w:val="single" w:sz="4" w:space="0" w:color="auto"/>
            </w:tcBorders>
            <w:shd w:val="clear" w:color="auto" w:fill="auto"/>
            <w:vAlign w:val="center"/>
            <w:hideMark/>
          </w:tcPr>
          <w:p w14:paraId="655DD3E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07.12.2006 CCRL quadriennio normativo (II fase) 2002-2005 biennio economico 2004-2005</w:t>
            </w:r>
          </w:p>
        </w:tc>
      </w:tr>
      <w:tr w:rsidR="000E6072" w:rsidRPr="00F95F8E" w14:paraId="45014AD1" w14:textId="77777777" w:rsidTr="003D33D7">
        <w:trPr>
          <w:trHeight w:val="397"/>
        </w:trPr>
        <w:tc>
          <w:tcPr>
            <w:tcW w:w="667" w:type="pct"/>
            <w:vMerge/>
            <w:tcBorders>
              <w:top w:val="nil"/>
              <w:left w:val="single" w:sz="4" w:space="0" w:color="auto"/>
              <w:bottom w:val="single" w:sz="4" w:space="0" w:color="000000"/>
              <w:right w:val="single" w:sz="4" w:space="0" w:color="auto"/>
            </w:tcBorders>
            <w:vAlign w:val="center"/>
            <w:hideMark/>
          </w:tcPr>
          <w:p w14:paraId="7A571CE5"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hideMark/>
          </w:tcPr>
          <w:p w14:paraId="7AFC882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03.07.2007 CCRL quadriennio normativo (II fase) 2002-2005 biennio economico 2004-2005 code contrattuali</w:t>
            </w:r>
          </w:p>
        </w:tc>
      </w:tr>
      <w:tr w:rsidR="000E6072" w:rsidRPr="00F95F8E" w14:paraId="22163063" w14:textId="77777777" w:rsidTr="003D33D7">
        <w:trPr>
          <w:trHeight w:val="397"/>
        </w:trPr>
        <w:tc>
          <w:tcPr>
            <w:tcW w:w="667" w:type="pct"/>
            <w:vMerge/>
            <w:tcBorders>
              <w:top w:val="nil"/>
              <w:left w:val="single" w:sz="4" w:space="0" w:color="auto"/>
              <w:bottom w:val="single" w:sz="4" w:space="0" w:color="000000"/>
              <w:right w:val="single" w:sz="4" w:space="0" w:color="auto"/>
            </w:tcBorders>
            <w:vAlign w:val="center"/>
            <w:hideMark/>
          </w:tcPr>
          <w:p w14:paraId="5DA00260"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hideMark/>
          </w:tcPr>
          <w:p w14:paraId="5E87FD8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06.05.2008 CCRL quadriennio normativo 2006-2009 biennio economico 2006-2007</w:t>
            </w:r>
          </w:p>
        </w:tc>
      </w:tr>
      <w:tr w:rsidR="000E6072" w:rsidRPr="00F95F8E" w14:paraId="3724E9AE" w14:textId="77777777" w:rsidTr="003D33D7">
        <w:trPr>
          <w:trHeight w:val="397"/>
        </w:trPr>
        <w:tc>
          <w:tcPr>
            <w:tcW w:w="667" w:type="pct"/>
            <w:vMerge/>
            <w:tcBorders>
              <w:top w:val="nil"/>
              <w:left w:val="single" w:sz="4" w:space="0" w:color="auto"/>
              <w:bottom w:val="single" w:sz="4" w:space="0" w:color="000000"/>
              <w:right w:val="single" w:sz="4" w:space="0" w:color="auto"/>
            </w:tcBorders>
            <w:vAlign w:val="center"/>
            <w:hideMark/>
          </w:tcPr>
          <w:p w14:paraId="484B019C"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hideMark/>
          </w:tcPr>
          <w:p w14:paraId="008987A1"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27.02.2012 CCRL quadriennio normativo 2006-2009 biennio economico 2008-2009</w:t>
            </w:r>
          </w:p>
        </w:tc>
      </w:tr>
      <w:tr w:rsidR="000E6072" w:rsidRPr="00F95F8E" w14:paraId="6B0427A1" w14:textId="77777777" w:rsidTr="003D33D7">
        <w:trPr>
          <w:trHeight w:val="397"/>
        </w:trPr>
        <w:tc>
          <w:tcPr>
            <w:tcW w:w="667" w:type="pct"/>
            <w:vMerge/>
            <w:tcBorders>
              <w:top w:val="nil"/>
              <w:left w:val="single" w:sz="4" w:space="0" w:color="auto"/>
              <w:bottom w:val="single" w:sz="4" w:space="0" w:color="000000"/>
              <w:right w:val="single" w:sz="4" w:space="0" w:color="auto"/>
            </w:tcBorders>
            <w:vAlign w:val="center"/>
          </w:tcPr>
          <w:p w14:paraId="1E2588EA"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tcPr>
          <w:p w14:paraId="210229A3"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15.10.2018 CCRL triennio normativo ed economico 2016-2018</w:t>
            </w:r>
          </w:p>
        </w:tc>
      </w:tr>
      <w:tr w:rsidR="000E6072" w:rsidRPr="00F95F8E" w14:paraId="64A36BC7" w14:textId="77777777" w:rsidTr="003D33D7">
        <w:trPr>
          <w:trHeight w:val="397"/>
        </w:trPr>
        <w:tc>
          <w:tcPr>
            <w:tcW w:w="667" w:type="pct"/>
            <w:vMerge/>
            <w:tcBorders>
              <w:top w:val="nil"/>
              <w:left w:val="single" w:sz="4" w:space="0" w:color="auto"/>
              <w:bottom w:val="single" w:sz="4" w:space="0" w:color="000000"/>
              <w:right w:val="single" w:sz="4" w:space="0" w:color="auto"/>
            </w:tcBorders>
            <w:vAlign w:val="center"/>
            <w:hideMark/>
          </w:tcPr>
          <w:p w14:paraId="19714E64"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single" w:sz="4" w:space="0" w:color="auto"/>
              <w:right w:val="single" w:sz="4" w:space="0" w:color="auto"/>
            </w:tcBorders>
            <w:shd w:val="clear" w:color="auto" w:fill="auto"/>
            <w:vAlign w:val="center"/>
            <w:hideMark/>
          </w:tcPr>
          <w:p w14:paraId="2AD91265"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19.07.2023 CCRL triennio normativo ed economico 2019-2021</w:t>
            </w:r>
          </w:p>
        </w:tc>
      </w:tr>
    </w:tbl>
    <w:p w14:paraId="6C6AAF3F" w14:textId="77777777" w:rsidR="000E6072" w:rsidRPr="00F95F8E" w:rsidRDefault="000E6072" w:rsidP="000E6072">
      <w:pPr>
        <w:spacing w:line="360" w:lineRule="auto"/>
        <w:ind w:firstLine="0"/>
        <w:rPr>
          <w:rFonts w:ascii="Garamond" w:hAnsi="Garamond"/>
          <w:b/>
          <w:bCs/>
          <w:iCs/>
          <w:sz w:val="24"/>
        </w:rPr>
      </w:pPr>
    </w:p>
    <w:p w14:paraId="53D1EAB0"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Scheda informativa 1A</w:t>
      </w:r>
    </w:p>
    <w:p w14:paraId="372543DF"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Gli enti che applicano il contratto Friuli Venezia Giulia, nel caso di invio del Conto annuale in modalità web, alle domande riferite al personale non dirigente della Polizia municipale rispondono “0” (zero) poiché i dati sono già raccolti nella tabella 1 in corrispondenza delle previste qualifiche della Polizia municipale. Per il medesimo motivo, nella scheda informativa 1A del kit excel i campi sono resi non editabili per le domande 102 e 103.</w:t>
      </w:r>
    </w:p>
    <w:p w14:paraId="2BA98500"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Quadro sinottico delle macrocategorie, categorie, qualifiche di personale e ultimo contratto di riferimento</w:t>
      </w:r>
    </w:p>
    <w:p w14:paraId="21601350"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Dalla presente rilevazione è stata inserita la qualifica di Responsabile dei servizi o degli uffici (cod. 0D0I96). Gli enti che applicano questo contratto nel cui organico è presente la qualifica di Direttore di servizio rilevano tale figura nella qualifica denominata “Qualifica dirigenziale a tempo determinato” (cod. 0D0099).</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843"/>
        <w:gridCol w:w="1702"/>
        <w:gridCol w:w="2976"/>
        <w:gridCol w:w="3118"/>
      </w:tblGrid>
      <w:tr w:rsidR="000E6072" w:rsidRPr="00F95F8E" w14:paraId="38D6BB43" w14:textId="77777777" w:rsidTr="003D33D7">
        <w:trPr>
          <w:trHeight w:val="284"/>
          <w:tblHeader/>
        </w:trPr>
        <w:tc>
          <w:tcPr>
            <w:tcW w:w="1843" w:type="dxa"/>
            <w:shd w:val="clear" w:color="auto" w:fill="DBE5F1" w:themeFill="accent1" w:themeFillTint="33"/>
            <w:tcMar>
              <w:top w:w="0" w:type="dxa"/>
              <w:left w:w="70" w:type="dxa"/>
              <w:bottom w:w="0" w:type="dxa"/>
              <w:right w:w="70" w:type="dxa"/>
            </w:tcMar>
            <w:vAlign w:val="center"/>
          </w:tcPr>
          <w:p w14:paraId="7DD1B462"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Macrocategoria</w:t>
            </w:r>
          </w:p>
        </w:tc>
        <w:tc>
          <w:tcPr>
            <w:tcW w:w="1702" w:type="dxa"/>
            <w:shd w:val="clear" w:color="auto" w:fill="DBE5F1" w:themeFill="accent1" w:themeFillTint="33"/>
            <w:tcMar>
              <w:top w:w="0" w:type="dxa"/>
              <w:left w:w="70" w:type="dxa"/>
              <w:bottom w:w="0" w:type="dxa"/>
              <w:right w:w="70" w:type="dxa"/>
            </w:tcMar>
            <w:vAlign w:val="center"/>
          </w:tcPr>
          <w:p w14:paraId="71020903"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Categoria</w:t>
            </w:r>
          </w:p>
        </w:tc>
        <w:tc>
          <w:tcPr>
            <w:tcW w:w="2976" w:type="dxa"/>
            <w:shd w:val="clear" w:color="auto" w:fill="DBE5F1" w:themeFill="accent1" w:themeFillTint="33"/>
            <w:tcMar>
              <w:top w:w="0" w:type="dxa"/>
              <w:left w:w="70" w:type="dxa"/>
              <w:bottom w:w="0" w:type="dxa"/>
              <w:right w:w="70" w:type="dxa"/>
            </w:tcMar>
            <w:vAlign w:val="center"/>
          </w:tcPr>
          <w:p w14:paraId="7620AA34"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Qualifica</w:t>
            </w:r>
          </w:p>
        </w:tc>
        <w:tc>
          <w:tcPr>
            <w:tcW w:w="3118" w:type="dxa"/>
            <w:shd w:val="clear" w:color="auto" w:fill="DBE5F1" w:themeFill="accent1" w:themeFillTint="33"/>
            <w:tcMar>
              <w:top w:w="0" w:type="dxa"/>
              <w:left w:w="70" w:type="dxa"/>
              <w:bottom w:w="0" w:type="dxa"/>
              <w:right w:w="70" w:type="dxa"/>
            </w:tcMar>
            <w:vAlign w:val="center"/>
          </w:tcPr>
          <w:p w14:paraId="5E2E7F4E"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Contratto di riferimento</w:t>
            </w:r>
          </w:p>
        </w:tc>
      </w:tr>
      <w:tr w:rsidR="000E6072" w:rsidRPr="00F95F8E" w14:paraId="6FF67626" w14:textId="77777777" w:rsidTr="003D33D7">
        <w:trPr>
          <w:trHeight w:val="284"/>
        </w:trPr>
        <w:tc>
          <w:tcPr>
            <w:tcW w:w="1843" w:type="dxa"/>
            <w:vMerge w:val="restart"/>
            <w:shd w:val="clear" w:color="auto" w:fill="auto"/>
            <w:tcMar>
              <w:top w:w="0" w:type="dxa"/>
              <w:left w:w="70" w:type="dxa"/>
              <w:bottom w:w="0" w:type="dxa"/>
              <w:right w:w="70" w:type="dxa"/>
            </w:tcMar>
            <w:vAlign w:val="center"/>
          </w:tcPr>
          <w:p w14:paraId="20DAD0B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w:t>
            </w:r>
          </w:p>
        </w:tc>
        <w:tc>
          <w:tcPr>
            <w:tcW w:w="1702" w:type="dxa"/>
            <w:vMerge w:val="restart"/>
            <w:shd w:val="clear" w:color="auto" w:fill="auto"/>
            <w:tcMar>
              <w:top w:w="0" w:type="dxa"/>
              <w:left w:w="70" w:type="dxa"/>
              <w:bottom w:w="0" w:type="dxa"/>
              <w:right w:w="70" w:type="dxa"/>
            </w:tcMar>
            <w:vAlign w:val="center"/>
          </w:tcPr>
          <w:p w14:paraId="058581A8"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 xml:space="preserve">Segretari Comunali e </w:t>
            </w:r>
            <w:r w:rsidRPr="00F95F8E">
              <w:rPr>
                <w:rFonts w:ascii="Garamond" w:hAnsi="Garamond"/>
                <w:iCs/>
                <w:sz w:val="24"/>
              </w:rPr>
              <w:lastRenderedPageBreak/>
              <w:t>provinciali</w:t>
            </w:r>
          </w:p>
        </w:tc>
        <w:tc>
          <w:tcPr>
            <w:tcW w:w="2976" w:type="dxa"/>
            <w:shd w:val="clear" w:color="auto" w:fill="auto"/>
            <w:tcMar>
              <w:top w:w="0" w:type="dxa"/>
              <w:left w:w="70" w:type="dxa"/>
              <w:bottom w:w="0" w:type="dxa"/>
              <w:right w:w="70" w:type="dxa"/>
            </w:tcMar>
            <w:vAlign w:val="center"/>
          </w:tcPr>
          <w:p w14:paraId="6DCBAB9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lastRenderedPageBreak/>
              <w:t>Segretario A</w:t>
            </w:r>
          </w:p>
        </w:tc>
        <w:tc>
          <w:tcPr>
            <w:tcW w:w="3118" w:type="dxa"/>
            <w:vMerge w:val="restart"/>
            <w:shd w:val="clear" w:color="auto" w:fill="auto"/>
            <w:tcMar>
              <w:top w:w="0" w:type="dxa"/>
              <w:left w:w="70" w:type="dxa"/>
              <w:bottom w:w="0" w:type="dxa"/>
              <w:right w:w="70" w:type="dxa"/>
            </w:tcMar>
            <w:vAlign w:val="center"/>
          </w:tcPr>
          <w:p w14:paraId="3982F4C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01.03.2011 CCNL biennio economico 2008-2009</w:t>
            </w:r>
          </w:p>
        </w:tc>
      </w:tr>
      <w:tr w:rsidR="000E6072" w:rsidRPr="00F95F8E" w14:paraId="097E49C4" w14:textId="77777777" w:rsidTr="003D33D7">
        <w:trPr>
          <w:trHeight w:val="284"/>
        </w:trPr>
        <w:tc>
          <w:tcPr>
            <w:tcW w:w="1843" w:type="dxa"/>
            <w:vMerge/>
            <w:shd w:val="clear" w:color="auto" w:fill="auto"/>
            <w:tcMar>
              <w:top w:w="0" w:type="dxa"/>
              <w:left w:w="70" w:type="dxa"/>
              <w:bottom w:w="0" w:type="dxa"/>
              <w:right w:w="70" w:type="dxa"/>
            </w:tcMar>
            <w:vAlign w:val="center"/>
          </w:tcPr>
          <w:p w14:paraId="5D1F7E8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C46ACAF"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vAlign w:val="center"/>
          </w:tcPr>
          <w:p w14:paraId="5E5B77A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B</w:t>
            </w:r>
          </w:p>
        </w:tc>
        <w:tc>
          <w:tcPr>
            <w:tcW w:w="3118" w:type="dxa"/>
            <w:vMerge/>
            <w:shd w:val="clear" w:color="auto" w:fill="auto"/>
            <w:tcMar>
              <w:top w:w="0" w:type="dxa"/>
              <w:left w:w="70" w:type="dxa"/>
              <w:bottom w:w="0" w:type="dxa"/>
              <w:right w:w="70" w:type="dxa"/>
            </w:tcMar>
            <w:vAlign w:val="center"/>
          </w:tcPr>
          <w:p w14:paraId="760A702C" w14:textId="77777777" w:rsidR="000E6072" w:rsidRPr="00F95F8E" w:rsidRDefault="000E6072" w:rsidP="003D33D7">
            <w:pPr>
              <w:spacing w:after="0"/>
              <w:ind w:firstLine="0"/>
              <w:rPr>
                <w:rFonts w:ascii="Garamond" w:hAnsi="Garamond"/>
                <w:iCs/>
                <w:sz w:val="24"/>
              </w:rPr>
            </w:pPr>
          </w:p>
        </w:tc>
      </w:tr>
      <w:tr w:rsidR="000E6072" w:rsidRPr="00F95F8E" w14:paraId="154B867B" w14:textId="77777777" w:rsidTr="003D33D7">
        <w:trPr>
          <w:trHeight w:val="284"/>
        </w:trPr>
        <w:tc>
          <w:tcPr>
            <w:tcW w:w="1843" w:type="dxa"/>
            <w:vMerge/>
            <w:shd w:val="clear" w:color="auto" w:fill="auto"/>
            <w:tcMar>
              <w:top w:w="0" w:type="dxa"/>
              <w:left w:w="70" w:type="dxa"/>
              <w:bottom w:w="0" w:type="dxa"/>
              <w:right w:w="70" w:type="dxa"/>
            </w:tcMar>
            <w:vAlign w:val="center"/>
          </w:tcPr>
          <w:p w14:paraId="4CE08865"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CDD5A44"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vAlign w:val="center"/>
          </w:tcPr>
          <w:p w14:paraId="32DCB8C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C</w:t>
            </w:r>
          </w:p>
        </w:tc>
        <w:tc>
          <w:tcPr>
            <w:tcW w:w="3118" w:type="dxa"/>
            <w:vMerge/>
            <w:shd w:val="clear" w:color="auto" w:fill="auto"/>
            <w:tcMar>
              <w:top w:w="0" w:type="dxa"/>
              <w:left w:w="70" w:type="dxa"/>
              <w:bottom w:w="0" w:type="dxa"/>
              <w:right w:w="70" w:type="dxa"/>
            </w:tcMar>
            <w:vAlign w:val="center"/>
          </w:tcPr>
          <w:p w14:paraId="58AA38A2" w14:textId="77777777" w:rsidR="000E6072" w:rsidRPr="00F95F8E" w:rsidRDefault="000E6072" w:rsidP="003D33D7">
            <w:pPr>
              <w:spacing w:after="0"/>
              <w:ind w:firstLine="0"/>
              <w:rPr>
                <w:rFonts w:ascii="Garamond" w:hAnsi="Garamond"/>
                <w:iCs/>
                <w:sz w:val="24"/>
              </w:rPr>
            </w:pPr>
          </w:p>
        </w:tc>
      </w:tr>
      <w:tr w:rsidR="000E6072" w:rsidRPr="00F95F8E" w14:paraId="03AAC3A8" w14:textId="77777777" w:rsidTr="003D33D7">
        <w:trPr>
          <w:trHeight w:val="284"/>
        </w:trPr>
        <w:tc>
          <w:tcPr>
            <w:tcW w:w="1843" w:type="dxa"/>
            <w:vMerge w:val="restart"/>
            <w:shd w:val="clear" w:color="auto" w:fill="auto"/>
            <w:tcMar>
              <w:top w:w="0" w:type="dxa"/>
              <w:left w:w="70" w:type="dxa"/>
              <w:bottom w:w="0" w:type="dxa"/>
              <w:right w:w="70" w:type="dxa"/>
            </w:tcMar>
            <w:vAlign w:val="center"/>
          </w:tcPr>
          <w:p w14:paraId="0D72D82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w:t>
            </w:r>
          </w:p>
        </w:tc>
        <w:tc>
          <w:tcPr>
            <w:tcW w:w="1702" w:type="dxa"/>
            <w:vMerge w:val="restart"/>
            <w:shd w:val="clear" w:color="auto" w:fill="auto"/>
            <w:tcMar>
              <w:top w:w="0" w:type="dxa"/>
              <w:left w:w="70" w:type="dxa"/>
              <w:bottom w:w="0" w:type="dxa"/>
              <w:right w:w="70" w:type="dxa"/>
            </w:tcMar>
            <w:vAlign w:val="center"/>
          </w:tcPr>
          <w:p w14:paraId="09DC18B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w:t>
            </w:r>
          </w:p>
        </w:tc>
        <w:tc>
          <w:tcPr>
            <w:tcW w:w="2976" w:type="dxa"/>
            <w:shd w:val="clear" w:color="auto" w:fill="auto"/>
            <w:tcMar>
              <w:top w:w="0" w:type="dxa"/>
              <w:left w:w="70" w:type="dxa"/>
              <w:bottom w:w="0" w:type="dxa"/>
              <w:right w:w="70" w:type="dxa"/>
            </w:tcMar>
            <w:vAlign w:val="center"/>
          </w:tcPr>
          <w:p w14:paraId="5BAD845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a tempo indeterminato</w:t>
            </w:r>
          </w:p>
        </w:tc>
        <w:tc>
          <w:tcPr>
            <w:tcW w:w="3118" w:type="dxa"/>
            <w:vMerge w:val="restart"/>
            <w:shd w:val="clear" w:color="auto" w:fill="auto"/>
            <w:tcMar>
              <w:top w:w="0" w:type="dxa"/>
              <w:left w:w="70" w:type="dxa"/>
              <w:bottom w:w="0" w:type="dxa"/>
              <w:right w:w="70" w:type="dxa"/>
            </w:tcMar>
            <w:vAlign w:val="center"/>
          </w:tcPr>
          <w:p w14:paraId="2ABBDA19"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30.09.2010 CCRL quadriennio normativo 2006-2009, biennio economico 2008-2009</w:t>
            </w:r>
          </w:p>
        </w:tc>
      </w:tr>
      <w:tr w:rsidR="000E6072" w:rsidRPr="00F95F8E" w14:paraId="1927C791" w14:textId="77777777" w:rsidTr="003D33D7">
        <w:trPr>
          <w:trHeight w:val="284"/>
        </w:trPr>
        <w:tc>
          <w:tcPr>
            <w:tcW w:w="1843" w:type="dxa"/>
            <w:vMerge/>
            <w:shd w:val="clear" w:color="auto" w:fill="auto"/>
            <w:tcMar>
              <w:top w:w="0" w:type="dxa"/>
              <w:left w:w="70" w:type="dxa"/>
              <w:bottom w:w="0" w:type="dxa"/>
              <w:right w:w="70" w:type="dxa"/>
            </w:tcMar>
            <w:vAlign w:val="center"/>
          </w:tcPr>
          <w:p w14:paraId="4920BDF3"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0823FCC8"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vAlign w:val="center"/>
          </w:tcPr>
          <w:p w14:paraId="67A52E8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a tempo determinato</w:t>
            </w:r>
          </w:p>
        </w:tc>
        <w:tc>
          <w:tcPr>
            <w:tcW w:w="3118" w:type="dxa"/>
            <w:vMerge/>
            <w:shd w:val="clear" w:color="auto" w:fill="auto"/>
            <w:tcMar>
              <w:top w:w="0" w:type="dxa"/>
              <w:left w:w="70" w:type="dxa"/>
              <w:bottom w:w="0" w:type="dxa"/>
              <w:right w:w="70" w:type="dxa"/>
            </w:tcMar>
            <w:vAlign w:val="center"/>
          </w:tcPr>
          <w:p w14:paraId="46F75294" w14:textId="77777777" w:rsidR="000E6072" w:rsidRPr="00F95F8E" w:rsidRDefault="000E6072" w:rsidP="003D33D7">
            <w:pPr>
              <w:spacing w:after="0"/>
              <w:ind w:firstLine="0"/>
              <w:rPr>
                <w:rFonts w:ascii="Garamond" w:hAnsi="Garamond"/>
                <w:iCs/>
                <w:sz w:val="24"/>
              </w:rPr>
            </w:pPr>
          </w:p>
        </w:tc>
      </w:tr>
      <w:tr w:rsidR="000E6072" w:rsidRPr="00F95F8E" w14:paraId="51F9D009" w14:textId="77777777" w:rsidTr="003D33D7">
        <w:trPr>
          <w:trHeight w:val="284"/>
        </w:trPr>
        <w:tc>
          <w:tcPr>
            <w:tcW w:w="1843" w:type="dxa"/>
            <w:vMerge w:val="restart"/>
            <w:shd w:val="clear" w:color="auto" w:fill="auto"/>
            <w:tcMar>
              <w:top w:w="0" w:type="dxa"/>
              <w:left w:w="70" w:type="dxa"/>
              <w:bottom w:w="0" w:type="dxa"/>
              <w:right w:w="70" w:type="dxa"/>
            </w:tcMar>
            <w:vAlign w:val="center"/>
          </w:tcPr>
          <w:p w14:paraId="261FCA50" w14:textId="77777777" w:rsidR="000E6072" w:rsidRPr="00F95F8E" w:rsidRDefault="000E6072" w:rsidP="003D33D7">
            <w:pPr>
              <w:spacing w:beforeAutospacing="1" w:after="0" w:afterAutospacing="1"/>
              <w:ind w:firstLine="0"/>
              <w:jc w:val="left"/>
              <w:rPr>
                <w:rFonts w:ascii="Garamond" w:hAnsi="Garamond"/>
                <w:iCs/>
                <w:sz w:val="24"/>
              </w:rPr>
            </w:pPr>
            <w:r w:rsidRPr="00F95F8E">
              <w:rPr>
                <w:rFonts w:ascii="Garamond" w:hAnsi="Garamond"/>
                <w:iCs/>
                <w:sz w:val="24"/>
              </w:rPr>
              <w:t>Personale non dirigente</w:t>
            </w:r>
          </w:p>
        </w:tc>
        <w:tc>
          <w:tcPr>
            <w:tcW w:w="1702" w:type="dxa"/>
            <w:vMerge w:val="restart"/>
            <w:shd w:val="clear" w:color="auto" w:fill="auto"/>
            <w:tcMar>
              <w:top w:w="0" w:type="dxa"/>
              <w:left w:w="70" w:type="dxa"/>
              <w:bottom w:w="0" w:type="dxa"/>
              <w:right w:w="70" w:type="dxa"/>
            </w:tcMar>
            <w:vAlign w:val="center"/>
          </w:tcPr>
          <w:p w14:paraId="2CA1213A"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Categoria D</w:t>
            </w:r>
          </w:p>
        </w:tc>
        <w:tc>
          <w:tcPr>
            <w:tcW w:w="2976" w:type="dxa"/>
            <w:shd w:val="clear" w:color="auto" w:fill="auto"/>
            <w:tcMar>
              <w:top w:w="0" w:type="dxa"/>
              <w:left w:w="70" w:type="dxa"/>
              <w:bottom w:w="0" w:type="dxa"/>
              <w:right w:w="70" w:type="dxa"/>
            </w:tcMar>
            <w:vAlign w:val="center"/>
          </w:tcPr>
          <w:p w14:paraId="3C84707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Responsabile dei servizi o degli uffici in d.o.</w:t>
            </w:r>
          </w:p>
        </w:tc>
        <w:tc>
          <w:tcPr>
            <w:tcW w:w="3118" w:type="dxa"/>
            <w:vMerge w:val="restart"/>
            <w:shd w:val="clear" w:color="auto" w:fill="auto"/>
            <w:tcMar>
              <w:top w:w="0" w:type="dxa"/>
              <w:left w:w="70" w:type="dxa"/>
              <w:bottom w:w="0" w:type="dxa"/>
              <w:right w:w="70" w:type="dxa"/>
            </w:tcMar>
            <w:vAlign w:val="center"/>
          </w:tcPr>
          <w:p w14:paraId="3FDB0FCC"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19.07.2023 CCRL triennio normativo ed economico 2019-2021</w:t>
            </w:r>
          </w:p>
        </w:tc>
      </w:tr>
      <w:tr w:rsidR="000E6072" w:rsidRPr="00F95F8E" w14:paraId="12A2A15F" w14:textId="77777777" w:rsidTr="003D33D7">
        <w:trPr>
          <w:trHeight w:val="284"/>
        </w:trPr>
        <w:tc>
          <w:tcPr>
            <w:tcW w:w="1843" w:type="dxa"/>
            <w:vMerge/>
            <w:shd w:val="clear" w:color="auto" w:fill="auto"/>
            <w:tcMar>
              <w:top w:w="0" w:type="dxa"/>
              <w:left w:w="70" w:type="dxa"/>
              <w:bottom w:w="0" w:type="dxa"/>
              <w:right w:w="70" w:type="dxa"/>
            </w:tcMar>
            <w:vAlign w:val="center"/>
          </w:tcPr>
          <w:p w14:paraId="77AEDBAF" w14:textId="77777777" w:rsidR="000E6072" w:rsidRPr="00F95F8E" w:rsidRDefault="000E6072" w:rsidP="003D33D7">
            <w:pPr>
              <w:spacing w:after="0"/>
              <w:ind w:firstLine="0"/>
              <w:jc w:val="left"/>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0A2EB06E"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vAlign w:val="center"/>
          </w:tcPr>
          <w:p w14:paraId="3C33162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D9</w:t>
            </w:r>
          </w:p>
        </w:tc>
        <w:tc>
          <w:tcPr>
            <w:tcW w:w="3118" w:type="dxa"/>
            <w:vMerge/>
            <w:shd w:val="clear" w:color="auto" w:fill="auto"/>
            <w:tcMar>
              <w:top w:w="0" w:type="dxa"/>
              <w:left w:w="70" w:type="dxa"/>
              <w:bottom w:w="0" w:type="dxa"/>
              <w:right w:w="70" w:type="dxa"/>
            </w:tcMar>
            <w:vAlign w:val="center"/>
          </w:tcPr>
          <w:p w14:paraId="0EE56D66" w14:textId="77777777" w:rsidR="000E6072" w:rsidRPr="00F95F8E" w:rsidRDefault="000E6072" w:rsidP="003D33D7">
            <w:pPr>
              <w:spacing w:after="0"/>
              <w:ind w:firstLine="0"/>
              <w:rPr>
                <w:rFonts w:ascii="Garamond" w:hAnsi="Garamond"/>
                <w:iCs/>
                <w:sz w:val="24"/>
              </w:rPr>
            </w:pPr>
          </w:p>
        </w:tc>
      </w:tr>
      <w:tr w:rsidR="000E6072" w:rsidRPr="00F95F8E" w14:paraId="5D3D8F21" w14:textId="77777777" w:rsidTr="003D33D7">
        <w:trPr>
          <w:trHeight w:val="284"/>
        </w:trPr>
        <w:tc>
          <w:tcPr>
            <w:tcW w:w="1843" w:type="dxa"/>
            <w:vMerge/>
            <w:shd w:val="clear" w:color="auto" w:fill="auto"/>
            <w:tcMar>
              <w:top w:w="0" w:type="dxa"/>
              <w:left w:w="70" w:type="dxa"/>
              <w:bottom w:w="0" w:type="dxa"/>
              <w:right w:w="70" w:type="dxa"/>
            </w:tcMar>
            <w:vAlign w:val="center"/>
          </w:tcPr>
          <w:p w14:paraId="04157FA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47CEB761"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05DE74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D8</w:t>
            </w:r>
          </w:p>
        </w:tc>
        <w:tc>
          <w:tcPr>
            <w:tcW w:w="3118" w:type="dxa"/>
            <w:vMerge/>
            <w:shd w:val="clear" w:color="auto" w:fill="auto"/>
            <w:tcMar>
              <w:top w:w="0" w:type="dxa"/>
              <w:left w:w="70" w:type="dxa"/>
              <w:bottom w:w="0" w:type="dxa"/>
              <w:right w:w="70" w:type="dxa"/>
            </w:tcMar>
            <w:vAlign w:val="center"/>
          </w:tcPr>
          <w:p w14:paraId="0D7F0709" w14:textId="77777777" w:rsidR="000E6072" w:rsidRPr="00F95F8E" w:rsidRDefault="000E6072" w:rsidP="003D33D7">
            <w:pPr>
              <w:spacing w:after="0"/>
              <w:ind w:firstLine="0"/>
              <w:rPr>
                <w:rFonts w:ascii="Garamond" w:hAnsi="Garamond"/>
                <w:iCs/>
                <w:sz w:val="24"/>
              </w:rPr>
            </w:pPr>
          </w:p>
        </w:tc>
      </w:tr>
      <w:tr w:rsidR="000E6072" w:rsidRPr="00F95F8E" w14:paraId="07B68676" w14:textId="77777777" w:rsidTr="003D33D7">
        <w:trPr>
          <w:trHeight w:val="284"/>
        </w:trPr>
        <w:tc>
          <w:tcPr>
            <w:tcW w:w="1843" w:type="dxa"/>
            <w:vMerge/>
            <w:shd w:val="clear" w:color="auto" w:fill="auto"/>
            <w:tcMar>
              <w:top w:w="0" w:type="dxa"/>
              <w:left w:w="70" w:type="dxa"/>
              <w:bottom w:w="0" w:type="dxa"/>
              <w:right w:w="70" w:type="dxa"/>
            </w:tcMar>
            <w:vAlign w:val="center"/>
          </w:tcPr>
          <w:p w14:paraId="1DA8BAEF"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D182369"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5213630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D7</w:t>
            </w:r>
          </w:p>
        </w:tc>
        <w:tc>
          <w:tcPr>
            <w:tcW w:w="3118" w:type="dxa"/>
            <w:vMerge/>
            <w:shd w:val="clear" w:color="auto" w:fill="auto"/>
            <w:tcMar>
              <w:top w:w="0" w:type="dxa"/>
              <w:left w:w="70" w:type="dxa"/>
              <w:bottom w:w="0" w:type="dxa"/>
              <w:right w:w="70" w:type="dxa"/>
            </w:tcMar>
            <w:vAlign w:val="center"/>
          </w:tcPr>
          <w:p w14:paraId="4CCA4B45" w14:textId="77777777" w:rsidR="000E6072" w:rsidRPr="00F95F8E" w:rsidRDefault="000E6072" w:rsidP="003D33D7">
            <w:pPr>
              <w:spacing w:after="0"/>
              <w:ind w:firstLine="0"/>
              <w:rPr>
                <w:rFonts w:ascii="Garamond" w:hAnsi="Garamond"/>
                <w:iCs/>
                <w:sz w:val="24"/>
              </w:rPr>
            </w:pPr>
          </w:p>
        </w:tc>
      </w:tr>
      <w:tr w:rsidR="000E6072" w:rsidRPr="00F95F8E" w14:paraId="158480CC" w14:textId="77777777" w:rsidTr="003D33D7">
        <w:trPr>
          <w:trHeight w:val="284"/>
        </w:trPr>
        <w:tc>
          <w:tcPr>
            <w:tcW w:w="1843" w:type="dxa"/>
            <w:vMerge/>
            <w:shd w:val="clear" w:color="auto" w:fill="auto"/>
            <w:tcMar>
              <w:top w:w="0" w:type="dxa"/>
              <w:left w:w="70" w:type="dxa"/>
              <w:bottom w:w="0" w:type="dxa"/>
              <w:right w:w="70" w:type="dxa"/>
            </w:tcMar>
            <w:vAlign w:val="center"/>
          </w:tcPr>
          <w:p w14:paraId="00512208"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4393331F"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11CF82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D6</w:t>
            </w:r>
          </w:p>
        </w:tc>
        <w:tc>
          <w:tcPr>
            <w:tcW w:w="3118" w:type="dxa"/>
            <w:vMerge/>
            <w:shd w:val="clear" w:color="auto" w:fill="auto"/>
            <w:tcMar>
              <w:top w:w="0" w:type="dxa"/>
              <w:left w:w="70" w:type="dxa"/>
              <w:bottom w:w="0" w:type="dxa"/>
              <w:right w:w="70" w:type="dxa"/>
            </w:tcMar>
            <w:vAlign w:val="center"/>
          </w:tcPr>
          <w:p w14:paraId="4F694B8F" w14:textId="77777777" w:rsidR="000E6072" w:rsidRPr="00F95F8E" w:rsidRDefault="000E6072" w:rsidP="003D33D7">
            <w:pPr>
              <w:spacing w:after="0"/>
              <w:ind w:firstLine="0"/>
              <w:rPr>
                <w:rFonts w:ascii="Garamond" w:hAnsi="Garamond"/>
                <w:iCs/>
                <w:sz w:val="24"/>
              </w:rPr>
            </w:pPr>
          </w:p>
        </w:tc>
      </w:tr>
      <w:tr w:rsidR="000E6072" w:rsidRPr="00F95F8E" w14:paraId="5980E4F4" w14:textId="77777777" w:rsidTr="003D33D7">
        <w:trPr>
          <w:trHeight w:val="284"/>
        </w:trPr>
        <w:tc>
          <w:tcPr>
            <w:tcW w:w="1843" w:type="dxa"/>
            <w:vMerge/>
            <w:shd w:val="clear" w:color="auto" w:fill="auto"/>
            <w:tcMar>
              <w:top w:w="0" w:type="dxa"/>
              <w:left w:w="70" w:type="dxa"/>
              <w:bottom w:w="0" w:type="dxa"/>
              <w:right w:w="70" w:type="dxa"/>
            </w:tcMar>
            <w:vAlign w:val="center"/>
          </w:tcPr>
          <w:p w14:paraId="174DDADE"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0D23870"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BCBE69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D5</w:t>
            </w:r>
          </w:p>
        </w:tc>
        <w:tc>
          <w:tcPr>
            <w:tcW w:w="3118" w:type="dxa"/>
            <w:vMerge/>
            <w:shd w:val="clear" w:color="auto" w:fill="auto"/>
            <w:tcMar>
              <w:top w:w="0" w:type="dxa"/>
              <w:left w:w="70" w:type="dxa"/>
              <w:bottom w:w="0" w:type="dxa"/>
              <w:right w:w="70" w:type="dxa"/>
            </w:tcMar>
            <w:vAlign w:val="center"/>
          </w:tcPr>
          <w:p w14:paraId="185A411E" w14:textId="77777777" w:rsidR="000E6072" w:rsidRPr="00F95F8E" w:rsidRDefault="000E6072" w:rsidP="003D33D7">
            <w:pPr>
              <w:spacing w:after="0"/>
              <w:ind w:firstLine="0"/>
              <w:rPr>
                <w:rFonts w:ascii="Garamond" w:hAnsi="Garamond"/>
                <w:iCs/>
                <w:sz w:val="24"/>
              </w:rPr>
            </w:pPr>
          </w:p>
        </w:tc>
      </w:tr>
      <w:tr w:rsidR="000E6072" w:rsidRPr="00F95F8E" w14:paraId="1831B5F0" w14:textId="77777777" w:rsidTr="003D33D7">
        <w:trPr>
          <w:trHeight w:val="284"/>
        </w:trPr>
        <w:tc>
          <w:tcPr>
            <w:tcW w:w="1843" w:type="dxa"/>
            <w:vMerge/>
            <w:shd w:val="clear" w:color="auto" w:fill="auto"/>
            <w:tcMar>
              <w:top w:w="0" w:type="dxa"/>
              <w:left w:w="70" w:type="dxa"/>
              <w:bottom w:w="0" w:type="dxa"/>
              <w:right w:w="70" w:type="dxa"/>
            </w:tcMar>
            <w:vAlign w:val="center"/>
          </w:tcPr>
          <w:p w14:paraId="40DC424D"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CE85FC2"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59AE82D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D4</w:t>
            </w:r>
          </w:p>
        </w:tc>
        <w:tc>
          <w:tcPr>
            <w:tcW w:w="3118" w:type="dxa"/>
            <w:vMerge/>
            <w:shd w:val="clear" w:color="auto" w:fill="auto"/>
            <w:tcMar>
              <w:top w:w="0" w:type="dxa"/>
              <w:left w:w="70" w:type="dxa"/>
              <w:bottom w:w="0" w:type="dxa"/>
              <w:right w:w="70" w:type="dxa"/>
            </w:tcMar>
            <w:vAlign w:val="center"/>
          </w:tcPr>
          <w:p w14:paraId="16DF8659" w14:textId="77777777" w:rsidR="000E6072" w:rsidRPr="00F95F8E" w:rsidRDefault="000E6072" w:rsidP="003D33D7">
            <w:pPr>
              <w:spacing w:after="0"/>
              <w:ind w:firstLine="0"/>
              <w:rPr>
                <w:rFonts w:ascii="Garamond" w:hAnsi="Garamond"/>
                <w:iCs/>
                <w:sz w:val="24"/>
              </w:rPr>
            </w:pPr>
          </w:p>
        </w:tc>
      </w:tr>
      <w:tr w:rsidR="000E6072" w:rsidRPr="00F95F8E" w14:paraId="32177ADA" w14:textId="77777777" w:rsidTr="003D33D7">
        <w:trPr>
          <w:trHeight w:val="284"/>
        </w:trPr>
        <w:tc>
          <w:tcPr>
            <w:tcW w:w="1843" w:type="dxa"/>
            <w:vMerge/>
            <w:shd w:val="clear" w:color="auto" w:fill="auto"/>
            <w:tcMar>
              <w:top w:w="0" w:type="dxa"/>
              <w:left w:w="70" w:type="dxa"/>
              <w:bottom w:w="0" w:type="dxa"/>
              <w:right w:w="70" w:type="dxa"/>
            </w:tcMar>
            <w:vAlign w:val="center"/>
          </w:tcPr>
          <w:p w14:paraId="461D751B"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3225A22"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7E8B59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D3</w:t>
            </w:r>
          </w:p>
        </w:tc>
        <w:tc>
          <w:tcPr>
            <w:tcW w:w="3118" w:type="dxa"/>
            <w:vMerge/>
            <w:shd w:val="clear" w:color="auto" w:fill="auto"/>
            <w:tcMar>
              <w:top w:w="0" w:type="dxa"/>
              <w:left w:w="70" w:type="dxa"/>
              <w:bottom w:w="0" w:type="dxa"/>
              <w:right w:w="70" w:type="dxa"/>
            </w:tcMar>
            <w:vAlign w:val="center"/>
          </w:tcPr>
          <w:p w14:paraId="058A9F8C" w14:textId="77777777" w:rsidR="000E6072" w:rsidRPr="00F95F8E" w:rsidRDefault="000E6072" w:rsidP="003D33D7">
            <w:pPr>
              <w:spacing w:after="0"/>
              <w:ind w:firstLine="0"/>
              <w:rPr>
                <w:rFonts w:ascii="Garamond" w:hAnsi="Garamond"/>
                <w:iCs/>
                <w:sz w:val="24"/>
              </w:rPr>
            </w:pPr>
          </w:p>
        </w:tc>
      </w:tr>
      <w:tr w:rsidR="000E6072" w:rsidRPr="00F95F8E" w14:paraId="3D7D1A9C" w14:textId="77777777" w:rsidTr="003D33D7">
        <w:trPr>
          <w:trHeight w:val="284"/>
        </w:trPr>
        <w:tc>
          <w:tcPr>
            <w:tcW w:w="1843" w:type="dxa"/>
            <w:vMerge/>
            <w:shd w:val="clear" w:color="auto" w:fill="auto"/>
            <w:tcMar>
              <w:top w:w="0" w:type="dxa"/>
              <w:left w:w="70" w:type="dxa"/>
              <w:bottom w:w="0" w:type="dxa"/>
              <w:right w:w="70" w:type="dxa"/>
            </w:tcMar>
            <w:vAlign w:val="center"/>
          </w:tcPr>
          <w:p w14:paraId="49D0D17D"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B018F82"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5EB6C0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D2</w:t>
            </w:r>
          </w:p>
        </w:tc>
        <w:tc>
          <w:tcPr>
            <w:tcW w:w="3118" w:type="dxa"/>
            <w:vMerge/>
            <w:shd w:val="clear" w:color="auto" w:fill="auto"/>
            <w:tcMar>
              <w:top w:w="0" w:type="dxa"/>
              <w:left w:w="70" w:type="dxa"/>
              <w:bottom w:w="0" w:type="dxa"/>
              <w:right w:w="70" w:type="dxa"/>
            </w:tcMar>
            <w:vAlign w:val="center"/>
          </w:tcPr>
          <w:p w14:paraId="239C47D9" w14:textId="77777777" w:rsidR="000E6072" w:rsidRPr="00F95F8E" w:rsidRDefault="000E6072" w:rsidP="003D33D7">
            <w:pPr>
              <w:spacing w:after="0"/>
              <w:ind w:firstLine="0"/>
              <w:rPr>
                <w:rFonts w:ascii="Garamond" w:hAnsi="Garamond"/>
                <w:iCs/>
                <w:sz w:val="24"/>
              </w:rPr>
            </w:pPr>
          </w:p>
        </w:tc>
      </w:tr>
      <w:tr w:rsidR="000E6072" w:rsidRPr="00F95F8E" w14:paraId="5B73510B" w14:textId="77777777" w:rsidTr="003D33D7">
        <w:trPr>
          <w:trHeight w:val="284"/>
        </w:trPr>
        <w:tc>
          <w:tcPr>
            <w:tcW w:w="1843" w:type="dxa"/>
            <w:vMerge/>
            <w:shd w:val="clear" w:color="auto" w:fill="auto"/>
            <w:tcMar>
              <w:top w:w="0" w:type="dxa"/>
              <w:left w:w="70" w:type="dxa"/>
              <w:bottom w:w="0" w:type="dxa"/>
              <w:right w:w="70" w:type="dxa"/>
            </w:tcMar>
            <w:vAlign w:val="center"/>
          </w:tcPr>
          <w:p w14:paraId="0372B728"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2E91CE5"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406733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D1</w:t>
            </w:r>
          </w:p>
        </w:tc>
        <w:tc>
          <w:tcPr>
            <w:tcW w:w="3118" w:type="dxa"/>
            <w:vMerge/>
            <w:shd w:val="clear" w:color="auto" w:fill="auto"/>
            <w:tcMar>
              <w:top w:w="0" w:type="dxa"/>
              <w:left w:w="70" w:type="dxa"/>
              <w:bottom w:w="0" w:type="dxa"/>
              <w:right w:w="70" w:type="dxa"/>
            </w:tcMar>
            <w:vAlign w:val="center"/>
          </w:tcPr>
          <w:p w14:paraId="267E6EF4" w14:textId="77777777" w:rsidR="000E6072" w:rsidRPr="00F95F8E" w:rsidRDefault="000E6072" w:rsidP="003D33D7">
            <w:pPr>
              <w:spacing w:after="0"/>
              <w:ind w:firstLine="0"/>
              <w:rPr>
                <w:rFonts w:ascii="Garamond" w:hAnsi="Garamond"/>
                <w:iCs/>
                <w:sz w:val="24"/>
              </w:rPr>
            </w:pPr>
          </w:p>
        </w:tc>
      </w:tr>
      <w:tr w:rsidR="000E6072" w:rsidRPr="00F95F8E" w14:paraId="3CA00DE9" w14:textId="77777777" w:rsidTr="003D33D7">
        <w:trPr>
          <w:trHeight w:val="284"/>
        </w:trPr>
        <w:tc>
          <w:tcPr>
            <w:tcW w:w="1843" w:type="dxa"/>
            <w:vMerge/>
            <w:shd w:val="clear" w:color="auto" w:fill="auto"/>
            <w:tcMar>
              <w:top w:w="0" w:type="dxa"/>
              <w:left w:w="70" w:type="dxa"/>
              <w:bottom w:w="0" w:type="dxa"/>
              <w:right w:w="70" w:type="dxa"/>
            </w:tcMar>
            <w:vAlign w:val="center"/>
          </w:tcPr>
          <w:p w14:paraId="71F8FAFE"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77C1E6F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C</w:t>
            </w:r>
          </w:p>
        </w:tc>
        <w:tc>
          <w:tcPr>
            <w:tcW w:w="2976" w:type="dxa"/>
            <w:shd w:val="clear" w:color="auto" w:fill="auto"/>
            <w:tcMar>
              <w:top w:w="0" w:type="dxa"/>
              <w:left w:w="70" w:type="dxa"/>
              <w:bottom w:w="0" w:type="dxa"/>
              <w:right w:w="70" w:type="dxa"/>
            </w:tcMar>
            <w:vAlign w:val="center"/>
          </w:tcPr>
          <w:p w14:paraId="64C6AC4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C9</w:t>
            </w:r>
          </w:p>
        </w:tc>
        <w:tc>
          <w:tcPr>
            <w:tcW w:w="3118" w:type="dxa"/>
            <w:vMerge/>
            <w:shd w:val="clear" w:color="auto" w:fill="auto"/>
            <w:tcMar>
              <w:top w:w="0" w:type="dxa"/>
              <w:left w:w="70" w:type="dxa"/>
              <w:bottom w:w="0" w:type="dxa"/>
              <w:right w:w="70" w:type="dxa"/>
            </w:tcMar>
            <w:vAlign w:val="center"/>
          </w:tcPr>
          <w:p w14:paraId="34CD220D" w14:textId="77777777" w:rsidR="000E6072" w:rsidRPr="00F95F8E" w:rsidRDefault="000E6072" w:rsidP="003D33D7">
            <w:pPr>
              <w:spacing w:after="0"/>
              <w:ind w:firstLine="0"/>
              <w:rPr>
                <w:rFonts w:ascii="Garamond" w:hAnsi="Garamond"/>
                <w:iCs/>
                <w:sz w:val="24"/>
              </w:rPr>
            </w:pPr>
          </w:p>
        </w:tc>
      </w:tr>
      <w:tr w:rsidR="000E6072" w:rsidRPr="00F95F8E" w14:paraId="54656C3F" w14:textId="77777777" w:rsidTr="003D33D7">
        <w:trPr>
          <w:trHeight w:val="284"/>
        </w:trPr>
        <w:tc>
          <w:tcPr>
            <w:tcW w:w="1843" w:type="dxa"/>
            <w:vMerge/>
            <w:shd w:val="clear" w:color="auto" w:fill="auto"/>
            <w:tcMar>
              <w:top w:w="0" w:type="dxa"/>
              <w:left w:w="70" w:type="dxa"/>
              <w:bottom w:w="0" w:type="dxa"/>
              <w:right w:w="70" w:type="dxa"/>
            </w:tcMar>
            <w:vAlign w:val="center"/>
          </w:tcPr>
          <w:p w14:paraId="63427E88"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08FD0DE9"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F0B69B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C8</w:t>
            </w:r>
          </w:p>
        </w:tc>
        <w:tc>
          <w:tcPr>
            <w:tcW w:w="3118" w:type="dxa"/>
            <w:vMerge/>
            <w:shd w:val="clear" w:color="auto" w:fill="auto"/>
            <w:tcMar>
              <w:top w:w="0" w:type="dxa"/>
              <w:left w:w="70" w:type="dxa"/>
              <w:bottom w:w="0" w:type="dxa"/>
              <w:right w:w="70" w:type="dxa"/>
            </w:tcMar>
            <w:vAlign w:val="center"/>
          </w:tcPr>
          <w:p w14:paraId="23E2F1DD" w14:textId="77777777" w:rsidR="000E6072" w:rsidRPr="00F95F8E" w:rsidRDefault="000E6072" w:rsidP="003D33D7">
            <w:pPr>
              <w:spacing w:after="0"/>
              <w:ind w:firstLine="0"/>
              <w:rPr>
                <w:rFonts w:ascii="Garamond" w:hAnsi="Garamond"/>
                <w:iCs/>
                <w:sz w:val="24"/>
              </w:rPr>
            </w:pPr>
          </w:p>
        </w:tc>
      </w:tr>
      <w:tr w:rsidR="000E6072" w:rsidRPr="00F95F8E" w14:paraId="443CEEB1" w14:textId="77777777" w:rsidTr="003D33D7">
        <w:trPr>
          <w:trHeight w:val="284"/>
        </w:trPr>
        <w:tc>
          <w:tcPr>
            <w:tcW w:w="1843" w:type="dxa"/>
            <w:vMerge/>
            <w:shd w:val="clear" w:color="auto" w:fill="auto"/>
            <w:tcMar>
              <w:top w:w="0" w:type="dxa"/>
              <w:left w:w="70" w:type="dxa"/>
              <w:bottom w:w="0" w:type="dxa"/>
              <w:right w:w="70" w:type="dxa"/>
            </w:tcMar>
            <w:vAlign w:val="center"/>
          </w:tcPr>
          <w:p w14:paraId="51F6993B"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C615F4C"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E91D1E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C7</w:t>
            </w:r>
          </w:p>
        </w:tc>
        <w:tc>
          <w:tcPr>
            <w:tcW w:w="3118" w:type="dxa"/>
            <w:vMerge/>
            <w:shd w:val="clear" w:color="auto" w:fill="auto"/>
            <w:tcMar>
              <w:top w:w="0" w:type="dxa"/>
              <w:left w:w="70" w:type="dxa"/>
              <w:bottom w:w="0" w:type="dxa"/>
              <w:right w:w="70" w:type="dxa"/>
            </w:tcMar>
            <w:vAlign w:val="center"/>
          </w:tcPr>
          <w:p w14:paraId="7B2E8F50" w14:textId="77777777" w:rsidR="000E6072" w:rsidRPr="00F95F8E" w:rsidRDefault="000E6072" w:rsidP="003D33D7">
            <w:pPr>
              <w:spacing w:after="0"/>
              <w:ind w:firstLine="0"/>
              <w:rPr>
                <w:rFonts w:ascii="Garamond" w:hAnsi="Garamond"/>
                <w:iCs/>
                <w:sz w:val="24"/>
              </w:rPr>
            </w:pPr>
          </w:p>
        </w:tc>
      </w:tr>
      <w:tr w:rsidR="000E6072" w:rsidRPr="00F95F8E" w14:paraId="55DE3950" w14:textId="77777777" w:rsidTr="003D33D7">
        <w:trPr>
          <w:trHeight w:val="284"/>
        </w:trPr>
        <w:tc>
          <w:tcPr>
            <w:tcW w:w="1843" w:type="dxa"/>
            <w:vMerge/>
            <w:shd w:val="clear" w:color="auto" w:fill="auto"/>
            <w:tcMar>
              <w:top w:w="0" w:type="dxa"/>
              <w:left w:w="70" w:type="dxa"/>
              <w:bottom w:w="0" w:type="dxa"/>
              <w:right w:w="70" w:type="dxa"/>
            </w:tcMar>
            <w:vAlign w:val="center"/>
          </w:tcPr>
          <w:p w14:paraId="709DD53D"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20A764D"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16694C9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C6</w:t>
            </w:r>
          </w:p>
        </w:tc>
        <w:tc>
          <w:tcPr>
            <w:tcW w:w="3118" w:type="dxa"/>
            <w:vMerge/>
            <w:shd w:val="clear" w:color="auto" w:fill="auto"/>
            <w:tcMar>
              <w:top w:w="0" w:type="dxa"/>
              <w:left w:w="70" w:type="dxa"/>
              <w:bottom w:w="0" w:type="dxa"/>
              <w:right w:w="70" w:type="dxa"/>
            </w:tcMar>
            <w:vAlign w:val="center"/>
          </w:tcPr>
          <w:p w14:paraId="60AC87AF" w14:textId="77777777" w:rsidR="000E6072" w:rsidRPr="00F95F8E" w:rsidRDefault="000E6072" w:rsidP="003D33D7">
            <w:pPr>
              <w:spacing w:after="0"/>
              <w:ind w:firstLine="0"/>
              <w:rPr>
                <w:rFonts w:ascii="Garamond" w:hAnsi="Garamond"/>
                <w:iCs/>
                <w:sz w:val="24"/>
              </w:rPr>
            </w:pPr>
          </w:p>
        </w:tc>
      </w:tr>
      <w:tr w:rsidR="000E6072" w:rsidRPr="00F95F8E" w14:paraId="17C7C88D" w14:textId="77777777" w:rsidTr="003D33D7">
        <w:trPr>
          <w:trHeight w:val="284"/>
        </w:trPr>
        <w:tc>
          <w:tcPr>
            <w:tcW w:w="1843" w:type="dxa"/>
            <w:vMerge/>
            <w:shd w:val="clear" w:color="auto" w:fill="auto"/>
            <w:tcMar>
              <w:top w:w="0" w:type="dxa"/>
              <w:left w:w="70" w:type="dxa"/>
              <w:bottom w:w="0" w:type="dxa"/>
              <w:right w:w="70" w:type="dxa"/>
            </w:tcMar>
            <w:vAlign w:val="center"/>
          </w:tcPr>
          <w:p w14:paraId="49498BC0"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5832EDA"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4A91C7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C5</w:t>
            </w:r>
          </w:p>
        </w:tc>
        <w:tc>
          <w:tcPr>
            <w:tcW w:w="3118" w:type="dxa"/>
            <w:vMerge/>
            <w:shd w:val="clear" w:color="auto" w:fill="auto"/>
            <w:tcMar>
              <w:top w:w="0" w:type="dxa"/>
              <w:left w:w="70" w:type="dxa"/>
              <w:bottom w:w="0" w:type="dxa"/>
              <w:right w:w="70" w:type="dxa"/>
            </w:tcMar>
            <w:vAlign w:val="center"/>
          </w:tcPr>
          <w:p w14:paraId="56B5CEB5" w14:textId="77777777" w:rsidR="000E6072" w:rsidRPr="00F95F8E" w:rsidRDefault="000E6072" w:rsidP="003D33D7">
            <w:pPr>
              <w:spacing w:after="0"/>
              <w:ind w:firstLine="0"/>
              <w:rPr>
                <w:rFonts w:ascii="Garamond" w:hAnsi="Garamond"/>
                <w:iCs/>
                <w:sz w:val="24"/>
              </w:rPr>
            </w:pPr>
          </w:p>
        </w:tc>
      </w:tr>
      <w:tr w:rsidR="000E6072" w:rsidRPr="00F95F8E" w14:paraId="398E3398" w14:textId="77777777" w:rsidTr="003D33D7">
        <w:trPr>
          <w:trHeight w:val="284"/>
        </w:trPr>
        <w:tc>
          <w:tcPr>
            <w:tcW w:w="1843" w:type="dxa"/>
            <w:vMerge/>
            <w:shd w:val="clear" w:color="auto" w:fill="auto"/>
            <w:tcMar>
              <w:top w:w="0" w:type="dxa"/>
              <w:left w:w="70" w:type="dxa"/>
              <w:bottom w:w="0" w:type="dxa"/>
              <w:right w:w="70" w:type="dxa"/>
            </w:tcMar>
            <w:vAlign w:val="center"/>
          </w:tcPr>
          <w:p w14:paraId="6665980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286E17E"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B85968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C4</w:t>
            </w:r>
          </w:p>
        </w:tc>
        <w:tc>
          <w:tcPr>
            <w:tcW w:w="3118" w:type="dxa"/>
            <w:vMerge/>
            <w:shd w:val="clear" w:color="auto" w:fill="auto"/>
            <w:tcMar>
              <w:top w:w="0" w:type="dxa"/>
              <w:left w:w="70" w:type="dxa"/>
              <w:bottom w:w="0" w:type="dxa"/>
              <w:right w:w="70" w:type="dxa"/>
            </w:tcMar>
            <w:vAlign w:val="center"/>
          </w:tcPr>
          <w:p w14:paraId="7EEBDD1A" w14:textId="77777777" w:rsidR="000E6072" w:rsidRPr="00F95F8E" w:rsidRDefault="000E6072" w:rsidP="003D33D7">
            <w:pPr>
              <w:spacing w:after="0"/>
              <w:ind w:firstLine="0"/>
              <w:rPr>
                <w:rFonts w:ascii="Garamond" w:hAnsi="Garamond"/>
                <w:iCs/>
                <w:sz w:val="24"/>
              </w:rPr>
            </w:pPr>
          </w:p>
        </w:tc>
      </w:tr>
      <w:tr w:rsidR="000E6072" w:rsidRPr="00F95F8E" w14:paraId="1C1403C0" w14:textId="77777777" w:rsidTr="003D33D7">
        <w:trPr>
          <w:trHeight w:val="284"/>
        </w:trPr>
        <w:tc>
          <w:tcPr>
            <w:tcW w:w="1843" w:type="dxa"/>
            <w:vMerge/>
            <w:shd w:val="clear" w:color="auto" w:fill="auto"/>
            <w:tcMar>
              <w:top w:w="0" w:type="dxa"/>
              <w:left w:w="70" w:type="dxa"/>
              <w:bottom w:w="0" w:type="dxa"/>
              <w:right w:w="70" w:type="dxa"/>
            </w:tcMar>
            <w:vAlign w:val="center"/>
          </w:tcPr>
          <w:p w14:paraId="1F5E1F85"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8EBE7DC"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D2AEC1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C3</w:t>
            </w:r>
          </w:p>
        </w:tc>
        <w:tc>
          <w:tcPr>
            <w:tcW w:w="3118" w:type="dxa"/>
            <w:vMerge/>
            <w:shd w:val="clear" w:color="auto" w:fill="auto"/>
            <w:tcMar>
              <w:top w:w="0" w:type="dxa"/>
              <w:left w:w="70" w:type="dxa"/>
              <w:bottom w:w="0" w:type="dxa"/>
              <w:right w:w="70" w:type="dxa"/>
            </w:tcMar>
            <w:vAlign w:val="center"/>
          </w:tcPr>
          <w:p w14:paraId="42B104DA" w14:textId="77777777" w:rsidR="000E6072" w:rsidRPr="00F95F8E" w:rsidRDefault="000E6072" w:rsidP="003D33D7">
            <w:pPr>
              <w:spacing w:after="0"/>
              <w:ind w:firstLine="0"/>
              <w:rPr>
                <w:rFonts w:ascii="Garamond" w:hAnsi="Garamond"/>
                <w:iCs/>
                <w:sz w:val="24"/>
              </w:rPr>
            </w:pPr>
          </w:p>
        </w:tc>
      </w:tr>
      <w:tr w:rsidR="000E6072" w:rsidRPr="00F95F8E" w14:paraId="04F97DF7" w14:textId="77777777" w:rsidTr="003D33D7">
        <w:trPr>
          <w:trHeight w:val="284"/>
        </w:trPr>
        <w:tc>
          <w:tcPr>
            <w:tcW w:w="1843" w:type="dxa"/>
            <w:vMerge/>
            <w:shd w:val="clear" w:color="auto" w:fill="auto"/>
            <w:tcMar>
              <w:top w:w="0" w:type="dxa"/>
              <w:left w:w="70" w:type="dxa"/>
              <w:bottom w:w="0" w:type="dxa"/>
              <w:right w:w="70" w:type="dxa"/>
            </w:tcMar>
            <w:vAlign w:val="center"/>
          </w:tcPr>
          <w:p w14:paraId="46E0AD73"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46AE04E"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32BEDC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C2</w:t>
            </w:r>
          </w:p>
        </w:tc>
        <w:tc>
          <w:tcPr>
            <w:tcW w:w="3118" w:type="dxa"/>
            <w:vMerge/>
            <w:shd w:val="clear" w:color="auto" w:fill="auto"/>
            <w:tcMar>
              <w:top w:w="0" w:type="dxa"/>
              <w:left w:w="70" w:type="dxa"/>
              <w:bottom w:w="0" w:type="dxa"/>
              <w:right w:w="70" w:type="dxa"/>
            </w:tcMar>
            <w:vAlign w:val="center"/>
          </w:tcPr>
          <w:p w14:paraId="474D8BD0" w14:textId="77777777" w:rsidR="000E6072" w:rsidRPr="00F95F8E" w:rsidRDefault="000E6072" w:rsidP="003D33D7">
            <w:pPr>
              <w:spacing w:after="0"/>
              <w:ind w:firstLine="0"/>
              <w:rPr>
                <w:rFonts w:ascii="Garamond" w:hAnsi="Garamond"/>
                <w:iCs/>
                <w:sz w:val="24"/>
              </w:rPr>
            </w:pPr>
          </w:p>
        </w:tc>
      </w:tr>
      <w:tr w:rsidR="000E6072" w:rsidRPr="00F95F8E" w14:paraId="57ADCC9E" w14:textId="77777777" w:rsidTr="003D33D7">
        <w:trPr>
          <w:trHeight w:val="284"/>
        </w:trPr>
        <w:tc>
          <w:tcPr>
            <w:tcW w:w="1843" w:type="dxa"/>
            <w:vMerge/>
            <w:shd w:val="clear" w:color="auto" w:fill="auto"/>
            <w:tcMar>
              <w:top w:w="0" w:type="dxa"/>
              <w:left w:w="70" w:type="dxa"/>
              <w:bottom w:w="0" w:type="dxa"/>
              <w:right w:w="70" w:type="dxa"/>
            </w:tcMar>
            <w:vAlign w:val="center"/>
          </w:tcPr>
          <w:p w14:paraId="7262173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8217272"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763054C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C1</w:t>
            </w:r>
          </w:p>
        </w:tc>
        <w:tc>
          <w:tcPr>
            <w:tcW w:w="3118" w:type="dxa"/>
            <w:vMerge/>
            <w:shd w:val="clear" w:color="auto" w:fill="auto"/>
            <w:tcMar>
              <w:top w:w="0" w:type="dxa"/>
              <w:left w:w="70" w:type="dxa"/>
              <w:bottom w:w="0" w:type="dxa"/>
              <w:right w:w="70" w:type="dxa"/>
            </w:tcMar>
            <w:vAlign w:val="center"/>
          </w:tcPr>
          <w:p w14:paraId="37306C0C" w14:textId="77777777" w:rsidR="000E6072" w:rsidRPr="00F95F8E" w:rsidRDefault="000E6072" w:rsidP="003D33D7">
            <w:pPr>
              <w:spacing w:after="0"/>
              <w:ind w:firstLine="0"/>
              <w:rPr>
                <w:rFonts w:ascii="Garamond" w:hAnsi="Garamond"/>
                <w:iCs/>
                <w:sz w:val="24"/>
              </w:rPr>
            </w:pPr>
          </w:p>
        </w:tc>
      </w:tr>
      <w:tr w:rsidR="000E6072" w:rsidRPr="00F95F8E" w14:paraId="7A128D29" w14:textId="77777777" w:rsidTr="003D33D7">
        <w:trPr>
          <w:trHeight w:val="284"/>
        </w:trPr>
        <w:tc>
          <w:tcPr>
            <w:tcW w:w="1843" w:type="dxa"/>
            <w:vMerge/>
            <w:shd w:val="clear" w:color="auto" w:fill="auto"/>
            <w:tcMar>
              <w:top w:w="0" w:type="dxa"/>
              <w:left w:w="70" w:type="dxa"/>
              <w:bottom w:w="0" w:type="dxa"/>
              <w:right w:w="70" w:type="dxa"/>
            </w:tcMar>
            <w:vAlign w:val="center"/>
          </w:tcPr>
          <w:p w14:paraId="418FB572"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4130AD6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B</w:t>
            </w:r>
          </w:p>
        </w:tc>
        <w:tc>
          <w:tcPr>
            <w:tcW w:w="2976" w:type="dxa"/>
            <w:shd w:val="clear" w:color="auto" w:fill="auto"/>
            <w:tcMar>
              <w:top w:w="0" w:type="dxa"/>
              <w:left w:w="70" w:type="dxa"/>
              <w:bottom w:w="0" w:type="dxa"/>
              <w:right w:w="70" w:type="dxa"/>
            </w:tcMar>
            <w:vAlign w:val="center"/>
          </w:tcPr>
          <w:p w14:paraId="0379443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B9</w:t>
            </w:r>
          </w:p>
        </w:tc>
        <w:tc>
          <w:tcPr>
            <w:tcW w:w="3118" w:type="dxa"/>
            <w:vMerge/>
            <w:shd w:val="clear" w:color="auto" w:fill="auto"/>
            <w:tcMar>
              <w:top w:w="0" w:type="dxa"/>
              <w:left w:w="70" w:type="dxa"/>
              <w:bottom w:w="0" w:type="dxa"/>
              <w:right w:w="70" w:type="dxa"/>
            </w:tcMar>
            <w:vAlign w:val="center"/>
          </w:tcPr>
          <w:p w14:paraId="5E3A3510" w14:textId="77777777" w:rsidR="000E6072" w:rsidRPr="00F95F8E" w:rsidRDefault="000E6072" w:rsidP="003D33D7">
            <w:pPr>
              <w:spacing w:after="0"/>
              <w:ind w:firstLine="0"/>
              <w:rPr>
                <w:rFonts w:ascii="Garamond" w:hAnsi="Garamond"/>
                <w:iCs/>
                <w:sz w:val="24"/>
              </w:rPr>
            </w:pPr>
          </w:p>
        </w:tc>
      </w:tr>
      <w:tr w:rsidR="000E6072" w:rsidRPr="00F95F8E" w14:paraId="0D7BA931" w14:textId="77777777" w:rsidTr="003D33D7">
        <w:trPr>
          <w:trHeight w:val="284"/>
        </w:trPr>
        <w:tc>
          <w:tcPr>
            <w:tcW w:w="1843" w:type="dxa"/>
            <w:vMerge/>
            <w:shd w:val="clear" w:color="auto" w:fill="auto"/>
            <w:tcMar>
              <w:top w:w="0" w:type="dxa"/>
              <w:left w:w="70" w:type="dxa"/>
              <w:bottom w:w="0" w:type="dxa"/>
              <w:right w:w="70" w:type="dxa"/>
            </w:tcMar>
            <w:vAlign w:val="center"/>
          </w:tcPr>
          <w:p w14:paraId="34BE62BE"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06DEEED0"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17C689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B8</w:t>
            </w:r>
          </w:p>
        </w:tc>
        <w:tc>
          <w:tcPr>
            <w:tcW w:w="3118" w:type="dxa"/>
            <w:vMerge/>
            <w:shd w:val="clear" w:color="auto" w:fill="auto"/>
            <w:tcMar>
              <w:top w:w="0" w:type="dxa"/>
              <w:left w:w="70" w:type="dxa"/>
              <w:bottom w:w="0" w:type="dxa"/>
              <w:right w:w="70" w:type="dxa"/>
            </w:tcMar>
            <w:vAlign w:val="center"/>
          </w:tcPr>
          <w:p w14:paraId="0CC5708E" w14:textId="77777777" w:rsidR="000E6072" w:rsidRPr="00F95F8E" w:rsidRDefault="000E6072" w:rsidP="003D33D7">
            <w:pPr>
              <w:spacing w:after="0"/>
              <w:ind w:firstLine="0"/>
              <w:rPr>
                <w:rFonts w:ascii="Garamond" w:hAnsi="Garamond"/>
                <w:iCs/>
                <w:sz w:val="24"/>
              </w:rPr>
            </w:pPr>
          </w:p>
        </w:tc>
      </w:tr>
      <w:tr w:rsidR="000E6072" w:rsidRPr="00F95F8E" w14:paraId="6D5C8A27" w14:textId="77777777" w:rsidTr="003D33D7">
        <w:trPr>
          <w:trHeight w:val="284"/>
        </w:trPr>
        <w:tc>
          <w:tcPr>
            <w:tcW w:w="1843" w:type="dxa"/>
            <w:vMerge/>
            <w:shd w:val="clear" w:color="auto" w:fill="auto"/>
            <w:tcMar>
              <w:top w:w="0" w:type="dxa"/>
              <w:left w:w="70" w:type="dxa"/>
              <w:bottom w:w="0" w:type="dxa"/>
              <w:right w:w="70" w:type="dxa"/>
            </w:tcMar>
            <w:vAlign w:val="center"/>
          </w:tcPr>
          <w:p w14:paraId="5C1679B7"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548552B"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2F83DD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B7</w:t>
            </w:r>
          </w:p>
        </w:tc>
        <w:tc>
          <w:tcPr>
            <w:tcW w:w="3118" w:type="dxa"/>
            <w:vMerge/>
            <w:shd w:val="clear" w:color="auto" w:fill="auto"/>
            <w:tcMar>
              <w:top w:w="0" w:type="dxa"/>
              <w:left w:w="70" w:type="dxa"/>
              <w:bottom w:w="0" w:type="dxa"/>
              <w:right w:w="70" w:type="dxa"/>
            </w:tcMar>
            <w:vAlign w:val="center"/>
          </w:tcPr>
          <w:p w14:paraId="28695E8A" w14:textId="77777777" w:rsidR="000E6072" w:rsidRPr="00F95F8E" w:rsidRDefault="000E6072" w:rsidP="003D33D7">
            <w:pPr>
              <w:spacing w:after="0"/>
              <w:ind w:firstLine="0"/>
              <w:rPr>
                <w:rFonts w:ascii="Garamond" w:hAnsi="Garamond"/>
                <w:iCs/>
                <w:sz w:val="24"/>
              </w:rPr>
            </w:pPr>
          </w:p>
        </w:tc>
      </w:tr>
      <w:tr w:rsidR="000E6072" w:rsidRPr="00F95F8E" w14:paraId="7538F33E" w14:textId="77777777" w:rsidTr="003D33D7">
        <w:trPr>
          <w:trHeight w:val="284"/>
        </w:trPr>
        <w:tc>
          <w:tcPr>
            <w:tcW w:w="1843" w:type="dxa"/>
            <w:vMerge/>
            <w:shd w:val="clear" w:color="auto" w:fill="auto"/>
            <w:tcMar>
              <w:top w:w="0" w:type="dxa"/>
              <w:left w:w="70" w:type="dxa"/>
              <w:bottom w:w="0" w:type="dxa"/>
              <w:right w:w="70" w:type="dxa"/>
            </w:tcMar>
            <w:vAlign w:val="center"/>
          </w:tcPr>
          <w:p w14:paraId="122CF8F3"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25742A4"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48A4688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B6</w:t>
            </w:r>
          </w:p>
        </w:tc>
        <w:tc>
          <w:tcPr>
            <w:tcW w:w="3118" w:type="dxa"/>
            <w:vMerge/>
            <w:shd w:val="clear" w:color="auto" w:fill="auto"/>
            <w:tcMar>
              <w:top w:w="0" w:type="dxa"/>
              <w:left w:w="70" w:type="dxa"/>
              <w:bottom w:w="0" w:type="dxa"/>
              <w:right w:w="70" w:type="dxa"/>
            </w:tcMar>
            <w:vAlign w:val="center"/>
          </w:tcPr>
          <w:p w14:paraId="664B639A" w14:textId="77777777" w:rsidR="000E6072" w:rsidRPr="00F95F8E" w:rsidRDefault="000E6072" w:rsidP="003D33D7">
            <w:pPr>
              <w:spacing w:after="0"/>
              <w:ind w:firstLine="0"/>
              <w:rPr>
                <w:rFonts w:ascii="Garamond" w:hAnsi="Garamond"/>
                <w:iCs/>
                <w:sz w:val="24"/>
              </w:rPr>
            </w:pPr>
          </w:p>
        </w:tc>
      </w:tr>
      <w:tr w:rsidR="000E6072" w:rsidRPr="00F95F8E" w14:paraId="4D0E203B" w14:textId="77777777" w:rsidTr="003D33D7">
        <w:trPr>
          <w:trHeight w:val="284"/>
        </w:trPr>
        <w:tc>
          <w:tcPr>
            <w:tcW w:w="1843" w:type="dxa"/>
            <w:vMerge/>
            <w:shd w:val="clear" w:color="auto" w:fill="auto"/>
            <w:tcMar>
              <w:top w:w="0" w:type="dxa"/>
              <w:left w:w="70" w:type="dxa"/>
              <w:bottom w:w="0" w:type="dxa"/>
              <w:right w:w="70" w:type="dxa"/>
            </w:tcMar>
            <w:vAlign w:val="center"/>
          </w:tcPr>
          <w:p w14:paraId="24D88BB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27568AA"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D3D128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B5</w:t>
            </w:r>
          </w:p>
        </w:tc>
        <w:tc>
          <w:tcPr>
            <w:tcW w:w="3118" w:type="dxa"/>
            <w:vMerge/>
            <w:shd w:val="clear" w:color="auto" w:fill="auto"/>
            <w:tcMar>
              <w:top w:w="0" w:type="dxa"/>
              <w:left w:w="70" w:type="dxa"/>
              <w:bottom w:w="0" w:type="dxa"/>
              <w:right w:w="70" w:type="dxa"/>
            </w:tcMar>
            <w:vAlign w:val="center"/>
          </w:tcPr>
          <w:p w14:paraId="7AFCBDE6" w14:textId="77777777" w:rsidR="000E6072" w:rsidRPr="00F95F8E" w:rsidRDefault="000E6072" w:rsidP="003D33D7">
            <w:pPr>
              <w:spacing w:after="0"/>
              <w:ind w:firstLine="0"/>
              <w:rPr>
                <w:rFonts w:ascii="Garamond" w:hAnsi="Garamond"/>
                <w:iCs/>
                <w:sz w:val="24"/>
              </w:rPr>
            </w:pPr>
          </w:p>
        </w:tc>
      </w:tr>
      <w:tr w:rsidR="000E6072" w:rsidRPr="00F95F8E" w14:paraId="1E91CC22" w14:textId="77777777" w:rsidTr="003D33D7">
        <w:trPr>
          <w:trHeight w:val="284"/>
        </w:trPr>
        <w:tc>
          <w:tcPr>
            <w:tcW w:w="1843" w:type="dxa"/>
            <w:vMerge/>
            <w:shd w:val="clear" w:color="auto" w:fill="auto"/>
            <w:tcMar>
              <w:top w:w="0" w:type="dxa"/>
              <w:left w:w="70" w:type="dxa"/>
              <w:bottom w:w="0" w:type="dxa"/>
              <w:right w:w="70" w:type="dxa"/>
            </w:tcMar>
            <w:vAlign w:val="center"/>
          </w:tcPr>
          <w:p w14:paraId="31F7650E"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AEC99F5"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1DB3DF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B4</w:t>
            </w:r>
          </w:p>
        </w:tc>
        <w:tc>
          <w:tcPr>
            <w:tcW w:w="3118" w:type="dxa"/>
            <w:vMerge/>
            <w:shd w:val="clear" w:color="auto" w:fill="auto"/>
            <w:tcMar>
              <w:top w:w="0" w:type="dxa"/>
              <w:left w:w="70" w:type="dxa"/>
              <w:bottom w:w="0" w:type="dxa"/>
              <w:right w:w="70" w:type="dxa"/>
            </w:tcMar>
            <w:vAlign w:val="center"/>
          </w:tcPr>
          <w:p w14:paraId="32E53793" w14:textId="77777777" w:rsidR="000E6072" w:rsidRPr="00F95F8E" w:rsidRDefault="000E6072" w:rsidP="003D33D7">
            <w:pPr>
              <w:spacing w:after="0"/>
              <w:ind w:firstLine="0"/>
              <w:rPr>
                <w:rFonts w:ascii="Garamond" w:hAnsi="Garamond"/>
                <w:iCs/>
                <w:sz w:val="24"/>
              </w:rPr>
            </w:pPr>
          </w:p>
        </w:tc>
      </w:tr>
      <w:tr w:rsidR="000E6072" w:rsidRPr="00F95F8E" w14:paraId="6A671163" w14:textId="77777777" w:rsidTr="003D33D7">
        <w:trPr>
          <w:trHeight w:val="284"/>
        </w:trPr>
        <w:tc>
          <w:tcPr>
            <w:tcW w:w="1843" w:type="dxa"/>
            <w:vMerge/>
            <w:shd w:val="clear" w:color="auto" w:fill="auto"/>
            <w:tcMar>
              <w:top w:w="0" w:type="dxa"/>
              <w:left w:w="70" w:type="dxa"/>
              <w:bottom w:w="0" w:type="dxa"/>
              <w:right w:w="70" w:type="dxa"/>
            </w:tcMar>
            <w:vAlign w:val="center"/>
          </w:tcPr>
          <w:p w14:paraId="5A510400"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113510F"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D199D3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B3</w:t>
            </w:r>
          </w:p>
        </w:tc>
        <w:tc>
          <w:tcPr>
            <w:tcW w:w="3118" w:type="dxa"/>
            <w:vMerge/>
            <w:shd w:val="clear" w:color="auto" w:fill="auto"/>
            <w:tcMar>
              <w:top w:w="0" w:type="dxa"/>
              <w:left w:w="70" w:type="dxa"/>
              <w:bottom w:w="0" w:type="dxa"/>
              <w:right w:w="70" w:type="dxa"/>
            </w:tcMar>
            <w:vAlign w:val="center"/>
          </w:tcPr>
          <w:p w14:paraId="2AB12F0F" w14:textId="77777777" w:rsidR="000E6072" w:rsidRPr="00F95F8E" w:rsidRDefault="000E6072" w:rsidP="003D33D7">
            <w:pPr>
              <w:spacing w:after="0"/>
              <w:ind w:firstLine="0"/>
              <w:rPr>
                <w:rFonts w:ascii="Garamond" w:hAnsi="Garamond"/>
                <w:iCs/>
                <w:sz w:val="24"/>
              </w:rPr>
            </w:pPr>
          </w:p>
        </w:tc>
      </w:tr>
      <w:tr w:rsidR="000E6072" w:rsidRPr="00F95F8E" w14:paraId="004A7A1B" w14:textId="77777777" w:rsidTr="003D33D7">
        <w:trPr>
          <w:trHeight w:val="284"/>
        </w:trPr>
        <w:tc>
          <w:tcPr>
            <w:tcW w:w="1843" w:type="dxa"/>
            <w:vMerge/>
            <w:shd w:val="clear" w:color="auto" w:fill="auto"/>
            <w:tcMar>
              <w:top w:w="0" w:type="dxa"/>
              <w:left w:w="70" w:type="dxa"/>
              <w:bottom w:w="0" w:type="dxa"/>
              <w:right w:w="70" w:type="dxa"/>
            </w:tcMar>
            <w:vAlign w:val="center"/>
          </w:tcPr>
          <w:p w14:paraId="0F12F2F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500763A"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5DC4704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w:t>
            </w:r>
          </w:p>
        </w:tc>
        <w:tc>
          <w:tcPr>
            <w:tcW w:w="3118" w:type="dxa"/>
            <w:vMerge/>
            <w:shd w:val="clear" w:color="auto" w:fill="auto"/>
            <w:tcMar>
              <w:top w:w="0" w:type="dxa"/>
              <w:left w:w="70" w:type="dxa"/>
              <w:bottom w:w="0" w:type="dxa"/>
              <w:right w:w="70" w:type="dxa"/>
            </w:tcMar>
            <w:vAlign w:val="center"/>
          </w:tcPr>
          <w:p w14:paraId="541337A4" w14:textId="77777777" w:rsidR="000E6072" w:rsidRPr="00F95F8E" w:rsidRDefault="000E6072" w:rsidP="003D33D7">
            <w:pPr>
              <w:spacing w:after="0"/>
              <w:ind w:firstLine="0"/>
              <w:rPr>
                <w:rFonts w:ascii="Garamond" w:hAnsi="Garamond"/>
                <w:iCs/>
                <w:sz w:val="24"/>
              </w:rPr>
            </w:pPr>
          </w:p>
        </w:tc>
      </w:tr>
      <w:tr w:rsidR="000E6072" w:rsidRPr="00F95F8E" w14:paraId="5DBC4CFD" w14:textId="77777777" w:rsidTr="003D33D7">
        <w:trPr>
          <w:trHeight w:val="284"/>
        </w:trPr>
        <w:tc>
          <w:tcPr>
            <w:tcW w:w="1843" w:type="dxa"/>
            <w:vMerge/>
            <w:shd w:val="clear" w:color="auto" w:fill="auto"/>
            <w:tcMar>
              <w:top w:w="0" w:type="dxa"/>
              <w:left w:w="70" w:type="dxa"/>
              <w:bottom w:w="0" w:type="dxa"/>
              <w:right w:w="70" w:type="dxa"/>
            </w:tcMar>
            <w:vAlign w:val="center"/>
          </w:tcPr>
          <w:p w14:paraId="443B040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7162616"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17BFDBE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B1</w:t>
            </w:r>
          </w:p>
        </w:tc>
        <w:tc>
          <w:tcPr>
            <w:tcW w:w="3118" w:type="dxa"/>
            <w:vMerge/>
            <w:shd w:val="clear" w:color="auto" w:fill="auto"/>
            <w:tcMar>
              <w:top w:w="0" w:type="dxa"/>
              <w:left w:w="70" w:type="dxa"/>
              <w:bottom w:w="0" w:type="dxa"/>
              <w:right w:w="70" w:type="dxa"/>
            </w:tcMar>
            <w:vAlign w:val="center"/>
          </w:tcPr>
          <w:p w14:paraId="36650D4E" w14:textId="77777777" w:rsidR="000E6072" w:rsidRPr="00F95F8E" w:rsidRDefault="000E6072" w:rsidP="003D33D7">
            <w:pPr>
              <w:spacing w:after="0"/>
              <w:ind w:firstLine="0"/>
              <w:rPr>
                <w:rFonts w:ascii="Garamond" w:hAnsi="Garamond"/>
                <w:iCs/>
                <w:sz w:val="24"/>
              </w:rPr>
            </w:pPr>
          </w:p>
        </w:tc>
      </w:tr>
      <w:tr w:rsidR="000E6072" w:rsidRPr="00F95F8E" w14:paraId="07E56E6A" w14:textId="77777777" w:rsidTr="003D33D7">
        <w:trPr>
          <w:trHeight w:val="284"/>
        </w:trPr>
        <w:tc>
          <w:tcPr>
            <w:tcW w:w="1843" w:type="dxa"/>
            <w:vMerge/>
            <w:shd w:val="clear" w:color="auto" w:fill="auto"/>
            <w:tcMar>
              <w:top w:w="0" w:type="dxa"/>
              <w:left w:w="70" w:type="dxa"/>
              <w:bottom w:w="0" w:type="dxa"/>
              <w:right w:w="70" w:type="dxa"/>
            </w:tcMar>
            <w:vAlign w:val="center"/>
          </w:tcPr>
          <w:p w14:paraId="1BE27615"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59D8B3E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A</w:t>
            </w:r>
          </w:p>
        </w:tc>
        <w:tc>
          <w:tcPr>
            <w:tcW w:w="2976" w:type="dxa"/>
            <w:shd w:val="clear" w:color="auto" w:fill="auto"/>
            <w:tcMar>
              <w:top w:w="0" w:type="dxa"/>
              <w:left w:w="70" w:type="dxa"/>
              <w:bottom w:w="0" w:type="dxa"/>
              <w:right w:w="70" w:type="dxa"/>
            </w:tcMar>
            <w:vAlign w:val="center"/>
          </w:tcPr>
          <w:p w14:paraId="6979BE0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A9</w:t>
            </w:r>
          </w:p>
        </w:tc>
        <w:tc>
          <w:tcPr>
            <w:tcW w:w="3118" w:type="dxa"/>
            <w:vMerge/>
            <w:shd w:val="clear" w:color="auto" w:fill="auto"/>
            <w:tcMar>
              <w:top w:w="0" w:type="dxa"/>
              <w:left w:w="70" w:type="dxa"/>
              <w:bottom w:w="0" w:type="dxa"/>
              <w:right w:w="70" w:type="dxa"/>
            </w:tcMar>
            <w:vAlign w:val="center"/>
          </w:tcPr>
          <w:p w14:paraId="7E7C76C5" w14:textId="77777777" w:rsidR="000E6072" w:rsidRPr="00F95F8E" w:rsidRDefault="000E6072" w:rsidP="003D33D7">
            <w:pPr>
              <w:spacing w:after="0"/>
              <w:ind w:firstLine="0"/>
              <w:rPr>
                <w:rFonts w:ascii="Garamond" w:hAnsi="Garamond"/>
                <w:iCs/>
                <w:sz w:val="24"/>
              </w:rPr>
            </w:pPr>
          </w:p>
        </w:tc>
      </w:tr>
      <w:tr w:rsidR="000E6072" w:rsidRPr="00F95F8E" w14:paraId="263DF29E" w14:textId="77777777" w:rsidTr="003D33D7">
        <w:trPr>
          <w:trHeight w:val="284"/>
        </w:trPr>
        <w:tc>
          <w:tcPr>
            <w:tcW w:w="1843" w:type="dxa"/>
            <w:vMerge/>
            <w:shd w:val="clear" w:color="auto" w:fill="auto"/>
            <w:tcMar>
              <w:top w:w="0" w:type="dxa"/>
              <w:left w:w="70" w:type="dxa"/>
              <w:bottom w:w="0" w:type="dxa"/>
              <w:right w:w="70" w:type="dxa"/>
            </w:tcMar>
            <w:vAlign w:val="center"/>
          </w:tcPr>
          <w:p w14:paraId="07C97BF4"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7A4EFE5"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D93FD2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A8</w:t>
            </w:r>
          </w:p>
        </w:tc>
        <w:tc>
          <w:tcPr>
            <w:tcW w:w="3118" w:type="dxa"/>
            <w:vMerge/>
            <w:shd w:val="clear" w:color="auto" w:fill="auto"/>
            <w:tcMar>
              <w:top w:w="0" w:type="dxa"/>
              <w:left w:w="70" w:type="dxa"/>
              <w:bottom w:w="0" w:type="dxa"/>
              <w:right w:w="70" w:type="dxa"/>
            </w:tcMar>
            <w:vAlign w:val="center"/>
          </w:tcPr>
          <w:p w14:paraId="6162CC21" w14:textId="77777777" w:rsidR="000E6072" w:rsidRPr="00F95F8E" w:rsidRDefault="000E6072" w:rsidP="003D33D7">
            <w:pPr>
              <w:spacing w:after="0"/>
              <w:ind w:firstLine="0"/>
              <w:rPr>
                <w:rFonts w:ascii="Garamond" w:hAnsi="Garamond"/>
                <w:iCs/>
                <w:sz w:val="24"/>
              </w:rPr>
            </w:pPr>
          </w:p>
        </w:tc>
      </w:tr>
      <w:tr w:rsidR="000E6072" w:rsidRPr="00F95F8E" w14:paraId="5A88E6CC" w14:textId="77777777" w:rsidTr="003D33D7">
        <w:trPr>
          <w:trHeight w:val="284"/>
        </w:trPr>
        <w:tc>
          <w:tcPr>
            <w:tcW w:w="1843" w:type="dxa"/>
            <w:vMerge/>
            <w:shd w:val="clear" w:color="auto" w:fill="auto"/>
            <w:tcMar>
              <w:top w:w="0" w:type="dxa"/>
              <w:left w:w="70" w:type="dxa"/>
              <w:bottom w:w="0" w:type="dxa"/>
              <w:right w:w="70" w:type="dxa"/>
            </w:tcMar>
            <w:vAlign w:val="center"/>
          </w:tcPr>
          <w:p w14:paraId="31916F1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35EA695"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51297FF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A7</w:t>
            </w:r>
          </w:p>
        </w:tc>
        <w:tc>
          <w:tcPr>
            <w:tcW w:w="3118" w:type="dxa"/>
            <w:vMerge/>
            <w:shd w:val="clear" w:color="auto" w:fill="auto"/>
            <w:tcMar>
              <w:top w:w="0" w:type="dxa"/>
              <w:left w:w="70" w:type="dxa"/>
              <w:bottom w:w="0" w:type="dxa"/>
              <w:right w:w="70" w:type="dxa"/>
            </w:tcMar>
            <w:vAlign w:val="center"/>
          </w:tcPr>
          <w:p w14:paraId="401E03E9" w14:textId="77777777" w:rsidR="000E6072" w:rsidRPr="00F95F8E" w:rsidRDefault="000E6072" w:rsidP="003D33D7">
            <w:pPr>
              <w:spacing w:after="0"/>
              <w:ind w:firstLine="0"/>
              <w:rPr>
                <w:rFonts w:ascii="Garamond" w:hAnsi="Garamond"/>
                <w:iCs/>
                <w:sz w:val="24"/>
              </w:rPr>
            </w:pPr>
          </w:p>
        </w:tc>
      </w:tr>
      <w:tr w:rsidR="000E6072" w:rsidRPr="00F95F8E" w14:paraId="0DD7ADAD" w14:textId="77777777" w:rsidTr="003D33D7">
        <w:trPr>
          <w:trHeight w:val="284"/>
        </w:trPr>
        <w:tc>
          <w:tcPr>
            <w:tcW w:w="1843" w:type="dxa"/>
            <w:vMerge/>
            <w:shd w:val="clear" w:color="auto" w:fill="auto"/>
            <w:tcMar>
              <w:top w:w="0" w:type="dxa"/>
              <w:left w:w="70" w:type="dxa"/>
              <w:bottom w:w="0" w:type="dxa"/>
              <w:right w:w="70" w:type="dxa"/>
            </w:tcMar>
            <w:vAlign w:val="center"/>
          </w:tcPr>
          <w:p w14:paraId="510B023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E5FE2BA"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F89B3A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A6</w:t>
            </w:r>
          </w:p>
        </w:tc>
        <w:tc>
          <w:tcPr>
            <w:tcW w:w="3118" w:type="dxa"/>
            <w:vMerge/>
            <w:shd w:val="clear" w:color="auto" w:fill="auto"/>
            <w:tcMar>
              <w:top w:w="0" w:type="dxa"/>
              <w:left w:w="70" w:type="dxa"/>
              <w:bottom w:w="0" w:type="dxa"/>
              <w:right w:w="70" w:type="dxa"/>
            </w:tcMar>
            <w:vAlign w:val="center"/>
          </w:tcPr>
          <w:p w14:paraId="50BD6BA6" w14:textId="77777777" w:rsidR="000E6072" w:rsidRPr="00F95F8E" w:rsidRDefault="000E6072" w:rsidP="003D33D7">
            <w:pPr>
              <w:spacing w:after="0"/>
              <w:ind w:firstLine="0"/>
              <w:rPr>
                <w:rFonts w:ascii="Garamond" w:hAnsi="Garamond"/>
                <w:iCs/>
                <w:sz w:val="24"/>
              </w:rPr>
            </w:pPr>
          </w:p>
        </w:tc>
      </w:tr>
      <w:tr w:rsidR="000E6072" w:rsidRPr="00F95F8E" w14:paraId="7C05849F" w14:textId="77777777" w:rsidTr="003D33D7">
        <w:trPr>
          <w:trHeight w:val="284"/>
        </w:trPr>
        <w:tc>
          <w:tcPr>
            <w:tcW w:w="1843" w:type="dxa"/>
            <w:vMerge/>
            <w:shd w:val="clear" w:color="auto" w:fill="auto"/>
            <w:tcMar>
              <w:top w:w="0" w:type="dxa"/>
              <w:left w:w="70" w:type="dxa"/>
              <w:bottom w:w="0" w:type="dxa"/>
              <w:right w:w="70" w:type="dxa"/>
            </w:tcMar>
            <w:vAlign w:val="center"/>
          </w:tcPr>
          <w:p w14:paraId="262E8EAE"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32471F7"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834F8E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A5</w:t>
            </w:r>
          </w:p>
        </w:tc>
        <w:tc>
          <w:tcPr>
            <w:tcW w:w="3118" w:type="dxa"/>
            <w:vMerge/>
            <w:shd w:val="clear" w:color="auto" w:fill="auto"/>
            <w:tcMar>
              <w:top w:w="0" w:type="dxa"/>
              <w:left w:w="70" w:type="dxa"/>
              <w:bottom w:w="0" w:type="dxa"/>
              <w:right w:w="70" w:type="dxa"/>
            </w:tcMar>
            <w:vAlign w:val="center"/>
          </w:tcPr>
          <w:p w14:paraId="733CBC02" w14:textId="77777777" w:rsidR="000E6072" w:rsidRPr="00F95F8E" w:rsidRDefault="000E6072" w:rsidP="003D33D7">
            <w:pPr>
              <w:spacing w:after="0"/>
              <w:ind w:firstLine="0"/>
              <w:rPr>
                <w:rFonts w:ascii="Garamond" w:hAnsi="Garamond"/>
                <w:iCs/>
                <w:sz w:val="24"/>
              </w:rPr>
            </w:pPr>
          </w:p>
        </w:tc>
      </w:tr>
      <w:tr w:rsidR="000E6072" w:rsidRPr="00F95F8E" w14:paraId="77EF37C9" w14:textId="77777777" w:rsidTr="003D33D7">
        <w:trPr>
          <w:trHeight w:val="284"/>
        </w:trPr>
        <w:tc>
          <w:tcPr>
            <w:tcW w:w="1843" w:type="dxa"/>
            <w:vMerge/>
            <w:shd w:val="clear" w:color="auto" w:fill="auto"/>
            <w:tcMar>
              <w:top w:w="0" w:type="dxa"/>
              <w:left w:w="70" w:type="dxa"/>
              <w:bottom w:w="0" w:type="dxa"/>
              <w:right w:w="70" w:type="dxa"/>
            </w:tcMar>
            <w:vAlign w:val="center"/>
          </w:tcPr>
          <w:p w14:paraId="7ABDB72D"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B293D72"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5827213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A4</w:t>
            </w:r>
          </w:p>
        </w:tc>
        <w:tc>
          <w:tcPr>
            <w:tcW w:w="3118" w:type="dxa"/>
            <w:vMerge/>
            <w:shd w:val="clear" w:color="auto" w:fill="auto"/>
            <w:tcMar>
              <w:top w:w="0" w:type="dxa"/>
              <w:left w:w="70" w:type="dxa"/>
              <w:bottom w:w="0" w:type="dxa"/>
              <w:right w:w="70" w:type="dxa"/>
            </w:tcMar>
            <w:vAlign w:val="center"/>
          </w:tcPr>
          <w:p w14:paraId="703337C3" w14:textId="77777777" w:rsidR="000E6072" w:rsidRPr="00F95F8E" w:rsidRDefault="000E6072" w:rsidP="003D33D7">
            <w:pPr>
              <w:spacing w:after="0"/>
              <w:ind w:firstLine="0"/>
              <w:rPr>
                <w:rFonts w:ascii="Garamond" w:hAnsi="Garamond"/>
                <w:iCs/>
                <w:sz w:val="24"/>
              </w:rPr>
            </w:pPr>
          </w:p>
        </w:tc>
      </w:tr>
      <w:tr w:rsidR="000E6072" w:rsidRPr="00F95F8E" w14:paraId="68677014" w14:textId="77777777" w:rsidTr="003D33D7">
        <w:trPr>
          <w:trHeight w:val="284"/>
        </w:trPr>
        <w:tc>
          <w:tcPr>
            <w:tcW w:w="1843" w:type="dxa"/>
            <w:vMerge/>
            <w:shd w:val="clear" w:color="auto" w:fill="auto"/>
            <w:tcMar>
              <w:top w:w="0" w:type="dxa"/>
              <w:left w:w="70" w:type="dxa"/>
              <w:bottom w:w="0" w:type="dxa"/>
              <w:right w:w="70" w:type="dxa"/>
            </w:tcMar>
            <w:vAlign w:val="center"/>
          </w:tcPr>
          <w:p w14:paraId="2F3C1547"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F0916FE"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AC3CBB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A3</w:t>
            </w:r>
          </w:p>
        </w:tc>
        <w:tc>
          <w:tcPr>
            <w:tcW w:w="3118" w:type="dxa"/>
            <w:vMerge/>
            <w:shd w:val="clear" w:color="auto" w:fill="auto"/>
            <w:tcMar>
              <w:top w:w="0" w:type="dxa"/>
              <w:left w:w="70" w:type="dxa"/>
              <w:bottom w:w="0" w:type="dxa"/>
              <w:right w:w="70" w:type="dxa"/>
            </w:tcMar>
            <w:vAlign w:val="center"/>
          </w:tcPr>
          <w:p w14:paraId="146B0339" w14:textId="77777777" w:rsidR="000E6072" w:rsidRPr="00F95F8E" w:rsidRDefault="000E6072" w:rsidP="003D33D7">
            <w:pPr>
              <w:spacing w:after="0"/>
              <w:ind w:firstLine="0"/>
              <w:rPr>
                <w:rFonts w:ascii="Garamond" w:hAnsi="Garamond"/>
                <w:iCs/>
                <w:sz w:val="24"/>
              </w:rPr>
            </w:pPr>
          </w:p>
        </w:tc>
      </w:tr>
      <w:tr w:rsidR="000E6072" w:rsidRPr="00F95F8E" w14:paraId="43EE28EE" w14:textId="77777777" w:rsidTr="003D33D7">
        <w:trPr>
          <w:trHeight w:val="284"/>
        </w:trPr>
        <w:tc>
          <w:tcPr>
            <w:tcW w:w="1843" w:type="dxa"/>
            <w:vMerge/>
            <w:shd w:val="clear" w:color="auto" w:fill="auto"/>
            <w:tcMar>
              <w:top w:w="0" w:type="dxa"/>
              <w:left w:w="70" w:type="dxa"/>
              <w:bottom w:w="0" w:type="dxa"/>
              <w:right w:w="70" w:type="dxa"/>
            </w:tcMar>
            <w:vAlign w:val="center"/>
          </w:tcPr>
          <w:p w14:paraId="6343AF5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6A9A086"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480165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A2</w:t>
            </w:r>
          </w:p>
        </w:tc>
        <w:tc>
          <w:tcPr>
            <w:tcW w:w="3118" w:type="dxa"/>
            <w:vMerge/>
            <w:shd w:val="clear" w:color="auto" w:fill="auto"/>
            <w:tcMar>
              <w:top w:w="0" w:type="dxa"/>
              <w:left w:w="70" w:type="dxa"/>
              <w:bottom w:w="0" w:type="dxa"/>
              <w:right w:w="70" w:type="dxa"/>
            </w:tcMar>
            <w:vAlign w:val="center"/>
          </w:tcPr>
          <w:p w14:paraId="60E4C889" w14:textId="77777777" w:rsidR="000E6072" w:rsidRPr="00F95F8E" w:rsidRDefault="000E6072" w:rsidP="003D33D7">
            <w:pPr>
              <w:spacing w:after="0"/>
              <w:ind w:firstLine="0"/>
              <w:rPr>
                <w:rFonts w:ascii="Garamond" w:hAnsi="Garamond"/>
                <w:iCs/>
                <w:sz w:val="24"/>
              </w:rPr>
            </w:pPr>
          </w:p>
        </w:tc>
      </w:tr>
      <w:tr w:rsidR="000E6072" w:rsidRPr="00F95F8E" w14:paraId="6ACAA951" w14:textId="77777777" w:rsidTr="003D33D7">
        <w:trPr>
          <w:trHeight w:val="284"/>
        </w:trPr>
        <w:tc>
          <w:tcPr>
            <w:tcW w:w="1843" w:type="dxa"/>
            <w:vMerge/>
            <w:shd w:val="clear" w:color="auto" w:fill="auto"/>
            <w:tcMar>
              <w:top w:w="0" w:type="dxa"/>
              <w:left w:w="70" w:type="dxa"/>
              <w:bottom w:w="0" w:type="dxa"/>
              <w:right w:w="70" w:type="dxa"/>
            </w:tcMar>
            <w:vAlign w:val="center"/>
          </w:tcPr>
          <w:p w14:paraId="22A5014A" w14:textId="77777777" w:rsidR="000E6072" w:rsidRPr="00F95F8E" w:rsidRDefault="000E6072" w:rsidP="003D33D7">
            <w:pPr>
              <w:spacing w:after="0"/>
              <w:ind w:firstLine="0"/>
              <w:rPr>
                <w:rFonts w:ascii="Garamond" w:hAnsi="Garamond"/>
                <w:iCs/>
                <w:sz w:val="24"/>
              </w:rPr>
            </w:pPr>
          </w:p>
        </w:tc>
        <w:tc>
          <w:tcPr>
            <w:tcW w:w="1702" w:type="dxa"/>
            <w:vMerge/>
            <w:tcBorders>
              <w:bottom w:val="single" w:sz="4" w:space="0" w:color="auto"/>
            </w:tcBorders>
            <w:shd w:val="clear" w:color="auto" w:fill="auto"/>
            <w:tcMar>
              <w:top w:w="0" w:type="dxa"/>
              <w:left w:w="70" w:type="dxa"/>
              <w:bottom w:w="0" w:type="dxa"/>
              <w:right w:w="70" w:type="dxa"/>
            </w:tcMar>
            <w:vAlign w:val="center"/>
          </w:tcPr>
          <w:p w14:paraId="2F2F2AA8"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F84406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A1</w:t>
            </w:r>
          </w:p>
        </w:tc>
        <w:tc>
          <w:tcPr>
            <w:tcW w:w="3118" w:type="dxa"/>
            <w:vMerge/>
            <w:shd w:val="clear" w:color="auto" w:fill="auto"/>
            <w:tcMar>
              <w:top w:w="0" w:type="dxa"/>
              <w:left w:w="70" w:type="dxa"/>
              <w:bottom w:w="0" w:type="dxa"/>
              <w:right w:w="70" w:type="dxa"/>
            </w:tcMar>
            <w:vAlign w:val="center"/>
          </w:tcPr>
          <w:p w14:paraId="4FA7934C" w14:textId="77777777" w:rsidR="000E6072" w:rsidRPr="00F95F8E" w:rsidRDefault="000E6072" w:rsidP="003D33D7">
            <w:pPr>
              <w:spacing w:after="0"/>
              <w:ind w:firstLine="0"/>
              <w:rPr>
                <w:rFonts w:ascii="Garamond" w:hAnsi="Garamond"/>
                <w:iCs/>
                <w:sz w:val="24"/>
              </w:rPr>
            </w:pPr>
          </w:p>
        </w:tc>
      </w:tr>
      <w:tr w:rsidR="000E6072" w:rsidRPr="00F95F8E" w14:paraId="586E5E7C" w14:textId="77777777" w:rsidTr="003D33D7">
        <w:trPr>
          <w:trHeight w:val="284"/>
        </w:trPr>
        <w:tc>
          <w:tcPr>
            <w:tcW w:w="1843" w:type="dxa"/>
            <w:vMerge/>
            <w:shd w:val="clear" w:color="auto" w:fill="auto"/>
            <w:tcMar>
              <w:top w:w="0" w:type="dxa"/>
              <w:left w:w="70" w:type="dxa"/>
              <w:bottom w:w="0" w:type="dxa"/>
              <w:right w:w="70" w:type="dxa"/>
            </w:tcMar>
            <w:vAlign w:val="center"/>
          </w:tcPr>
          <w:p w14:paraId="7BCE790A" w14:textId="77777777" w:rsidR="000E6072" w:rsidRPr="00F95F8E" w:rsidRDefault="000E6072" w:rsidP="003D33D7">
            <w:pPr>
              <w:spacing w:after="0"/>
              <w:ind w:firstLine="0"/>
              <w:rPr>
                <w:rFonts w:ascii="Garamond" w:hAnsi="Garamond"/>
                <w:iCs/>
                <w:sz w:val="24"/>
              </w:rPr>
            </w:pPr>
          </w:p>
        </w:tc>
        <w:tc>
          <w:tcPr>
            <w:tcW w:w="1702" w:type="dxa"/>
            <w:vMerge w:val="restart"/>
            <w:tcBorders>
              <w:top w:val="single" w:sz="4" w:space="0" w:color="auto"/>
              <w:right w:val="single" w:sz="4" w:space="0" w:color="auto"/>
            </w:tcBorders>
            <w:shd w:val="clear" w:color="auto" w:fill="auto"/>
            <w:tcMar>
              <w:top w:w="0" w:type="dxa"/>
              <w:left w:w="70" w:type="dxa"/>
              <w:bottom w:w="0" w:type="dxa"/>
              <w:right w:w="70" w:type="dxa"/>
            </w:tcMar>
            <w:vAlign w:val="center"/>
          </w:tcPr>
          <w:p w14:paraId="3B067523"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Categoria PLC</w:t>
            </w:r>
          </w:p>
        </w:tc>
        <w:tc>
          <w:tcPr>
            <w:tcW w:w="2976" w:type="dxa"/>
            <w:tcBorders>
              <w:left w:val="single" w:sz="4" w:space="0" w:color="auto"/>
            </w:tcBorders>
            <w:shd w:val="clear" w:color="auto" w:fill="auto"/>
            <w:tcMar>
              <w:top w:w="0" w:type="dxa"/>
              <w:left w:w="70" w:type="dxa"/>
              <w:bottom w:w="0" w:type="dxa"/>
              <w:right w:w="70" w:type="dxa"/>
            </w:tcMar>
            <w:vAlign w:val="center"/>
          </w:tcPr>
          <w:p w14:paraId="01C886F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PLC 6</w:t>
            </w:r>
          </w:p>
        </w:tc>
        <w:tc>
          <w:tcPr>
            <w:tcW w:w="3118" w:type="dxa"/>
            <w:vMerge/>
            <w:shd w:val="clear" w:color="auto" w:fill="auto"/>
            <w:tcMar>
              <w:top w:w="0" w:type="dxa"/>
              <w:left w:w="70" w:type="dxa"/>
              <w:bottom w:w="0" w:type="dxa"/>
              <w:right w:w="70" w:type="dxa"/>
            </w:tcMar>
            <w:vAlign w:val="center"/>
          </w:tcPr>
          <w:p w14:paraId="04EECE56" w14:textId="77777777" w:rsidR="000E6072" w:rsidRPr="00F95F8E" w:rsidRDefault="000E6072" w:rsidP="003D33D7">
            <w:pPr>
              <w:spacing w:after="0"/>
              <w:ind w:firstLine="0"/>
              <w:rPr>
                <w:rFonts w:ascii="Garamond" w:hAnsi="Garamond"/>
                <w:iCs/>
                <w:sz w:val="24"/>
              </w:rPr>
            </w:pPr>
          </w:p>
        </w:tc>
      </w:tr>
      <w:tr w:rsidR="000E6072" w:rsidRPr="00F95F8E" w14:paraId="5569A068" w14:textId="77777777" w:rsidTr="003D33D7">
        <w:trPr>
          <w:trHeight w:val="284"/>
        </w:trPr>
        <w:tc>
          <w:tcPr>
            <w:tcW w:w="1843" w:type="dxa"/>
            <w:vMerge/>
            <w:shd w:val="clear" w:color="auto" w:fill="auto"/>
            <w:tcMar>
              <w:top w:w="0" w:type="dxa"/>
              <w:left w:w="70" w:type="dxa"/>
              <w:bottom w:w="0" w:type="dxa"/>
              <w:right w:w="70" w:type="dxa"/>
            </w:tcMar>
            <w:vAlign w:val="center"/>
          </w:tcPr>
          <w:p w14:paraId="1D2B9015" w14:textId="77777777" w:rsidR="000E6072" w:rsidRPr="00F95F8E" w:rsidRDefault="000E6072" w:rsidP="003D33D7">
            <w:pPr>
              <w:spacing w:after="0"/>
              <w:ind w:firstLine="0"/>
              <w:rPr>
                <w:rFonts w:ascii="Garamond" w:hAnsi="Garamond"/>
                <w:iCs/>
                <w:sz w:val="24"/>
              </w:rPr>
            </w:pPr>
          </w:p>
        </w:tc>
        <w:tc>
          <w:tcPr>
            <w:tcW w:w="1702" w:type="dxa"/>
            <w:vMerge/>
            <w:tcBorders>
              <w:right w:val="single" w:sz="4" w:space="0" w:color="auto"/>
            </w:tcBorders>
            <w:shd w:val="clear" w:color="auto" w:fill="auto"/>
            <w:tcMar>
              <w:top w:w="0" w:type="dxa"/>
              <w:left w:w="70" w:type="dxa"/>
              <w:bottom w:w="0" w:type="dxa"/>
              <w:right w:w="70" w:type="dxa"/>
            </w:tcMar>
            <w:vAlign w:val="center"/>
          </w:tcPr>
          <w:p w14:paraId="2B434667" w14:textId="77777777" w:rsidR="000E6072" w:rsidRPr="00F95F8E" w:rsidRDefault="000E6072" w:rsidP="003D33D7">
            <w:pPr>
              <w:spacing w:after="0"/>
              <w:ind w:firstLine="0"/>
              <w:rPr>
                <w:rFonts w:ascii="Garamond" w:hAnsi="Garamond"/>
                <w:iCs/>
                <w:sz w:val="24"/>
              </w:rPr>
            </w:pPr>
          </w:p>
        </w:tc>
        <w:tc>
          <w:tcPr>
            <w:tcW w:w="2976" w:type="dxa"/>
            <w:tcBorders>
              <w:left w:val="single" w:sz="4" w:space="0" w:color="auto"/>
            </w:tcBorders>
            <w:shd w:val="clear" w:color="auto" w:fill="auto"/>
            <w:tcMar>
              <w:top w:w="0" w:type="dxa"/>
              <w:left w:w="70" w:type="dxa"/>
              <w:bottom w:w="0" w:type="dxa"/>
              <w:right w:w="70" w:type="dxa"/>
            </w:tcMar>
            <w:vAlign w:val="center"/>
          </w:tcPr>
          <w:p w14:paraId="4EF0AFE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PLC 5</w:t>
            </w:r>
          </w:p>
        </w:tc>
        <w:tc>
          <w:tcPr>
            <w:tcW w:w="3118" w:type="dxa"/>
            <w:vMerge/>
            <w:shd w:val="clear" w:color="auto" w:fill="auto"/>
            <w:tcMar>
              <w:top w:w="0" w:type="dxa"/>
              <w:left w:w="70" w:type="dxa"/>
              <w:bottom w:w="0" w:type="dxa"/>
              <w:right w:w="70" w:type="dxa"/>
            </w:tcMar>
            <w:vAlign w:val="center"/>
          </w:tcPr>
          <w:p w14:paraId="02997D54" w14:textId="77777777" w:rsidR="000E6072" w:rsidRPr="00F95F8E" w:rsidRDefault="000E6072" w:rsidP="003D33D7">
            <w:pPr>
              <w:spacing w:after="0"/>
              <w:ind w:firstLine="0"/>
              <w:rPr>
                <w:rFonts w:ascii="Garamond" w:hAnsi="Garamond"/>
                <w:iCs/>
                <w:sz w:val="24"/>
              </w:rPr>
            </w:pPr>
          </w:p>
        </w:tc>
      </w:tr>
      <w:tr w:rsidR="000E6072" w:rsidRPr="00F95F8E" w14:paraId="07C08F9C" w14:textId="77777777" w:rsidTr="003D33D7">
        <w:trPr>
          <w:trHeight w:val="284"/>
        </w:trPr>
        <w:tc>
          <w:tcPr>
            <w:tcW w:w="1843" w:type="dxa"/>
            <w:vMerge/>
            <w:shd w:val="clear" w:color="auto" w:fill="auto"/>
            <w:tcMar>
              <w:top w:w="0" w:type="dxa"/>
              <w:left w:w="70" w:type="dxa"/>
              <w:bottom w:w="0" w:type="dxa"/>
              <w:right w:w="70" w:type="dxa"/>
            </w:tcMar>
            <w:vAlign w:val="center"/>
          </w:tcPr>
          <w:p w14:paraId="503BAC05" w14:textId="77777777" w:rsidR="000E6072" w:rsidRPr="00F95F8E" w:rsidRDefault="000E6072" w:rsidP="003D33D7">
            <w:pPr>
              <w:spacing w:after="0"/>
              <w:ind w:firstLine="0"/>
              <w:rPr>
                <w:rFonts w:ascii="Garamond" w:hAnsi="Garamond"/>
                <w:iCs/>
                <w:sz w:val="24"/>
              </w:rPr>
            </w:pPr>
          </w:p>
        </w:tc>
        <w:tc>
          <w:tcPr>
            <w:tcW w:w="1702" w:type="dxa"/>
            <w:vMerge/>
            <w:tcBorders>
              <w:right w:val="single" w:sz="4" w:space="0" w:color="auto"/>
            </w:tcBorders>
            <w:shd w:val="clear" w:color="auto" w:fill="auto"/>
            <w:tcMar>
              <w:top w:w="0" w:type="dxa"/>
              <w:left w:w="70" w:type="dxa"/>
              <w:bottom w:w="0" w:type="dxa"/>
              <w:right w:w="70" w:type="dxa"/>
            </w:tcMar>
            <w:vAlign w:val="center"/>
          </w:tcPr>
          <w:p w14:paraId="1C431E6D" w14:textId="77777777" w:rsidR="000E6072" w:rsidRPr="00F95F8E" w:rsidRDefault="000E6072" w:rsidP="003D33D7">
            <w:pPr>
              <w:spacing w:after="0"/>
              <w:ind w:firstLine="0"/>
              <w:rPr>
                <w:rFonts w:ascii="Garamond" w:hAnsi="Garamond"/>
                <w:iCs/>
                <w:sz w:val="24"/>
              </w:rPr>
            </w:pPr>
          </w:p>
        </w:tc>
        <w:tc>
          <w:tcPr>
            <w:tcW w:w="2976" w:type="dxa"/>
            <w:tcBorders>
              <w:left w:val="single" w:sz="4" w:space="0" w:color="auto"/>
            </w:tcBorders>
            <w:shd w:val="clear" w:color="auto" w:fill="auto"/>
            <w:tcMar>
              <w:top w:w="0" w:type="dxa"/>
              <w:left w:w="70" w:type="dxa"/>
              <w:bottom w:w="0" w:type="dxa"/>
              <w:right w:w="70" w:type="dxa"/>
            </w:tcMar>
          </w:tcPr>
          <w:p w14:paraId="55F2F09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PLC 4</w:t>
            </w:r>
          </w:p>
        </w:tc>
        <w:tc>
          <w:tcPr>
            <w:tcW w:w="3118" w:type="dxa"/>
            <w:vMerge/>
            <w:shd w:val="clear" w:color="auto" w:fill="auto"/>
            <w:tcMar>
              <w:top w:w="0" w:type="dxa"/>
              <w:left w:w="70" w:type="dxa"/>
              <w:bottom w:w="0" w:type="dxa"/>
              <w:right w:w="70" w:type="dxa"/>
            </w:tcMar>
            <w:vAlign w:val="center"/>
          </w:tcPr>
          <w:p w14:paraId="6403FAFC" w14:textId="77777777" w:rsidR="000E6072" w:rsidRPr="00F95F8E" w:rsidRDefault="000E6072" w:rsidP="003D33D7">
            <w:pPr>
              <w:spacing w:after="0"/>
              <w:ind w:firstLine="0"/>
              <w:rPr>
                <w:rFonts w:ascii="Garamond" w:hAnsi="Garamond"/>
                <w:iCs/>
                <w:sz w:val="24"/>
              </w:rPr>
            </w:pPr>
          </w:p>
        </w:tc>
      </w:tr>
      <w:tr w:rsidR="000E6072" w:rsidRPr="00F95F8E" w14:paraId="5215F5A4" w14:textId="77777777" w:rsidTr="003D33D7">
        <w:trPr>
          <w:trHeight w:val="284"/>
        </w:trPr>
        <w:tc>
          <w:tcPr>
            <w:tcW w:w="1843" w:type="dxa"/>
            <w:vMerge/>
            <w:shd w:val="clear" w:color="auto" w:fill="auto"/>
            <w:tcMar>
              <w:top w:w="0" w:type="dxa"/>
              <w:left w:w="70" w:type="dxa"/>
              <w:bottom w:w="0" w:type="dxa"/>
              <w:right w:w="70" w:type="dxa"/>
            </w:tcMar>
            <w:vAlign w:val="center"/>
          </w:tcPr>
          <w:p w14:paraId="01520308" w14:textId="77777777" w:rsidR="000E6072" w:rsidRPr="00F95F8E" w:rsidRDefault="000E6072" w:rsidP="003D33D7">
            <w:pPr>
              <w:spacing w:after="0"/>
              <w:ind w:firstLine="0"/>
              <w:rPr>
                <w:rFonts w:ascii="Garamond" w:hAnsi="Garamond"/>
                <w:iCs/>
                <w:sz w:val="24"/>
              </w:rPr>
            </w:pPr>
          </w:p>
        </w:tc>
        <w:tc>
          <w:tcPr>
            <w:tcW w:w="1702" w:type="dxa"/>
            <w:vMerge/>
            <w:tcBorders>
              <w:right w:val="single" w:sz="4" w:space="0" w:color="auto"/>
            </w:tcBorders>
            <w:shd w:val="clear" w:color="auto" w:fill="auto"/>
            <w:tcMar>
              <w:top w:w="0" w:type="dxa"/>
              <w:left w:w="70" w:type="dxa"/>
              <w:bottom w:w="0" w:type="dxa"/>
              <w:right w:w="70" w:type="dxa"/>
            </w:tcMar>
            <w:vAlign w:val="center"/>
          </w:tcPr>
          <w:p w14:paraId="424AF597" w14:textId="77777777" w:rsidR="000E6072" w:rsidRPr="00F95F8E" w:rsidRDefault="000E6072" w:rsidP="003D33D7">
            <w:pPr>
              <w:spacing w:after="0"/>
              <w:ind w:firstLine="0"/>
              <w:rPr>
                <w:rFonts w:ascii="Garamond" w:hAnsi="Garamond"/>
                <w:iCs/>
                <w:sz w:val="24"/>
              </w:rPr>
            </w:pPr>
          </w:p>
        </w:tc>
        <w:tc>
          <w:tcPr>
            <w:tcW w:w="2976" w:type="dxa"/>
            <w:tcBorders>
              <w:left w:val="single" w:sz="4" w:space="0" w:color="auto"/>
            </w:tcBorders>
            <w:shd w:val="clear" w:color="auto" w:fill="auto"/>
            <w:tcMar>
              <w:top w:w="0" w:type="dxa"/>
              <w:left w:w="70" w:type="dxa"/>
              <w:bottom w:w="0" w:type="dxa"/>
              <w:right w:w="70" w:type="dxa"/>
            </w:tcMar>
          </w:tcPr>
          <w:p w14:paraId="50BC77B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PLC 3</w:t>
            </w:r>
          </w:p>
        </w:tc>
        <w:tc>
          <w:tcPr>
            <w:tcW w:w="3118" w:type="dxa"/>
            <w:vMerge/>
            <w:shd w:val="clear" w:color="auto" w:fill="auto"/>
            <w:tcMar>
              <w:top w:w="0" w:type="dxa"/>
              <w:left w:w="70" w:type="dxa"/>
              <w:bottom w:w="0" w:type="dxa"/>
              <w:right w:w="70" w:type="dxa"/>
            </w:tcMar>
            <w:vAlign w:val="center"/>
          </w:tcPr>
          <w:p w14:paraId="6949DFA7" w14:textId="77777777" w:rsidR="000E6072" w:rsidRPr="00F95F8E" w:rsidRDefault="000E6072" w:rsidP="003D33D7">
            <w:pPr>
              <w:spacing w:after="0"/>
              <w:ind w:firstLine="0"/>
              <w:rPr>
                <w:rFonts w:ascii="Garamond" w:hAnsi="Garamond"/>
                <w:iCs/>
                <w:sz w:val="24"/>
              </w:rPr>
            </w:pPr>
          </w:p>
        </w:tc>
      </w:tr>
      <w:tr w:rsidR="000E6072" w:rsidRPr="00F95F8E" w14:paraId="03C00B76" w14:textId="77777777" w:rsidTr="003D33D7">
        <w:trPr>
          <w:trHeight w:val="284"/>
        </w:trPr>
        <w:tc>
          <w:tcPr>
            <w:tcW w:w="1843" w:type="dxa"/>
            <w:vMerge/>
            <w:shd w:val="clear" w:color="auto" w:fill="auto"/>
            <w:tcMar>
              <w:top w:w="0" w:type="dxa"/>
              <w:left w:w="70" w:type="dxa"/>
              <w:bottom w:w="0" w:type="dxa"/>
              <w:right w:w="70" w:type="dxa"/>
            </w:tcMar>
            <w:vAlign w:val="center"/>
          </w:tcPr>
          <w:p w14:paraId="2F7D649A" w14:textId="77777777" w:rsidR="000E6072" w:rsidRPr="00F95F8E" w:rsidRDefault="000E6072" w:rsidP="003D33D7">
            <w:pPr>
              <w:spacing w:after="0"/>
              <w:ind w:firstLine="0"/>
              <w:rPr>
                <w:rFonts w:ascii="Garamond" w:hAnsi="Garamond"/>
                <w:iCs/>
                <w:sz w:val="24"/>
              </w:rPr>
            </w:pPr>
          </w:p>
        </w:tc>
        <w:tc>
          <w:tcPr>
            <w:tcW w:w="1702" w:type="dxa"/>
            <w:vMerge/>
            <w:tcBorders>
              <w:right w:val="single" w:sz="4" w:space="0" w:color="auto"/>
            </w:tcBorders>
            <w:shd w:val="clear" w:color="auto" w:fill="auto"/>
            <w:tcMar>
              <w:top w:w="0" w:type="dxa"/>
              <w:left w:w="70" w:type="dxa"/>
              <w:bottom w:w="0" w:type="dxa"/>
              <w:right w:w="70" w:type="dxa"/>
            </w:tcMar>
            <w:vAlign w:val="center"/>
          </w:tcPr>
          <w:p w14:paraId="7889417B" w14:textId="77777777" w:rsidR="000E6072" w:rsidRPr="00F95F8E" w:rsidRDefault="000E6072" w:rsidP="003D33D7">
            <w:pPr>
              <w:spacing w:after="0"/>
              <w:ind w:firstLine="0"/>
              <w:rPr>
                <w:rFonts w:ascii="Garamond" w:hAnsi="Garamond"/>
                <w:iCs/>
                <w:sz w:val="24"/>
              </w:rPr>
            </w:pPr>
          </w:p>
        </w:tc>
        <w:tc>
          <w:tcPr>
            <w:tcW w:w="2976" w:type="dxa"/>
            <w:tcBorders>
              <w:left w:val="single" w:sz="4" w:space="0" w:color="auto"/>
            </w:tcBorders>
            <w:shd w:val="clear" w:color="auto" w:fill="auto"/>
            <w:tcMar>
              <w:top w:w="0" w:type="dxa"/>
              <w:left w:w="70" w:type="dxa"/>
              <w:bottom w:w="0" w:type="dxa"/>
              <w:right w:w="70" w:type="dxa"/>
            </w:tcMar>
          </w:tcPr>
          <w:p w14:paraId="44A20E3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PLC 2</w:t>
            </w:r>
          </w:p>
        </w:tc>
        <w:tc>
          <w:tcPr>
            <w:tcW w:w="3118" w:type="dxa"/>
            <w:vMerge/>
            <w:shd w:val="clear" w:color="auto" w:fill="auto"/>
            <w:tcMar>
              <w:top w:w="0" w:type="dxa"/>
              <w:left w:w="70" w:type="dxa"/>
              <w:bottom w:w="0" w:type="dxa"/>
              <w:right w:w="70" w:type="dxa"/>
            </w:tcMar>
            <w:vAlign w:val="center"/>
          </w:tcPr>
          <w:p w14:paraId="1807F148" w14:textId="77777777" w:rsidR="000E6072" w:rsidRPr="00F95F8E" w:rsidRDefault="000E6072" w:rsidP="003D33D7">
            <w:pPr>
              <w:spacing w:after="0"/>
              <w:ind w:firstLine="0"/>
              <w:rPr>
                <w:rFonts w:ascii="Garamond" w:hAnsi="Garamond"/>
                <w:iCs/>
                <w:sz w:val="24"/>
              </w:rPr>
            </w:pPr>
          </w:p>
        </w:tc>
      </w:tr>
      <w:tr w:rsidR="000E6072" w:rsidRPr="00F95F8E" w14:paraId="5675A51A" w14:textId="77777777" w:rsidTr="003D33D7">
        <w:trPr>
          <w:trHeight w:val="284"/>
        </w:trPr>
        <w:tc>
          <w:tcPr>
            <w:tcW w:w="1843" w:type="dxa"/>
            <w:vMerge/>
            <w:shd w:val="clear" w:color="auto" w:fill="auto"/>
            <w:tcMar>
              <w:top w:w="0" w:type="dxa"/>
              <w:left w:w="70" w:type="dxa"/>
              <w:bottom w:w="0" w:type="dxa"/>
              <w:right w:w="70" w:type="dxa"/>
            </w:tcMar>
            <w:vAlign w:val="center"/>
          </w:tcPr>
          <w:p w14:paraId="79845919" w14:textId="77777777" w:rsidR="000E6072" w:rsidRPr="00F95F8E" w:rsidRDefault="000E6072" w:rsidP="003D33D7">
            <w:pPr>
              <w:spacing w:after="0"/>
              <w:ind w:firstLine="0"/>
              <w:rPr>
                <w:rFonts w:ascii="Garamond" w:hAnsi="Garamond"/>
                <w:iCs/>
                <w:sz w:val="24"/>
              </w:rPr>
            </w:pPr>
          </w:p>
        </w:tc>
        <w:tc>
          <w:tcPr>
            <w:tcW w:w="1702" w:type="dxa"/>
            <w:vMerge/>
            <w:tcBorders>
              <w:bottom w:val="single" w:sz="4" w:space="0" w:color="auto"/>
              <w:right w:val="single" w:sz="4" w:space="0" w:color="auto"/>
            </w:tcBorders>
            <w:shd w:val="clear" w:color="auto" w:fill="auto"/>
            <w:tcMar>
              <w:top w:w="0" w:type="dxa"/>
              <w:left w:w="70" w:type="dxa"/>
              <w:bottom w:w="0" w:type="dxa"/>
              <w:right w:w="70" w:type="dxa"/>
            </w:tcMar>
            <w:vAlign w:val="center"/>
          </w:tcPr>
          <w:p w14:paraId="655B0CDD" w14:textId="77777777" w:rsidR="000E6072" w:rsidRPr="00F95F8E" w:rsidRDefault="000E6072" w:rsidP="003D33D7">
            <w:pPr>
              <w:spacing w:after="0"/>
              <w:ind w:firstLine="0"/>
              <w:rPr>
                <w:rFonts w:ascii="Garamond" w:hAnsi="Garamond"/>
                <w:iCs/>
                <w:sz w:val="24"/>
              </w:rPr>
            </w:pPr>
          </w:p>
        </w:tc>
        <w:tc>
          <w:tcPr>
            <w:tcW w:w="2976" w:type="dxa"/>
            <w:tcBorders>
              <w:left w:val="single" w:sz="4" w:space="0" w:color="auto"/>
            </w:tcBorders>
            <w:shd w:val="clear" w:color="auto" w:fill="auto"/>
            <w:tcMar>
              <w:top w:w="0" w:type="dxa"/>
              <w:left w:w="70" w:type="dxa"/>
              <w:bottom w:w="0" w:type="dxa"/>
              <w:right w:w="70" w:type="dxa"/>
            </w:tcMar>
          </w:tcPr>
          <w:p w14:paraId="710972F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PLC 1</w:t>
            </w:r>
          </w:p>
        </w:tc>
        <w:tc>
          <w:tcPr>
            <w:tcW w:w="3118" w:type="dxa"/>
            <w:vMerge/>
            <w:shd w:val="clear" w:color="auto" w:fill="auto"/>
            <w:tcMar>
              <w:top w:w="0" w:type="dxa"/>
              <w:left w:w="70" w:type="dxa"/>
              <w:bottom w:w="0" w:type="dxa"/>
              <w:right w:w="70" w:type="dxa"/>
            </w:tcMar>
            <w:vAlign w:val="center"/>
          </w:tcPr>
          <w:p w14:paraId="128D6C05" w14:textId="77777777" w:rsidR="000E6072" w:rsidRPr="00F95F8E" w:rsidRDefault="000E6072" w:rsidP="003D33D7">
            <w:pPr>
              <w:spacing w:after="0"/>
              <w:ind w:firstLine="0"/>
              <w:rPr>
                <w:rFonts w:ascii="Garamond" w:hAnsi="Garamond"/>
                <w:iCs/>
                <w:sz w:val="24"/>
              </w:rPr>
            </w:pPr>
          </w:p>
        </w:tc>
      </w:tr>
      <w:tr w:rsidR="000E6072" w:rsidRPr="00F95F8E" w14:paraId="7CF7300D" w14:textId="77777777" w:rsidTr="003D33D7">
        <w:trPr>
          <w:trHeight w:val="284"/>
        </w:trPr>
        <w:tc>
          <w:tcPr>
            <w:tcW w:w="1843" w:type="dxa"/>
            <w:vMerge/>
            <w:shd w:val="clear" w:color="auto" w:fill="auto"/>
            <w:tcMar>
              <w:top w:w="0" w:type="dxa"/>
              <w:left w:w="70" w:type="dxa"/>
              <w:bottom w:w="0" w:type="dxa"/>
              <w:right w:w="70" w:type="dxa"/>
            </w:tcMar>
            <w:vAlign w:val="center"/>
          </w:tcPr>
          <w:p w14:paraId="7A4BB381"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45324CA1"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Categoria PLB</w:t>
            </w:r>
          </w:p>
        </w:tc>
        <w:tc>
          <w:tcPr>
            <w:tcW w:w="2976" w:type="dxa"/>
            <w:shd w:val="clear" w:color="auto" w:fill="auto"/>
            <w:tcMar>
              <w:top w:w="0" w:type="dxa"/>
              <w:left w:w="70" w:type="dxa"/>
              <w:bottom w:w="0" w:type="dxa"/>
              <w:right w:w="70" w:type="dxa"/>
            </w:tcMar>
            <w:vAlign w:val="center"/>
          </w:tcPr>
          <w:p w14:paraId="35B2A49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PLB 6</w:t>
            </w:r>
          </w:p>
        </w:tc>
        <w:tc>
          <w:tcPr>
            <w:tcW w:w="3118" w:type="dxa"/>
            <w:vMerge/>
            <w:shd w:val="clear" w:color="auto" w:fill="auto"/>
            <w:tcMar>
              <w:top w:w="0" w:type="dxa"/>
              <w:left w:w="70" w:type="dxa"/>
              <w:bottom w:w="0" w:type="dxa"/>
              <w:right w:w="70" w:type="dxa"/>
            </w:tcMar>
            <w:vAlign w:val="center"/>
          </w:tcPr>
          <w:p w14:paraId="21600D9E" w14:textId="77777777" w:rsidR="000E6072" w:rsidRPr="00F95F8E" w:rsidRDefault="000E6072" w:rsidP="003D33D7">
            <w:pPr>
              <w:spacing w:after="0"/>
              <w:ind w:firstLine="0"/>
              <w:rPr>
                <w:rFonts w:ascii="Garamond" w:hAnsi="Garamond"/>
                <w:iCs/>
                <w:sz w:val="24"/>
              </w:rPr>
            </w:pPr>
          </w:p>
        </w:tc>
      </w:tr>
      <w:tr w:rsidR="000E6072" w:rsidRPr="00F95F8E" w14:paraId="3835662B" w14:textId="77777777" w:rsidTr="003D33D7">
        <w:trPr>
          <w:trHeight w:val="284"/>
        </w:trPr>
        <w:tc>
          <w:tcPr>
            <w:tcW w:w="1843" w:type="dxa"/>
            <w:vMerge/>
            <w:shd w:val="clear" w:color="auto" w:fill="auto"/>
            <w:tcMar>
              <w:top w:w="0" w:type="dxa"/>
              <w:left w:w="70" w:type="dxa"/>
              <w:bottom w:w="0" w:type="dxa"/>
              <w:right w:w="70" w:type="dxa"/>
            </w:tcMar>
            <w:vAlign w:val="center"/>
          </w:tcPr>
          <w:p w14:paraId="31FB51C5"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17CAD8A"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vAlign w:val="center"/>
          </w:tcPr>
          <w:p w14:paraId="771A38B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PLB 5</w:t>
            </w:r>
          </w:p>
        </w:tc>
        <w:tc>
          <w:tcPr>
            <w:tcW w:w="3118" w:type="dxa"/>
            <w:vMerge/>
            <w:shd w:val="clear" w:color="auto" w:fill="auto"/>
            <w:tcMar>
              <w:top w:w="0" w:type="dxa"/>
              <w:left w:w="70" w:type="dxa"/>
              <w:bottom w:w="0" w:type="dxa"/>
              <w:right w:w="70" w:type="dxa"/>
            </w:tcMar>
            <w:vAlign w:val="center"/>
          </w:tcPr>
          <w:p w14:paraId="43FF6794" w14:textId="77777777" w:rsidR="000E6072" w:rsidRPr="00F95F8E" w:rsidRDefault="000E6072" w:rsidP="003D33D7">
            <w:pPr>
              <w:spacing w:after="0"/>
              <w:ind w:firstLine="0"/>
              <w:rPr>
                <w:rFonts w:ascii="Garamond" w:hAnsi="Garamond"/>
                <w:iCs/>
                <w:sz w:val="24"/>
              </w:rPr>
            </w:pPr>
          </w:p>
        </w:tc>
      </w:tr>
      <w:tr w:rsidR="000E6072" w:rsidRPr="00F95F8E" w14:paraId="6354C9CB" w14:textId="77777777" w:rsidTr="003D33D7">
        <w:trPr>
          <w:trHeight w:val="284"/>
        </w:trPr>
        <w:tc>
          <w:tcPr>
            <w:tcW w:w="1843" w:type="dxa"/>
            <w:vMerge/>
            <w:shd w:val="clear" w:color="auto" w:fill="auto"/>
            <w:tcMar>
              <w:top w:w="0" w:type="dxa"/>
              <w:left w:w="70" w:type="dxa"/>
              <w:bottom w:w="0" w:type="dxa"/>
              <w:right w:w="70" w:type="dxa"/>
            </w:tcMar>
            <w:vAlign w:val="center"/>
          </w:tcPr>
          <w:p w14:paraId="739D4B72"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4644DB8"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47068F0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PLB 4</w:t>
            </w:r>
          </w:p>
        </w:tc>
        <w:tc>
          <w:tcPr>
            <w:tcW w:w="3118" w:type="dxa"/>
            <w:vMerge/>
            <w:shd w:val="clear" w:color="auto" w:fill="auto"/>
            <w:tcMar>
              <w:top w:w="0" w:type="dxa"/>
              <w:left w:w="70" w:type="dxa"/>
              <w:bottom w:w="0" w:type="dxa"/>
              <w:right w:w="70" w:type="dxa"/>
            </w:tcMar>
            <w:vAlign w:val="center"/>
          </w:tcPr>
          <w:p w14:paraId="61AA74EE" w14:textId="77777777" w:rsidR="000E6072" w:rsidRPr="00F95F8E" w:rsidRDefault="000E6072" w:rsidP="003D33D7">
            <w:pPr>
              <w:spacing w:after="0"/>
              <w:ind w:firstLine="0"/>
              <w:rPr>
                <w:rFonts w:ascii="Garamond" w:hAnsi="Garamond"/>
                <w:iCs/>
                <w:sz w:val="24"/>
              </w:rPr>
            </w:pPr>
          </w:p>
        </w:tc>
      </w:tr>
      <w:tr w:rsidR="000E6072" w:rsidRPr="00F95F8E" w14:paraId="5A3C0357" w14:textId="77777777" w:rsidTr="003D33D7">
        <w:trPr>
          <w:trHeight w:val="284"/>
        </w:trPr>
        <w:tc>
          <w:tcPr>
            <w:tcW w:w="1843" w:type="dxa"/>
            <w:vMerge/>
            <w:shd w:val="clear" w:color="auto" w:fill="auto"/>
            <w:tcMar>
              <w:top w:w="0" w:type="dxa"/>
              <w:left w:w="70" w:type="dxa"/>
              <w:bottom w:w="0" w:type="dxa"/>
              <w:right w:w="70" w:type="dxa"/>
            </w:tcMar>
            <w:vAlign w:val="center"/>
          </w:tcPr>
          <w:p w14:paraId="46CE49D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2F36F74"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007B7B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PLB 3</w:t>
            </w:r>
          </w:p>
        </w:tc>
        <w:tc>
          <w:tcPr>
            <w:tcW w:w="3118" w:type="dxa"/>
            <w:vMerge/>
            <w:shd w:val="clear" w:color="auto" w:fill="auto"/>
            <w:tcMar>
              <w:top w:w="0" w:type="dxa"/>
              <w:left w:w="70" w:type="dxa"/>
              <w:bottom w:w="0" w:type="dxa"/>
              <w:right w:w="70" w:type="dxa"/>
            </w:tcMar>
            <w:vAlign w:val="center"/>
          </w:tcPr>
          <w:p w14:paraId="4320BE94" w14:textId="77777777" w:rsidR="000E6072" w:rsidRPr="00F95F8E" w:rsidRDefault="000E6072" w:rsidP="003D33D7">
            <w:pPr>
              <w:spacing w:after="0"/>
              <w:ind w:firstLine="0"/>
              <w:rPr>
                <w:rFonts w:ascii="Garamond" w:hAnsi="Garamond"/>
                <w:iCs/>
                <w:sz w:val="24"/>
              </w:rPr>
            </w:pPr>
          </w:p>
        </w:tc>
      </w:tr>
      <w:tr w:rsidR="000E6072" w:rsidRPr="00F95F8E" w14:paraId="12EBB07B" w14:textId="77777777" w:rsidTr="003D33D7">
        <w:trPr>
          <w:trHeight w:val="284"/>
        </w:trPr>
        <w:tc>
          <w:tcPr>
            <w:tcW w:w="1843" w:type="dxa"/>
            <w:vMerge/>
            <w:shd w:val="clear" w:color="auto" w:fill="auto"/>
            <w:tcMar>
              <w:top w:w="0" w:type="dxa"/>
              <w:left w:w="70" w:type="dxa"/>
              <w:bottom w:w="0" w:type="dxa"/>
              <w:right w:w="70" w:type="dxa"/>
            </w:tcMar>
            <w:vAlign w:val="center"/>
          </w:tcPr>
          <w:p w14:paraId="4B59045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1082804"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0F3F3F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PLB 2</w:t>
            </w:r>
          </w:p>
        </w:tc>
        <w:tc>
          <w:tcPr>
            <w:tcW w:w="3118" w:type="dxa"/>
            <w:vMerge/>
            <w:shd w:val="clear" w:color="auto" w:fill="auto"/>
            <w:tcMar>
              <w:top w:w="0" w:type="dxa"/>
              <w:left w:w="70" w:type="dxa"/>
              <w:bottom w:w="0" w:type="dxa"/>
              <w:right w:w="70" w:type="dxa"/>
            </w:tcMar>
            <w:vAlign w:val="center"/>
          </w:tcPr>
          <w:p w14:paraId="49E28A97" w14:textId="77777777" w:rsidR="000E6072" w:rsidRPr="00F95F8E" w:rsidRDefault="000E6072" w:rsidP="003D33D7">
            <w:pPr>
              <w:spacing w:after="0"/>
              <w:ind w:firstLine="0"/>
              <w:rPr>
                <w:rFonts w:ascii="Garamond" w:hAnsi="Garamond"/>
                <w:iCs/>
                <w:sz w:val="24"/>
              </w:rPr>
            </w:pPr>
          </w:p>
        </w:tc>
      </w:tr>
      <w:tr w:rsidR="000E6072" w:rsidRPr="00F95F8E" w14:paraId="334626FC" w14:textId="77777777" w:rsidTr="003D33D7">
        <w:trPr>
          <w:trHeight w:val="284"/>
        </w:trPr>
        <w:tc>
          <w:tcPr>
            <w:tcW w:w="1843" w:type="dxa"/>
            <w:vMerge/>
            <w:shd w:val="clear" w:color="auto" w:fill="auto"/>
            <w:tcMar>
              <w:top w:w="0" w:type="dxa"/>
              <w:left w:w="70" w:type="dxa"/>
              <w:bottom w:w="0" w:type="dxa"/>
              <w:right w:w="70" w:type="dxa"/>
            </w:tcMar>
            <w:vAlign w:val="center"/>
          </w:tcPr>
          <w:p w14:paraId="76DE083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EED31C4"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C9B10A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PLB 1</w:t>
            </w:r>
          </w:p>
        </w:tc>
        <w:tc>
          <w:tcPr>
            <w:tcW w:w="3118" w:type="dxa"/>
            <w:vMerge/>
            <w:shd w:val="clear" w:color="auto" w:fill="auto"/>
            <w:tcMar>
              <w:top w:w="0" w:type="dxa"/>
              <w:left w:w="70" w:type="dxa"/>
              <w:bottom w:w="0" w:type="dxa"/>
              <w:right w:w="70" w:type="dxa"/>
            </w:tcMar>
            <w:vAlign w:val="center"/>
          </w:tcPr>
          <w:p w14:paraId="53DBD34E" w14:textId="77777777" w:rsidR="000E6072" w:rsidRPr="00F95F8E" w:rsidRDefault="000E6072" w:rsidP="003D33D7">
            <w:pPr>
              <w:spacing w:after="0"/>
              <w:ind w:firstLine="0"/>
              <w:rPr>
                <w:rFonts w:ascii="Garamond" w:hAnsi="Garamond"/>
                <w:iCs/>
                <w:sz w:val="24"/>
              </w:rPr>
            </w:pPr>
          </w:p>
        </w:tc>
      </w:tr>
      <w:tr w:rsidR="000E6072" w:rsidRPr="00F95F8E" w14:paraId="44B6FC64" w14:textId="77777777" w:rsidTr="003D33D7">
        <w:trPr>
          <w:trHeight w:val="284"/>
        </w:trPr>
        <w:tc>
          <w:tcPr>
            <w:tcW w:w="1843" w:type="dxa"/>
            <w:vMerge/>
            <w:shd w:val="clear" w:color="auto" w:fill="auto"/>
            <w:tcMar>
              <w:top w:w="0" w:type="dxa"/>
              <w:left w:w="70" w:type="dxa"/>
              <w:bottom w:w="0" w:type="dxa"/>
              <w:right w:w="70" w:type="dxa"/>
            </w:tcMar>
            <w:vAlign w:val="center"/>
          </w:tcPr>
          <w:p w14:paraId="25526E9C"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666A2113"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Categoria PLA</w:t>
            </w:r>
          </w:p>
        </w:tc>
        <w:tc>
          <w:tcPr>
            <w:tcW w:w="2976" w:type="dxa"/>
            <w:shd w:val="clear" w:color="auto" w:fill="auto"/>
            <w:tcMar>
              <w:top w:w="0" w:type="dxa"/>
              <w:left w:w="70" w:type="dxa"/>
              <w:bottom w:w="0" w:type="dxa"/>
              <w:right w:w="70" w:type="dxa"/>
            </w:tcMar>
          </w:tcPr>
          <w:p w14:paraId="1083BDE8" w14:textId="77777777" w:rsidR="000E6072" w:rsidRPr="00F95F8E" w:rsidRDefault="000E6072" w:rsidP="003D33D7">
            <w:pPr>
              <w:spacing w:after="0"/>
              <w:ind w:firstLine="0"/>
              <w:rPr>
                <w:rFonts w:ascii="Garamond" w:hAnsi="Garamond"/>
                <w:sz w:val="24"/>
              </w:rPr>
            </w:pPr>
            <w:r w:rsidRPr="00F95F8E">
              <w:rPr>
                <w:rFonts w:ascii="Garamond" w:hAnsi="Garamond"/>
                <w:sz w:val="24"/>
              </w:rPr>
              <w:t>Categoria PLA 9</w:t>
            </w:r>
          </w:p>
        </w:tc>
        <w:tc>
          <w:tcPr>
            <w:tcW w:w="3118" w:type="dxa"/>
            <w:vMerge/>
            <w:shd w:val="clear" w:color="auto" w:fill="auto"/>
            <w:tcMar>
              <w:top w:w="0" w:type="dxa"/>
              <w:left w:w="70" w:type="dxa"/>
              <w:bottom w:w="0" w:type="dxa"/>
              <w:right w:w="70" w:type="dxa"/>
            </w:tcMar>
            <w:vAlign w:val="center"/>
          </w:tcPr>
          <w:p w14:paraId="29192541" w14:textId="77777777" w:rsidR="000E6072" w:rsidRPr="00F95F8E" w:rsidRDefault="000E6072" w:rsidP="003D33D7">
            <w:pPr>
              <w:spacing w:after="0"/>
              <w:ind w:firstLine="0"/>
              <w:rPr>
                <w:rFonts w:ascii="Garamond" w:hAnsi="Garamond"/>
                <w:iCs/>
                <w:sz w:val="24"/>
              </w:rPr>
            </w:pPr>
          </w:p>
        </w:tc>
      </w:tr>
      <w:tr w:rsidR="000E6072" w:rsidRPr="00F95F8E" w14:paraId="0F8BE476" w14:textId="77777777" w:rsidTr="003D33D7">
        <w:trPr>
          <w:trHeight w:val="284"/>
        </w:trPr>
        <w:tc>
          <w:tcPr>
            <w:tcW w:w="1843" w:type="dxa"/>
            <w:vMerge/>
            <w:shd w:val="clear" w:color="auto" w:fill="auto"/>
            <w:tcMar>
              <w:top w:w="0" w:type="dxa"/>
              <w:left w:w="70" w:type="dxa"/>
              <w:bottom w:w="0" w:type="dxa"/>
              <w:right w:w="70" w:type="dxa"/>
            </w:tcMar>
            <w:vAlign w:val="center"/>
          </w:tcPr>
          <w:p w14:paraId="3AFD50A2"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30B3B8F" w14:textId="77777777" w:rsidR="000E6072" w:rsidRPr="00F95F8E" w:rsidRDefault="000E6072" w:rsidP="003D33D7">
            <w:pPr>
              <w:spacing w:beforeAutospacing="1" w:after="0" w:afterAutospacing="1"/>
              <w:ind w:firstLine="0"/>
              <w:rPr>
                <w:rFonts w:ascii="Garamond" w:hAnsi="Garamond"/>
                <w:iCs/>
                <w:sz w:val="24"/>
              </w:rPr>
            </w:pPr>
          </w:p>
        </w:tc>
        <w:tc>
          <w:tcPr>
            <w:tcW w:w="2976" w:type="dxa"/>
            <w:shd w:val="clear" w:color="auto" w:fill="auto"/>
            <w:tcMar>
              <w:top w:w="0" w:type="dxa"/>
              <w:left w:w="70" w:type="dxa"/>
              <w:bottom w:w="0" w:type="dxa"/>
              <w:right w:w="70" w:type="dxa"/>
            </w:tcMar>
          </w:tcPr>
          <w:p w14:paraId="00F89539" w14:textId="77777777" w:rsidR="000E6072" w:rsidRPr="00F95F8E" w:rsidRDefault="000E6072" w:rsidP="003D33D7">
            <w:pPr>
              <w:spacing w:after="0"/>
              <w:ind w:firstLine="0"/>
              <w:rPr>
                <w:rFonts w:ascii="Garamond" w:hAnsi="Garamond"/>
                <w:sz w:val="24"/>
              </w:rPr>
            </w:pPr>
            <w:r w:rsidRPr="00F95F8E">
              <w:rPr>
                <w:rFonts w:ascii="Garamond" w:hAnsi="Garamond"/>
                <w:sz w:val="24"/>
              </w:rPr>
              <w:t>Categoria PLA 8</w:t>
            </w:r>
          </w:p>
        </w:tc>
        <w:tc>
          <w:tcPr>
            <w:tcW w:w="3118" w:type="dxa"/>
            <w:vMerge/>
            <w:shd w:val="clear" w:color="auto" w:fill="auto"/>
            <w:tcMar>
              <w:top w:w="0" w:type="dxa"/>
              <w:left w:w="70" w:type="dxa"/>
              <w:bottom w:w="0" w:type="dxa"/>
              <w:right w:w="70" w:type="dxa"/>
            </w:tcMar>
            <w:vAlign w:val="center"/>
          </w:tcPr>
          <w:p w14:paraId="5B816EFE" w14:textId="77777777" w:rsidR="000E6072" w:rsidRPr="00F95F8E" w:rsidRDefault="000E6072" w:rsidP="003D33D7">
            <w:pPr>
              <w:spacing w:after="0"/>
              <w:ind w:firstLine="0"/>
              <w:rPr>
                <w:rFonts w:ascii="Garamond" w:hAnsi="Garamond"/>
                <w:iCs/>
                <w:sz w:val="24"/>
              </w:rPr>
            </w:pPr>
          </w:p>
        </w:tc>
      </w:tr>
      <w:tr w:rsidR="000E6072" w:rsidRPr="00F95F8E" w14:paraId="08719BE3" w14:textId="77777777" w:rsidTr="003D33D7">
        <w:trPr>
          <w:trHeight w:val="284"/>
        </w:trPr>
        <w:tc>
          <w:tcPr>
            <w:tcW w:w="1843" w:type="dxa"/>
            <w:vMerge/>
            <w:shd w:val="clear" w:color="auto" w:fill="auto"/>
            <w:tcMar>
              <w:top w:w="0" w:type="dxa"/>
              <w:left w:w="70" w:type="dxa"/>
              <w:bottom w:w="0" w:type="dxa"/>
              <w:right w:w="70" w:type="dxa"/>
            </w:tcMar>
            <w:vAlign w:val="center"/>
          </w:tcPr>
          <w:p w14:paraId="04C84E2D"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36BB685" w14:textId="77777777" w:rsidR="000E6072" w:rsidRPr="00F95F8E" w:rsidRDefault="000E6072" w:rsidP="003D33D7">
            <w:pPr>
              <w:spacing w:beforeAutospacing="1" w:after="0" w:afterAutospacing="1"/>
              <w:ind w:firstLine="0"/>
              <w:rPr>
                <w:rFonts w:ascii="Garamond" w:hAnsi="Garamond"/>
                <w:iCs/>
                <w:sz w:val="24"/>
              </w:rPr>
            </w:pPr>
          </w:p>
        </w:tc>
        <w:tc>
          <w:tcPr>
            <w:tcW w:w="2976" w:type="dxa"/>
            <w:shd w:val="clear" w:color="auto" w:fill="auto"/>
            <w:tcMar>
              <w:top w:w="0" w:type="dxa"/>
              <w:left w:w="70" w:type="dxa"/>
              <w:bottom w:w="0" w:type="dxa"/>
              <w:right w:w="70" w:type="dxa"/>
            </w:tcMar>
          </w:tcPr>
          <w:p w14:paraId="2645B933" w14:textId="77777777" w:rsidR="000E6072" w:rsidRPr="00F95F8E" w:rsidRDefault="000E6072" w:rsidP="003D33D7">
            <w:pPr>
              <w:spacing w:after="0"/>
              <w:ind w:firstLine="0"/>
              <w:rPr>
                <w:rFonts w:ascii="Garamond" w:hAnsi="Garamond"/>
                <w:sz w:val="24"/>
              </w:rPr>
            </w:pPr>
            <w:r w:rsidRPr="00F95F8E">
              <w:rPr>
                <w:rFonts w:ascii="Garamond" w:hAnsi="Garamond"/>
                <w:sz w:val="24"/>
              </w:rPr>
              <w:t>Categoria PLA 7</w:t>
            </w:r>
          </w:p>
        </w:tc>
        <w:tc>
          <w:tcPr>
            <w:tcW w:w="3118" w:type="dxa"/>
            <w:vMerge/>
            <w:shd w:val="clear" w:color="auto" w:fill="auto"/>
            <w:tcMar>
              <w:top w:w="0" w:type="dxa"/>
              <w:left w:w="70" w:type="dxa"/>
              <w:bottom w:w="0" w:type="dxa"/>
              <w:right w:w="70" w:type="dxa"/>
            </w:tcMar>
            <w:vAlign w:val="center"/>
          </w:tcPr>
          <w:p w14:paraId="5BDEABCC" w14:textId="77777777" w:rsidR="000E6072" w:rsidRPr="00F95F8E" w:rsidRDefault="000E6072" w:rsidP="003D33D7">
            <w:pPr>
              <w:spacing w:after="0"/>
              <w:ind w:firstLine="0"/>
              <w:rPr>
                <w:rFonts w:ascii="Garamond" w:hAnsi="Garamond"/>
                <w:iCs/>
                <w:sz w:val="24"/>
              </w:rPr>
            </w:pPr>
          </w:p>
        </w:tc>
      </w:tr>
      <w:tr w:rsidR="000E6072" w:rsidRPr="00F95F8E" w14:paraId="1EF51CD4" w14:textId="77777777" w:rsidTr="003D33D7">
        <w:trPr>
          <w:trHeight w:val="284"/>
        </w:trPr>
        <w:tc>
          <w:tcPr>
            <w:tcW w:w="1843" w:type="dxa"/>
            <w:vMerge/>
            <w:shd w:val="clear" w:color="auto" w:fill="auto"/>
            <w:tcMar>
              <w:top w:w="0" w:type="dxa"/>
              <w:left w:w="70" w:type="dxa"/>
              <w:bottom w:w="0" w:type="dxa"/>
              <w:right w:w="70" w:type="dxa"/>
            </w:tcMar>
            <w:vAlign w:val="center"/>
          </w:tcPr>
          <w:p w14:paraId="097600BA"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0F0687F6"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vAlign w:val="center"/>
          </w:tcPr>
          <w:p w14:paraId="089A982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PLA 6</w:t>
            </w:r>
          </w:p>
        </w:tc>
        <w:tc>
          <w:tcPr>
            <w:tcW w:w="3118" w:type="dxa"/>
            <w:vMerge/>
            <w:shd w:val="clear" w:color="auto" w:fill="auto"/>
            <w:tcMar>
              <w:top w:w="0" w:type="dxa"/>
              <w:left w:w="70" w:type="dxa"/>
              <w:bottom w:w="0" w:type="dxa"/>
              <w:right w:w="70" w:type="dxa"/>
            </w:tcMar>
            <w:vAlign w:val="center"/>
          </w:tcPr>
          <w:p w14:paraId="2DCCA57B" w14:textId="77777777" w:rsidR="000E6072" w:rsidRPr="00F95F8E" w:rsidRDefault="000E6072" w:rsidP="003D33D7">
            <w:pPr>
              <w:spacing w:after="0"/>
              <w:ind w:firstLine="0"/>
              <w:rPr>
                <w:rFonts w:ascii="Garamond" w:hAnsi="Garamond"/>
                <w:iCs/>
                <w:sz w:val="24"/>
              </w:rPr>
            </w:pPr>
          </w:p>
        </w:tc>
      </w:tr>
      <w:tr w:rsidR="000E6072" w:rsidRPr="00F95F8E" w14:paraId="6AB684E4" w14:textId="77777777" w:rsidTr="003D33D7">
        <w:trPr>
          <w:trHeight w:val="284"/>
        </w:trPr>
        <w:tc>
          <w:tcPr>
            <w:tcW w:w="1843" w:type="dxa"/>
            <w:vMerge/>
            <w:shd w:val="clear" w:color="auto" w:fill="auto"/>
            <w:tcMar>
              <w:top w:w="0" w:type="dxa"/>
              <w:left w:w="70" w:type="dxa"/>
              <w:bottom w:w="0" w:type="dxa"/>
              <w:right w:w="70" w:type="dxa"/>
            </w:tcMar>
            <w:vAlign w:val="center"/>
          </w:tcPr>
          <w:p w14:paraId="3C5FACE2"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D7838F6"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482E0D8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PLA 5</w:t>
            </w:r>
          </w:p>
        </w:tc>
        <w:tc>
          <w:tcPr>
            <w:tcW w:w="3118" w:type="dxa"/>
            <w:vMerge/>
            <w:shd w:val="clear" w:color="auto" w:fill="auto"/>
            <w:tcMar>
              <w:top w:w="0" w:type="dxa"/>
              <w:left w:w="70" w:type="dxa"/>
              <w:bottom w:w="0" w:type="dxa"/>
              <w:right w:w="70" w:type="dxa"/>
            </w:tcMar>
            <w:vAlign w:val="center"/>
          </w:tcPr>
          <w:p w14:paraId="29CAF8C6" w14:textId="77777777" w:rsidR="000E6072" w:rsidRPr="00F95F8E" w:rsidRDefault="000E6072" w:rsidP="003D33D7">
            <w:pPr>
              <w:spacing w:after="0"/>
              <w:ind w:firstLine="0"/>
              <w:rPr>
                <w:rFonts w:ascii="Garamond" w:hAnsi="Garamond"/>
                <w:iCs/>
                <w:sz w:val="24"/>
              </w:rPr>
            </w:pPr>
          </w:p>
        </w:tc>
      </w:tr>
      <w:tr w:rsidR="000E6072" w:rsidRPr="00F95F8E" w14:paraId="0ED93536" w14:textId="77777777" w:rsidTr="003D33D7">
        <w:trPr>
          <w:trHeight w:val="284"/>
        </w:trPr>
        <w:tc>
          <w:tcPr>
            <w:tcW w:w="1843" w:type="dxa"/>
            <w:vMerge/>
            <w:shd w:val="clear" w:color="auto" w:fill="auto"/>
            <w:tcMar>
              <w:top w:w="0" w:type="dxa"/>
              <w:left w:w="70" w:type="dxa"/>
              <w:bottom w:w="0" w:type="dxa"/>
              <w:right w:w="70" w:type="dxa"/>
            </w:tcMar>
            <w:vAlign w:val="center"/>
          </w:tcPr>
          <w:p w14:paraId="77150B2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D5A89D9"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1567353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PLA 4</w:t>
            </w:r>
          </w:p>
        </w:tc>
        <w:tc>
          <w:tcPr>
            <w:tcW w:w="3118" w:type="dxa"/>
            <w:vMerge/>
            <w:shd w:val="clear" w:color="auto" w:fill="auto"/>
            <w:tcMar>
              <w:top w:w="0" w:type="dxa"/>
              <w:left w:w="70" w:type="dxa"/>
              <w:bottom w:w="0" w:type="dxa"/>
              <w:right w:w="70" w:type="dxa"/>
            </w:tcMar>
            <w:vAlign w:val="center"/>
          </w:tcPr>
          <w:p w14:paraId="3370F0F8" w14:textId="77777777" w:rsidR="000E6072" w:rsidRPr="00F95F8E" w:rsidRDefault="000E6072" w:rsidP="003D33D7">
            <w:pPr>
              <w:spacing w:after="0"/>
              <w:ind w:firstLine="0"/>
              <w:rPr>
                <w:rFonts w:ascii="Garamond" w:hAnsi="Garamond"/>
                <w:iCs/>
                <w:sz w:val="24"/>
              </w:rPr>
            </w:pPr>
          </w:p>
        </w:tc>
      </w:tr>
      <w:tr w:rsidR="000E6072" w:rsidRPr="00F95F8E" w14:paraId="68D0FEAC" w14:textId="77777777" w:rsidTr="003D33D7">
        <w:trPr>
          <w:trHeight w:val="284"/>
        </w:trPr>
        <w:tc>
          <w:tcPr>
            <w:tcW w:w="1843" w:type="dxa"/>
            <w:vMerge/>
            <w:shd w:val="clear" w:color="auto" w:fill="auto"/>
            <w:tcMar>
              <w:top w:w="0" w:type="dxa"/>
              <w:left w:w="70" w:type="dxa"/>
              <w:bottom w:w="0" w:type="dxa"/>
              <w:right w:w="70" w:type="dxa"/>
            </w:tcMar>
            <w:vAlign w:val="center"/>
          </w:tcPr>
          <w:p w14:paraId="3DDB074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6B3CEAC"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B0C4AB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PLA 3</w:t>
            </w:r>
          </w:p>
        </w:tc>
        <w:tc>
          <w:tcPr>
            <w:tcW w:w="3118" w:type="dxa"/>
            <w:vMerge/>
            <w:shd w:val="clear" w:color="auto" w:fill="auto"/>
            <w:tcMar>
              <w:top w:w="0" w:type="dxa"/>
              <w:left w:w="70" w:type="dxa"/>
              <w:bottom w:w="0" w:type="dxa"/>
              <w:right w:w="70" w:type="dxa"/>
            </w:tcMar>
            <w:vAlign w:val="center"/>
          </w:tcPr>
          <w:p w14:paraId="719B2B17" w14:textId="77777777" w:rsidR="000E6072" w:rsidRPr="00F95F8E" w:rsidRDefault="000E6072" w:rsidP="003D33D7">
            <w:pPr>
              <w:spacing w:after="0"/>
              <w:ind w:firstLine="0"/>
              <w:rPr>
                <w:rFonts w:ascii="Garamond" w:hAnsi="Garamond"/>
                <w:iCs/>
                <w:sz w:val="24"/>
              </w:rPr>
            </w:pPr>
          </w:p>
        </w:tc>
      </w:tr>
      <w:tr w:rsidR="000E6072" w:rsidRPr="00F95F8E" w14:paraId="6FF73556" w14:textId="77777777" w:rsidTr="003D33D7">
        <w:trPr>
          <w:trHeight w:val="284"/>
        </w:trPr>
        <w:tc>
          <w:tcPr>
            <w:tcW w:w="1843" w:type="dxa"/>
            <w:vMerge/>
            <w:shd w:val="clear" w:color="auto" w:fill="auto"/>
            <w:tcMar>
              <w:top w:w="0" w:type="dxa"/>
              <w:left w:w="70" w:type="dxa"/>
              <w:bottom w:w="0" w:type="dxa"/>
              <w:right w:w="70" w:type="dxa"/>
            </w:tcMar>
            <w:vAlign w:val="center"/>
          </w:tcPr>
          <w:p w14:paraId="34C70D4A"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3558C93"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13FEC23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PLA 2</w:t>
            </w:r>
          </w:p>
        </w:tc>
        <w:tc>
          <w:tcPr>
            <w:tcW w:w="3118" w:type="dxa"/>
            <w:vMerge/>
            <w:shd w:val="clear" w:color="auto" w:fill="auto"/>
            <w:tcMar>
              <w:top w:w="0" w:type="dxa"/>
              <w:left w:w="70" w:type="dxa"/>
              <w:bottom w:w="0" w:type="dxa"/>
              <w:right w:w="70" w:type="dxa"/>
            </w:tcMar>
            <w:vAlign w:val="center"/>
          </w:tcPr>
          <w:p w14:paraId="2F6C7CA9" w14:textId="77777777" w:rsidR="000E6072" w:rsidRPr="00F95F8E" w:rsidRDefault="000E6072" w:rsidP="003D33D7">
            <w:pPr>
              <w:spacing w:after="0"/>
              <w:ind w:firstLine="0"/>
              <w:rPr>
                <w:rFonts w:ascii="Garamond" w:hAnsi="Garamond"/>
                <w:iCs/>
                <w:sz w:val="24"/>
              </w:rPr>
            </w:pPr>
          </w:p>
        </w:tc>
      </w:tr>
      <w:tr w:rsidR="000E6072" w:rsidRPr="00F95F8E" w14:paraId="762574DC" w14:textId="77777777" w:rsidTr="003D33D7">
        <w:trPr>
          <w:trHeight w:val="284"/>
        </w:trPr>
        <w:tc>
          <w:tcPr>
            <w:tcW w:w="1843" w:type="dxa"/>
            <w:vMerge/>
            <w:shd w:val="clear" w:color="auto" w:fill="auto"/>
            <w:tcMar>
              <w:top w:w="0" w:type="dxa"/>
              <w:left w:w="70" w:type="dxa"/>
              <w:bottom w:w="0" w:type="dxa"/>
              <w:right w:w="70" w:type="dxa"/>
            </w:tcMar>
            <w:vAlign w:val="center"/>
          </w:tcPr>
          <w:p w14:paraId="79C60B3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DA846D2"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7BB1AF0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PLA 1</w:t>
            </w:r>
          </w:p>
        </w:tc>
        <w:tc>
          <w:tcPr>
            <w:tcW w:w="3118" w:type="dxa"/>
            <w:vMerge/>
            <w:shd w:val="clear" w:color="auto" w:fill="auto"/>
            <w:tcMar>
              <w:top w:w="0" w:type="dxa"/>
              <w:left w:w="70" w:type="dxa"/>
              <w:bottom w:w="0" w:type="dxa"/>
              <w:right w:w="70" w:type="dxa"/>
            </w:tcMar>
            <w:vAlign w:val="center"/>
          </w:tcPr>
          <w:p w14:paraId="6A952125" w14:textId="77777777" w:rsidR="000E6072" w:rsidRPr="00F95F8E" w:rsidRDefault="000E6072" w:rsidP="003D33D7">
            <w:pPr>
              <w:spacing w:after="0"/>
              <w:ind w:firstLine="0"/>
              <w:rPr>
                <w:rFonts w:ascii="Garamond" w:hAnsi="Garamond"/>
                <w:iCs/>
                <w:sz w:val="24"/>
              </w:rPr>
            </w:pPr>
          </w:p>
        </w:tc>
      </w:tr>
      <w:tr w:rsidR="000E6072" w:rsidRPr="00F95F8E" w14:paraId="70BE42F0" w14:textId="77777777" w:rsidTr="003D33D7">
        <w:trPr>
          <w:trHeight w:val="284"/>
        </w:trPr>
        <w:tc>
          <w:tcPr>
            <w:tcW w:w="1843" w:type="dxa"/>
            <w:vMerge/>
            <w:shd w:val="clear" w:color="auto" w:fill="auto"/>
            <w:tcMar>
              <w:top w:w="0" w:type="dxa"/>
              <w:left w:w="70" w:type="dxa"/>
              <w:bottom w:w="0" w:type="dxa"/>
              <w:right w:w="70" w:type="dxa"/>
            </w:tcMar>
            <w:vAlign w:val="center"/>
          </w:tcPr>
          <w:p w14:paraId="160115C2"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42AC747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PLS</w:t>
            </w:r>
          </w:p>
        </w:tc>
        <w:tc>
          <w:tcPr>
            <w:tcW w:w="2976" w:type="dxa"/>
            <w:shd w:val="clear" w:color="auto" w:fill="auto"/>
            <w:tcMar>
              <w:top w:w="0" w:type="dxa"/>
              <w:left w:w="70" w:type="dxa"/>
              <w:bottom w:w="0" w:type="dxa"/>
              <w:right w:w="70" w:type="dxa"/>
            </w:tcMar>
            <w:vAlign w:val="center"/>
          </w:tcPr>
          <w:p w14:paraId="6CFBD90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PLS 5</w:t>
            </w:r>
          </w:p>
        </w:tc>
        <w:tc>
          <w:tcPr>
            <w:tcW w:w="3118" w:type="dxa"/>
            <w:vMerge/>
            <w:shd w:val="clear" w:color="auto" w:fill="auto"/>
            <w:tcMar>
              <w:top w:w="0" w:type="dxa"/>
              <w:left w:w="70" w:type="dxa"/>
              <w:bottom w:w="0" w:type="dxa"/>
              <w:right w:w="70" w:type="dxa"/>
            </w:tcMar>
            <w:vAlign w:val="center"/>
          </w:tcPr>
          <w:p w14:paraId="14C1FAC6" w14:textId="77777777" w:rsidR="000E6072" w:rsidRPr="00F95F8E" w:rsidRDefault="000E6072" w:rsidP="003D33D7">
            <w:pPr>
              <w:spacing w:after="0"/>
              <w:ind w:firstLine="0"/>
              <w:rPr>
                <w:rFonts w:ascii="Garamond" w:hAnsi="Garamond"/>
                <w:iCs/>
                <w:sz w:val="24"/>
              </w:rPr>
            </w:pPr>
          </w:p>
        </w:tc>
      </w:tr>
      <w:tr w:rsidR="000E6072" w:rsidRPr="00F95F8E" w14:paraId="13E6FA23" w14:textId="77777777" w:rsidTr="003D33D7">
        <w:trPr>
          <w:trHeight w:val="284"/>
        </w:trPr>
        <w:tc>
          <w:tcPr>
            <w:tcW w:w="1843" w:type="dxa"/>
            <w:vMerge/>
            <w:shd w:val="clear" w:color="auto" w:fill="auto"/>
            <w:tcMar>
              <w:top w:w="0" w:type="dxa"/>
              <w:left w:w="70" w:type="dxa"/>
              <w:bottom w:w="0" w:type="dxa"/>
              <w:right w:w="70" w:type="dxa"/>
            </w:tcMar>
            <w:vAlign w:val="center"/>
          </w:tcPr>
          <w:p w14:paraId="4E1AD63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697E9F1"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CF6C21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PLS 4</w:t>
            </w:r>
          </w:p>
        </w:tc>
        <w:tc>
          <w:tcPr>
            <w:tcW w:w="3118" w:type="dxa"/>
            <w:vMerge/>
            <w:shd w:val="clear" w:color="auto" w:fill="auto"/>
            <w:tcMar>
              <w:top w:w="0" w:type="dxa"/>
              <w:left w:w="70" w:type="dxa"/>
              <w:bottom w:w="0" w:type="dxa"/>
              <w:right w:w="70" w:type="dxa"/>
            </w:tcMar>
            <w:vAlign w:val="center"/>
          </w:tcPr>
          <w:p w14:paraId="61805919" w14:textId="77777777" w:rsidR="000E6072" w:rsidRPr="00F95F8E" w:rsidRDefault="000E6072" w:rsidP="003D33D7">
            <w:pPr>
              <w:spacing w:after="0"/>
              <w:ind w:firstLine="0"/>
              <w:rPr>
                <w:rFonts w:ascii="Garamond" w:hAnsi="Garamond"/>
                <w:iCs/>
                <w:sz w:val="24"/>
              </w:rPr>
            </w:pPr>
          </w:p>
        </w:tc>
      </w:tr>
      <w:tr w:rsidR="000E6072" w:rsidRPr="00F95F8E" w14:paraId="1C64223E" w14:textId="77777777" w:rsidTr="003D33D7">
        <w:trPr>
          <w:trHeight w:val="284"/>
        </w:trPr>
        <w:tc>
          <w:tcPr>
            <w:tcW w:w="1843" w:type="dxa"/>
            <w:vMerge/>
            <w:shd w:val="clear" w:color="auto" w:fill="auto"/>
            <w:tcMar>
              <w:top w:w="0" w:type="dxa"/>
              <w:left w:w="70" w:type="dxa"/>
              <w:bottom w:w="0" w:type="dxa"/>
              <w:right w:w="70" w:type="dxa"/>
            </w:tcMar>
            <w:vAlign w:val="center"/>
          </w:tcPr>
          <w:p w14:paraId="1F16D354"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49B60359"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6AB524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PLS 3</w:t>
            </w:r>
          </w:p>
        </w:tc>
        <w:tc>
          <w:tcPr>
            <w:tcW w:w="3118" w:type="dxa"/>
            <w:vMerge/>
            <w:shd w:val="clear" w:color="auto" w:fill="auto"/>
            <w:tcMar>
              <w:top w:w="0" w:type="dxa"/>
              <w:left w:w="70" w:type="dxa"/>
              <w:bottom w:w="0" w:type="dxa"/>
              <w:right w:w="70" w:type="dxa"/>
            </w:tcMar>
            <w:vAlign w:val="center"/>
          </w:tcPr>
          <w:p w14:paraId="557FA184" w14:textId="77777777" w:rsidR="000E6072" w:rsidRPr="00F95F8E" w:rsidRDefault="000E6072" w:rsidP="003D33D7">
            <w:pPr>
              <w:spacing w:after="0"/>
              <w:ind w:firstLine="0"/>
              <w:rPr>
                <w:rFonts w:ascii="Garamond" w:hAnsi="Garamond"/>
                <w:iCs/>
                <w:sz w:val="24"/>
              </w:rPr>
            </w:pPr>
          </w:p>
        </w:tc>
      </w:tr>
      <w:tr w:rsidR="000E6072" w:rsidRPr="00F95F8E" w14:paraId="280390A3" w14:textId="77777777" w:rsidTr="003D33D7">
        <w:trPr>
          <w:trHeight w:val="284"/>
        </w:trPr>
        <w:tc>
          <w:tcPr>
            <w:tcW w:w="1843" w:type="dxa"/>
            <w:vMerge/>
            <w:shd w:val="clear" w:color="auto" w:fill="auto"/>
            <w:tcMar>
              <w:top w:w="0" w:type="dxa"/>
              <w:left w:w="70" w:type="dxa"/>
              <w:bottom w:w="0" w:type="dxa"/>
              <w:right w:w="70" w:type="dxa"/>
            </w:tcMar>
            <w:vAlign w:val="center"/>
          </w:tcPr>
          <w:p w14:paraId="48825D78"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4C48A03B"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1937D6E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PLS 2</w:t>
            </w:r>
          </w:p>
        </w:tc>
        <w:tc>
          <w:tcPr>
            <w:tcW w:w="3118" w:type="dxa"/>
            <w:vMerge/>
            <w:shd w:val="clear" w:color="auto" w:fill="auto"/>
            <w:tcMar>
              <w:top w:w="0" w:type="dxa"/>
              <w:left w:w="70" w:type="dxa"/>
              <w:bottom w:w="0" w:type="dxa"/>
              <w:right w:w="70" w:type="dxa"/>
            </w:tcMar>
            <w:vAlign w:val="center"/>
          </w:tcPr>
          <w:p w14:paraId="0E3BD268" w14:textId="77777777" w:rsidR="000E6072" w:rsidRPr="00F95F8E" w:rsidRDefault="000E6072" w:rsidP="003D33D7">
            <w:pPr>
              <w:spacing w:after="0"/>
              <w:ind w:firstLine="0"/>
              <w:rPr>
                <w:rFonts w:ascii="Garamond" w:hAnsi="Garamond"/>
                <w:iCs/>
                <w:sz w:val="24"/>
              </w:rPr>
            </w:pPr>
          </w:p>
        </w:tc>
      </w:tr>
      <w:tr w:rsidR="000E6072" w:rsidRPr="00F95F8E" w14:paraId="7BB37B53" w14:textId="77777777" w:rsidTr="003D33D7">
        <w:trPr>
          <w:trHeight w:val="284"/>
        </w:trPr>
        <w:tc>
          <w:tcPr>
            <w:tcW w:w="1843" w:type="dxa"/>
            <w:vMerge/>
            <w:shd w:val="clear" w:color="auto" w:fill="auto"/>
            <w:tcMar>
              <w:top w:w="0" w:type="dxa"/>
              <w:left w:w="70" w:type="dxa"/>
              <w:bottom w:w="0" w:type="dxa"/>
              <w:right w:w="70" w:type="dxa"/>
            </w:tcMar>
            <w:vAlign w:val="center"/>
          </w:tcPr>
          <w:p w14:paraId="2BD0812D"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8F86B85"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D41B4C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PLS 1</w:t>
            </w:r>
          </w:p>
        </w:tc>
        <w:tc>
          <w:tcPr>
            <w:tcW w:w="3118" w:type="dxa"/>
            <w:vMerge/>
            <w:shd w:val="clear" w:color="auto" w:fill="auto"/>
            <w:tcMar>
              <w:top w:w="0" w:type="dxa"/>
              <w:left w:w="70" w:type="dxa"/>
              <w:bottom w:w="0" w:type="dxa"/>
              <w:right w:w="70" w:type="dxa"/>
            </w:tcMar>
            <w:vAlign w:val="center"/>
          </w:tcPr>
          <w:p w14:paraId="0CC1A3BF" w14:textId="77777777" w:rsidR="000E6072" w:rsidRPr="00F95F8E" w:rsidRDefault="000E6072" w:rsidP="003D33D7">
            <w:pPr>
              <w:spacing w:after="0"/>
              <w:ind w:firstLine="0"/>
              <w:rPr>
                <w:rFonts w:ascii="Garamond" w:hAnsi="Garamond"/>
                <w:iCs/>
                <w:sz w:val="24"/>
              </w:rPr>
            </w:pPr>
          </w:p>
        </w:tc>
      </w:tr>
      <w:tr w:rsidR="000E6072" w:rsidRPr="00F95F8E" w14:paraId="2F882EC2" w14:textId="77777777" w:rsidTr="003D33D7">
        <w:trPr>
          <w:trHeight w:val="284"/>
        </w:trPr>
        <w:tc>
          <w:tcPr>
            <w:tcW w:w="1843" w:type="dxa"/>
            <w:vMerge/>
            <w:shd w:val="clear" w:color="auto" w:fill="auto"/>
            <w:tcMar>
              <w:top w:w="0" w:type="dxa"/>
              <w:left w:w="70" w:type="dxa"/>
              <w:bottom w:w="0" w:type="dxa"/>
              <w:right w:w="70" w:type="dxa"/>
            </w:tcMar>
            <w:vAlign w:val="center"/>
          </w:tcPr>
          <w:p w14:paraId="2F8F0E0C"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1E1AB59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w:t>
            </w:r>
          </w:p>
        </w:tc>
        <w:tc>
          <w:tcPr>
            <w:tcW w:w="2976" w:type="dxa"/>
            <w:shd w:val="clear" w:color="auto" w:fill="auto"/>
            <w:tcMar>
              <w:top w:w="0" w:type="dxa"/>
              <w:left w:w="70" w:type="dxa"/>
              <w:bottom w:w="0" w:type="dxa"/>
              <w:right w:w="70" w:type="dxa"/>
            </w:tcMar>
            <w:vAlign w:val="center"/>
          </w:tcPr>
          <w:p w14:paraId="01B5CD9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9</w:t>
            </w:r>
          </w:p>
        </w:tc>
        <w:tc>
          <w:tcPr>
            <w:tcW w:w="3118" w:type="dxa"/>
            <w:vMerge/>
            <w:shd w:val="clear" w:color="auto" w:fill="auto"/>
            <w:tcMar>
              <w:top w:w="0" w:type="dxa"/>
              <w:left w:w="70" w:type="dxa"/>
              <w:bottom w:w="0" w:type="dxa"/>
              <w:right w:w="70" w:type="dxa"/>
            </w:tcMar>
            <w:vAlign w:val="center"/>
          </w:tcPr>
          <w:p w14:paraId="369C918A" w14:textId="77777777" w:rsidR="000E6072" w:rsidRPr="00F95F8E" w:rsidRDefault="000E6072" w:rsidP="003D33D7">
            <w:pPr>
              <w:spacing w:after="0"/>
              <w:ind w:firstLine="0"/>
              <w:rPr>
                <w:rFonts w:ascii="Garamond" w:hAnsi="Garamond"/>
                <w:iCs/>
                <w:sz w:val="24"/>
              </w:rPr>
            </w:pPr>
          </w:p>
        </w:tc>
      </w:tr>
      <w:tr w:rsidR="000E6072" w:rsidRPr="00F95F8E" w14:paraId="19547093" w14:textId="77777777" w:rsidTr="003D33D7">
        <w:trPr>
          <w:trHeight w:val="284"/>
        </w:trPr>
        <w:tc>
          <w:tcPr>
            <w:tcW w:w="1843" w:type="dxa"/>
            <w:vMerge/>
            <w:shd w:val="clear" w:color="auto" w:fill="auto"/>
            <w:tcMar>
              <w:top w:w="0" w:type="dxa"/>
              <w:left w:w="70" w:type="dxa"/>
              <w:bottom w:w="0" w:type="dxa"/>
              <w:right w:w="70" w:type="dxa"/>
            </w:tcMar>
            <w:vAlign w:val="center"/>
          </w:tcPr>
          <w:p w14:paraId="167687DE"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C471CC0"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F26C81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8</w:t>
            </w:r>
          </w:p>
        </w:tc>
        <w:tc>
          <w:tcPr>
            <w:tcW w:w="3118" w:type="dxa"/>
            <w:vMerge/>
            <w:shd w:val="clear" w:color="auto" w:fill="auto"/>
            <w:tcMar>
              <w:top w:w="0" w:type="dxa"/>
              <w:left w:w="70" w:type="dxa"/>
              <w:bottom w:w="0" w:type="dxa"/>
              <w:right w:w="70" w:type="dxa"/>
            </w:tcMar>
            <w:vAlign w:val="center"/>
          </w:tcPr>
          <w:p w14:paraId="7DD6179A" w14:textId="77777777" w:rsidR="000E6072" w:rsidRPr="00F95F8E" w:rsidRDefault="000E6072" w:rsidP="003D33D7">
            <w:pPr>
              <w:spacing w:after="0"/>
              <w:ind w:firstLine="0"/>
              <w:rPr>
                <w:rFonts w:ascii="Garamond" w:hAnsi="Garamond"/>
                <w:iCs/>
                <w:sz w:val="24"/>
              </w:rPr>
            </w:pPr>
          </w:p>
        </w:tc>
      </w:tr>
      <w:tr w:rsidR="000E6072" w:rsidRPr="00F95F8E" w14:paraId="70D36924" w14:textId="77777777" w:rsidTr="003D33D7">
        <w:trPr>
          <w:trHeight w:val="284"/>
        </w:trPr>
        <w:tc>
          <w:tcPr>
            <w:tcW w:w="1843" w:type="dxa"/>
            <w:vMerge/>
            <w:shd w:val="clear" w:color="auto" w:fill="auto"/>
            <w:tcMar>
              <w:top w:w="0" w:type="dxa"/>
              <w:left w:w="70" w:type="dxa"/>
              <w:bottom w:w="0" w:type="dxa"/>
              <w:right w:w="70" w:type="dxa"/>
            </w:tcMar>
            <w:vAlign w:val="center"/>
          </w:tcPr>
          <w:p w14:paraId="576F742B"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9C87B5F"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4B31DEF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7</w:t>
            </w:r>
          </w:p>
        </w:tc>
        <w:tc>
          <w:tcPr>
            <w:tcW w:w="3118" w:type="dxa"/>
            <w:vMerge/>
            <w:shd w:val="clear" w:color="auto" w:fill="auto"/>
            <w:tcMar>
              <w:top w:w="0" w:type="dxa"/>
              <w:left w:w="70" w:type="dxa"/>
              <w:bottom w:w="0" w:type="dxa"/>
              <w:right w:w="70" w:type="dxa"/>
            </w:tcMar>
            <w:vAlign w:val="center"/>
          </w:tcPr>
          <w:p w14:paraId="5343F323" w14:textId="77777777" w:rsidR="000E6072" w:rsidRPr="00F95F8E" w:rsidRDefault="000E6072" w:rsidP="003D33D7">
            <w:pPr>
              <w:spacing w:after="0"/>
              <w:ind w:firstLine="0"/>
              <w:rPr>
                <w:rFonts w:ascii="Garamond" w:hAnsi="Garamond"/>
                <w:iCs/>
                <w:sz w:val="24"/>
              </w:rPr>
            </w:pPr>
          </w:p>
        </w:tc>
      </w:tr>
      <w:tr w:rsidR="000E6072" w:rsidRPr="00F95F8E" w14:paraId="33BC31CA" w14:textId="77777777" w:rsidTr="003D33D7">
        <w:trPr>
          <w:trHeight w:val="284"/>
        </w:trPr>
        <w:tc>
          <w:tcPr>
            <w:tcW w:w="1843" w:type="dxa"/>
            <w:vMerge/>
            <w:shd w:val="clear" w:color="auto" w:fill="auto"/>
            <w:tcMar>
              <w:top w:w="0" w:type="dxa"/>
              <w:left w:w="70" w:type="dxa"/>
              <w:bottom w:w="0" w:type="dxa"/>
              <w:right w:w="70" w:type="dxa"/>
            </w:tcMar>
            <w:vAlign w:val="center"/>
          </w:tcPr>
          <w:p w14:paraId="79758BB3"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D7D5B86"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D2CE32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6</w:t>
            </w:r>
          </w:p>
        </w:tc>
        <w:tc>
          <w:tcPr>
            <w:tcW w:w="3118" w:type="dxa"/>
            <w:vMerge/>
            <w:shd w:val="clear" w:color="auto" w:fill="auto"/>
            <w:tcMar>
              <w:top w:w="0" w:type="dxa"/>
              <w:left w:w="70" w:type="dxa"/>
              <w:bottom w:w="0" w:type="dxa"/>
              <w:right w:w="70" w:type="dxa"/>
            </w:tcMar>
            <w:vAlign w:val="center"/>
          </w:tcPr>
          <w:p w14:paraId="7E12D682" w14:textId="77777777" w:rsidR="000E6072" w:rsidRPr="00F95F8E" w:rsidRDefault="000E6072" w:rsidP="003D33D7">
            <w:pPr>
              <w:spacing w:after="0"/>
              <w:ind w:firstLine="0"/>
              <w:rPr>
                <w:rFonts w:ascii="Garamond" w:hAnsi="Garamond"/>
                <w:iCs/>
                <w:sz w:val="24"/>
              </w:rPr>
            </w:pPr>
          </w:p>
        </w:tc>
      </w:tr>
      <w:tr w:rsidR="000E6072" w:rsidRPr="00F95F8E" w14:paraId="2172F6A0" w14:textId="77777777" w:rsidTr="003D33D7">
        <w:trPr>
          <w:trHeight w:val="284"/>
        </w:trPr>
        <w:tc>
          <w:tcPr>
            <w:tcW w:w="1843" w:type="dxa"/>
            <w:vMerge/>
            <w:shd w:val="clear" w:color="auto" w:fill="auto"/>
            <w:tcMar>
              <w:top w:w="0" w:type="dxa"/>
              <w:left w:w="70" w:type="dxa"/>
              <w:bottom w:w="0" w:type="dxa"/>
              <w:right w:w="70" w:type="dxa"/>
            </w:tcMar>
            <w:vAlign w:val="center"/>
          </w:tcPr>
          <w:p w14:paraId="55CECFE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A0A8943"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140BFF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5</w:t>
            </w:r>
          </w:p>
        </w:tc>
        <w:tc>
          <w:tcPr>
            <w:tcW w:w="3118" w:type="dxa"/>
            <w:vMerge/>
            <w:shd w:val="clear" w:color="auto" w:fill="auto"/>
            <w:tcMar>
              <w:top w:w="0" w:type="dxa"/>
              <w:left w:w="70" w:type="dxa"/>
              <w:bottom w:w="0" w:type="dxa"/>
              <w:right w:w="70" w:type="dxa"/>
            </w:tcMar>
            <w:vAlign w:val="center"/>
          </w:tcPr>
          <w:p w14:paraId="2C10F425" w14:textId="77777777" w:rsidR="000E6072" w:rsidRPr="00F95F8E" w:rsidRDefault="000E6072" w:rsidP="003D33D7">
            <w:pPr>
              <w:spacing w:after="0"/>
              <w:ind w:firstLine="0"/>
              <w:rPr>
                <w:rFonts w:ascii="Garamond" w:hAnsi="Garamond"/>
                <w:iCs/>
                <w:sz w:val="24"/>
              </w:rPr>
            </w:pPr>
          </w:p>
        </w:tc>
      </w:tr>
      <w:tr w:rsidR="000E6072" w:rsidRPr="00F95F8E" w14:paraId="3D734727" w14:textId="77777777" w:rsidTr="003D33D7">
        <w:trPr>
          <w:trHeight w:val="284"/>
        </w:trPr>
        <w:tc>
          <w:tcPr>
            <w:tcW w:w="1843" w:type="dxa"/>
            <w:vMerge/>
            <w:shd w:val="clear" w:color="auto" w:fill="auto"/>
            <w:tcMar>
              <w:top w:w="0" w:type="dxa"/>
              <w:left w:w="70" w:type="dxa"/>
              <w:bottom w:w="0" w:type="dxa"/>
              <w:right w:w="70" w:type="dxa"/>
            </w:tcMar>
            <w:vAlign w:val="center"/>
          </w:tcPr>
          <w:p w14:paraId="526C2C88"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AF53BC8"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4D0325B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4</w:t>
            </w:r>
          </w:p>
        </w:tc>
        <w:tc>
          <w:tcPr>
            <w:tcW w:w="3118" w:type="dxa"/>
            <w:vMerge/>
            <w:shd w:val="clear" w:color="auto" w:fill="auto"/>
            <w:tcMar>
              <w:top w:w="0" w:type="dxa"/>
              <w:left w:w="70" w:type="dxa"/>
              <w:bottom w:w="0" w:type="dxa"/>
              <w:right w:w="70" w:type="dxa"/>
            </w:tcMar>
            <w:vAlign w:val="center"/>
          </w:tcPr>
          <w:p w14:paraId="0CCA06CB" w14:textId="77777777" w:rsidR="000E6072" w:rsidRPr="00F95F8E" w:rsidRDefault="000E6072" w:rsidP="003D33D7">
            <w:pPr>
              <w:spacing w:after="0"/>
              <w:ind w:firstLine="0"/>
              <w:rPr>
                <w:rFonts w:ascii="Garamond" w:hAnsi="Garamond"/>
                <w:iCs/>
                <w:sz w:val="24"/>
              </w:rPr>
            </w:pPr>
          </w:p>
        </w:tc>
      </w:tr>
      <w:tr w:rsidR="000E6072" w:rsidRPr="00F95F8E" w14:paraId="7B332359" w14:textId="77777777" w:rsidTr="003D33D7">
        <w:trPr>
          <w:trHeight w:val="284"/>
        </w:trPr>
        <w:tc>
          <w:tcPr>
            <w:tcW w:w="1843" w:type="dxa"/>
            <w:vMerge/>
            <w:shd w:val="clear" w:color="auto" w:fill="auto"/>
            <w:tcMar>
              <w:top w:w="0" w:type="dxa"/>
              <w:left w:w="70" w:type="dxa"/>
              <w:bottom w:w="0" w:type="dxa"/>
              <w:right w:w="70" w:type="dxa"/>
            </w:tcMar>
            <w:vAlign w:val="center"/>
          </w:tcPr>
          <w:p w14:paraId="0A7D7FD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0B9EC27D"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497E54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3</w:t>
            </w:r>
          </w:p>
        </w:tc>
        <w:tc>
          <w:tcPr>
            <w:tcW w:w="3118" w:type="dxa"/>
            <w:vMerge/>
            <w:shd w:val="clear" w:color="auto" w:fill="auto"/>
            <w:tcMar>
              <w:top w:w="0" w:type="dxa"/>
              <w:left w:w="70" w:type="dxa"/>
              <w:bottom w:w="0" w:type="dxa"/>
              <w:right w:w="70" w:type="dxa"/>
            </w:tcMar>
            <w:vAlign w:val="center"/>
          </w:tcPr>
          <w:p w14:paraId="32442458" w14:textId="77777777" w:rsidR="000E6072" w:rsidRPr="00F95F8E" w:rsidRDefault="000E6072" w:rsidP="003D33D7">
            <w:pPr>
              <w:spacing w:after="0"/>
              <w:ind w:firstLine="0"/>
              <w:rPr>
                <w:rFonts w:ascii="Garamond" w:hAnsi="Garamond"/>
                <w:iCs/>
                <w:sz w:val="24"/>
              </w:rPr>
            </w:pPr>
          </w:p>
        </w:tc>
      </w:tr>
      <w:tr w:rsidR="000E6072" w:rsidRPr="00F95F8E" w14:paraId="231D327B" w14:textId="77777777" w:rsidTr="003D33D7">
        <w:trPr>
          <w:trHeight w:val="284"/>
        </w:trPr>
        <w:tc>
          <w:tcPr>
            <w:tcW w:w="1843" w:type="dxa"/>
            <w:vMerge/>
            <w:shd w:val="clear" w:color="auto" w:fill="auto"/>
            <w:tcMar>
              <w:top w:w="0" w:type="dxa"/>
              <w:left w:w="70" w:type="dxa"/>
              <w:bottom w:w="0" w:type="dxa"/>
              <w:right w:w="70" w:type="dxa"/>
            </w:tcMar>
            <w:vAlign w:val="center"/>
          </w:tcPr>
          <w:p w14:paraId="73E0164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6C4634F"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722B7B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2</w:t>
            </w:r>
          </w:p>
        </w:tc>
        <w:tc>
          <w:tcPr>
            <w:tcW w:w="3118" w:type="dxa"/>
            <w:vMerge/>
            <w:shd w:val="clear" w:color="auto" w:fill="auto"/>
            <w:tcMar>
              <w:top w:w="0" w:type="dxa"/>
              <w:left w:w="70" w:type="dxa"/>
              <w:bottom w:w="0" w:type="dxa"/>
              <w:right w:w="70" w:type="dxa"/>
            </w:tcMar>
            <w:vAlign w:val="center"/>
          </w:tcPr>
          <w:p w14:paraId="39EF0EF2" w14:textId="77777777" w:rsidR="000E6072" w:rsidRPr="00F95F8E" w:rsidRDefault="000E6072" w:rsidP="003D33D7">
            <w:pPr>
              <w:spacing w:after="0"/>
              <w:ind w:firstLine="0"/>
              <w:rPr>
                <w:rFonts w:ascii="Garamond" w:hAnsi="Garamond"/>
                <w:iCs/>
                <w:sz w:val="24"/>
              </w:rPr>
            </w:pPr>
          </w:p>
        </w:tc>
      </w:tr>
      <w:tr w:rsidR="000E6072" w:rsidRPr="00F95F8E" w14:paraId="30CA2946" w14:textId="77777777" w:rsidTr="003D33D7">
        <w:trPr>
          <w:trHeight w:val="284"/>
        </w:trPr>
        <w:tc>
          <w:tcPr>
            <w:tcW w:w="1843" w:type="dxa"/>
            <w:vMerge/>
            <w:shd w:val="clear" w:color="auto" w:fill="auto"/>
            <w:tcMar>
              <w:top w:w="0" w:type="dxa"/>
              <w:left w:w="70" w:type="dxa"/>
              <w:bottom w:w="0" w:type="dxa"/>
              <w:right w:w="70" w:type="dxa"/>
            </w:tcMar>
            <w:vAlign w:val="center"/>
          </w:tcPr>
          <w:p w14:paraId="322666F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0649A446"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522FB2E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FC 1</w:t>
            </w:r>
          </w:p>
        </w:tc>
        <w:tc>
          <w:tcPr>
            <w:tcW w:w="3118" w:type="dxa"/>
            <w:vMerge/>
            <w:shd w:val="clear" w:color="auto" w:fill="auto"/>
            <w:tcMar>
              <w:top w:w="0" w:type="dxa"/>
              <w:left w:w="70" w:type="dxa"/>
              <w:bottom w:w="0" w:type="dxa"/>
              <w:right w:w="70" w:type="dxa"/>
            </w:tcMar>
            <w:vAlign w:val="center"/>
          </w:tcPr>
          <w:p w14:paraId="0AEFE8FF" w14:textId="77777777" w:rsidR="000E6072" w:rsidRPr="00F95F8E" w:rsidRDefault="000E6072" w:rsidP="003D33D7">
            <w:pPr>
              <w:spacing w:after="0"/>
              <w:ind w:firstLine="0"/>
              <w:rPr>
                <w:rFonts w:ascii="Garamond" w:hAnsi="Garamond"/>
                <w:iCs/>
                <w:sz w:val="24"/>
              </w:rPr>
            </w:pPr>
          </w:p>
        </w:tc>
      </w:tr>
      <w:tr w:rsidR="000E6072" w:rsidRPr="00F95F8E" w14:paraId="12ECCEE5" w14:textId="77777777" w:rsidTr="003D33D7">
        <w:trPr>
          <w:trHeight w:val="284"/>
        </w:trPr>
        <w:tc>
          <w:tcPr>
            <w:tcW w:w="1843" w:type="dxa"/>
            <w:vMerge/>
            <w:shd w:val="clear" w:color="auto" w:fill="auto"/>
            <w:tcMar>
              <w:top w:w="0" w:type="dxa"/>
              <w:left w:w="70" w:type="dxa"/>
              <w:bottom w:w="0" w:type="dxa"/>
              <w:right w:w="70" w:type="dxa"/>
            </w:tcMar>
            <w:vAlign w:val="center"/>
          </w:tcPr>
          <w:p w14:paraId="569E2377"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0BC37F8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w:t>
            </w:r>
          </w:p>
        </w:tc>
        <w:tc>
          <w:tcPr>
            <w:tcW w:w="2976" w:type="dxa"/>
            <w:shd w:val="clear" w:color="auto" w:fill="auto"/>
            <w:tcMar>
              <w:top w:w="0" w:type="dxa"/>
              <w:left w:w="70" w:type="dxa"/>
              <w:bottom w:w="0" w:type="dxa"/>
              <w:right w:w="70" w:type="dxa"/>
            </w:tcMar>
            <w:vAlign w:val="center"/>
          </w:tcPr>
          <w:p w14:paraId="6600E63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9</w:t>
            </w:r>
          </w:p>
        </w:tc>
        <w:tc>
          <w:tcPr>
            <w:tcW w:w="3118" w:type="dxa"/>
            <w:vMerge/>
            <w:shd w:val="clear" w:color="auto" w:fill="auto"/>
            <w:tcMar>
              <w:top w:w="0" w:type="dxa"/>
              <w:left w:w="70" w:type="dxa"/>
              <w:bottom w:w="0" w:type="dxa"/>
              <w:right w:w="70" w:type="dxa"/>
            </w:tcMar>
            <w:vAlign w:val="center"/>
          </w:tcPr>
          <w:p w14:paraId="4B8D9DD5" w14:textId="77777777" w:rsidR="000E6072" w:rsidRPr="00F95F8E" w:rsidRDefault="000E6072" w:rsidP="003D33D7">
            <w:pPr>
              <w:spacing w:after="0"/>
              <w:ind w:firstLine="0"/>
              <w:rPr>
                <w:rFonts w:ascii="Garamond" w:hAnsi="Garamond"/>
                <w:iCs/>
                <w:sz w:val="24"/>
              </w:rPr>
            </w:pPr>
          </w:p>
        </w:tc>
      </w:tr>
      <w:tr w:rsidR="000E6072" w:rsidRPr="00F95F8E" w14:paraId="37B05902" w14:textId="77777777" w:rsidTr="003D33D7">
        <w:trPr>
          <w:trHeight w:val="284"/>
        </w:trPr>
        <w:tc>
          <w:tcPr>
            <w:tcW w:w="1843" w:type="dxa"/>
            <w:vMerge/>
            <w:shd w:val="clear" w:color="auto" w:fill="auto"/>
            <w:tcMar>
              <w:top w:w="0" w:type="dxa"/>
              <w:left w:w="70" w:type="dxa"/>
              <w:bottom w:w="0" w:type="dxa"/>
              <w:right w:w="70" w:type="dxa"/>
            </w:tcMar>
            <w:vAlign w:val="center"/>
          </w:tcPr>
          <w:p w14:paraId="21C9EADB"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A4387DB"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BBFD48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8</w:t>
            </w:r>
          </w:p>
        </w:tc>
        <w:tc>
          <w:tcPr>
            <w:tcW w:w="3118" w:type="dxa"/>
            <w:vMerge/>
            <w:shd w:val="clear" w:color="auto" w:fill="auto"/>
            <w:tcMar>
              <w:top w:w="0" w:type="dxa"/>
              <w:left w:w="70" w:type="dxa"/>
              <w:bottom w:w="0" w:type="dxa"/>
              <w:right w:w="70" w:type="dxa"/>
            </w:tcMar>
            <w:vAlign w:val="center"/>
          </w:tcPr>
          <w:p w14:paraId="3948C4BD" w14:textId="77777777" w:rsidR="000E6072" w:rsidRPr="00F95F8E" w:rsidRDefault="000E6072" w:rsidP="003D33D7">
            <w:pPr>
              <w:spacing w:after="0"/>
              <w:ind w:firstLine="0"/>
              <w:rPr>
                <w:rFonts w:ascii="Garamond" w:hAnsi="Garamond"/>
                <w:iCs/>
                <w:sz w:val="24"/>
              </w:rPr>
            </w:pPr>
          </w:p>
        </w:tc>
      </w:tr>
      <w:tr w:rsidR="000E6072" w:rsidRPr="00F95F8E" w14:paraId="3750217A" w14:textId="77777777" w:rsidTr="003D33D7">
        <w:trPr>
          <w:trHeight w:val="284"/>
        </w:trPr>
        <w:tc>
          <w:tcPr>
            <w:tcW w:w="1843" w:type="dxa"/>
            <w:vMerge/>
            <w:shd w:val="clear" w:color="auto" w:fill="auto"/>
            <w:tcMar>
              <w:top w:w="0" w:type="dxa"/>
              <w:left w:w="70" w:type="dxa"/>
              <w:bottom w:w="0" w:type="dxa"/>
              <w:right w:w="70" w:type="dxa"/>
            </w:tcMar>
            <w:vAlign w:val="center"/>
          </w:tcPr>
          <w:p w14:paraId="03536D1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28D744F"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77B3C9D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7</w:t>
            </w:r>
          </w:p>
        </w:tc>
        <w:tc>
          <w:tcPr>
            <w:tcW w:w="3118" w:type="dxa"/>
            <w:vMerge/>
            <w:shd w:val="clear" w:color="auto" w:fill="auto"/>
            <w:tcMar>
              <w:top w:w="0" w:type="dxa"/>
              <w:left w:w="70" w:type="dxa"/>
              <w:bottom w:w="0" w:type="dxa"/>
              <w:right w:w="70" w:type="dxa"/>
            </w:tcMar>
            <w:vAlign w:val="center"/>
          </w:tcPr>
          <w:p w14:paraId="47528D4D" w14:textId="77777777" w:rsidR="000E6072" w:rsidRPr="00F95F8E" w:rsidRDefault="000E6072" w:rsidP="003D33D7">
            <w:pPr>
              <w:spacing w:after="0"/>
              <w:ind w:firstLine="0"/>
              <w:rPr>
                <w:rFonts w:ascii="Garamond" w:hAnsi="Garamond"/>
                <w:iCs/>
                <w:sz w:val="24"/>
              </w:rPr>
            </w:pPr>
          </w:p>
        </w:tc>
      </w:tr>
      <w:tr w:rsidR="000E6072" w:rsidRPr="00F95F8E" w14:paraId="698361F9" w14:textId="77777777" w:rsidTr="003D33D7">
        <w:trPr>
          <w:trHeight w:val="284"/>
        </w:trPr>
        <w:tc>
          <w:tcPr>
            <w:tcW w:w="1843" w:type="dxa"/>
            <w:vMerge/>
            <w:shd w:val="clear" w:color="auto" w:fill="auto"/>
            <w:tcMar>
              <w:top w:w="0" w:type="dxa"/>
              <w:left w:w="70" w:type="dxa"/>
              <w:bottom w:w="0" w:type="dxa"/>
              <w:right w:w="70" w:type="dxa"/>
            </w:tcMar>
            <w:vAlign w:val="center"/>
          </w:tcPr>
          <w:p w14:paraId="18210DA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471497D4"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7C117EA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6</w:t>
            </w:r>
          </w:p>
        </w:tc>
        <w:tc>
          <w:tcPr>
            <w:tcW w:w="3118" w:type="dxa"/>
            <w:vMerge/>
            <w:shd w:val="clear" w:color="auto" w:fill="auto"/>
            <w:tcMar>
              <w:top w:w="0" w:type="dxa"/>
              <w:left w:w="70" w:type="dxa"/>
              <w:bottom w:w="0" w:type="dxa"/>
              <w:right w:w="70" w:type="dxa"/>
            </w:tcMar>
            <w:vAlign w:val="center"/>
          </w:tcPr>
          <w:p w14:paraId="46348FF4" w14:textId="77777777" w:rsidR="000E6072" w:rsidRPr="00F95F8E" w:rsidRDefault="000E6072" w:rsidP="003D33D7">
            <w:pPr>
              <w:spacing w:after="0"/>
              <w:ind w:firstLine="0"/>
              <w:rPr>
                <w:rFonts w:ascii="Garamond" w:hAnsi="Garamond"/>
                <w:iCs/>
                <w:sz w:val="24"/>
              </w:rPr>
            </w:pPr>
          </w:p>
        </w:tc>
      </w:tr>
      <w:tr w:rsidR="000E6072" w:rsidRPr="00F95F8E" w14:paraId="2F77EC27" w14:textId="77777777" w:rsidTr="003D33D7">
        <w:trPr>
          <w:trHeight w:val="284"/>
        </w:trPr>
        <w:tc>
          <w:tcPr>
            <w:tcW w:w="1843" w:type="dxa"/>
            <w:vMerge/>
            <w:shd w:val="clear" w:color="auto" w:fill="auto"/>
            <w:tcMar>
              <w:top w:w="0" w:type="dxa"/>
              <w:left w:w="70" w:type="dxa"/>
              <w:bottom w:w="0" w:type="dxa"/>
              <w:right w:w="70" w:type="dxa"/>
            </w:tcMar>
            <w:vAlign w:val="center"/>
          </w:tcPr>
          <w:p w14:paraId="70528198"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84292E4"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1D09F33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5</w:t>
            </w:r>
          </w:p>
        </w:tc>
        <w:tc>
          <w:tcPr>
            <w:tcW w:w="3118" w:type="dxa"/>
            <w:vMerge/>
            <w:shd w:val="clear" w:color="auto" w:fill="auto"/>
            <w:tcMar>
              <w:top w:w="0" w:type="dxa"/>
              <w:left w:w="70" w:type="dxa"/>
              <w:bottom w:w="0" w:type="dxa"/>
              <w:right w:w="70" w:type="dxa"/>
            </w:tcMar>
            <w:vAlign w:val="center"/>
          </w:tcPr>
          <w:p w14:paraId="21C57721" w14:textId="77777777" w:rsidR="000E6072" w:rsidRPr="00F95F8E" w:rsidRDefault="000E6072" w:rsidP="003D33D7">
            <w:pPr>
              <w:spacing w:after="0"/>
              <w:ind w:firstLine="0"/>
              <w:rPr>
                <w:rFonts w:ascii="Garamond" w:hAnsi="Garamond"/>
                <w:iCs/>
                <w:sz w:val="24"/>
              </w:rPr>
            </w:pPr>
          </w:p>
        </w:tc>
      </w:tr>
      <w:tr w:rsidR="000E6072" w:rsidRPr="00F95F8E" w14:paraId="3E60EC94" w14:textId="77777777" w:rsidTr="003D33D7">
        <w:trPr>
          <w:trHeight w:val="284"/>
        </w:trPr>
        <w:tc>
          <w:tcPr>
            <w:tcW w:w="1843" w:type="dxa"/>
            <w:vMerge/>
            <w:shd w:val="clear" w:color="auto" w:fill="auto"/>
            <w:tcMar>
              <w:top w:w="0" w:type="dxa"/>
              <w:left w:w="70" w:type="dxa"/>
              <w:bottom w:w="0" w:type="dxa"/>
              <w:right w:w="70" w:type="dxa"/>
            </w:tcMar>
            <w:vAlign w:val="center"/>
          </w:tcPr>
          <w:p w14:paraId="26AB72BB"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A5D2C41"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377758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4</w:t>
            </w:r>
          </w:p>
        </w:tc>
        <w:tc>
          <w:tcPr>
            <w:tcW w:w="3118" w:type="dxa"/>
            <w:vMerge/>
            <w:shd w:val="clear" w:color="auto" w:fill="auto"/>
            <w:tcMar>
              <w:top w:w="0" w:type="dxa"/>
              <w:left w:w="70" w:type="dxa"/>
              <w:bottom w:w="0" w:type="dxa"/>
              <w:right w:w="70" w:type="dxa"/>
            </w:tcMar>
            <w:vAlign w:val="center"/>
          </w:tcPr>
          <w:p w14:paraId="18E5AE6B" w14:textId="77777777" w:rsidR="000E6072" w:rsidRPr="00F95F8E" w:rsidRDefault="000E6072" w:rsidP="003D33D7">
            <w:pPr>
              <w:spacing w:after="0"/>
              <w:ind w:firstLine="0"/>
              <w:rPr>
                <w:rFonts w:ascii="Garamond" w:hAnsi="Garamond"/>
                <w:iCs/>
                <w:sz w:val="24"/>
              </w:rPr>
            </w:pPr>
          </w:p>
        </w:tc>
      </w:tr>
      <w:tr w:rsidR="000E6072" w:rsidRPr="00F95F8E" w14:paraId="59D18D9A" w14:textId="77777777" w:rsidTr="003D33D7">
        <w:trPr>
          <w:trHeight w:val="284"/>
        </w:trPr>
        <w:tc>
          <w:tcPr>
            <w:tcW w:w="1843" w:type="dxa"/>
            <w:vMerge/>
            <w:shd w:val="clear" w:color="auto" w:fill="auto"/>
            <w:tcMar>
              <w:top w:w="0" w:type="dxa"/>
              <w:left w:w="70" w:type="dxa"/>
              <w:bottom w:w="0" w:type="dxa"/>
              <w:right w:w="70" w:type="dxa"/>
            </w:tcMar>
            <w:vAlign w:val="center"/>
          </w:tcPr>
          <w:p w14:paraId="2760BBF7"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4517B02C"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8CE5FB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3</w:t>
            </w:r>
          </w:p>
        </w:tc>
        <w:tc>
          <w:tcPr>
            <w:tcW w:w="3118" w:type="dxa"/>
            <w:vMerge/>
            <w:shd w:val="clear" w:color="auto" w:fill="auto"/>
            <w:tcMar>
              <w:top w:w="0" w:type="dxa"/>
              <w:left w:w="70" w:type="dxa"/>
              <w:bottom w:w="0" w:type="dxa"/>
              <w:right w:w="70" w:type="dxa"/>
            </w:tcMar>
            <w:vAlign w:val="center"/>
          </w:tcPr>
          <w:p w14:paraId="603B30F2" w14:textId="77777777" w:rsidR="000E6072" w:rsidRPr="00F95F8E" w:rsidRDefault="000E6072" w:rsidP="003D33D7">
            <w:pPr>
              <w:spacing w:after="0"/>
              <w:ind w:firstLine="0"/>
              <w:rPr>
                <w:rFonts w:ascii="Garamond" w:hAnsi="Garamond"/>
                <w:iCs/>
                <w:sz w:val="24"/>
              </w:rPr>
            </w:pPr>
          </w:p>
        </w:tc>
      </w:tr>
      <w:tr w:rsidR="000E6072" w:rsidRPr="00F95F8E" w14:paraId="31D766DE" w14:textId="77777777" w:rsidTr="003D33D7">
        <w:trPr>
          <w:trHeight w:val="284"/>
        </w:trPr>
        <w:tc>
          <w:tcPr>
            <w:tcW w:w="1843" w:type="dxa"/>
            <w:vMerge/>
            <w:shd w:val="clear" w:color="auto" w:fill="auto"/>
            <w:tcMar>
              <w:top w:w="0" w:type="dxa"/>
              <w:left w:w="70" w:type="dxa"/>
              <w:bottom w:w="0" w:type="dxa"/>
              <w:right w:w="70" w:type="dxa"/>
            </w:tcMar>
            <w:vAlign w:val="center"/>
          </w:tcPr>
          <w:p w14:paraId="5732370B"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3C7682A1"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97E27F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2</w:t>
            </w:r>
          </w:p>
        </w:tc>
        <w:tc>
          <w:tcPr>
            <w:tcW w:w="3118" w:type="dxa"/>
            <w:vMerge/>
            <w:shd w:val="clear" w:color="auto" w:fill="auto"/>
            <w:tcMar>
              <w:top w:w="0" w:type="dxa"/>
              <w:left w:w="70" w:type="dxa"/>
              <w:bottom w:w="0" w:type="dxa"/>
              <w:right w:w="70" w:type="dxa"/>
            </w:tcMar>
            <w:vAlign w:val="center"/>
          </w:tcPr>
          <w:p w14:paraId="67D00186" w14:textId="77777777" w:rsidR="000E6072" w:rsidRPr="00F95F8E" w:rsidRDefault="000E6072" w:rsidP="003D33D7">
            <w:pPr>
              <w:spacing w:after="0"/>
              <w:ind w:firstLine="0"/>
              <w:rPr>
                <w:rFonts w:ascii="Garamond" w:hAnsi="Garamond"/>
                <w:iCs/>
                <w:sz w:val="24"/>
              </w:rPr>
            </w:pPr>
          </w:p>
        </w:tc>
      </w:tr>
      <w:tr w:rsidR="000E6072" w:rsidRPr="00F95F8E" w14:paraId="7055EFFB" w14:textId="77777777" w:rsidTr="003D33D7">
        <w:trPr>
          <w:trHeight w:val="284"/>
        </w:trPr>
        <w:tc>
          <w:tcPr>
            <w:tcW w:w="1843" w:type="dxa"/>
            <w:vMerge/>
            <w:shd w:val="clear" w:color="auto" w:fill="auto"/>
            <w:tcMar>
              <w:top w:w="0" w:type="dxa"/>
              <w:left w:w="70" w:type="dxa"/>
              <w:bottom w:w="0" w:type="dxa"/>
              <w:right w:w="70" w:type="dxa"/>
            </w:tcMar>
            <w:vAlign w:val="center"/>
          </w:tcPr>
          <w:p w14:paraId="2F922FC9"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6400365"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0CEF73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FB 1</w:t>
            </w:r>
          </w:p>
        </w:tc>
        <w:tc>
          <w:tcPr>
            <w:tcW w:w="3118" w:type="dxa"/>
            <w:vMerge/>
            <w:shd w:val="clear" w:color="auto" w:fill="auto"/>
            <w:tcMar>
              <w:top w:w="0" w:type="dxa"/>
              <w:left w:w="70" w:type="dxa"/>
              <w:bottom w:w="0" w:type="dxa"/>
              <w:right w:w="70" w:type="dxa"/>
            </w:tcMar>
            <w:vAlign w:val="center"/>
          </w:tcPr>
          <w:p w14:paraId="0EEE8AF7" w14:textId="77777777" w:rsidR="000E6072" w:rsidRPr="00F95F8E" w:rsidRDefault="000E6072" w:rsidP="003D33D7">
            <w:pPr>
              <w:spacing w:after="0"/>
              <w:ind w:firstLine="0"/>
              <w:rPr>
                <w:rFonts w:ascii="Garamond" w:hAnsi="Garamond"/>
                <w:iCs/>
                <w:sz w:val="24"/>
              </w:rPr>
            </w:pPr>
          </w:p>
        </w:tc>
      </w:tr>
      <w:tr w:rsidR="000E6072" w:rsidRPr="00F95F8E" w14:paraId="7F6CCAC6" w14:textId="77777777" w:rsidTr="003D33D7">
        <w:trPr>
          <w:trHeight w:val="284"/>
        </w:trPr>
        <w:tc>
          <w:tcPr>
            <w:tcW w:w="1843" w:type="dxa"/>
            <w:vMerge/>
            <w:shd w:val="clear" w:color="auto" w:fill="auto"/>
            <w:tcMar>
              <w:top w:w="0" w:type="dxa"/>
              <w:left w:w="70" w:type="dxa"/>
              <w:bottom w:w="0" w:type="dxa"/>
              <w:right w:w="70" w:type="dxa"/>
            </w:tcMar>
            <w:vAlign w:val="center"/>
          </w:tcPr>
          <w:p w14:paraId="2BE4709D"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75C0F76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w:t>
            </w:r>
          </w:p>
        </w:tc>
        <w:tc>
          <w:tcPr>
            <w:tcW w:w="2976" w:type="dxa"/>
            <w:shd w:val="clear" w:color="auto" w:fill="auto"/>
            <w:tcMar>
              <w:top w:w="0" w:type="dxa"/>
              <w:left w:w="70" w:type="dxa"/>
              <w:bottom w:w="0" w:type="dxa"/>
              <w:right w:w="70" w:type="dxa"/>
            </w:tcMar>
            <w:vAlign w:val="center"/>
          </w:tcPr>
          <w:p w14:paraId="06DFDF0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9</w:t>
            </w:r>
          </w:p>
        </w:tc>
        <w:tc>
          <w:tcPr>
            <w:tcW w:w="3118" w:type="dxa"/>
            <w:vMerge/>
            <w:shd w:val="clear" w:color="auto" w:fill="auto"/>
            <w:tcMar>
              <w:top w:w="0" w:type="dxa"/>
              <w:left w:w="70" w:type="dxa"/>
              <w:bottom w:w="0" w:type="dxa"/>
              <w:right w:w="70" w:type="dxa"/>
            </w:tcMar>
            <w:vAlign w:val="center"/>
          </w:tcPr>
          <w:p w14:paraId="557B8A12" w14:textId="77777777" w:rsidR="000E6072" w:rsidRPr="00F95F8E" w:rsidRDefault="000E6072" w:rsidP="003D33D7">
            <w:pPr>
              <w:spacing w:after="0"/>
              <w:ind w:firstLine="0"/>
              <w:rPr>
                <w:rFonts w:ascii="Garamond" w:hAnsi="Garamond"/>
                <w:iCs/>
                <w:sz w:val="24"/>
              </w:rPr>
            </w:pPr>
          </w:p>
        </w:tc>
      </w:tr>
      <w:tr w:rsidR="000E6072" w:rsidRPr="00F95F8E" w14:paraId="7EA7FE8C" w14:textId="77777777" w:rsidTr="003D33D7">
        <w:trPr>
          <w:trHeight w:val="284"/>
        </w:trPr>
        <w:tc>
          <w:tcPr>
            <w:tcW w:w="1843" w:type="dxa"/>
            <w:vMerge/>
            <w:shd w:val="clear" w:color="auto" w:fill="auto"/>
            <w:tcMar>
              <w:top w:w="0" w:type="dxa"/>
              <w:left w:w="70" w:type="dxa"/>
              <w:bottom w:w="0" w:type="dxa"/>
              <w:right w:w="70" w:type="dxa"/>
            </w:tcMar>
            <w:vAlign w:val="center"/>
          </w:tcPr>
          <w:p w14:paraId="0BABFFE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6084D8AB"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6379083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8</w:t>
            </w:r>
          </w:p>
        </w:tc>
        <w:tc>
          <w:tcPr>
            <w:tcW w:w="3118" w:type="dxa"/>
            <w:vMerge/>
            <w:shd w:val="clear" w:color="auto" w:fill="auto"/>
            <w:tcMar>
              <w:top w:w="0" w:type="dxa"/>
              <w:left w:w="70" w:type="dxa"/>
              <w:bottom w:w="0" w:type="dxa"/>
              <w:right w:w="70" w:type="dxa"/>
            </w:tcMar>
            <w:vAlign w:val="center"/>
          </w:tcPr>
          <w:p w14:paraId="353CF5A1" w14:textId="77777777" w:rsidR="000E6072" w:rsidRPr="00F95F8E" w:rsidRDefault="000E6072" w:rsidP="003D33D7">
            <w:pPr>
              <w:spacing w:after="0"/>
              <w:ind w:firstLine="0"/>
              <w:rPr>
                <w:rFonts w:ascii="Garamond" w:hAnsi="Garamond"/>
                <w:iCs/>
                <w:sz w:val="24"/>
              </w:rPr>
            </w:pPr>
          </w:p>
        </w:tc>
      </w:tr>
      <w:tr w:rsidR="000E6072" w:rsidRPr="00F95F8E" w14:paraId="4F02DEF3" w14:textId="77777777" w:rsidTr="003D33D7">
        <w:trPr>
          <w:trHeight w:val="284"/>
        </w:trPr>
        <w:tc>
          <w:tcPr>
            <w:tcW w:w="1843" w:type="dxa"/>
            <w:vMerge/>
            <w:shd w:val="clear" w:color="auto" w:fill="auto"/>
            <w:tcMar>
              <w:top w:w="0" w:type="dxa"/>
              <w:left w:w="70" w:type="dxa"/>
              <w:bottom w:w="0" w:type="dxa"/>
              <w:right w:w="70" w:type="dxa"/>
            </w:tcMar>
            <w:vAlign w:val="center"/>
          </w:tcPr>
          <w:p w14:paraId="0DDD31A1"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9C5AF32"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2FDF1CD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7</w:t>
            </w:r>
          </w:p>
        </w:tc>
        <w:tc>
          <w:tcPr>
            <w:tcW w:w="3118" w:type="dxa"/>
            <w:vMerge/>
            <w:shd w:val="clear" w:color="auto" w:fill="auto"/>
            <w:tcMar>
              <w:top w:w="0" w:type="dxa"/>
              <w:left w:w="70" w:type="dxa"/>
              <w:bottom w:w="0" w:type="dxa"/>
              <w:right w:w="70" w:type="dxa"/>
            </w:tcMar>
            <w:vAlign w:val="center"/>
          </w:tcPr>
          <w:p w14:paraId="1D61E109" w14:textId="77777777" w:rsidR="000E6072" w:rsidRPr="00F95F8E" w:rsidRDefault="000E6072" w:rsidP="003D33D7">
            <w:pPr>
              <w:spacing w:after="0"/>
              <w:ind w:firstLine="0"/>
              <w:rPr>
                <w:rFonts w:ascii="Garamond" w:hAnsi="Garamond"/>
                <w:iCs/>
                <w:sz w:val="24"/>
              </w:rPr>
            </w:pPr>
          </w:p>
        </w:tc>
      </w:tr>
      <w:tr w:rsidR="000E6072" w:rsidRPr="00F95F8E" w14:paraId="36F6F581" w14:textId="77777777" w:rsidTr="003D33D7">
        <w:trPr>
          <w:trHeight w:val="284"/>
        </w:trPr>
        <w:tc>
          <w:tcPr>
            <w:tcW w:w="1843" w:type="dxa"/>
            <w:vMerge/>
            <w:shd w:val="clear" w:color="auto" w:fill="auto"/>
            <w:tcMar>
              <w:top w:w="0" w:type="dxa"/>
              <w:left w:w="70" w:type="dxa"/>
              <w:bottom w:w="0" w:type="dxa"/>
              <w:right w:w="70" w:type="dxa"/>
            </w:tcMar>
            <w:vAlign w:val="center"/>
          </w:tcPr>
          <w:p w14:paraId="3C2FF176"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64F05E6"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70A20DB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6</w:t>
            </w:r>
          </w:p>
        </w:tc>
        <w:tc>
          <w:tcPr>
            <w:tcW w:w="3118" w:type="dxa"/>
            <w:vMerge/>
            <w:shd w:val="clear" w:color="auto" w:fill="auto"/>
            <w:tcMar>
              <w:top w:w="0" w:type="dxa"/>
              <w:left w:w="70" w:type="dxa"/>
              <w:bottom w:w="0" w:type="dxa"/>
              <w:right w:w="70" w:type="dxa"/>
            </w:tcMar>
            <w:vAlign w:val="center"/>
          </w:tcPr>
          <w:p w14:paraId="13F4F20F" w14:textId="77777777" w:rsidR="000E6072" w:rsidRPr="00F95F8E" w:rsidRDefault="000E6072" w:rsidP="003D33D7">
            <w:pPr>
              <w:spacing w:after="0"/>
              <w:ind w:firstLine="0"/>
              <w:rPr>
                <w:rFonts w:ascii="Garamond" w:hAnsi="Garamond"/>
                <w:iCs/>
                <w:sz w:val="24"/>
              </w:rPr>
            </w:pPr>
          </w:p>
        </w:tc>
      </w:tr>
      <w:tr w:rsidR="000E6072" w:rsidRPr="00F95F8E" w14:paraId="234041BB" w14:textId="77777777" w:rsidTr="003D33D7">
        <w:trPr>
          <w:trHeight w:val="284"/>
        </w:trPr>
        <w:tc>
          <w:tcPr>
            <w:tcW w:w="1843" w:type="dxa"/>
            <w:vMerge/>
            <w:shd w:val="clear" w:color="auto" w:fill="auto"/>
            <w:tcMar>
              <w:top w:w="0" w:type="dxa"/>
              <w:left w:w="70" w:type="dxa"/>
              <w:bottom w:w="0" w:type="dxa"/>
              <w:right w:w="70" w:type="dxa"/>
            </w:tcMar>
            <w:vAlign w:val="center"/>
          </w:tcPr>
          <w:p w14:paraId="3B35175A"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7ECDA817"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2B676B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5</w:t>
            </w:r>
          </w:p>
        </w:tc>
        <w:tc>
          <w:tcPr>
            <w:tcW w:w="3118" w:type="dxa"/>
            <w:vMerge/>
            <w:shd w:val="clear" w:color="auto" w:fill="auto"/>
            <w:tcMar>
              <w:top w:w="0" w:type="dxa"/>
              <w:left w:w="70" w:type="dxa"/>
              <w:bottom w:w="0" w:type="dxa"/>
              <w:right w:w="70" w:type="dxa"/>
            </w:tcMar>
            <w:vAlign w:val="center"/>
          </w:tcPr>
          <w:p w14:paraId="1CF5F838" w14:textId="77777777" w:rsidR="000E6072" w:rsidRPr="00F95F8E" w:rsidRDefault="000E6072" w:rsidP="003D33D7">
            <w:pPr>
              <w:spacing w:after="0"/>
              <w:ind w:firstLine="0"/>
              <w:rPr>
                <w:rFonts w:ascii="Garamond" w:hAnsi="Garamond"/>
                <w:iCs/>
                <w:sz w:val="24"/>
              </w:rPr>
            </w:pPr>
          </w:p>
        </w:tc>
      </w:tr>
      <w:tr w:rsidR="000E6072" w:rsidRPr="00F95F8E" w14:paraId="0D1AE910" w14:textId="77777777" w:rsidTr="003D33D7">
        <w:trPr>
          <w:trHeight w:val="284"/>
        </w:trPr>
        <w:tc>
          <w:tcPr>
            <w:tcW w:w="1843" w:type="dxa"/>
            <w:vMerge/>
            <w:shd w:val="clear" w:color="auto" w:fill="auto"/>
            <w:tcMar>
              <w:top w:w="0" w:type="dxa"/>
              <w:left w:w="70" w:type="dxa"/>
              <w:bottom w:w="0" w:type="dxa"/>
              <w:right w:w="70" w:type="dxa"/>
            </w:tcMar>
            <w:vAlign w:val="center"/>
          </w:tcPr>
          <w:p w14:paraId="73265E0D"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1F2FEA1"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21F1B2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4</w:t>
            </w:r>
          </w:p>
        </w:tc>
        <w:tc>
          <w:tcPr>
            <w:tcW w:w="3118" w:type="dxa"/>
            <w:vMerge/>
            <w:shd w:val="clear" w:color="auto" w:fill="auto"/>
            <w:tcMar>
              <w:top w:w="0" w:type="dxa"/>
              <w:left w:w="70" w:type="dxa"/>
              <w:bottom w:w="0" w:type="dxa"/>
              <w:right w:w="70" w:type="dxa"/>
            </w:tcMar>
            <w:vAlign w:val="center"/>
          </w:tcPr>
          <w:p w14:paraId="7E61E854" w14:textId="77777777" w:rsidR="000E6072" w:rsidRPr="00F95F8E" w:rsidRDefault="000E6072" w:rsidP="003D33D7">
            <w:pPr>
              <w:spacing w:after="0"/>
              <w:ind w:firstLine="0"/>
              <w:rPr>
                <w:rFonts w:ascii="Garamond" w:hAnsi="Garamond"/>
                <w:iCs/>
                <w:sz w:val="24"/>
              </w:rPr>
            </w:pPr>
          </w:p>
        </w:tc>
      </w:tr>
      <w:tr w:rsidR="000E6072" w:rsidRPr="00F95F8E" w14:paraId="4DDD9CB8" w14:textId="77777777" w:rsidTr="003D33D7">
        <w:trPr>
          <w:trHeight w:val="284"/>
        </w:trPr>
        <w:tc>
          <w:tcPr>
            <w:tcW w:w="1843" w:type="dxa"/>
            <w:vMerge/>
            <w:shd w:val="clear" w:color="auto" w:fill="auto"/>
            <w:tcMar>
              <w:top w:w="0" w:type="dxa"/>
              <w:left w:w="70" w:type="dxa"/>
              <w:bottom w:w="0" w:type="dxa"/>
              <w:right w:w="70" w:type="dxa"/>
            </w:tcMar>
            <w:vAlign w:val="center"/>
          </w:tcPr>
          <w:p w14:paraId="5C6BCFA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2F0AD08D"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4CEF8D9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3</w:t>
            </w:r>
          </w:p>
        </w:tc>
        <w:tc>
          <w:tcPr>
            <w:tcW w:w="3118" w:type="dxa"/>
            <w:vMerge/>
            <w:shd w:val="clear" w:color="auto" w:fill="auto"/>
            <w:tcMar>
              <w:top w:w="0" w:type="dxa"/>
              <w:left w:w="70" w:type="dxa"/>
              <w:bottom w:w="0" w:type="dxa"/>
              <w:right w:w="70" w:type="dxa"/>
            </w:tcMar>
            <w:vAlign w:val="center"/>
          </w:tcPr>
          <w:p w14:paraId="1D187217" w14:textId="77777777" w:rsidR="000E6072" w:rsidRPr="00F95F8E" w:rsidRDefault="000E6072" w:rsidP="003D33D7">
            <w:pPr>
              <w:spacing w:after="0"/>
              <w:ind w:firstLine="0"/>
              <w:rPr>
                <w:rFonts w:ascii="Garamond" w:hAnsi="Garamond"/>
                <w:iCs/>
                <w:sz w:val="24"/>
              </w:rPr>
            </w:pPr>
          </w:p>
        </w:tc>
      </w:tr>
      <w:tr w:rsidR="000E6072" w:rsidRPr="00F95F8E" w14:paraId="25957D1B" w14:textId="77777777" w:rsidTr="003D33D7">
        <w:trPr>
          <w:trHeight w:val="284"/>
        </w:trPr>
        <w:tc>
          <w:tcPr>
            <w:tcW w:w="1843" w:type="dxa"/>
            <w:vMerge/>
            <w:shd w:val="clear" w:color="auto" w:fill="auto"/>
            <w:tcMar>
              <w:top w:w="0" w:type="dxa"/>
              <w:left w:w="70" w:type="dxa"/>
              <w:bottom w:w="0" w:type="dxa"/>
              <w:right w:w="70" w:type="dxa"/>
            </w:tcMar>
            <w:vAlign w:val="center"/>
          </w:tcPr>
          <w:p w14:paraId="49D219CE"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C34E14F"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33B455A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2</w:t>
            </w:r>
          </w:p>
        </w:tc>
        <w:tc>
          <w:tcPr>
            <w:tcW w:w="3118" w:type="dxa"/>
            <w:vMerge/>
            <w:shd w:val="clear" w:color="auto" w:fill="auto"/>
            <w:tcMar>
              <w:top w:w="0" w:type="dxa"/>
              <w:left w:w="70" w:type="dxa"/>
              <w:bottom w:w="0" w:type="dxa"/>
              <w:right w:w="70" w:type="dxa"/>
            </w:tcMar>
            <w:vAlign w:val="center"/>
          </w:tcPr>
          <w:p w14:paraId="28462210" w14:textId="77777777" w:rsidR="000E6072" w:rsidRPr="00F95F8E" w:rsidRDefault="000E6072" w:rsidP="003D33D7">
            <w:pPr>
              <w:spacing w:after="0"/>
              <w:ind w:firstLine="0"/>
              <w:rPr>
                <w:rFonts w:ascii="Garamond" w:hAnsi="Garamond"/>
                <w:iCs/>
                <w:sz w:val="24"/>
              </w:rPr>
            </w:pPr>
          </w:p>
        </w:tc>
      </w:tr>
      <w:tr w:rsidR="000E6072" w:rsidRPr="00F95F8E" w14:paraId="1C024543" w14:textId="77777777" w:rsidTr="003D33D7">
        <w:trPr>
          <w:trHeight w:val="284"/>
        </w:trPr>
        <w:tc>
          <w:tcPr>
            <w:tcW w:w="1843" w:type="dxa"/>
            <w:vMerge/>
            <w:shd w:val="clear" w:color="auto" w:fill="auto"/>
            <w:tcMar>
              <w:top w:w="0" w:type="dxa"/>
              <w:left w:w="70" w:type="dxa"/>
              <w:bottom w:w="0" w:type="dxa"/>
              <w:right w:w="70" w:type="dxa"/>
            </w:tcMar>
            <w:vAlign w:val="center"/>
          </w:tcPr>
          <w:p w14:paraId="72ED3E9C"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1287E3A8"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tcPr>
          <w:p w14:paraId="0235569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FA 1</w:t>
            </w:r>
          </w:p>
        </w:tc>
        <w:tc>
          <w:tcPr>
            <w:tcW w:w="3118" w:type="dxa"/>
            <w:vMerge/>
            <w:shd w:val="clear" w:color="auto" w:fill="auto"/>
            <w:tcMar>
              <w:top w:w="0" w:type="dxa"/>
              <w:left w:w="70" w:type="dxa"/>
              <w:bottom w:w="0" w:type="dxa"/>
              <w:right w:w="70" w:type="dxa"/>
            </w:tcMar>
            <w:vAlign w:val="center"/>
          </w:tcPr>
          <w:p w14:paraId="53486973" w14:textId="77777777" w:rsidR="000E6072" w:rsidRPr="00F95F8E" w:rsidRDefault="000E6072" w:rsidP="003D33D7">
            <w:pPr>
              <w:spacing w:after="0"/>
              <w:ind w:firstLine="0"/>
              <w:rPr>
                <w:rFonts w:ascii="Garamond" w:hAnsi="Garamond"/>
                <w:iCs/>
                <w:sz w:val="24"/>
              </w:rPr>
            </w:pPr>
          </w:p>
        </w:tc>
      </w:tr>
      <w:tr w:rsidR="000E6072" w:rsidRPr="00F95F8E" w14:paraId="7F7A8437" w14:textId="77777777" w:rsidTr="003D33D7">
        <w:trPr>
          <w:trHeight w:val="284"/>
        </w:trPr>
        <w:tc>
          <w:tcPr>
            <w:tcW w:w="1843" w:type="dxa"/>
            <w:vMerge w:val="restart"/>
            <w:shd w:val="clear" w:color="auto" w:fill="auto"/>
            <w:tcMar>
              <w:top w:w="0" w:type="dxa"/>
              <w:left w:w="70" w:type="dxa"/>
              <w:bottom w:w="0" w:type="dxa"/>
              <w:right w:w="70" w:type="dxa"/>
            </w:tcMar>
            <w:vAlign w:val="center"/>
          </w:tcPr>
          <w:p w14:paraId="1E27D5B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 xml:space="preserve">Altro personale </w:t>
            </w:r>
          </w:p>
        </w:tc>
        <w:tc>
          <w:tcPr>
            <w:tcW w:w="1702" w:type="dxa"/>
            <w:shd w:val="clear" w:color="auto" w:fill="auto"/>
            <w:tcMar>
              <w:top w:w="0" w:type="dxa"/>
              <w:left w:w="70" w:type="dxa"/>
              <w:bottom w:w="0" w:type="dxa"/>
              <w:right w:w="70" w:type="dxa"/>
            </w:tcMar>
            <w:vAlign w:val="center"/>
          </w:tcPr>
          <w:p w14:paraId="793E6DB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Direttori generali</w:t>
            </w:r>
          </w:p>
        </w:tc>
        <w:tc>
          <w:tcPr>
            <w:tcW w:w="2976" w:type="dxa"/>
            <w:shd w:val="clear" w:color="auto" w:fill="auto"/>
            <w:tcMar>
              <w:top w:w="0" w:type="dxa"/>
              <w:left w:w="70" w:type="dxa"/>
              <w:bottom w:w="0" w:type="dxa"/>
              <w:right w:w="70" w:type="dxa"/>
            </w:tcMar>
            <w:vAlign w:val="center"/>
          </w:tcPr>
          <w:p w14:paraId="6B0349E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Direttore generale</w:t>
            </w:r>
          </w:p>
        </w:tc>
        <w:tc>
          <w:tcPr>
            <w:tcW w:w="3118" w:type="dxa"/>
            <w:vMerge w:val="restart"/>
            <w:shd w:val="clear" w:color="auto" w:fill="auto"/>
            <w:tcMar>
              <w:top w:w="0" w:type="dxa"/>
              <w:left w:w="70" w:type="dxa"/>
              <w:bottom w:w="0" w:type="dxa"/>
              <w:right w:w="70" w:type="dxa"/>
            </w:tcMar>
            <w:vAlign w:val="center"/>
          </w:tcPr>
          <w:p w14:paraId="78376069" w14:textId="77777777" w:rsidR="000E6072" w:rsidRPr="00F95F8E" w:rsidRDefault="000E6072" w:rsidP="003D33D7">
            <w:pPr>
              <w:spacing w:after="0"/>
              <w:ind w:firstLine="0"/>
              <w:rPr>
                <w:rFonts w:ascii="Garamond" w:hAnsi="Garamond"/>
                <w:iCs/>
                <w:sz w:val="24"/>
              </w:rPr>
            </w:pPr>
          </w:p>
        </w:tc>
      </w:tr>
      <w:tr w:rsidR="000E6072" w:rsidRPr="00F95F8E" w14:paraId="437B0F2C" w14:textId="77777777" w:rsidTr="003D33D7">
        <w:trPr>
          <w:trHeight w:val="284"/>
        </w:trPr>
        <w:tc>
          <w:tcPr>
            <w:tcW w:w="1843" w:type="dxa"/>
            <w:vMerge/>
            <w:shd w:val="clear" w:color="auto" w:fill="auto"/>
            <w:tcMar>
              <w:top w:w="0" w:type="dxa"/>
              <w:left w:w="70" w:type="dxa"/>
              <w:bottom w:w="0" w:type="dxa"/>
              <w:right w:w="70" w:type="dxa"/>
            </w:tcMar>
            <w:vAlign w:val="center"/>
          </w:tcPr>
          <w:p w14:paraId="1A2F3DB9" w14:textId="77777777" w:rsidR="000E6072" w:rsidRPr="00F95F8E" w:rsidRDefault="000E6072" w:rsidP="003D33D7">
            <w:pPr>
              <w:spacing w:after="0"/>
              <w:ind w:firstLine="0"/>
              <w:rPr>
                <w:rFonts w:ascii="Garamond" w:hAnsi="Garamond"/>
                <w:iCs/>
                <w:sz w:val="24"/>
              </w:rPr>
            </w:pPr>
          </w:p>
        </w:tc>
        <w:tc>
          <w:tcPr>
            <w:tcW w:w="1702" w:type="dxa"/>
            <w:vMerge w:val="restart"/>
            <w:shd w:val="clear" w:color="auto" w:fill="auto"/>
            <w:tcMar>
              <w:top w:w="0" w:type="dxa"/>
              <w:left w:w="70" w:type="dxa"/>
              <w:bottom w:w="0" w:type="dxa"/>
              <w:right w:w="70" w:type="dxa"/>
            </w:tcMar>
            <w:vAlign w:val="center"/>
          </w:tcPr>
          <w:p w14:paraId="215FB2E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 e alte specializzazioni</w:t>
            </w:r>
          </w:p>
        </w:tc>
        <w:tc>
          <w:tcPr>
            <w:tcW w:w="2976" w:type="dxa"/>
            <w:shd w:val="clear" w:color="auto" w:fill="auto"/>
            <w:tcMar>
              <w:top w:w="0" w:type="dxa"/>
              <w:left w:w="70" w:type="dxa"/>
              <w:bottom w:w="0" w:type="dxa"/>
              <w:right w:w="70" w:type="dxa"/>
            </w:tcMar>
            <w:vAlign w:val="center"/>
          </w:tcPr>
          <w:p w14:paraId="6F5F39C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fuori d.o.</w:t>
            </w:r>
          </w:p>
        </w:tc>
        <w:tc>
          <w:tcPr>
            <w:tcW w:w="3118" w:type="dxa"/>
            <w:vMerge/>
            <w:shd w:val="clear" w:color="auto" w:fill="auto"/>
            <w:tcMar>
              <w:top w:w="0" w:type="dxa"/>
              <w:left w:w="70" w:type="dxa"/>
              <w:bottom w:w="0" w:type="dxa"/>
              <w:right w:w="70" w:type="dxa"/>
            </w:tcMar>
            <w:vAlign w:val="center"/>
          </w:tcPr>
          <w:p w14:paraId="333997A3" w14:textId="77777777" w:rsidR="000E6072" w:rsidRPr="00F95F8E" w:rsidRDefault="000E6072" w:rsidP="003D33D7">
            <w:pPr>
              <w:spacing w:after="0"/>
              <w:ind w:firstLine="0"/>
              <w:rPr>
                <w:rFonts w:ascii="Garamond" w:hAnsi="Garamond"/>
                <w:iCs/>
                <w:sz w:val="24"/>
              </w:rPr>
            </w:pPr>
          </w:p>
        </w:tc>
      </w:tr>
      <w:tr w:rsidR="000E6072" w:rsidRPr="00F95F8E" w14:paraId="3236E78B" w14:textId="77777777" w:rsidTr="003D33D7">
        <w:trPr>
          <w:trHeight w:val="284"/>
        </w:trPr>
        <w:tc>
          <w:tcPr>
            <w:tcW w:w="1843" w:type="dxa"/>
            <w:vMerge/>
            <w:shd w:val="clear" w:color="auto" w:fill="auto"/>
            <w:tcMar>
              <w:top w:w="0" w:type="dxa"/>
              <w:left w:w="70" w:type="dxa"/>
              <w:bottom w:w="0" w:type="dxa"/>
              <w:right w:w="70" w:type="dxa"/>
            </w:tcMar>
            <w:vAlign w:val="center"/>
          </w:tcPr>
          <w:p w14:paraId="6301E559" w14:textId="77777777" w:rsidR="000E6072" w:rsidRPr="00F95F8E" w:rsidRDefault="000E6072" w:rsidP="003D33D7">
            <w:pPr>
              <w:spacing w:after="0"/>
              <w:ind w:firstLine="0"/>
              <w:rPr>
                <w:rFonts w:ascii="Garamond" w:hAnsi="Garamond"/>
                <w:iCs/>
                <w:sz w:val="24"/>
              </w:rPr>
            </w:pPr>
          </w:p>
        </w:tc>
        <w:tc>
          <w:tcPr>
            <w:tcW w:w="1702" w:type="dxa"/>
            <w:vMerge/>
            <w:shd w:val="clear" w:color="auto" w:fill="auto"/>
            <w:tcMar>
              <w:top w:w="0" w:type="dxa"/>
              <w:left w:w="70" w:type="dxa"/>
              <w:bottom w:w="0" w:type="dxa"/>
              <w:right w:w="70" w:type="dxa"/>
            </w:tcMar>
            <w:vAlign w:val="center"/>
          </w:tcPr>
          <w:p w14:paraId="5AC8636B" w14:textId="77777777" w:rsidR="000E6072" w:rsidRPr="00F95F8E" w:rsidRDefault="000E6072" w:rsidP="003D33D7">
            <w:pPr>
              <w:spacing w:after="0"/>
              <w:ind w:firstLine="0"/>
              <w:rPr>
                <w:rFonts w:ascii="Garamond" w:hAnsi="Garamond"/>
                <w:iCs/>
                <w:sz w:val="24"/>
              </w:rPr>
            </w:pPr>
          </w:p>
        </w:tc>
        <w:tc>
          <w:tcPr>
            <w:tcW w:w="2976" w:type="dxa"/>
            <w:shd w:val="clear" w:color="auto" w:fill="auto"/>
            <w:tcMar>
              <w:top w:w="0" w:type="dxa"/>
              <w:left w:w="70" w:type="dxa"/>
              <w:bottom w:w="0" w:type="dxa"/>
              <w:right w:w="70" w:type="dxa"/>
            </w:tcMar>
            <w:vAlign w:val="center"/>
          </w:tcPr>
          <w:p w14:paraId="549AE2C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Alte specializzazioni fuori d.o.</w:t>
            </w:r>
          </w:p>
        </w:tc>
        <w:tc>
          <w:tcPr>
            <w:tcW w:w="3118" w:type="dxa"/>
            <w:vMerge/>
            <w:shd w:val="clear" w:color="auto" w:fill="auto"/>
            <w:tcMar>
              <w:top w:w="0" w:type="dxa"/>
              <w:left w:w="70" w:type="dxa"/>
              <w:bottom w:w="0" w:type="dxa"/>
              <w:right w:w="70" w:type="dxa"/>
            </w:tcMar>
            <w:vAlign w:val="center"/>
          </w:tcPr>
          <w:p w14:paraId="54FABD24" w14:textId="77777777" w:rsidR="000E6072" w:rsidRPr="00F95F8E" w:rsidRDefault="000E6072" w:rsidP="003D33D7">
            <w:pPr>
              <w:spacing w:after="0"/>
              <w:ind w:firstLine="0"/>
              <w:rPr>
                <w:rFonts w:ascii="Garamond" w:hAnsi="Garamond"/>
                <w:iCs/>
                <w:sz w:val="24"/>
              </w:rPr>
            </w:pPr>
          </w:p>
        </w:tc>
      </w:tr>
      <w:tr w:rsidR="000E6072" w:rsidRPr="00F95F8E" w14:paraId="0F3BEF09" w14:textId="77777777" w:rsidTr="003D33D7">
        <w:trPr>
          <w:trHeight w:val="284"/>
        </w:trPr>
        <w:tc>
          <w:tcPr>
            <w:tcW w:w="1843" w:type="dxa"/>
            <w:vMerge/>
            <w:shd w:val="clear" w:color="auto" w:fill="auto"/>
            <w:tcMar>
              <w:top w:w="0" w:type="dxa"/>
              <w:left w:w="70" w:type="dxa"/>
              <w:bottom w:w="0" w:type="dxa"/>
              <w:right w:w="70" w:type="dxa"/>
            </w:tcMar>
            <w:vAlign w:val="center"/>
          </w:tcPr>
          <w:p w14:paraId="7F5D94B0" w14:textId="77777777" w:rsidR="000E6072" w:rsidRPr="00F95F8E" w:rsidRDefault="000E6072" w:rsidP="003D33D7">
            <w:pPr>
              <w:spacing w:after="0"/>
              <w:ind w:firstLine="0"/>
              <w:rPr>
                <w:rFonts w:ascii="Garamond" w:hAnsi="Garamond"/>
                <w:iCs/>
                <w:sz w:val="24"/>
              </w:rPr>
            </w:pPr>
          </w:p>
        </w:tc>
        <w:tc>
          <w:tcPr>
            <w:tcW w:w="1702" w:type="dxa"/>
            <w:shd w:val="clear" w:color="auto" w:fill="auto"/>
            <w:tcMar>
              <w:top w:w="0" w:type="dxa"/>
              <w:left w:w="70" w:type="dxa"/>
              <w:bottom w:w="0" w:type="dxa"/>
              <w:right w:w="70" w:type="dxa"/>
            </w:tcMar>
            <w:vAlign w:val="center"/>
          </w:tcPr>
          <w:p w14:paraId="441E11E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Restante personale</w:t>
            </w:r>
          </w:p>
        </w:tc>
        <w:tc>
          <w:tcPr>
            <w:tcW w:w="2976" w:type="dxa"/>
            <w:shd w:val="clear" w:color="auto" w:fill="auto"/>
            <w:tcMar>
              <w:top w:w="0" w:type="dxa"/>
              <w:left w:w="70" w:type="dxa"/>
              <w:bottom w:w="0" w:type="dxa"/>
              <w:right w:w="70" w:type="dxa"/>
            </w:tcMar>
            <w:vAlign w:val="center"/>
          </w:tcPr>
          <w:p w14:paraId="50A2CA2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Collaboratore a tempo determinato</w:t>
            </w:r>
          </w:p>
        </w:tc>
        <w:tc>
          <w:tcPr>
            <w:tcW w:w="3118" w:type="dxa"/>
            <w:vMerge/>
            <w:shd w:val="clear" w:color="auto" w:fill="auto"/>
            <w:tcMar>
              <w:top w:w="0" w:type="dxa"/>
              <w:left w:w="70" w:type="dxa"/>
              <w:bottom w:w="0" w:type="dxa"/>
              <w:right w:w="70" w:type="dxa"/>
            </w:tcMar>
            <w:vAlign w:val="center"/>
          </w:tcPr>
          <w:p w14:paraId="1032FDB6" w14:textId="77777777" w:rsidR="000E6072" w:rsidRPr="00F95F8E" w:rsidRDefault="000E6072" w:rsidP="003D33D7">
            <w:pPr>
              <w:spacing w:after="0"/>
              <w:ind w:firstLine="0"/>
              <w:rPr>
                <w:rFonts w:ascii="Garamond" w:hAnsi="Garamond"/>
                <w:iCs/>
                <w:sz w:val="24"/>
              </w:rPr>
            </w:pPr>
          </w:p>
        </w:tc>
      </w:tr>
      <w:tr w:rsidR="000E6072" w:rsidRPr="00F95F8E" w14:paraId="7FD3BE44" w14:textId="77777777" w:rsidTr="003D33D7">
        <w:trPr>
          <w:trHeight w:val="578"/>
        </w:trPr>
        <w:tc>
          <w:tcPr>
            <w:tcW w:w="1843" w:type="dxa"/>
            <w:vMerge/>
            <w:shd w:val="clear" w:color="auto" w:fill="auto"/>
            <w:tcMar>
              <w:top w:w="0" w:type="dxa"/>
              <w:left w:w="70" w:type="dxa"/>
              <w:bottom w:w="0" w:type="dxa"/>
              <w:right w:w="70" w:type="dxa"/>
            </w:tcMar>
            <w:vAlign w:val="center"/>
          </w:tcPr>
          <w:p w14:paraId="094DDD6D" w14:textId="77777777" w:rsidR="000E6072" w:rsidRPr="00F95F8E" w:rsidRDefault="000E6072" w:rsidP="003D33D7">
            <w:pPr>
              <w:spacing w:after="0"/>
              <w:ind w:firstLine="0"/>
              <w:rPr>
                <w:rFonts w:ascii="Garamond" w:hAnsi="Garamond"/>
                <w:iCs/>
                <w:sz w:val="24"/>
              </w:rPr>
            </w:pPr>
          </w:p>
        </w:tc>
        <w:tc>
          <w:tcPr>
            <w:tcW w:w="1702" w:type="dxa"/>
            <w:shd w:val="clear" w:color="auto" w:fill="auto"/>
            <w:tcMar>
              <w:top w:w="0" w:type="dxa"/>
              <w:left w:w="70" w:type="dxa"/>
              <w:bottom w:w="0" w:type="dxa"/>
              <w:right w:w="70" w:type="dxa"/>
            </w:tcMar>
            <w:vAlign w:val="center"/>
          </w:tcPr>
          <w:p w14:paraId="0B34581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contrattista</w:t>
            </w:r>
          </w:p>
        </w:tc>
        <w:tc>
          <w:tcPr>
            <w:tcW w:w="2976" w:type="dxa"/>
            <w:shd w:val="clear" w:color="auto" w:fill="auto"/>
            <w:tcMar>
              <w:top w:w="0" w:type="dxa"/>
              <w:left w:w="70" w:type="dxa"/>
              <w:bottom w:w="0" w:type="dxa"/>
              <w:right w:w="70" w:type="dxa"/>
            </w:tcMar>
            <w:vAlign w:val="center"/>
          </w:tcPr>
          <w:p w14:paraId="72236A3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Contrattisti</w:t>
            </w:r>
          </w:p>
        </w:tc>
        <w:tc>
          <w:tcPr>
            <w:tcW w:w="3118" w:type="dxa"/>
            <w:vMerge/>
            <w:shd w:val="clear" w:color="auto" w:fill="auto"/>
            <w:tcMar>
              <w:top w:w="0" w:type="dxa"/>
              <w:left w:w="70" w:type="dxa"/>
              <w:bottom w:w="0" w:type="dxa"/>
              <w:right w:w="70" w:type="dxa"/>
            </w:tcMar>
            <w:vAlign w:val="center"/>
          </w:tcPr>
          <w:p w14:paraId="53AF1C0B" w14:textId="77777777" w:rsidR="000E6072" w:rsidRPr="00F95F8E" w:rsidRDefault="000E6072" w:rsidP="003D33D7">
            <w:pPr>
              <w:spacing w:after="0"/>
              <w:ind w:firstLine="0"/>
              <w:rPr>
                <w:rFonts w:ascii="Garamond" w:hAnsi="Garamond"/>
                <w:iCs/>
                <w:sz w:val="24"/>
              </w:rPr>
            </w:pPr>
          </w:p>
        </w:tc>
      </w:tr>
    </w:tbl>
    <w:p w14:paraId="79372299" w14:textId="77777777" w:rsidR="000E6072" w:rsidRPr="00F95F8E" w:rsidRDefault="000E6072" w:rsidP="000E6072">
      <w:pPr>
        <w:spacing w:line="360" w:lineRule="auto"/>
        <w:ind w:firstLine="0"/>
        <w:rPr>
          <w:rFonts w:ascii="Garamond" w:hAnsi="Garamond"/>
          <w:bCs/>
          <w:iCs/>
          <w:sz w:val="24"/>
        </w:rPr>
      </w:pPr>
    </w:p>
    <w:p w14:paraId="53373700"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Nella scheda informativa 1 sono presenti due specifiche domande finalizzate alla rilevazione dei dipendenti presenti al 31.12 delle categorie B e D che appartengono rispettivamente al profilo professionale di assistente domiciliare e di assistente sociale.</w:t>
      </w:r>
    </w:p>
    <w:p w14:paraId="0845D8BD"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Per il contratto della Regione Friuli Venezia Giulia, oltre alle voci comuni indicate nella tabella 14 del capitolo “Tabelle di rilevazione 1 – 14 e tabella di riconciliazione” è presente la voce di spesa “Rimborsi ricevuti dalla regione per la perequazione stipendiale” (cod. P095).</w:t>
      </w:r>
    </w:p>
    <w:p w14:paraId="7A98870D"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46" w:name="_Toc169797138"/>
      <w:r w:rsidRPr="00F95F8E">
        <w:rPr>
          <w:rFonts w:cs="Arial"/>
          <w:b/>
          <w:bCs/>
          <w:iCs/>
          <w:color w:val="000000"/>
          <w:sz w:val="24"/>
          <w:lang w:eastAsia="en-US"/>
        </w:rPr>
        <w:t>Regione Sardegna</w:t>
      </w:r>
      <w:bookmarkEnd w:id="46"/>
    </w:p>
    <w:p w14:paraId="4881E6FF"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collettivi regionali di lavoro per il personale dipendente dell’Amministrazione Regionale, Enti, Istituti, Aziende e Agenzie regionali della Regione Sardegna</w:t>
      </w:r>
    </w:p>
    <w:tbl>
      <w:tblPr>
        <w:tblW w:w="5000" w:type="pct"/>
        <w:tblCellMar>
          <w:left w:w="70" w:type="dxa"/>
          <w:right w:w="70" w:type="dxa"/>
        </w:tblCellMar>
        <w:tblLook w:val="04A0" w:firstRow="1" w:lastRow="0" w:firstColumn="1" w:lastColumn="0" w:noHBand="0" w:noVBand="1"/>
      </w:tblPr>
      <w:tblGrid>
        <w:gridCol w:w="1304"/>
        <w:gridCol w:w="8474"/>
      </w:tblGrid>
      <w:tr w:rsidR="000E6072" w:rsidRPr="00F95F8E" w14:paraId="327DE513" w14:textId="77777777" w:rsidTr="003D33D7">
        <w:trPr>
          <w:trHeight w:val="340"/>
        </w:trPr>
        <w:tc>
          <w:tcPr>
            <w:tcW w:w="66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87A66B"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Dirigenti</w:t>
            </w:r>
          </w:p>
        </w:tc>
        <w:tc>
          <w:tcPr>
            <w:tcW w:w="4333" w:type="pct"/>
            <w:tcBorders>
              <w:top w:val="single" w:sz="4" w:space="0" w:color="auto"/>
              <w:left w:val="nil"/>
              <w:bottom w:val="nil"/>
              <w:right w:val="single" w:sz="4" w:space="0" w:color="auto"/>
            </w:tcBorders>
            <w:shd w:val="clear" w:color="auto" w:fill="auto"/>
            <w:vAlign w:val="center"/>
            <w:hideMark/>
          </w:tcPr>
          <w:p w14:paraId="0108324A" w14:textId="77777777" w:rsidR="000E6072" w:rsidRPr="00F95F8E" w:rsidRDefault="000E6072" w:rsidP="003D33D7">
            <w:pPr>
              <w:spacing w:after="0" w:line="276" w:lineRule="auto"/>
              <w:ind w:firstLine="0"/>
              <w:rPr>
                <w:rFonts w:ascii="Garamond" w:hAnsi="Garamond" w:cs="Calibri"/>
                <w:color w:val="000000"/>
                <w:sz w:val="24"/>
              </w:rPr>
            </w:pPr>
            <w:r w:rsidRPr="00F95F8E">
              <w:rPr>
                <w:rFonts w:ascii="Garamond" w:hAnsi="Garamond" w:cs="Calibri"/>
                <w:color w:val="000000"/>
                <w:sz w:val="24"/>
              </w:rPr>
              <w:t>19.03.2008 CCRL quadriennio normativo 2006-2009, biennio economico 2006-2007</w:t>
            </w:r>
          </w:p>
        </w:tc>
      </w:tr>
      <w:tr w:rsidR="000E6072" w:rsidRPr="00F95F8E" w14:paraId="5248342E" w14:textId="77777777" w:rsidTr="003D33D7">
        <w:trPr>
          <w:trHeight w:val="340"/>
        </w:trPr>
        <w:tc>
          <w:tcPr>
            <w:tcW w:w="667" w:type="pct"/>
            <w:vMerge/>
            <w:tcBorders>
              <w:top w:val="single" w:sz="4" w:space="0" w:color="auto"/>
              <w:left w:val="single" w:sz="4" w:space="0" w:color="auto"/>
              <w:bottom w:val="single" w:sz="4" w:space="0" w:color="000000"/>
              <w:right w:val="single" w:sz="4" w:space="0" w:color="auto"/>
            </w:tcBorders>
            <w:vAlign w:val="center"/>
            <w:hideMark/>
          </w:tcPr>
          <w:p w14:paraId="22C9D97B"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hideMark/>
          </w:tcPr>
          <w:p w14:paraId="34A8FEEA" w14:textId="77777777" w:rsidR="000E6072" w:rsidRPr="00F95F8E" w:rsidRDefault="000E6072" w:rsidP="003D33D7">
            <w:pPr>
              <w:spacing w:after="0" w:line="276" w:lineRule="auto"/>
              <w:ind w:firstLine="0"/>
              <w:rPr>
                <w:rFonts w:ascii="Garamond" w:hAnsi="Garamond" w:cs="Calibri"/>
                <w:color w:val="000000"/>
                <w:sz w:val="24"/>
              </w:rPr>
            </w:pPr>
            <w:r w:rsidRPr="00F95F8E">
              <w:rPr>
                <w:rFonts w:ascii="Garamond" w:hAnsi="Garamond" w:cs="Calibri"/>
                <w:color w:val="000000"/>
                <w:sz w:val="24"/>
              </w:rPr>
              <w:t>18.02.2010 CCRL quadriennio normativo 2006-2009, biennio economico 2008-2009</w:t>
            </w:r>
          </w:p>
        </w:tc>
      </w:tr>
      <w:tr w:rsidR="000E6072" w:rsidRPr="00F95F8E" w14:paraId="196018CD" w14:textId="77777777" w:rsidTr="003D33D7">
        <w:trPr>
          <w:trHeight w:val="340"/>
        </w:trPr>
        <w:tc>
          <w:tcPr>
            <w:tcW w:w="667" w:type="pct"/>
            <w:vMerge/>
            <w:tcBorders>
              <w:top w:val="single" w:sz="4" w:space="0" w:color="auto"/>
              <w:left w:val="single" w:sz="4" w:space="0" w:color="auto"/>
              <w:bottom w:val="single" w:sz="4" w:space="0" w:color="000000"/>
              <w:right w:val="single" w:sz="4" w:space="0" w:color="auto"/>
            </w:tcBorders>
            <w:vAlign w:val="center"/>
          </w:tcPr>
          <w:p w14:paraId="3706B0C0"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tcPr>
          <w:p w14:paraId="16B7846D" w14:textId="77777777" w:rsidR="000E6072" w:rsidRPr="00F95F8E" w:rsidRDefault="000E6072" w:rsidP="003D33D7">
            <w:pPr>
              <w:spacing w:after="0" w:line="276" w:lineRule="auto"/>
              <w:ind w:firstLine="0"/>
              <w:rPr>
                <w:rFonts w:ascii="Garamond" w:hAnsi="Garamond" w:cs="Calibri"/>
                <w:color w:val="000000"/>
                <w:sz w:val="24"/>
              </w:rPr>
            </w:pPr>
            <w:r w:rsidRPr="00F95F8E">
              <w:rPr>
                <w:rFonts w:ascii="Garamond" w:hAnsi="Garamond" w:cs="Calibri"/>
                <w:color w:val="000000"/>
                <w:sz w:val="24"/>
              </w:rPr>
              <w:t>12.06.2018 CCRL triennio 2016-2018</w:t>
            </w:r>
          </w:p>
        </w:tc>
      </w:tr>
      <w:tr w:rsidR="000E6072" w:rsidRPr="00F95F8E" w14:paraId="11B8EFFF" w14:textId="77777777" w:rsidTr="003D33D7">
        <w:trPr>
          <w:trHeight w:val="340"/>
        </w:trPr>
        <w:tc>
          <w:tcPr>
            <w:tcW w:w="667" w:type="pct"/>
            <w:vMerge/>
            <w:tcBorders>
              <w:top w:val="single" w:sz="4" w:space="0" w:color="auto"/>
              <w:left w:val="single" w:sz="4" w:space="0" w:color="auto"/>
              <w:bottom w:val="single" w:sz="4" w:space="0" w:color="000000"/>
              <w:right w:val="single" w:sz="4" w:space="0" w:color="auto"/>
            </w:tcBorders>
            <w:vAlign w:val="center"/>
            <w:hideMark/>
          </w:tcPr>
          <w:p w14:paraId="16A423BA"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single" w:sz="4" w:space="0" w:color="auto"/>
              <w:right w:val="single" w:sz="4" w:space="0" w:color="auto"/>
            </w:tcBorders>
            <w:shd w:val="clear" w:color="auto" w:fill="auto"/>
            <w:vAlign w:val="center"/>
            <w:hideMark/>
          </w:tcPr>
          <w:p w14:paraId="31FB5357" w14:textId="77777777" w:rsidR="000E6072" w:rsidRPr="00F95F8E" w:rsidRDefault="000E6072" w:rsidP="003D33D7">
            <w:pPr>
              <w:spacing w:after="0" w:line="276" w:lineRule="auto"/>
              <w:ind w:firstLine="0"/>
              <w:rPr>
                <w:rFonts w:ascii="Garamond" w:hAnsi="Garamond" w:cs="Calibri"/>
                <w:color w:val="000000"/>
                <w:sz w:val="24"/>
              </w:rPr>
            </w:pPr>
            <w:r w:rsidRPr="00F95F8E">
              <w:rPr>
                <w:rFonts w:ascii="Garamond" w:hAnsi="Garamond" w:cs="Calibri"/>
                <w:color w:val="000000"/>
                <w:sz w:val="24"/>
              </w:rPr>
              <w:t>23.06.2023 CCRL triennio 2019-2021</w:t>
            </w:r>
          </w:p>
        </w:tc>
      </w:tr>
      <w:tr w:rsidR="000E6072" w:rsidRPr="00F95F8E" w14:paraId="26AEE841" w14:textId="77777777" w:rsidTr="003D33D7">
        <w:trPr>
          <w:trHeight w:val="340"/>
        </w:trPr>
        <w:tc>
          <w:tcPr>
            <w:tcW w:w="667" w:type="pct"/>
            <w:vMerge w:val="restart"/>
            <w:tcBorders>
              <w:top w:val="nil"/>
              <w:left w:val="single" w:sz="4" w:space="0" w:color="auto"/>
              <w:right w:val="single" w:sz="4" w:space="0" w:color="auto"/>
            </w:tcBorders>
            <w:shd w:val="clear" w:color="auto" w:fill="auto"/>
            <w:vAlign w:val="center"/>
            <w:hideMark/>
          </w:tcPr>
          <w:p w14:paraId="7EDBD6BC"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Non dirigenti</w:t>
            </w:r>
          </w:p>
        </w:tc>
        <w:tc>
          <w:tcPr>
            <w:tcW w:w="4333" w:type="pct"/>
            <w:tcBorders>
              <w:top w:val="nil"/>
              <w:left w:val="nil"/>
              <w:bottom w:val="nil"/>
              <w:right w:val="single" w:sz="4" w:space="0" w:color="auto"/>
            </w:tcBorders>
            <w:shd w:val="clear" w:color="auto" w:fill="auto"/>
            <w:vAlign w:val="center"/>
            <w:hideMark/>
          </w:tcPr>
          <w:p w14:paraId="52C9E6F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08.10.2008 CCRL quadriennio normativo 2006-2009 biennio economico 2006-2007</w:t>
            </w:r>
          </w:p>
        </w:tc>
      </w:tr>
      <w:tr w:rsidR="000E6072" w:rsidRPr="00F95F8E" w14:paraId="4CFEB6DB" w14:textId="77777777" w:rsidTr="003D33D7">
        <w:trPr>
          <w:trHeight w:val="340"/>
        </w:trPr>
        <w:tc>
          <w:tcPr>
            <w:tcW w:w="667" w:type="pct"/>
            <w:vMerge/>
            <w:tcBorders>
              <w:left w:val="single" w:sz="4" w:space="0" w:color="auto"/>
              <w:right w:val="single" w:sz="4" w:space="0" w:color="auto"/>
            </w:tcBorders>
            <w:vAlign w:val="center"/>
            <w:hideMark/>
          </w:tcPr>
          <w:p w14:paraId="1F10BA84"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hideMark/>
          </w:tcPr>
          <w:p w14:paraId="5FD0169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18.02.2010 CCRL quadriennio normativo 2006-2009, biennio economico 2008-2009</w:t>
            </w:r>
          </w:p>
        </w:tc>
      </w:tr>
      <w:tr w:rsidR="000E6072" w:rsidRPr="00F95F8E" w14:paraId="6BFD2A85" w14:textId="77777777" w:rsidTr="003D33D7">
        <w:trPr>
          <w:trHeight w:val="340"/>
        </w:trPr>
        <w:tc>
          <w:tcPr>
            <w:tcW w:w="667" w:type="pct"/>
            <w:vMerge/>
            <w:tcBorders>
              <w:left w:val="single" w:sz="4" w:space="0" w:color="auto"/>
              <w:right w:val="single" w:sz="4" w:space="0" w:color="auto"/>
            </w:tcBorders>
            <w:vAlign w:val="center"/>
            <w:hideMark/>
          </w:tcPr>
          <w:p w14:paraId="62B9C4E6"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hideMark/>
          </w:tcPr>
          <w:p w14:paraId="0BC3A77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04.12.2017 CCRL triennio 2016-2018</w:t>
            </w:r>
          </w:p>
        </w:tc>
      </w:tr>
      <w:tr w:rsidR="000E6072" w:rsidRPr="00F95F8E" w14:paraId="049EA20D" w14:textId="77777777" w:rsidTr="003D33D7">
        <w:trPr>
          <w:trHeight w:val="340"/>
        </w:trPr>
        <w:tc>
          <w:tcPr>
            <w:tcW w:w="667" w:type="pct"/>
            <w:vMerge/>
            <w:tcBorders>
              <w:left w:val="single" w:sz="4" w:space="0" w:color="auto"/>
              <w:right w:val="single" w:sz="4" w:space="0" w:color="auto"/>
            </w:tcBorders>
            <w:vAlign w:val="center"/>
          </w:tcPr>
          <w:p w14:paraId="6A550E6D"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tcPr>
          <w:p w14:paraId="5C174AD5"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27.10.2021 Accordo per i nuovi livelli retributivi apicali</w:t>
            </w:r>
          </w:p>
        </w:tc>
      </w:tr>
      <w:tr w:rsidR="000E6072" w:rsidRPr="00F95F8E" w14:paraId="6F80A1B3" w14:textId="77777777" w:rsidTr="003D33D7">
        <w:trPr>
          <w:trHeight w:val="340"/>
        </w:trPr>
        <w:tc>
          <w:tcPr>
            <w:tcW w:w="667" w:type="pct"/>
            <w:vMerge/>
            <w:tcBorders>
              <w:left w:val="single" w:sz="4" w:space="0" w:color="auto"/>
              <w:right w:val="single" w:sz="4" w:space="0" w:color="auto"/>
            </w:tcBorders>
            <w:vAlign w:val="center"/>
          </w:tcPr>
          <w:p w14:paraId="54BB89F0"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tcPr>
          <w:p w14:paraId="39A7A563"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17.02.2023 CCRL Corpo Forestale e di Vigilanza Ambientale Triennio 2019-2021 parte economica</w:t>
            </w:r>
          </w:p>
        </w:tc>
      </w:tr>
      <w:tr w:rsidR="000E6072" w:rsidRPr="00F95F8E" w14:paraId="5AB4D1CC" w14:textId="77777777" w:rsidTr="003D33D7">
        <w:trPr>
          <w:trHeight w:val="340"/>
        </w:trPr>
        <w:tc>
          <w:tcPr>
            <w:tcW w:w="667" w:type="pct"/>
            <w:vMerge/>
            <w:tcBorders>
              <w:left w:val="single" w:sz="4" w:space="0" w:color="auto"/>
              <w:right w:val="single" w:sz="4" w:space="0" w:color="auto"/>
            </w:tcBorders>
            <w:vAlign w:val="center"/>
          </w:tcPr>
          <w:p w14:paraId="34C84EF5"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nil"/>
              <w:right w:val="single" w:sz="4" w:space="0" w:color="auto"/>
            </w:tcBorders>
            <w:shd w:val="clear" w:color="auto" w:fill="auto"/>
            <w:vAlign w:val="center"/>
          </w:tcPr>
          <w:p w14:paraId="0389DB75"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12.05.2023 Disciplina dell’Avvocatura regionale 2019-2021</w:t>
            </w:r>
          </w:p>
        </w:tc>
      </w:tr>
      <w:tr w:rsidR="000E6072" w:rsidRPr="00F95F8E" w14:paraId="174ACCF5" w14:textId="77777777" w:rsidTr="003D33D7">
        <w:trPr>
          <w:trHeight w:val="340"/>
        </w:trPr>
        <w:tc>
          <w:tcPr>
            <w:tcW w:w="667" w:type="pct"/>
            <w:vMerge/>
            <w:tcBorders>
              <w:left w:val="single" w:sz="4" w:space="0" w:color="auto"/>
              <w:bottom w:val="single" w:sz="4" w:space="0" w:color="000000"/>
              <w:right w:val="single" w:sz="4" w:space="0" w:color="auto"/>
            </w:tcBorders>
            <w:vAlign w:val="center"/>
          </w:tcPr>
          <w:p w14:paraId="65E16516"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single" w:sz="4" w:space="0" w:color="auto"/>
              <w:right w:val="single" w:sz="4" w:space="0" w:color="auto"/>
            </w:tcBorders>
            <w:shd w:val="clear" w:color="auto" w:fill="auto"/>
            <w:vAlign w:val="center"/>
          </w:tcPr>
          <w:p w14:paraId="12EFDF0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15.05.2023 CCRL triennio 2019-2021 parte economica</w:t>
            </w:r>
          </w:p>
        </w:tc>
      </w:tr>
    </w:tbl>
    <w:p w14:paraId="2BA59132" w14:textId="77777777" w:rsidR="000E6072" w:rsidRPr="00F95F8E" w:rsidRDefault="000E6072" w:rsidP="000E6072">
      <w:pPr>
        <w:spacing w:line="360" w:lineRule="auto"/>
        <w:ind w:firstLine="0"/>
        <w:rPr>
          <w:rFonts w:ascii="Garamond" w:hAnsi="Garamond"/>
          <w:b/>
          <w:bCs/>
          <w:iCs/>
          <w:sz w:val="24"/>
        </w:rPr>
      </w:pPr>
    </w:p>
    <w:p w14:paraId="09BFFBDE"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Quadro sinottico delle macrocategorie, categorie, qualifiche di personale e ultimo contratto di riferimento</w:t>
      </w:r>
    </w:p>
    <w:tbl>
      <w:tblPr>
        <w:tblW w:w="9640" w:type="dxa"/>
        <w:tblInd w:w="70" w:type="dxa"/>
        <w:tblLayout w:type="fixed"/>
        <w:tblCellMar>
          <w:left w:w="10" w:type="dxa"/>
          <w:right w:w="10" w:type="dxa"/>
        </w:tblCellMar>
        <w:tblLook w:val="0000" w:firstRow="0" w:lastRow="0" w:firstColumn="0" w:lastColumn="0" w:noHBand="0" w:noVBand="0"/>
      </w:tblPr>
      <w:tblGrid>
        <w:gridCol w:w="1843"/>
        <w:gridCol w:w="1418"/>
        <w:gridCol w:w="3543"/>
        <w:gridCol w:w="2836"/>
      </w:tblGrid>
      <w:tr w:rsidR="000E6072" w:rsidRPr="00F95F8E" w14:paraId="0EC53017" w14:textId="77777777" w:rsidTr="003D33D7">
        <w:trPr>
          <w:trHeight w:val="283"/>
          <w:tblHeader/>
        </w:trPr>
        <w:tc>
          <w:tcPr>
            <w:tcW w:w="1843"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252E18D1"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Macrocategoria</w:t>
            </w:r>
          </w:p>
        </w:tc>
        <w:tc>
          <w:tcPr>
            <w:tcW w:w="1418"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747AC0FF"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Categoria</w:t>
            </w:r>
          </w:p>
        </w:tc>
        <w:tc>
          <w:tcPr>
            <w:tcW w:w="3543"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244AE3E2"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Qualifica</w:t>
            </w:r>
          </w:p>
        </w:tc>
        <w:tc>
          <w:tcPr>
            <w:tcW w:w="283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70" w:type="dxa"/>
              <w:bottom w:w="0" w:type="dxa"/>
              <w:right w:w="70" w:type="dxa"/>
            </w:tcMar>
            <w:vAlign w:val="center"/>
          </w:tcPr>
          <w:p w14:paraId="681528A5"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Contratto di riferimento</w:t>
            </w:r>
          </w:p>
        </w:tc>
      </w:tr>
      <w:tr w:rsidR="000E6072" w:rsidRPr="00F95F8E" w14:paraId="5D84A8A2" w14:textId="77777777" w:rsidTr="003D33D7">
        <w:trPr>
          <w:trHeight w:val="283"/>
        </w:trPr>
        <w:tc>
          <w:tcPr>
            <w:tcW w:w="1843"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3DD29648"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Dirigenti</w:t>
            </w:r>
          </w:p>
        </w:tc>
        <w:tc>
          <w:tcPr>
            <w:tcW w:w="1418"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52DC1D46"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Dirigenti</w:t>
            </w: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15BED7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generale</w:t>
            </w:r>
          </w:p>
        </w:tc>
        <w:tc>
          <w:tcPr>
            <w:tcW w:w="2836" w:type="dxa"/>
            <w:vMerge w:val="restart"/>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1EB171FB" w14:textId="77777777" w:rsidR="000E6072" w:rsidRPr="00F95F8E" w:rsidRDefault="000E6072" w:rsidP="003D33D7">
            <w:pPr>
              <w:spacing w:after="0"/>
              <w:ind w:firstLine="0"/>
              <w:rPr>
                <w:rFonts w:ascii="Garamond" w:hAnsi="Garamond"/>
                <w:iCs/>
                <w:sz w:val="24"/>
              </w:rPr>
            </w:pPr>
          </w:p>
          <w:p w14:paraId="186E60CF"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23.06.2023 CCRL triennio 2019-2021</w:t>
            </w:r>
          </w:p>
        </w:tc>
      </w:tr>
      <w:tr w:rsidR="000E6072" w:rsidRPr="00F95F8E" w14:paraId="40E8043D"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45463AF9"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3251406B"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2211A2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con incarico di Dir. Gen.</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AF5C087" w14:textId="77777777" w:rsidR="000E6072" w:rsidRPr="00F95F8E" w:rsidRDefault="000E6072" w:rsidP="003D33D7">
            <w:pPr>
              <w:spacing w:after="0"/>
              <w:ind w:firstLine="0"/>
              <w:rPr>
                <w:rFonts w:ascii="Garamond" w:hAnsi="Garamond"/>
                <w:iCs/>
                <w:sz w:val="24"/>
              </w:rPr>
            </w:pPr>
          </w:p>
        </w:tc>
      </w:tr>
      <w:tr w:rsidR="000E6072" w:rsidRPr="00F95F8E" w14:paraId="0B06E658"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1FF7621E"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707BD716"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9F75E0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con incarico di Dir. dipartimento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01E00AB1" w14:textId="77777777" w:rsidR="000E6072" w:rsidRPr="00F95F8E" w:rsidRDefault="000E6072" w:rsidP="003D33D7">
            <w:pPr>
              <w:spacing w:after="0"/>
              <w:ind w:firstLine="0"/>
              <w:rPr>
                <w:rFonts w:ascii="Garamond" w:hAnsi="Garamond"/>
                <w:iCs/>
                <w:sz w:val="24"/>
              </w:rPr>
            </w:pPr>
          </w:p>
        </w:tc>
      </w:tr>
      <w:tr w:rsidR="000E6072" w:rsidRPr="00F95F8E" w14:paraId="1693DB78" w14:textId="77777777" w:rsidTr="003D33D7">
        <w:trPr>
          <w:trHeight w:val="283"/>
        </w:trPr>
        <w:tc>
          <w:tcPr>
            <w:tcW w:w="1843"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14:paraId="22BF80BC"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14:paraId="27BA70B3"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682476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w:t>
            </w:r>
          </w:p>
        </w:tc>
        <w:tc>
          <w:tcPr>
            <w:tcW w:w="2836"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F9F75F" w14:textId="77777777" w:rsidR="000E6072" w:rsidRPr="00F95F8E" w:rsidRDefault="000E6072" w:rsidP="003D33D7">
            <w:pPr>
              <w:spacing w:after="0"/>
              <w:ind w:firstLine="0"/>
              <w:rPr>
                <w:rFonts w:ascii="Garamond" w:hAnsi="Garamond"/>
                <w:iCs/>
                <w:sz w:val="24"/>
              </w:rPr>
            </w:pPr>
          </w:p>
        </w:tc>
      </w:tr>
      <w:tr w:rsidR="000E6072" w:rsidRPr="00F95F8E" w14:paraId="5E0EEEE3" w14:textId="77777777" w:rsidTr="003D33D7">
        <w:trPr>
          <w:trHeight w:val="283"/>
        </w:trPr>
        <w:tc>
          <w:tcPr>
            <w:tcW w:w="1843"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415749E9" w14:textId="77777777" w:rsidR="000E6072" w:rsidRPr="00F95F8E" w:rsidRDefault="000E6072" w:rsidP="003D33D7">
            <w:pPr>
              <w:spacing w:beforeAutospacing="1" w:after="0" w:afterAutospacing="1"/>
              <w:ind w:firstLine="0"/>
              <w:jc w:val="left"/>
              <w:rPr>
                <w:rFonts w:ascii="Garamond" w:hAnsi="Garamond"/>
                <w:iCs/>
                <w:sz w:val="24"/>
              </w:rPr>
            </w:pPr>
            <w:r w:rsidRPr="00F95F8E">
              <w:rPr>
                <w:rFonts w:ascii="Garamond" w:hAnsi="Garamond"/>
                <w:iCs/>
                <w:sz w:val="24"/>
              </w:rPr>
              <w:t>Personale non dirigente</w:t>
            </w:r>
          </w:p>
        </w:tc>
        <w:tc>
          <w:tcPr>
            <w:tcW w:w="1418"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4CBB35C7" w14:textId="77777777" w:rsidR="000E6072" w:rsidRPr="00F95F8E" w:rsidRDefault="000E6072" w:rsidP="003D33D7">
            <w:pPr>
              <w:spacing w:beforeAutospacing="1" w:after="0" w:afterAutospacing="1"/>
              <w:ind w:firstLine="0"/>
              <w:jc w:val="left"/>
              <w:rPr>
                <w:rFonts w:ascii="Garamond" w:hAnsi="Garamond"/>
                <w:iCs/>
                <w:sz w:val="24"/>
              </w:rPr>
            </w:pPr>
            <w:r w:rsidRPr="00F95F8E">
              <w:rPr>
                <w:rFonts w:ascii="Garamond" w:hAnsi="Garamond"/>
                <w:iCs/>
                <w:sz w:val="24"/>
              </w:rPr>
              <w:t>Categoria D</w:t>
            </w: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50AEDBB"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Liv. Retr. D7</w:t>
            </w:r>
          </w:p>
        </w:tc>
        <w:tc>
          <w:tcPr>
            <w:tcW w:w="2836" w:type="dxa"/>
            <w:vMerge w:val="restart"/>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4F4F01FD" w14:textId="77777777" w:rsidR="000E6072" w:rsidRPr="00F95F8E" w:rsidRDefault="000E6072" w:rsidP="003D33D7">
            <w:pPr>
              <w:spacing w:before="100" w:beforeAutospacing="1" w:after="0" w:afterAutospacing="1"/>
              <w:ind w:firstLine="0"/>
              <w:rPr>
                <w:rFonts w:ascii="Garamond" w:hAnsi="Garamond"/>
                <w:iCs/>
                <w:sz w:val="24"/>
              </w:rPr>
            </w:pPr>
            <w:r w:rsidRPr="00F95F8E">
              <w:rPr>
                <w:rFonts w:ascii="Garamond" w:hAnsi="Garamond"/>
                <w:iCs/>
                <w:sz w:val="24"/>
              </w:rPr>
              <w:t xml:space="preserve">17.02.2023 CCRL Corpo Forestale e di Vigilanza </w:t>
            </w:r>
            <w:r w:rsidRPr="00F95F8E">
              <w:rPr>
                <w:rFonts w:ascii="Garamond" w:hAnsi="Garamond"/>
                <w:iCs/>
                <w:sz w:val="24"/>
              </w:rPr>
              <w:lastRenderedPageBreak/>
              <w:t>Ambientale Triennio 2019-2021 parte economica</w:t>
            </w:r>
          </w:p>
          <w:p w14:paraId="250C25B2"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15.05.2023 CCRL triennio 2019-2021 parte economica</w:t>
            </w:r>
          </w:p>
        </w:tc>
      </w:tr>
      <w:tr w:rsidR="000E6072" w:rsidRPr="00F95F8E" w14:paraId="4044991F"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7DEF5067" w14:textId="77777777" w:rsidR="000E6072" w:rsidRPr="00F95F8E" w:rsidRDefault="000E6072" w:rsidP="003D33D7">
            <w:pPr>
              <w:spacing w:after="0"/>
              <w:ind w:firstLine="0"/>
              <w:jc w:val="left"/>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60EC8CBB" w14:textId="77777777" w:rsidR="000E6072" w:rsidRPr="00F95F8E" w:rsidRDefault="000E6072" w:rsidP="003D33D7">
            <w:pPr>
              <w:spacing w:after="0"/>
              <w:ind w:firstLine="0"/>
              <w:jc w:val="left"/>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DDFD1F3"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Liv. Retr. D6</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E864652" w14:textId="77777777" w:rsidR="000E6072" w:rsidRPr="00F95F8E" w:rsidRDefault="000E6072" w:rsidP="003D33D7">
            <w:pPr>
              <w:spacing w:after="0"/>
              <w:ind w:firstLine="0"/>
              <w:rPr>
                <w:rFonts w:ascii="Garamond" w:hAnsi="Garamond"/>
                <w:iCs/>
                <w:sz w:val="24"/>
              </w:rPr>
            </w:pPr>
          </w:p>
        </w:tc>
      </w:tr>
      <w:tr w:rsidR="000E6072" w:rsidRPr="00F95F8E" w14:paraId="5C2925B3"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2B3123B"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4ACF1E5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6CC3006"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Liv. Retr. D5</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25B1B09" w14:textId="77777777" w:rsidR="000E6072" w:rsidRPr="00F95F8E" w:rsidRDefault="000E6072" w:rsidP="003D33D7">
            <w:pPr>
              <w:spacing w:after="0"/>
              <w:ind w:firstLine="0"/>
              <w:rPr>
                <w:rFonts w:ascii="Garamond" w:hAnsi="Garamond"/>
                <w:iCs/>
                <w:sz w:val="24"/>
              </w:rPr>
            </w:pPr>
          </w:p>
        </w:tc>
      </w:tr>
      <w:tr w:rsidR="000E6072" w:rsidRPr="00F95F8E" w14:paraId="2DA59D7D"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198206A"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34205AED"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84CF676"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Liv. Retr. D4</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B97E7D5" w14:textId="77777777" w:rsidR="000E6072" w:rsidRPr="00F95F8E" w:rsidRDefault="000E6072" w:rsidP="003D33D7">
            <w:pPr>
              <w:spacing w:after="0"/>
              <w:ind w:firstLine="0"/>
              <w:rPr>
                <w:rFonts w:ascii="Garamond" w:hAnsi="Garamond"/>
                <w:iCs/>
                <w:sz w:val="24"/>
              </w:rPr>
            </w:pPr>
          </w:p>
        </w:tc>
      </w:tr>
      <w:tr w:rsidR="000E6072" w:rsidRPr="00F95F8E" w14:paraId="175BE23E"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45978659"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6109D82D"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1B71A00"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Liv. Retr. D3</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86D622A" w14:textId="77777777" w:rsidR="000E6072" w:rsidRPr="00F95F8E" w:rsidRDefault="000E6072" w:rsidP="003D33D7">
            <w:pPr>
              <w:spacing w:after="0"/>
              <w:ind w:firstLine="0"/>
              <w:rPr>
                <w:rFonts w:ascii="Garamond" w:hAnsi="Garamond"/>
                <w:iCs/>
                <w:sz w:val="24"/>
              </w:rPr>
            </w:pPr>
          </w:p>
        </w:tc>
      </w:tr>
      <w:tr w:rsidR="000E6072" w:rsidRPr="00F95F8E" w14:paraId="3CF8D9C6"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B03171A"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009A0B3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0AD6E30"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Liv. Retr. D2</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0868F12C" w14:textId="77777777" w:rsidR="000E6072" w:rsidRPr="00F95F8E" w:rsidRDefault="000E6072" w:rsidP="003D33D7">
            <w:pPr>
              <w:spacing w:after="0"/>
              <w:ind w:firstLine="0"/>
              <w:rPr>
                <w:rFonts w:ascii="Garamond" w:hAnsi="Garamond"/>
                <w:iCs/>
                <w:sz w:val="24"/>
              </w:rPr>
            </w:pPr>
          </w:p>
        </w:tc>
      </w:tr>
      <w:tr w:rsidR="000E6072" w:rsidRPr="00F95F8E" w14:paraId="563E6D02"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1C74647"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14:paraId="44DFDC92"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B1DB184"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Liv. Retr. D1</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D30050C" w14:textId="77777777" w:rsidR="000E6072" w:rsidRPr="00F95F8E" w:rsidRDefault="000E6072" w:rsidP="003D33D7">
            <w:pPr>
              <w:spacing w:after="0"/>
              <w:ind w:firstLine="0"/>
              <w:rPr>
                <w:rFonts w:ascii="Garamond" w:hAnsi="Garamond"/>
                <w:iCs/>
                <w:sz w:val="24"/>
              </w:rPr>
            </w:pPr>
          </w:p>
        </w:tc>
      </w:tr>
      <w:tr w:rsidR="000E6072" w:rsidRPr="00F95F8E" w14:paraId="161037F2"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3E8C2CA" w14:textId="77777777" w:rsidR="000E6072" w:rsidRPr="00F95F8E" w:rsidRDefault="000E6072" w:rsidP="003D33D7">
            <w:pPr>
              <w:spacing w:after="0"/>
              <w:ind w:firstLine="0"/>
              <w:rPr>
                <w:rFonts w:ascii="Garamond" w:hAnsi="Garamond"/>
                <w:iCs/>
                <w:sz w:val="24"/>
              </w:rPr>
            </w:pPr>
          </w:p>
        </w:tc>
        <w:tc>
          <w:tcPr>
            <w:tcW w:w="1418"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038589CA"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Categoria C</w:t>
            </w: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503CC0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C6</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DB6BA26" w14:textId="77777777" w:rsidR="000E6072" w:rsidRPr="00F95F8E" w:rsidRDefault="000E6072" w:rsidP="003D33D7">
            <w:pPr>
              <w:spacing w:after="0"/>
              <w:ind w:firstLine="0"/>
              <w:rPr>
                <w:rFonts w:ascii="Garamond" w:hAnsi="Garamond"/>
                <w:iCs/>
                <w:sz w:val="24"/>
              </w:rPr>
            </w:pPr>
          </w:p>
        </w:tc>
      </w:tr>
      <w:tr w:rsidR="000E6072" w:rsidRPr="00F95F8E" w14:paraId="7CA9FDA7"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073F0760"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80A93CB"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8D482C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C5</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BA9D054" w14:textId="77777777" w:rsidR="000E6072" w:rsidRPr="00F95F8E" w:rsidRDefault="000E6072" w:rsidP="003D33D7">
            <w:pPr>
              <w:spacing w:after="0"/>
              <w:ind w:firstLine="0"/>
              <w:rPr>
                <w:rFonts w:ascii="Garamond" w:hAnsi="Garamond"/>
                <w:iCs/>
                <w:sz w:val="24"/>
              </w:rPr>
            </w:pPr>
          </w:p>
        </w:tc>
      </w:tr>
      <w:tr w:rsidR="000E6072" w:rsidRPr="00F95F8E" w14:paraId="50125506"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074F963"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42901F69"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E11CDD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C4</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C11C07C" w14:textId="77777777" w:rsidR="000E6072" w:rsidRPr="00F95F8E" w:rsidRDefault="000E6072" w:rsidP="003D33D7">
            <w:pPr>
              <w:spacing w:after="0"/>
              <w:ind w:firstLine="0"/>
              <w:rPr>
                <w:rFonts w:ascii="Garamond" w:hAnsi="Garamond"/>
                <w:iCs/>
                <w:sz w:val="24"/>
              </w:rPr>
            </w:pPr>
          </w:p>
        </w:tc>
      </w:tr>
      <w:tr w:rsidR="000E6072" w:rsidRPr="00F95F8E" w14:paraId="4D3D1889"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6A54AA4F"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4D167E74"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2FDF53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C3</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3B621D8" w14:textId="77777777" w:rsidR="000E6072" w:rsidRPr="00F95F8E" w:rsidRDefault="000E6072" w:rsidP="003D33D7">
            <w:pPr>
              <w:spacing w:after="0"/>
              <w:ind w:firstLine="0"/>
              <w:rPr>
                <w:rFonts w:ascii="Garamond" w:hAnsi="Garamond"/>
                <w:iCs/>
                <w:sz w:val="24"/>
              </w:rPr>
            </w:pPr>
          </w:p>
        </w:tc>
      </w:tr>
      <w:tr w:rsidR="000E6072" w:rsidRPr="00F95F8E" w14:paraId="0379F712"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BE31B08"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290E4E4"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BA9B04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C2</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7DC8F81" w14:textId="77777777" w:rsidR="000E6072" w:rsidRPr="00F95F8E" w:rsidRDefault="000E6072" w:rsidP="003D33D7">
            <w:pPr>
              <w:spacing w:after="0"/>
              <w:ind w:firstLine="0"/>
              <w:rPr>
                <w:rFonts w:ascii="Garamond" w:hAnsi="Garamond"/>
                <w:iCs/>
                <w:sz w:val="24"/>
              </w:rPr>
            </w:pPr>
          </w:p>
        </w:tc>
      </w:tr>
      <w:tr w:rsidR="000E6072" w:rsidRPr="00F95F8E" w14:paraId="773AA2E1"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790831A5"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4A658B6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4A240B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C1</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F9A8DB1" w14:textId="77777777" w:rsidR="000E6072" w:rsidRPr="00F95F8E" w:rsidRDefault="000E6072" w:rsidP="003D33D7">
            <w:pPr>
              <w:spacing w:after="0"/>
              <w:ind w:firstLine="0"/>
              <w:rPr>
                <w:rFonts w:ascii="Garamond" w:hAnsi="Garamond"/>
                <w:iCs/>
                <w:sz w:val="24"/>
              </w:rPr>
            </w:pPr>
          </w:p>
        </w:tc>
      </w:tr>
      <w:tr w:rsidR="000E6072" w:rsidRPr="00F95F8E" w14:paraId="4578252C"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1F877AF1"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2B8423ED"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76313A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C7</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EF62F0E" w14:textId="77777777" w:rsidR="000E6072" w:rsidRPr="00F95F8E" w:rsidRDefault="000E6072" w:rsidP="003D33D7">
            <w:pPr>
              <w:spacing w:after="0"/>
              <w:ind w:firstLine="0"/>
              <w:rPr>
                <w:rFonts w:ascii="Garamond" w:hAnsi="Garamond"/>
                <w:iCs/>
                <w:sz w:val="24"/>
              </w:rPr>
            </w:pPr>
          </w:p>
        </w:tc>
      </w:tr>
      <w:tr w:rsidR="000E6072" w:rsidRPr="00F95F8E" w14:paraId="747C7966"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D36D0D8"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2AF6A95D"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3CC25C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C6 – Commissario superiore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59D2510E" w14:textId="77777777" w:rsidR="000E6072" w:rsidRPr="00F95F8E" w:rsidRDefault="000E6072" w:rsidP="003D33D7">
            <w:pPr>
              <w:spacing w:after="0"/>
              <w:ind w:firstLine="0"/>
              <w:rPr>
                <w:rFonts w:ascii="Garamond" w:hAnsi="Garamond"/>
                <w:iCs/>
                <w:sz w:val="24"/>
              </w:rPr>
            </w:pPr>
          </w:p>
        </w:tc>
      </w:tr>
      <w:tr w:rsidR="000E6072" w:rsidRPr="00F95F8E" w14:paraId="19724C03"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664A2CCC"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46A579EE"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54387E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C5 – Commissario superiore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AC1D76E" w14:textId="77777777" w:rsidR="000E6072" w:rsidRPr="00F95F8E" w:rsidRDefault="000E6072" w:rsidP="003D33D7">
            <w:pPr>
              <w:spacing w:after="0"/>
              <w:ind w:firstLine="0"/>
              <w:rPr>
                <w:rFonts w:ascii="Garamond" w:hAnsi="Garamond"/>
                <w:iCs/>
                <w:sz w:val="24"/>
              </w:rPr>
            </w:pPr>
          </w:p>
        </w:tc>
      </w:tr>
      <w:tr w:rsidR="000E6072" w:rsidRPr="00F95F8E" w14:paraId="535B7BAC"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50DAD9A5"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76DC5E83"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F22C40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C4 – Commissario superiore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3C7CEF5" w14:textId="77777777" w:rsidR="000E6072" w:rsidRPr="00F95F8E" w:rsidRDefault="000E6072" w:rsidP="003D33D7">
            <w:pPr>
              <w:spacing w:after="0"/>
              <w:ind w:firstLine="0"/>
              <w:rPr>
                <w:rFonts w:ascii="Garamond" w:hAnsi="Garamond"/>
                <w:iCs/>
                <w:sz w:val="24"/>
              </w:rPr>
            </w:pPr>
          </w:p>
        </w:tc>
      </w:tr>
      <w:tr w:rsidR="000E6072" w:rsidRPr="00F95F8E" w14:paraId="0D012A35"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77A45A43"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7727A1F1"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67C801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C3 – Commissario capo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14A5DE7" w14:textId="77777777" w:rsidR="000E6072" w:rsidRPr="00F95F8E" w:rsidRDefault="000E6072" w:rsidP="003D33D7">
            <w:pPr>
              <w:spacing w:after="0"/>
              <w:ind w:firstLine="0"/>
              <w:rPr>
                <w:rFonts w:ascii="Garamond" w:hAnsi="Garamond"/>
                <w:iCs/>
                <w:sz w:val="24"/>
              </w:rPr>
            </w:pPr>
          </w:p>
        </w:tc>
      </w:tr>
      <w:tr w:rsidR="000E6072" w:rsidRPr="00F95F8E" w14:paraId="7A6A81FA"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00BCEB14"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6A931E1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8F6C25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C2 – Commissario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D8B0C7B" w14:textId="77777777" w:rsidR="000E6072" w:rsidRPr="00F95F8E" w:rsidRDefault="000E6072" w:rsidP="003D33D7">
            <w:pPr>
              <w:spacing w:after="0"/>
              <w:ind w:firstLine="0"/>
              <w:rPr>
                <w:rFonts w:ascii="Garamond" w:hAnsi="Garamond"/>
                <w:iCs/>
                <w:sz w:val="24"/>
              </w:rPr>
            </w:pPr>
          </w:p>
        </w:tc>
      </w:tr>
      <w:tr w:rsidR="000E6072" w:rsidRPr="00F95F8E" w14:paraId="7F228177"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630955F8"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7833F890"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D3949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C1 – Vicecommissario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5BF91EE1" w14:textId="77777777" w:rsidR="000E6072" w:rsidRPr="00F95F8E" w:rsidRDefault="000E6072" w:rsidP="003D33D7">
            <w:pPr>
              <w:spacing w:after="0"/>
              <w:ind w:firstLine="0"/>
              <w:rPr>
                <w:rFonts w:ascii="Garamond" w:hAnsi="Garamond"/>
                <w:iCs/>
                <w:sz w:val="24"/>
              </w:rPr>
            </w:pPr>
          </w:p>
        </w:tc>
      </w:tr>
      <w:tr w:rsidR="000E6072" w:rsidRPr="00F95F8E" w14:paraId="16007927"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69CDA95D" w14:textId="77777777" w:rsidR="000E6072" w:rsidRPr="00F95F8E" w:rsidRDefault="000E6072" w:rsidP="003D33D7">
            <w:pPr>
              <w:spacing w:after="0"/>
              <w:ind w:firstLine="0"/>
              <w:rPr>
                <w:rFonts w:ascii="Garamond" w:hAnsi="Garamond"/>
                <w:iCs/>
                <w:sz w:val="24"/>
              </w:rPr>
            </w:pPr>
          </w:p>
        </w:tc>
        <w:tc>
          <w:tcPr>
            <w:tcW w:w="1418" w:type="dxa"/>
            <w:vMerge w:val="restart"/>
            <w:tcBorders>
              <w:top w:val="single" w:sz="4" w:space="0" w:color="auto"/>
              <w:left w:val="single" w:sz="4" w:space="0" w:color="000000"/>
            </w:tcBorders>
            <w:shd w:val="clear" w:color="auto" w:fill="auto"/>
            <w:tcMar>
              <w:top w:w="0" w:type="dxa"/>
              <w:left w:w="70" w:type="dxa"/>
              <w:bottom w:w="0" w:type="dxa"/>
              <w:right w:w="70" w:type="dxa"/>
            </w:tcMar>
            <w:vAlign w:val="center"/>
          </w:tcPr>
          <w:p w14:paraId="11E74DCC"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Categoria B</w:t>
            </w:r>
          </w:p>
        </w:tc>
        <w:tc>
          <w:tcPr>
            <w:tcW w:w="3543"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center"/>
          </w:tcPr>
          <w:p w14:paraId="71A04BF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B7</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2D905B04" w14:textId="77777777" w:rsidR="000E6072" w:rsidRPr="00F95F8E" w:rsidRDefault="000E6072" w:rsidP="003D33D7">
            <w:pPr>
              <w:spacing w:after="0"/>
              <w:ind w:firstLine="0"/>
              <w:rPr>
                <w:rFonts w:ascii="Garamond" w:hAnsi="Garamond"/>
                <w:iCs/>
                <w:sz w:val="24"/>
              </w:rPr>
            </w:pPr>
          </w:p>
        </w:tc>
      </w:tr>
      <w:tr w:rsidR="000E6072" w:rsidRPr="00F95F8E" w14:paraId="34C1C5EE"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B3498B3"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BD2C21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center"/>
          </w:tcPr>
          <w:p w14:paraId="7F6D265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B6</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96437EA" w14:textId="77777777" w:rsidR="000E6072" w:rsidRPr="00F95F8E" w:rsidRDefault="000E6072" w:rsidP="003D33D7">
            <w:pPr>
              <w:spacing w:after="0"/>
              <w:ind w:firstLine="0"/>
              <w:rPr>
                <w:rFonts w:ascii="Garamond" w:hAnsi="Garamond"/>
                <w:iCs/>
                <w:sz w:val="24"/>
              </w:rPr>
            </w:pPr>
          </w:p>
        </w:tc>
      </w:tr>
      <w:tr w:rsidR="000E6072" w:rsidRPr="00F95F8E" w14:paraId="71FBC4D4"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08D2FE9A"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217E03D5"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A65CA7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B5</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2E14E0AB" w14:textId="77777777" w:rsidR="000E6072" w:rsidRPr="00F95F8E" w:rsidRDefault="000E6072" w:rsidP="003D33D7">
            <w:pPr>
              <w:spacing w:after="0"/>
              <w:ind w:firstLine="0"/>
              <w:rPr>
                <w:rFonts w:ascii="Garamond" w:hAnsi="Garamond"/>
                <w:iCs/>
                <w:sz w:val="24"/>
              </w:rPr>
            </w:pPr>
          </w:p>
        </w:tc>
      </w:tr>
      <w:tr w:rsidR="000E6072" w:rsidRPr="00F95F8E" w14:paraId="3223B222"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62BAE882"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3776A7DB"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E12543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B4</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0035FC7B" w14:textId="77777777" w:rsidR="000E6072" w:rsidRPr="00F95F8E" w:rsidRDefault="000E6072" w:rsidP="003D33D7">
            <w:pPr>
              <w:spacing w:after="0"/>
              <w:ind w:firstLine="0"/>
              <w:rPr>
                <w:rFonts w:ascii="Garamond" w:hAnsi="Garamond"/>
                <w:iCs/>
                <w:sz w:val="24"/>
              </w:rPr>
            </w:pPr>
          </w:p>
        </w:tc>
      </w:tr>
      <w:tr w:rsidR="000E6072" w:rsidRPr="00F95F8E" w14:paraId="3B904DEF"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1E7585B7"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D978AA9"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9AF2C5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B3</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043FEBC" w14:textId="77777777" w:rsidR="000E6072" w:rsidRPr="00F95F8E" w:rsidRDefault="000E6072" w:rsidP="003D33D7">
            <w:pPr>
              <w:spacing w:after="0"/>
              <w:ind w:firstLine="0"/>
              <w:rPr>
                <w:rFonts w:ascii="Garamond" w:hAnsi="Garamond"/>
                <w:iCs/>
                <w:sz w:val="24"/>
              </w:rPr>
            </w:pPr>
          </w:p>
        </w:tc>
      </w:tr>
      <w:tr w:rsidR="000E6072" w:rsidRPr="00F95F8E" w14:paraId="663C6B3C"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A0AA949"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760D18B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F7A952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B2</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CB8BD21" w14:textId="77777777" w:rsidR="000E6072" w:rsidRPr="00F95F8E" w:rsidRDefault="000E6072" w:rsidP="003D33D7">
            <w:pPr>
              <w:spacing w:after="0"/>
              <w:ind w:firstLine="0"/>
              <w:rPr>
                <w:rFonts w:ascii="Garamond" w:hAnsi="Garamond"/>
                <w:iCs/>
                <w:sz w:val="24"/>
              </w:rPr>
            </w:pPr>
          </w:p>
        </w:tc>
      </w:tr>
      <w:tr w:rsidR="000E6072" w:rsidRPr="00F95F8E" w14:paraId="7216593E"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6EACB3E"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6883D952"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53509C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B1</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EC54C8A" w14:textId="77777777" w:rsidR="000E6072" w:rsidRPr="00F95F8E" w:rsidRDefault="000E6072" w:rsidP="003D33D7">
            <w:pPr>
              <w:spacing w:after="0"/>
              <w:ind w:firstLine="0"/>
              <w:rPr>
                <w:rFonts w:ascii="Garamond" w:hAnsi="Garamond"/>
                <w:iCs/>
                <w:sz w:val="24"/>
              </w:rPr>
            </w:pPr>
          </w:p>
        </w:tc>
      </w:tr>
      <w:tr w:rsidR="000E6072" w:rsidRPr="00F95F8E" w14:paraId="0F15EFF3"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5E6A9D54"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3B227875"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473EB4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B6</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5E160DA2" w14:textId="77777777" w:rsidR="000E6072" w:rsidRPr="00F95F8E" w:rsidRDefault="000E6072" w:rsidP="003D33D7">
            <w:pPr>
              <w:spacing w:after="0"/>
              <w:ind w:firstLine="0"/>
              <w:rPr>
                <w:rFonts w:ascii="Garamond" w:hAnsi="Garamond"/>
                <w:iCs/>
                <w:sz w:val="24"/>
              </w:rPr>
            </w:pPr>
          </w:p>
        </w:tc>
      </w:tr>
      <w:tr w:rsidR="000E6072" w:rsidRPr="00F95F8E" w14:paraId="46661915"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57A2E690"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F73FF60"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18D04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B5 – Ispettore superiore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12FB1BCC" w14:textId="77777777" w:rsidR="000E6072" w:rsidRPr="00F95F8E" w:rsidRDefault="000E6072" w:rsidP="003D33D7">
            <w:pPr>
              <w:spacing w:after="0"/>
              <w:ind w:firstLine="0"/>
              <w:rPr>
                <w:rFonts w:ascii="Garamond" w:hAnsi="Garamond"/>
                <w:iCs/>
                <w:sz w:val="24"/>
              </w:rPr>
            </w:pPr>
          </w:p>
        </w:tc>
      </w:tr>
      <w:tr w:rsidR="000E6072" w:rsidRPr="00F95F8E" w14:paraId="0CE6DA43"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55DD0867"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B984617"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BC59EB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B4 – Ispettore superiore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2765F14D" w14:textId="77777777" w:rsidR="000E6072" w:rsidRPr="00F95F8E" w:rsidRDefault="000E6072" w:rsidP="003D33D7">
            <w:pPr>
              <w:spacing w:after="0"/>
              <w:ind w:firstLine="0"/>
              <w:rPr>
                <w:rFonts w:ascii="Garamond" w:hAnsi="Garamond"/>
                <w:iCs/>
                <w:sz w:val="24"/>
              </w:rPr>
            </w:pPr>
          </w:p>
        </w:tc>
      </w:tr>
      <w:tr w:rsidR="000E6072" w:rsidRPr="00F95F8E" w14:paraId="4524FABA"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0F4FF42A"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0956AF1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D8822A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B3 – Ispettore superiore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AA55E71" w14:textId="77777777" w:rsidR="000E6072" w:rsidRPr="00F95F8E" w:rsidRDefault="000E6072" w:rsidP="003D33D7">
            <w:pPr>
              <w:spacing w:after="0"/>
              <w:ind w:firstLine="0"/>
              <w:rPr>
                <w:rFonts w:ascii="Garamond" w:hAnsi="Garamond"/>
                <w:iCs/>
                <w:sz w:val="24"/>
              </w:rPr>
            </w:pPr>
          </w:p>
        </w:tc>
      </w:tr>
      <w:tr w:rsidR="000E6072" w:rsidRPr="00F95F8E" w14:paraId="7211D94C"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6B39E11"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23C3CC9E"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98D861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B2 – Ispettore capo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55DFF24" w14:textId="77777777" w:rsidR="000E6072" w:rsidRPr="00F95F8E" w:rsidRDefault="000E6072" w:rsidP="003D33D7">
            <w:pPr>
              <w:spacing w:after="0"/>
              <w:ind w:firstLine="0"/>
              <w:rPr>
                <w:rFonts w:ascii="Garamond" w:hAnsi="Garamond"/>
                <w:iCs/>
                <w:sz w:val="24"/>
              </w:rPr>
            </w:pPr>
          </w:p>
        </w:tc>
      </w:tr>
      <w:tr w:rsidR="000E6072" w:rsidRPr="00F95F8E" w14:paraId="4FE8F186"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1CA34EB"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355CDC09"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67215B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B1 – Ispettore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21B8F703" w14:textId="77777777" w:rsidR="000E6072" w:rsidRPr="00F95F8E" w:rsidRDefault="000E6072" w:rsidP="003D33D7">
            <w:pPr>
              <w:spacing w:after="0"/>
              <w:ind w:firstLine="0"/>
              <w:rPr>
                <w:rFonts w:ascii="Garamond" w:hAnsi="Garamond"/>
                <w:iCs/>
                <w:sz w:val="24"/>
              </w:rPr>
            </w:pPr>
          </w:p>
        </w:tc>
      </w:tr>
      <w:tr w:rsidR="000E6072" w:rsidRPr="00F95F8E" w14:paraId="3C3EEF51"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6868DCD" w14:textId="77777777" w:rsidR="000E6072" w:rsidRPr="00F95F8E" w:rsidRDefault="000E6072" w:rsidP="003D33D7">
            <w:pPr>
              <w:spacing w:after="0"/>
              <w:ind w:firstLine="0"/>
              <w:rPr>
                <w:rFonts w:ascii="Garamond" w:hAnsi="Garamond"/>
                <w:iCs/>
                <w:sz w:val="24"/>
              </w:rPr>
            </w:pPr>
          </w:p>
        </w:tc>
        <w:tc>
          <w:tcPr>
            <w:tcW w:w="1418"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62FACF6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A</w:t>
            </w: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AF4A69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A4</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26A8FEAD" w14:textId="77777777" w:rsidR="000E6072" w:rsidRPr="00F95F8E" w:rsidRDefault="000E6072" w:rsidP="003D33D7">
            <w:pPr>
              <w:spacing w:after="0"/>
              <w:ind w:firstLine="0"/>
              <w:rPr>
                <w:rFonts w:ascii="Garamond" w:hAnsi="Garamond"/>
                <w:iCs/>
                <w:sz w:val="24"/>
              </w:rPr>
            </w:pPr>
          </w:p>
        </w:tc>
      </w:tr>
      <w:tr w:rsidR="000E6072" w:rsidRPr="00F95F8E" w14:paraId="641580B1"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556FC04E"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3B314DEC"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D872B8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A3</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59EB1BC" w14:textId="77777777" w:rsidR="000E6072" w:rsidRPr="00F95F8E" w:rsidRDefault="000E6072" w:rsidP="003D33D7">
            <w:pPr>
              <w:spacing w:after="0"/>
              <w:ind w:firstLine="0"/>
              <w:rPr>
                <w:rFonts w:ascii="Garamond" w:hAnsi="Garamond"/>
                <w:iCs/>
                <w:sz w:val="24"/>
              </w:rPr>
            </w:pPr>
          </w:p>
        </w:tc>
      </w:tr>
      <w:tr w:rsidR="000E6072" w:rsidRPr="00F95F8E" w14:paraId="0C715EE5"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7F6E8D5"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464F07C0"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0E9187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A2</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95C13D2" w14:textId="77777777" w:rsidR="000E6072" w:rsidRPr="00F95F8E" w:rsidRDefault="000E6072" w:rsidP="003D33D7">
            <w:pPr>
              <w:spacing w:after="0"/>
              <w:ind w:firstLine="0"/>
              <w:rPr>
                <w:rFonts w:ascii="Garamond" w:hAnsi="Garamond"/>
                <w:iCs/>
                <w:sz w:val="24"/>
              </w:rPr>
            </w:pPr>
          </w:p>
        </w:tc>
      </w:tr>
      <w:tr w:rsidR="000E6072" w:rsidRPr="00F95F8E" w14:paraId="352A374B"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7452377A"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1273DAE"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976078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Liv. Retr. A1</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00B1B7C" w14:textId="77777777" w:rsidR="000E6072" w:rsidRPr="00F95F8E" w:rsidRDefault="000E6072" w:rsidP="003D33D7">
            <w:pPr>
              <w:spacing w:after="0"/>
              <w:ind w:firstLine="0"/>
              <w:rPr>
                <w:rFonts w:ascii="Garamond" w:hAnsi="Garamond"/>
                <w:iCs/>
                <w:sz w:val="24"/>
              </w:rPr>
            </w:pPr>
          </w:p>
        </w:tc>
      </w:tr>
      <w:tr w:rsidR="000E6072" w:rsidRPr="00F95F8E" w14:paraId="6B0CF463"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F980A85"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76D854B9"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437373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A6</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54D218D" w14:textId="77777777" w:rsidR="000E6072" w:rsidRPr="00F95F8E" w:rsidRDefault="000E6072" w:rsidP="003D33D7">
            <w:pPr>
              <w:spacing w:after="0"/>
              <w:ind w:firstLine="0"/>
              <w:rPr>
                <w:rFonts w:ascii="Garamond" w:hAnsi="Garamond"/>
                <w:iCs/>
                <w:sz w:val="24"/>
              </w:rPr>
            </w:pPr>
          </w:p>
        </w:tc>
      </w:tr>
      <w:tr w:rsidR="000E6072" w:rsidRPr="00F95F8E" w14:paraId="3F69477F"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6B0875D2"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3E9CDCDF"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2D219E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A5 – Assistente capo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1395470" w14:textId="77777777" w:rsidR="000E6072" w:rsidRPr="00F95F8E" w:rsidRDefault="000E6072" w:rsidP="003D33D7">
            <w:pPr>
              <w:spacing w:after="0"/>
              <w:ind w:firstLine="0"/>
              <w:rPr>
                <w:rFonts w:ascii="Garamond" w:hAnsi="Garamond"/>
                <w:iCs/>
                <w:sz w:val="24"/>
              </w:rPr>
            </w:pPr>
          </w:p>
        </w:tc>
      </w:tr>
      <w:tr w:rsidR="000E6072" w:rsidRPr="00F95F8E" w14:paraId="37259A30"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44E8A1E3"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2B9757A2"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809B75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A4 – Assistente capo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57CB8E79" w14:textId="77777777" w:rsidR="000E6072" w:rsidRPr="00F95F8E" w:rsidRDefault="000E6072" w:rsidP="003D33D7">
            <w:pPr>
              <w:spacing w:after="0"/>
              <w:ind w:firstLine="0"/>
              <w:rPr>
                <w:rFonts w:ascii="Garamond" w:hAnsi="Garamond"/>
                <w:iCs/>
                <w:sz w:val="24"/>
              </w:rPr>
            </w:pPr>
          </w:p>
        </w:tc>
      </w:tr>
      <w:tr w:rsidR="000E6072" w:rsidRPr="00F95F8E" w14:paraId="139B0477"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899024C"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60F9F5CC"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0578B4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A3 – Assistente capo</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987A392" w14:textId="77777777" w:rsidR="000E6072" w:rsidRPr="00F95F8E" w:rsidRDefault="000E6072" w:rsidP="003D33D7">
            <w:pPr>
              <w:spacing w:after="0"/>
              <w:ind w:firstLine="0"/>
              <w:rPr>
                <w:rFonts w:ascii="Garamond" w:hAnsi="Garamond"/>
                <w:iCs/>
                <w:sz w:val="24"/>
              </w:rPr>
            </w:pPr>
          </w:p>
        </w:tc>
      </w:tr>
      <w:tr w:rsidR="000E6072" w:rsidRPr="00F95F8E" w14:paraId="786DEF19"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3D06F656"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4F25286B"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F8C6F4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A2 – Assistente</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2995F1E7" w14:textId="77777777" w:rsidR="000E6072" w:rsidRPr="00F95F8E" w:rsidRDefault="000E6072" w:rsidP="003D33D7">
            <w:pPr>
              <w:spacing w:after="0"/>
              <w:ind w:firstLine="0"/>
              <w:rPr>
                <w:rFonts w:ascii="Garamond" w:hAnsi="Garamond"/>
                <w:iCs/>
                <w:sz w:val="24"/>
              </w:rPr>
            </w:pPr>
          </w:p>
        </w:tc>
      </w:tr>
      <w:tr w:rsidR="000E6072" w:rsidRPr="00F95F8E" w14:paraId="6C6B9CEC" w14:textId="77777777" w:rsidTr="003D33D7">
        <w:trPr>
          <w:trHeight w:val="283"/>
        </w:trPr>
        <w:tc>
          <w:tcPr>
            <w:tcW w:w="1843" w:type="dxa"/>
            <w:vMerge/>
            <w:tcBorders>
              <w:left w:val="single" w:sz="4" w:space="0" w:color="000000"/>
              <w:bottom w:val="single" w:sz="4" w:space="0" w:color="auto"/>
            </w:tcBorders>
            <w:shd w:val="clear" w:color="auto" w:fill="auto"/>
            <w:tcMar>
              <w:top w:w="0" w:type="dxa"/>
              <w:left w:w="70" w:type="dxa"/>
              <w:bottom w:w="0" w:type="dxa"/>
              <w:right w:w="70" w:type="dxa"/>
            </w:tcMar>
            <w:vAlign w:val="center"/>
          </w:tcPr>
          <w:p w14:paraId="2C7A9D86"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bottom w:val="single" w:sz="4" w:space="0" w:color="auto"/>
            </w:tcBorders>
            <w:shd w:val="clear" w:color="auto" w:fill="auto"/>
            <w:tcMar>
              <w:top w:w="0" w:type="dxa"/>
              <w:left w:w="70" w:type="dxa"/>
              <w:bottom w:w="0" w:type="dxa"/>
              <w:right w:w="70" w:type="dxa"/>
            </w:tcMar>
            <w:vAlign w:val="center"/>
          </w:tcPr>
          <w:p w14:paraId="76F9F8DD"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ECD38A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Econ. A1 – Agente</w:t>
            </w:r>
          </w:p>
        </w:tc>
        <w:tc>
          <w:tcPr>
            <w:tcW w:w="2836" w:type="dxa"/>
            <w:vMerge/>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2038755" w14:textId="77777777" w:rsidR="000E6072" w:rsidRPr="00F95F8E" w:rsidRDefault="000E6072" w:rsidP="003D33D7">
            <w:pPr>
              <w:spacing w:after="0"/>
              <w:ind w:firstLine="0"/>
              <w:rPr>
                <w:rFonts w:ascii="Garamond" w:hAnsi="Garamond"/>
                <w:iCs/>
                <w:sz w:val="24"/>
              </w:rPr>
            </w:pPr>
          </w:p>
        </w:tc>
      </w:tr>
      <w:tr w:rsidR="000E6072" w:rsidRPr="00F95F8E" w14:paraId="46221CA2" w14:textId="77777777" w:rsidTr="003D33D7">
        <w:trPr>
          <w:trHeight w:val="283"/>
        </w:trPr>
        <w:tc>
          <w:tcPr>
            <w:tcW w:w="1843" w:type="dxa"/>
            <w:vMerge w:val="restart"/>
            <w:tcBorders>
              <w:left w:val="single" w:sz="4" w:space="0" w:color="000000"/>
            </w:tcBorders>
            <w:shd w:val="clear" w:color="auto" w:fill="auto"/>
            <w:tcMar>
              <w:top w:w="0" w:type="dxa"/>
              <w:left w:w="70" w:type="dxa"/>
              <w:bottom w:w="0" w:type="dxa"/>
              <w:right w:w="70" w:type="dxa"/>
            </w:tcMar>
            <w:vAlign w:val="center"/>
          </w:tcPr>
          <w:p w14:paraId="776FE9C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non dirigente</w:t>
            </w:r>
          </w:p>
        </w:tc>
        <w:tc>
          <w:tcPr>
            <w:tcW w:w="1418" w:type="dxa"/>
            <w:vMerge w:val="restart"/>
            <w:tcBorders>
              <w:left w:val="single" w:sz="4" w:space="0" w:color="000000"/>
            </w:tcBorders>
            <w:shd w:val="clear" w:color="auto" w:fill="auto"/>
            <w:tcMar>
              <w:top w:w="0" w:type="dxa"/>
              <w:left w:w="70" w:type="dxa"/>
              <w:bottom w:w="0" w:type="dxa"/>
              <w:right w:w="70" w:type="dxa"/>
            </w:tcMar>
            <w:vAlign w:val="center"/>
          </w:tcPr>
          <w:p w14:paraId="1B68E57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Avvocati</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238D70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Avvocato A3</w:t>
            </w:r>
          </w:p>
        </w:tc>
        <w:tc>
          <w:tcPr>
            <w:tcW w:w="2836" w:type="dxa"/>
            <w:vMerge w:val="restart"/>
            <w:tcBorders>
              <w:left w:val="single" w:sz="4" w:space="0" w:color="000000"/>
              <w:right w:val="single" w:sz="4" w:space="0" w:color="000000"/>
            </w:tcBorders>
            <w:shd w:val="clear" w:color="auto" w:fill="auto"/>
            <w:tcMar>
              <w:top w:w="0" w:type="dxa"/>
              <w:left w:w="70" w:type="dxa"/>
              <w:bottom w:w="0" w:type="dxa"/>
              <w:right w:w="70" w:type="dxa"/>
            </w:tcMar>
            <w:vAlign w:val="center"/>
          </w:tcPr>
          <w:p w14:paraId="799E39F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12.05.2023 Disciplina dell’Avvocatura regionale 2019-2021</w:t>
            </w:r>
          </w:p>
        </w:tc>
      </w:tr>
      <w:tr w:rsidR="000E6072" w:rsidRPr="00F95F8E" w14:paraId="421E56CD" w14:textId="77777777" w:rsidTr="003D33D7">
        <w:trPr>
          <w:trHeight w:val="283"/>
        </w:trPr>
        <w:tc>
          <w:tcPr>
            <w:tcW w:w="1843" w:type="dxa"/>
            <w:vMerge/>
            <w:tcBorders>
              <w:left w:val="single" w:sz="4" w:space="0" w:color="000000"/>
            </w:tcBorders>
            <w:shd w:val="clear" w:color="auto" w:fill="auto"/>
            <w:tcMar>
              <w:top w:w="0" w:type="dxa"/>
              <w:left w:w="70" w:type="dxa"/>
              <w:bottom w:w="0" w:type="dxa"/>
              <w:right w:w="70" w:type="dxa"/>
            </w:tcMar>
            <w:vAlign w:val="center"/>
          </w:tcPr>
          <w:p w14:paraId="25B14859"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tcBorders>
            <w:shd w:val="clear" w:color="auto" w:fill="auto"/>
            <w:tcMar>
              <w:top w:w="0" w:type="dxa"/>
              <w:left w:w="70" w:type="dxa"/>
              <w:bottom w:w="0" w:type="dxa"/>
              <w:right w:w="70" w:type="dxa"/>
            </w:tcMar>
            <w:vAlign w:val="center"/>
          </w:tcPr>
          <w:p w14:paraId="1D313B7A"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4C3733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Avvocato A2</w:t>
            </w:r>
          </w:p>
        </w:tc>
        <w:tc>
          <w:tcPr>
            <w:tcW w:w="2836"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5926D74C" w14:textId="77777777" w:rsidR="000E6072" w:rsidRPr="00F95F8E" w:rsidRDefault="000E6072" w:rsidP="003D33D7">
            <w:pPr>
              <w:spacing w:after="0"/>
              <w:ind w:firstLine="0"/>
              <w:rPr>
                <w:rFonts w:ascii="Garamond" w:hAnsi="Garamond"/>
                <w:iCs/>
                <w:sz w:val="24"/>
              </w:rPr>
            </w:pPr>
          </w:p>
        </w:tc>
      </w:tr>
      <w:tr w:rsidR="000E6072" w:rsidRPr="00F95F8E" w14:paraId="74C88B86" w14:textId="77777777" w:rsidTr="003D33D7">
        <w:trPr>
          <w:trHeight w:val="283"/>
        </w:trPr>
        <w:tc>
          <w:tcPr>
            <w:tcW w:w="1843" w:type="dxa"/>
            <w:vMerge/>
            <w:tcBorders>
              <w:left w:val="single" w:sz="4" w:space="0" w:color="000000"/>
              <w:bottom w:val="single" w:sz="4" w:space="0" w:color="auto"/>
            </w:tcBorders>
            <w:shd w:val="clear" w:color="auto" w:fill="auto"/>
            <w:tcMar>
              <w:top w:w="0" w:type="dxa"/>
              <w:left w:w="70" w:type="dxa"/>
              <w:bottom w:w="0" w:type="dxa"/>
              <w:right w:w="70" w:type="dxa"/>
            </w:tcMar>
            <w:vAlign w:val="center"/>
          </w:tcPr>
          <w:p w14:paraId="20F4C84C" w14:textId="77777777" w:rsidR="000E6072" w:rsidRPr="00F95F8E" w:rsidRDefault="000E6072" w:rsidP="003D33D7">
            <w:pPr>
              <w:spacing w:after="0"/>
              <w:ind w:firstLine="0"/>
              <w:rPr>
                <w:rFonts w:ascii="Garamond" w:hAnsi="Garamond"/>
                <w:iCs/>
                <w:sz w:val="24"/>
              </w:rPr>
            </w:pPr>
          </w:p>
        </w:tc>
        <w:tc>
          <w:tcPr>
            <w:tcW w:w="1418" w:type="dxa"/>
            <w:vMerge/>
            <w:tcBorders>
              <w:left w:val="single" w:sz="4" w:space="0" w:color="000000"/>
              <w:bottom w:val="single" w:sz="4" w:space="0" w:color="auto"/>
            </w:tcBorders>
            <w:shd w:val="clear" w:color="auto" w:fill="auto"/>
            <w:tcMar>
              <w:top w:w="0" w:type="dxa"/>
              <w:left w:w="70" w:type="dxa"/>
              <w:bottom w:w="0" w:type="dxa"/>
              <w:right w:w="70" w:type="dxa"/>
            </w:tcMar>
            <w:vAlign w:val="center"/>
          </w:tcPr>
          <w:p w14:paraId="69B4CC92" w14:textId="77777777" w:rsidR="000E6072" w:rsidRPr="00F95F8E" w:rsidRDefault="000E6072" w:rsidP="003D33D7">
            <w:pPr>
              <w:spacing w:after="0"/>
              <w:ind w:firstLine="0"/>
              <w:rPr>
                <w:rFonts w:ascii="Garamond" w:hAnsi="Garamond"/>
                <w:iCs/>
                <w:sz w:val="24"/>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18E96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Avvocato A1</w:t>
            </w:r>
          </w:p>
        </w:tc>
        <w:tc>
          <w:tcPr>
            <w:tcW w:w="2836" w:type="dxa"/>
            <w:vMerge/>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EBE4777" w14:textId="77777777" w:rsidR="000E6072" w:rsidRPr="00F95F8E" w:rsidRDefault="000E6072" w:rsidP="003D33D7">
            <w:pPr>
              <w:spacing w:after="0"/>
              <w:ind w:firstLine="0"/>
              <w:rPr>
                <w:rFonts w:ascii="Garamond" w:hAnsi="Garamond"/>
                <w:iCs/>
                <w:sz w:val="24"/>
              </w:rPr>
            </w:pPr>
          </w:p>
        </w:tc>
      </w:tr>
      <w:tr w:rsidR="000E6072" w:rsidRPr="00F95F8E" w14:paraId="27356513" w14:textId="77777777" w:rsidTr="003D33D7">
        <w:trPr>
          <w:trHeight w:val="283"/>
        </w:trPr>
        <w:tc>
          <w:tcPr>
            <w:tcW w:w="1843" w:type="dxa"/>
            <w:vMerge w:val="restart"/>
            <w:tcBorders>
              <w:top w:val="single" w:sz="4" w:space="0" w:color="auto"/>
              <w:left w:val="single" w:sz="4" w:space="0" w:color="000000"/>
            </w:tcBorders>
            <w:shd w:val="clear" w:color="auto" w:fill="auto"/>
            <w:tcMar>
              <w:top w:w="0" w:type="dxa"/>
              <w:left w:w="70" w:type="dxa"/>
              <w:bottom w:w="0" w:type="dxa"/>
              <w:right w:w="70" w:type="dxa"/>
            </w:tcMar>
            <w:vAlign w:val="center"/>
          </w:tcPr>
          <w:p w14:paraId="4C9D981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Altro personale</w:t>
            </w:r>
          </w:p>
        </w:tc>
        <w:tc>
          <w:tcPr>
            <w:tcW w:w="1418"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center"/>
          </w:tcPr>
          <w:p w14:paraId="54E00F9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Restante personale</w:t>
            </w:r>
          </w:p>
        </w:tc>
        <w:tc>
          <w:tcPr>
            <w:tcW w:w="3543"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center"/>
          </w:tcPr>
          <w:p w14:paraId="32C38D1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Collaboratore a tempo determinato</w:t>
            </w:r>
          </w:p>
        </w:tc>
        <w:tc>
          <w:tcPr>
            <w:tcW w:w="2836" w:type="dxa"/>
            <w:vMerge w:val="restart"/>
            <w:tcBorders>
              <w:top w:val="single" w:sz="4" w:space="0" w:color="auto"/>
              <w:left w:val="single" w:sz="4" w:space="0" w:color="000000"/>
              <w:right w:val="single" w:sz="4" w:space="0" w:color="000000"/>
            </w:tcBorders>
            <w:shd w:val="clear" w:color="auto" w:fill="auto"/>
            <w:tcMar>
              <w:top w:w="0" w:type="dxa"/>
              <w:left w:w="70" w:type="dxa"/>
              <w:bottom w:w="0" w:type="dxa"/>
              <w:right w:w="70" w:type="dxa"/>
            </w:tcMar>
            <w:vAlign w:val="center"/>
          </w:tcPr>
          <w:p w14:paraId="1307A443" w14:textId="77777777" w:rsidR="000E6072" w:rsidRPr="00F95F8E" w:rsidRDefault="000E6072" w:rsidP="003D33D7">
            <w:pPr>
              <w:spacing w:after="0"/>
              <w:ind w:firstLine="0"/>
              <w:rPr>
                <w:rFonts w:ascii="Garamond" w:hAnsi="Garamond"/>
                <w:iCs/>
                <w:sz w:val="24"/>
              </w:rPr>
            </w:pPr>
          </w:p>
        </w:tc>
      </w:tr>
      <w:tr w:rsidR="000E6072" w:rsidRPr="00F95F8E" w14:paraId="2D855A73" w14:textId="77777777" w:rsidTr="003D33D7">
        <w:trPr>
          <w:trHeight w:val="283"/>
        </w:trPr>
        <w:tc>
          <w:tcPr>
            <w:tcW w:w="1843"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14:paraId="46734F5C" w14:textId="77777777" w:rsidR="000E6072" w:rsidRPr="00F95F8E" w:rsidRDefault="000E6072" w:rsidP="003D33D7">
            <w:pPr>
              <w:spacing w:after="0"/>
              <w:ind w:firstLine="0"/>
              <w:rPr>
                <w:rFonts w:ascii="Garamond" w:hAnsi="Garamond"/>
                <w:iCs/>
                <w:sz w:val="24"/>
              </w:rPr>
            </w:pPr>
          </w:p>
        </w:tc>
        <w:tc>
          <w:tcPr>
            <w:tcW w:w="141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0B864D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contrattista</w:t>
            </w:r>
          </w:p>
        </w:tc>
        <w:tc>
          <w:tcPr>
            <w:tcW w:w="354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D02A0C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Contrattisti</w:t>
            </w:r>
          </w:p>
        </w:tc>
        <w:tc>
          <w:tcPr>
            <w:tcW w:w="2836"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DF6728" w14:textId="77777777" w:rsidR="000E6072" w:rsidRPr="00F95F8E" w:rsidRDefault="000E6072" w:rsidP="003D33D7">
            <w:pPr>
              <w:spacing w:after="0"/>
              <w:ind w:firstLine="0"/>
              <w:rPr>
                <w:rFonts w:ascii="Garamond" w:hAnsi="Garamond"/>
                <w:iCs/>
                <w:sz w:val="24"/>
              </w:rPr>
            </w:pPr>
          </w:p>
        </w:tc>
      </w:tr>
    </w:tbl>
    <w:p w14:paraId="6FEBBD6C" w14:textId="77777777" w:rsidR="000E6072" w:rsidRPr="00F95F8E" w:rsidRDefault="000E6072" w:rsidP="000E6072">
      <w:pPr>
        <w:spacing w:line="360" w:lineRule="auto"/>
        <w:ind w:firstLine="0"/>
        <w:rPr>
          <w:rFonts w:ascii="Garamond" w:hAnsi="Garamond"/>
          <w:bCs/>
          <w:iCs/>
          <w:sz w:val="24"/>
        </w:rPr>
      </w:pPr>
    </w:p>
    <w:p w14:paraId="41CEDBA9"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Per il contratto della Regione Sardegna, oltre alle voci</w:t>
      </w:r>
      <w:r w:rsidRPr="00F95F8E">
        <w:rPr>
          <w:rFonts w:ascii="Garamond" w:hAnsi="Garamond"/>
          <w:i/>
          <w:iCs/>
          <w:sz w:val="24"/>
        </w:rPr>
        <w:t xml:space="preserve"> </w:t>
      </w:r>
      <w:r w:rsidRPr="00F95F8E">
        <w:rPr>
          <w:rFonts w:ascii="Garamond" w:hAnsi="Garamond"/>
          <w:bCs/>
          <w:iCs/>
          <w:sz w:val="24"/>
        </w:rPr>
        <w:t>comuni di spese accessorie presenti nella tabella 13 al capitolo “Tabelle di rilevazione 1 – 14 e tabella di riconciliazione” e a quelle individuate nel quadro sinottico relativo alle funzioni locali, sono riportate le specifiche voci di spesa di retribuzione accessoria di questo contratto.</w:t>
      </w:r>
    </w:p>
    <w:tbl>
      <w:tblPr>
        <w:tblStyle w:val="Grigliatabella"/>
        <w:tblW w:w="4946" w:type="pct"/>
        <w:tblLook w:val="04A0" w:firstRow="1" w:lastRow="0" w:firstColumn="1" w:lastColumn="0" w:noHBand="0" w:noVBand="1"/>
      </w:tblPr>
      <w:tblGrid>
        <w:gridCol w:w="929"/>
        <w:gridCol w:w="3006"/>
        <w:gridCol w:w="5813"/>
      </w:tblGrid>
      <w:tr w:rsidR="000E6072" w:rsidRPr="00F95F8E" w14:paraId="7CE4DF67" w14:textId="77777777" w:rsidTr="003D33D7">
        <w:tc>
          <w:tcPr>
            <w:tcW w:w="477" w:type="pct"/>
            <w:shd w:val="clear" w:color="auto" w:fill="DBE5F1" w:themeFill="accent1" w:themeFillTint="33"/>
          </w:tcPr>
          <w:p w14:paraId="37CDACF3"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Codice</w:t>
            </w:r>
          </w:p>
        </w:tc>
        <w:tc>
          <w:tcPr>
            <w:tcW w:w="1469" w:type="pct"/>
            <w:shd w:val="clear" w:color="auto" w:fill="DBE5F1" w:themeFill="accent1" w:themeFillTint="33"/>
          </w:tcPr>
          <w:p w14:paraId="6870B5D9"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Voce di spesa</w:t>
            </w:r>
          </w:p>
        </w:tc>
        <w:tc>
          <w:tcPr>
            <w:tcW w:w="3054" w:type="pct"/>
            <w:shd w:val="clear" w:color="auto" w:fill="DBE5F1" w:themeFill="accent1" w:themeFillTint="33"/>
          </w:tcPr>
          <w:p w14:paraId="46FD424A" w14:textId="77777777" w:rsidR="000E6072" w:rsidRPr="00F95F8E" w:rsidRDefault="000E6072" w:rsidP="003D33D7">
            <w:pPr>
              <w:spacing w:after="0"/>
              <w:ind w:firstLine="0"/>
              <w:rPr>
                <w:rFonts w:ascii="Garamond" w:hAnsi="Garamond"/>
                <w:b/>
                <w:bCs/>
                <w:iCs/>
                <w:sz w:val="24"/>
              </w:rPr>
            </w:pPr>
          </w:p>
        </w:tc>
      </w:tr>
      <w:tr w:rsidR="000E6072" w:rsidRPr="00F95F8E" w14:paraId="42B29FC7" w14:textId="77777777" w:rsidTr="003D33D7">
        <w:trPr>
          <w:trHeight w:val="288"/>
        </w:trPr>
        <w:tc>
          <w:tcPr>
            <w:tcW w:w="477" w:type="pct"/>
            <w:noWrap/>
            <w:hideMark/>
          </w:tcPr>
          <w:p w14:paraId="735B806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I110</w:t>
            </w:r>
          </w:p>
        </w:tc>
        <w:tc>
          <w:tcPr>
            <w:tcW w:w="1469" w:type="pct"/>
            <w:noWrap/>
            <w:hideMark/>
          </w:tcPr>
          <w:p w14:paraId="1859F7B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Indennità di amministrazione</w:t>
            </w:r>
          </w:p>
        </w:tc>
        <w:tc>
          <w:tcPr>
            <w:tcW w:w="3054" w:type="pct"/>
          </w:tcPr>
          <w:p w14:paraId="4E80EA8A" w14:textId="77777777" w:rsidR="000E6072" w:rsidRPr="00F95F8E" w:rsidRDefault="000E6072" w:rsidP="003D33D7">
            <w:pPr>
              <w:spacing w:after="0"/>
              <w:ind w:firstLine="0"/>
              <w:rPr>
                <w:rFonts w:ascii="Garamond" w:hAnsi="Garamond" w:cs="Calibri"/>
                <w:color w:val="000000"/>
                <w:sz w:val="24"/>
              </w:rPr>
            </w:pPr>
          </w:p>
        </w:tc>
      </w:tr>
      <w:tr w:rsidR="000E6072" w:rsidRPr="00F95F8E" w14:paraId="060EF25D" w14:textId="77777777" w:rsidTr="003D33D7">
        <w:trPr>
          <w:trHeight w:val="288"/>
        </w:trPr>
        <w:tc>
          <w:tcPr>
            <w:tcW w:w="477" w:type="pct"/>
            <w:noWrap/>
            <w:hideMark/>
          </w:tcPr>
          <w:p w14:paraId="59A8617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I102</w:t>
            </w:r>
          </w:p>
        </w:tc>
        <w:tc>
          <w:tcPr>
            <w:tcW w:w="1469" w:type="pct"/>
            <w:noWrap/>
            <w:hideMark/>
          </w:tcPr>
          <w:p w14:paraId="2BB1149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Indennità di gabinetto</w:t>
            </w:r>
          </w:p>
        </w:tc>
        <w:tc>
          <w:tcPr>
            <w:tcW w:w="3054" w:type="pct"/>
          </w:tcPr>
          <w:p w14:paraId="436EA078" w14:textId="77777777" w:rsidR="000E6072" w:rsidRPr="00F95F8E" w:rsidRDefault="000E6072" w:rsidP="003D33D7">
            <w:pPr>
              <w:spacing w:after="0"/>
              <w:ind w:firstLine="0"/>
              <w:rPr>
                <w:rFonts w:ascii="Garamond" w:hAnsi="Garamond" w:cs="Calibri"/>
                <w:color w:val="000000"/>
                <w:sz w:val="24"/>
              </w:rPr>
            </w:pPr>
          </w:p>
        </w:tc>
      </w:tr>
      <w:tr w:rsidR="000E6072" w:rsidRPr="00F95F8E" w14:paraId="54E7D930" w14:textId="77777777" w:rsidTr="003D33D7">
        <w:trPr>
          <w:trHeight w:val="288"/>
        </w:trPr>
        <w:tc>
          <w:tcPr>
            <w:tcW w:w="477" w:type="pct"/>
            <w:noWrap/>
            <w:hideMark/>
          </w:tcPr>
          <w:p w14:paraId="06749A4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I514</w:t>
            </w:r>
          </w:p>
        </w:tc>
        <w:tc>
          <w:tcPr>
            <w:tcW w:w="1469" w:type="pct"/>
            <w:noWrap/>
            <w:hideMark/>
          </w:tcPr>
          <w:p w14:paraId="42503E8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Indennità pensionabile</w:t>
            </w:r>
          </w:p>
        </w:tc>
        <w:tc>
          <w:tcPr>
            <w:tcW w:w="3054" w:type="pct"/>
            <w:tcBorders>
              <w:bottom w:val="single" w:sz="4" w:space="0" w:color="auto"/>
            </w:tcBorders>
          </w:tcPr>
          <w:p w14:paraId="1B7AE675" w14:textId="77777777" w:rsidR="000E6072" w:rsidRPr="00F95F8E" w:rsidRDefault="000E6072" w:rsidP="003D33D7">
            <w:pPr>
              <w:spacing w:after="0"/>
              <w:ind w:firstLine="0"/>
              <w:rPr>
                <w:rFonts w:ascii="Garamond" w:hAnsi="Garamond" w:cs="Calibri"/>
                <w:color w:val="000000"/>
                <w:sz w:val="24"/>
              </w:rPr>
            </w:pPr>
          </w:p>
        </w:tc>
      </w:tr>
      <w:tr w:rsidR="000E6072" w:rsidRPr="00F95F8E" w14:paraId="6AC3272A" w14:textId="77777777" w:rsidTr="003D33D7">
        <w:trPr>
          <w:trHeight w:val="699"/>
        </w:trPr>
        <w:tc>
          <w:tcPr>
            <w:tcW w:w="477" w:type="pct"/>
            <w:noWrap/>
          </w:tcPr>
          <w:p w14:paraId="5D83F99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sz w:val="24"/>
              </w:rPr>
              <w:t>I436</w:t>
            </w:r>
          </w:p>
        </w:tc>
        <w:tc>
          <w:tcPr>
            <w:tcW w:w="1469" w:type="pct"/>
            <w:tcBorders>
              <w:right w:val="single" w:sz="4" w:space="0" w:color="auto"/>
            </w:tcBorders>
            <w:noWrap/>
          </w:tcPr>
          <w:p w14:paraId="2B0B69C1"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sz w:val="24"/>
              </w:rPr>
              <w:t>Indennità forestale</w:t>
            </w:r>
          </w:p>
        </w:tc>
        <w:tc>
          <w:tcPr>
            <w:tcW w:w="3054" w:type="pct"/>
            <w:tcBorders>
              <w:top w:val="single" w:sz="4" w:space="0" w:color="auto"/>
              <w:left w:val="single" w:sz="4" w:space="0" w:color="auto"/>
              <w:bottom w:val="single" w:sz="4" w:space="0" w:color="auto"/>
              <w:right w:val="single" w:sz="4" w:space="0" w:color="auto"/>
            </w:tcBorders>
          </w:tcPr>
          <w:p w14:paraId="6FE4DEA9" w14:textId="77777777" w:rsidR="000E6072" w:rsidRPr="00F95F8E" w:rsidRDefault="000E6072" w:rsidP="003D33D7">
            <w:pPr>
              <w:spacing w:after="0"/>
              <w:ind w:firstLine="0"/>
              <w:rPr>
                <w:rFonts w:ascii="Garamond" w:hAnsi="Garamond"/>
                <w:color w:val="000000"/>
                <w:sz w:val="24"/>
              </w:rPr>
            </w:pPr>
            <w:r w:rsidRPr="00F95F8E">
              <w:rPr>
                <w:rFonts w:ascii="Garamond" w:hAnsi="Garamond"/>
                <w:color w:val="000000"/>
                <w:sz w:val="24"/>
              </w:rPr>
              <w:t>In tale voce vanno rilevate le spese relative a:</w:t>
            </w:r>
          </w:p>
          <w:p w14:paraId="3A3EF986" w14:textId="77777777" w:rsidR="000E6072" w:rsidRPr="00F95F8E" w:rsidRDefault="000E6072" w:rsidP="003D33D7">
            <w:pPr>
              <w:numPr>
                <w:ilvl w:val="0"/>
                <w:numId w:val="137"/>
              </w:numPr>
              <w:spacing w:after="0" w:line="360" w:lineRule="auto"/>
              <w:contextualSpacing/>
              <w:rPr>
                <w:rFonts w:ascii="Garamond" w:hAnsi="Garamond" w:cs="Calibri"/>
                <w:color w:val="000000"/>
                <w:sz w:val="24"/>
              </w:rPr>
            </w:pPr>
            <w:r w:rsidRPr="00F95F8E">
              <w:rPr>
                <w:rFonts w:ascii="Garamond" w:hAnsi="Garamond"/>
                <w:color w:val="000000"/>
                <w:sz w:val="24"/>
              </w:rPr>
              <w:t>Accordo per il recepimento delle leggi regionali n. 30/2020 e n. 32/2020 e l’attuazione della delibera della Giunta regionale n. 7/36 del 26.02.2021. Adeguamento assegno di funzione art. 97 CCRL dipendenti Amministrazione Regionale.</w:t>
            </w:r>
            <w:r w:rsidRPr="00F95F8E">
              <w:rPr>
                <w:rFonts w:ascii="Garamond" w:hAnsi="Garamond"/>
                <w:sz w:val="24"/>
              </w:rPr>
              <w:t xml:space="preserve"> </w:t>
            </w:r>
            <w:r w:rsidRPr="00F95F8E">
              <w:rPr>
                <w:rFonts w:ascii="Garamond" w:hAnsi="Garamond"/>
                <w:color w:val="000000"/>
                <w:sz w:val="24"/>
              </w:rPr>
              <w:t>“Area di Contrattazione del Corpo Forestale e di Vigilanza Ambientale”</w:t>
            </w:r>
          </w:p>
          <w:p w14:paraId="1CF75489" w14:textId="77777777" w:rsidR="000E6072" w:rsidRPr="00F95F8E" w:rsidRDefault="000E6072" w:rsidP="003D33D7">
            <w:pPr>
              <w:numPr>
                <w:ilvl w:val="0"/>
                <w:numId w:val="137"/>
              </w:numPr>
              <w:spacing w:after="0" w:line="360" w:lineRule="auto"/>
              <w:contextualSpacing/>
              <w:rPr>
                <w:rFonts w:ascii="Garamond" w:hAnsi="Garamond"/>
                <w:color w:val="000000"/>
                <w:sz w:val="24"/>
              </w:rPr>
            </w:pPr>
            <w:r w:rsidRPr="00F95F8E">
              <w:rPr>
                <w:rFonts w:ascii="Garamond" w:hAnsi="Garamond"/>
                <w:color w:val="000000"/>
                <w:sz w:val="24"/>
              </w:rPr>
              <w:t>Specifiche indennità del personale dell’Agenzia FoReSTAS (indennità di cantiere forestale, antincendio boschivo, protezione civile, lavori pesanti, lavori potenzialmente nocivi, Capo squadra e Responsabile presidio forestale).</w:t>
            </w:r>
          </w:p>
          <w:p w14:paraId="5772D0DA" w14:textId="77777777" w:rsidR="000E6072" w:rsidRPr="00F95F8E" w:rsidRDefault="000E6072" w:rsidP="003D33D7">
            <w:pPr>
              <w:spacing w:after="0"/>
              <w:ind w:left="720" w:firstLine="0"/>
              <w:contextualSpacing/>
              <w:rPr>
                <w:rFonts w:ascii="Garamond" w:hAnsi="Garamond" w:cs="Calibri"/>
                <w:color w:val="000000"/>
                <w:sz w:val="24"/>
              </w:rPr>
            </w:pPr>
            <w:r w:rsidRPr="00F95F8E">
              <w:rPr>
                <w:rFonts w:ascii="Garamond" w:hAnsi="Garamond"/>
                <w:color w:val="000000"/>
                <w:sz w:val="24"/>
              </w:rPr>
              <w:t>Art. 113 dell’Accordo per l’attuazione della deliberazione della Giunta regionale 28/1 del 26.07.2019 avente ad oggetto “Indirizzi al CORAN ai sensi dell’art. 63 della L.R. n. 31/1998 per l’attuazione della L.R. n. 6 del 2019 e n. 43 del 2018 - Agenzia Forestas”.</w:t>
            </w:r>
          </w:p>
        </w:tc>
      </w:tr>
      <w:tr w:rsidR="000E6072" w:rsidRPr="00F95F8E" w14:paraId="08BAB159" w14:textId="77777777" w:rsidTr="003D33D7">
        <w:trPr>
          <w:trHeight w:val="699"/>
        </w:trPr>
        <w:tc>
          <w:tcPr>
            <w:tcW w:w="477" w:type="pct"/>
            <w:noWrap/>
          </w:tcPr>
          <w:p w14:paraId="5BC26CA5" w14:textId="77777777" w:rsidR="000E6072" w:rsidRPr="00F95F8E" w:rsidRDefault="000E6072" w:rsidP="003D33D7">
            <w:pPr>
              <w:spacing w:after="0"/>
              <w:ind w:firstLine="0"/>
              <w:rPr>
                <w:rFonts w:ascii="Garamond" w:hAnsi="Garamond"/>
                <w:sz w:val="24"/>
              </w:rPr>
            </w:pPr>
            <w:r w:rsidRPr="00F95F8E">
              <w:rPr>
                <w:rFonts w:ascii="Garamond" w:hAnsi="Garamond"/>
                <w:sz w:val="24"/>
              </w:rPr>
              <w:t>S604</w:t>
            </w:r>
          </w:p>
        </w:tc>
        <w:tc>
          <w:tcPr>
            <w:tcW w:w="1469" w:type="pct"/>
            <w:tcBorders>
              <w:right w:val="single" w:sz="4" w:space="0" w:color="auto"/>
            </w:tcBorders>
            <w:noWrap/>
          </w:tcPr>
          <w:p w14:paraId="4CCECF7B" w14:textId="77777777" w:rsidR="000E6072" w:rsidRPr="00F95F8E" w:rsidRDefault="000E6072" w:rsidP="003D33D7">
            <w:pPr>
              <w:spacing w:after="0"/>
              <w:ind w:firstLine="0"/>
              <w:rPr>
                <w:rFonts w:ascii="Garamond" w:hAnsi="Garamond"/>
                <w:sz w:val="24"/>
              </w:rPr>
            </w:pPr>
            <w:r w:rsidRPr="00F95F8E">
              <w:rPr>
                <w:rFonts w:ascii="Garamond" w:hAnsi="Garamond"/>
                <w:sz w:val="24"/>
              </w:rPr>
              <w:t>Compensi oneri rischi e disagi</w:t>
            </w:r>
          </w:p>
        </w:tc>
        <w:tc>
          <w:tcPr>
            <w:tcW w:w="3054" w:type="pct"/>
            <w:tcBorders>
              <w:top w:val="single" w:sz="4" w:space="0" w:color="auto"/>
              <w:left w:val="single" w:sz="4" w:space="0" w:color="auto"/>
              <w:bottom w:val="single" w:sz="4" w:space="0" w:color="auto"/>
              <w:right w:val="single" w:sz="4" w:space="0" w:color="auto"/>
            </w:tcBorders>
          </w:tcPr>
          <w:p w14:paraId="34FA7DD9" w14:textId="77777777" w:rsidR="000E6072" w:rsidRPr="00F95F8E" w:rsidRDefault="000E6072" w:rsidP="003D33D7">
            <w:pPr>
              <w:spacing w:after="0"/>
              <w:ind w:firstLine="0"/>
              <w:rPr>
                <w:rFonts w:ascii="Garamond" w:hAnsi="Garamond"/>
                <w:color w:val="000000"/>
                <w:sz w:val="24"/>
              </w:rPr>
            </w:pPr>
            <w:r w:rsidRPr="00F95F8E">
              <w:rPr>
                <w:rFonts w:ascii="Garamond" w:hAnsi="Garamond"/>
                <w:color w:val="000000"/>
                <w:sz w:val="24"/>
              </w:rPr>
              <w:t>In questa voce va rilevata anche l’indennità di turno degli operatori agricoli forestali dipendenti dall’Agenzia forestale regionale per lo sviluppo del territorio e dell’ambiente della Sardegna - FO.RE.S.T.A.S.</w:t>
            </w:r>
          </w:p>
        </w:tc>
      </w:tr>
    </w:tbl>
    <w:p w14:paraId="7D3249B1" w14:textId="77777777" w:rsidR="000E6072" w:rsidRPr="00F95F8E" w:rsidRDefault="000E6072" w:rsidP="000E6072">
      <w:pPr>
        <w:spacing w:line="360" w:lineRule="auto"/>
        <w:ind w:firstLine="0"/>
        <w:rPr>
          <w:rFonts w:ascii="Garamond" w:hAnsi="Garamond"/>
          <w:b/>
          <w:bCs/>
          <w:iCs/>
          <w:sz w:val="24"/>
        </w:rPr>
      </w:pPr>
    </w:p>
    <w:p w14:paraId="0D420B82"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47" w:name="_Toc169797139"/>
      <w:r w:rsidRPr="00F95F8E">
        <w:rPr>
          <w:rFonts w:cs="Arial"/>
          <w:b/>
          <w:bCs/>
          <w:iCs/>
          <w:color w:val="000000"/>
          <w:sz w:val="24"/>
          <w:lang w:eastAsia="en-US"/>
        </w:rPr>
        <w:t>Regione Sicilia</w:t>
      </w:r>
      <w:bookmarkEnd w:id="47"/>
    </w:p>
    <w:p w14:paraId="39C0259C"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Regione Sicilia</w:t>
      </w:r>
    </w:p>
    <w:tbl>
      <w:tblPr>
        <w:tblW w:w="5000" w:type="pct"/>
        <w:tblCellMar>
          <w:left w:w="70" w:type="dxa"/>
          <w:right w:w="70" w:type="dxa"/>
        </w:tblCellMar>
        <w:tblLook w:val="04A0" w:firstRow="1" w:lastRow="0" w:firstColumn="1" w:lastColumn="0" w:noHBand="0" w:noVBand="1"/>
      </w:tblPr>
      <w:tblGrid>
        <w:gridCol w:w="1304"/>
        <w:gridCol w:w="8474"/>
      </w:tblGrid>
      <w:tr w:rsidR="000E6072" w:rsidRPr="00F95F8E" w14:paraId="51CCEA37" w14:textId="77777777" w:rsidTr="003D33D7">
        <w:trPr>
          <w:trHeight w:val="397"/>
        </w:trPr>
        <w:tc>
          <w:tcPr>
            <w:tcW w:w="667" w:type="pct"/>
            <w:vMerge w:val="restart"/>
            <w:tcBorders>
              <w:top w:val="single" w:sz="4" w:space="0" w:color="auto"/>
              <w:left w:val="single" w:sz="4" w:space="0" w:color="auto"/>
              <w:right w:val="single" w:sz="4" w:space="0" w:color="auto"/>
            </w:tcBorders>
            <w:shd w:val="clear" w:color="auto" w:fill="auto"/>
            <w:vAlign w:val="center"/>
            <w:hideMark/>
          </w:tcPr>
          <w:p w14:paraId="1B6FB20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Dirigenti</w:t>
            </w:r>
          </w:p>
        </w:tc>
        <w:tc>
          <w:tcPr>
            <w:tcW w:w="4333" w:type="pct"/>
            <w:tcBorders>
              <w:top w:val="single" w:sz="4" w:space="0" w:color="auto"/>
              <w:left w:val="single" w:sz="4" w:space="0" w:color="auto"/>
              <w:bottom w:val="nil"/>
              <w:right w:val="single" w:sz="4" w:space="0" w:color="auto"/>
            </w:tcBorders>
            <w:shd w:val="clear" w:color="auto" w:fill="auto"/>
            <w:vAlign w:val="center"/>
            <w:hideMark/>
          </w:tcPr>
          <w:p w14:paraId="270DA703"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05.07.2007 CCRL per il quadriennio giuridico 2002-2005 e per i bienni economici 2002-2003 e 2004-2005</w:t>
            </w:r>
          </w:p>
        </w:tc>
      </w:tr>
      <w:tr w:rsidR="000E6072" w:rsidRPr="00F95F8E" w14:paraId="367CAE25" w14:textId="77777777" w:rsidTr="003D33D7">
        <w:trPr>
          <w:trHeight w:val="397"/>
        </w:trPr>
        <w:tc>
          <w:tcPr>
            <w:tcW w:w="667" w:type="pct"/>
            <w:vMerge/>
            <w:tcBorders>
              <w:left w:val="single" w:sz="4" w:space="0" w:color="auto"/>
              <w:bottom w:val="nil"/>
              <w:right w:val="single" w:sz="4" w:space="0" w:color="auto"/>
            </w:tcBorders>
            <w:shd w:val="clear" w:color="auto" w:fill="auto"/>
            <w:vAlign w:val="center"/>
          </w:tcPr>
          <w:p w14:paraId="3D422ECD" w14:textId="77777777" w:rsidR="000E6072" w:rsidRPr="00F95F8E" w:rsidRDefault="000E6072" w:rsidP="003D33D7">
            <w:pPr>
              <w:spacing w:after="0"/>
              <w:ind w:firstLine="0"/>
              <w:rPr>
                <w:rFonts w:ascii="Garamond" w:hAnsi="Garamond" w:cs="Calibri"/>
                <w:color w:val="000000"/>
                <w:sz w:val="24"/>
              </w:rPr>
            </w:pPr>
          </w:p>
        </w:tc>
        <w:tc>
          <w:tcPr>
            <w:tcW w:w="4333" w:type="pct"/>
            <w:tcBorders>
              <w:left w:val="single" w:sz="4" w:space="0" w:color="auto"/>
              <w:bottom w:val="single" w:sz="4" w:space="0" w:color="auto"/>
              <w:right w:val="single" w:sz="4" w:space="0" w:color="auto"/>
            </w:tcBorders>
            <w:shd w:val="clear" w:color="auto" w:fill="auto"/>
            <w:vAlign w:val="center"/>
          </w:tcPr>
          <w:p w14:paraId="2F0A3AC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25.01.2022 CCRL per il triennio normativo ed economico 2016-2018</w:t>
            </w:r>
          </w:p>
        </w:tc>
      </w:tr>
      <w:tr w:rsidR="000E6072" w:rsidRPr="00F95F8E" w14:paraId="2D194239" w14:textId="77777777" w:rsidTr="003D33D7">
        <w:trPr>
          <w:trHeight w:val="397"/>
        </w:trPr>
        <w:tc>
          <w:tcPr>
            <w:tcW w:w="66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31857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Non dirigenti</w:t>
            </w:r>
          </w:p>
        </w:tc>
        <w:tc>
          <w:tcPr>
            <w:tcW w:w="4333" w:type="pct"/>
            <w:tcBorders>
              <w:top w:val="single" w:sz="4" w:space="0" w:color="auto"/>
              <w:left w:val="nil"/>
              <w:bottom w:val="nil"/>
              <w:right w:val="single" w:sz="4" w:space="0" w:color="auto"/>
            </w:tcBorders>
            <w:shd w:val="clear" w:color="auto" w:fill="auto"/>
            <w:vAlign w:val="center"/>
            <w:hideMark/>
          </w:tcPr>
          <w:p w14:paraId="4EDA7076"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22.05.2008 CCRL quadriennio 2006-2009, biennio economico 2006-2007</w:t>
            </w:r>
          </w:p>
        </w:tc>
      </w:tr>
      <w:tr w:rsidR="000E6072" w:rsidRPr="00F95F8E" w14:paraId="480388E3" w14:textId="77777777" w:rsidTr="003D33D7">
        <w:trPr>
          <w:trHeight w:val="397"/>
        </w:trPr>
        <w:tc>
          <w:tcPr>
            <w:tcW w:w="667" w:type="pct"/>
            <w:vMerge/>
            <w:tcBorders>
              <w:top w:val="single" w:sz="4" w:space="0" w:color="auto"/>
              <w:left w:val="single" w:sz="4" w:space="0" w:color="auto"/>
              <w:bottom w:val="single" w:sz="4" w:space="0" w:color="000000"/>
              <w:right w:val="single" w:sz="4" w:space="0" w:color="auto"/>
            </w:tcBorders>
            <w:vAlign w:val="center"/>
            <w:hideMark/>
          </w:tcPr>
          <w:p w14:paraId="3D0E5900"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nil"/>
              <w:bottom w:val="single" w:sz="4" w:space="0" w:color="auto"/>
              <w:right w:val="single" w:sz="4" w:space="0" w:color="auto"/>
            </w:tcBorders>
            <w:shd w:val="clear" w:color="auto" w:fill="auto"/>
            <w:vAlign w:val="center"/>
            <w:hideMark/>
          </w:tcPr>
          <w:p w14:paraId="6A793C1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09.05.2019 CCRL per il triennio giuridico ed economico 2016-2018</w:t>
            </w:r>
          </w:p>
        </w:tc>
      </w:tr>
    </w:tbl>
    <w:p w14:paraId="4AA74554" w14:textId="77777777" w:rsidR="000E6072" w:rsidRPr="00F95F8E" w:rsidRDefault="000E6072" w:rsidP="000E6072">
      <w:pPr>
        <w:spacing w:line="360" w:lineRule="auto"/>
        <w:ind w:firstLine="0"/>
        <w:rPr>
          <w:rFonts w:ascii="Garamond" w:hAnsi="Garamond"/>
          <w:b/>
          <w:bCs/>
          <w:iCs/>
          <w:sz w:val="24"/>
        </w:rPr>
      </w:pPr>
    </w:p>
    <w:p w14:paraId="0E1B91B1"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Quadro sinottico delle macrocategorie, categorie, qualifiche di personale e ultimo contratto di riferimento</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883"/>
        <w:gridCol w:w="1635"/>
        <w:gridCol w:w="3468"/>
        <w:gridCol w:w="2599"/>
      </w:tblGrid>
      <w:tr w:rsidR="000E6072" w:rsidRPr="00F95F8E" w14:paraId="4DC083DB" w14:textId="77777777" w:rsidTr="003D33D7">
        <w:trPr>
          <w:trHeight w:val="283"/>
          <w:tblHeader/>
          <w:jc w:val="center"/>
        </w:trPr>
        <w:tc>
          <w:tcPr>
            <w:tcW w:w="1883" w:type="dxa"/>
            <w:shd w:val="clear" w:color="auto" w:fill="DBE5F1" w:themeFill="accent1" w:themeFillTint="33"/>
            <w:tcMar>
              <w:top w:w="0" w:type="dxa"/>
              <w:left w:w="70" w:type="dxa"/>
              <w:bottom w:w="0" w:type="dxa"/>
              <w:right w:w="70" w:type="dxa"/>
            </w:tcMar>
            <w:vAlign w:val="center"/>
          </w:tcPr>
          <w:p w14:paraId="52B0F589"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Macrocategoria</w:t>
            </w:r>
          </w:p>
        </w:tc>
        <w:tc>
          <w:tcPr>
            <w:tcW w:w="1635" w:type="dxa"/>
            <w:shd w:val="clear" w:color="auto" w:fill="DBE5F1" w:themeFill="accent1" w:themeFillTint="33"/>
            <w:tcMar>
              <w:top w:w="0" w:type="dxa"/>
              <w:left w:w="70" w:type="dxa"/>
              <w:bottom w:w="0" w:type="dxa"/>
              <w:right w:w="70" w:type="dxa"/>
            </w:tcMar>
            <w:vAlign w:val="center"/>
          </w:tcPr>
          <w:p w14:paraId="69C8787C"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Categoria</w:t>
            </w:r>
          </w:p>
        </w:tc>
        <w:tc>
          <w:tcPr>
            <w:tcW w:w="3468" w:type="dxa"/>
            <w:shd w:val="clear" w:color="auto" w:fill="DBE5F1" w:themeFill="accent1" w:themeFillTint="33"/>
            <w:tcMar>
              <w:top w:w="0" w:type="dxa"/>
              <w:left w:w="70" w:type="dxa"/>
              <w:bottom w:w="0" w:type="dxa"/>
              <w:right w:w="70" w:type="dxa"/>
            </w:tcMar>
            <w:vAlign w:val="center"/>
          </w:tcPr>
          <w:p w14:paraId="4AC32695" w14:textId="77777777" w:rsidR="000E6072" w:rsidRPr="00F95F8E" w:rsidRDefault="000E6072" w:rsidP="003D33D7">
            <w:pPr>
              <w:spacing w:after="0"/>
              <w:ind w:firstLine="6"/>
              <w:jc w:val="center"/>
              <w:rPr>
                <w:rFonts w:ascii="Garamond" w:hAnsi="Garamond"/>
                <w:b/>
                <w:iCs/>
                <w:sz w:val="24"/>
              </w:rPr>
            </w:pPr>
            <w:r w:rsidRPr="00F95F8E">
              <w:rPr>
                <w:rFonts w:ascii="Garamond" w:hAnsi="Garamond"/>
                <w:b/>
                <w:iCs/>
                <w:sz w:val="24"/>
              </w:rPr>
              <w:t>Qualifica</w:t>
            </w:r>
          </w:p>
        </w:tc>
        <w:tc>
          <w:tcPr>
            <w:tcW w:w="2599" w:type="dxa"/>
            <w:shd w:val="clear" w:color="auto" w:fill="DBE5F1" w:themeFill="accent1" w:themeFillTint="33"/>
            <w:tcMar>
              <w:top w:w="0" w:type="dxa"/>
              <w:left w:w="70" w:type="dxa"/>
              <w:bottom w:w="0" w:type="dxa"/>
              <w:right w:w="70" w:type="dxa"/>
            </w:tcMar>
            <w:vAlign w:val="center"/>
          </w:tcPr>
          <w:p w14:paraId="3BABED6F"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Contratto di riferimento</w:t>
            </w:r>
          </w:p>
        </w:tc>
      </w:tr>
      <w:tr w:rsidR="000E6072" w:rsidRPr="00F95F8E" w14:paraId="5B035948" w14:textId="77777777" w:rsidTr="003D33D7">
        <w:trPr>
          <w:trHeight w:val="283"/>
          <w:jc w:val="center"/>
        </w:trPr>
        <w:tc>
          <w:tcPr>
            <w:tcW w:w="1883" w:type="dxa"/>
            <w:vMerge w:val="restart"/>
            <w:shd w:val="clear" w:color="auto" w:fill="auto"/>
            <w:tcMar>
              <w:top w:w="0" w:type="dxa"/>
              <w:left w:w="70" w:type="dxa"/>
              <w:bottom w:w="0" w:type="dxa"/>
              <w:right w:w="70" w:type="dxa"/>
            </w:tcMar>
            <w:vAlign w:val="center"/>
          </w:tcPr>
          <w:p w14:paraId="6D8F3BCD"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Dirigenti</w:t>
            </w:r>
          </w:p>
        </w:tc>
        <w:tc>
          <w:tcPr>
            <w:tcW w:w="1635" w:type="dxa"/>
            <w:vMerge w:val="restart"/>
            <w:shd w:val="clear" w:color="auto" w:fill="auto"/>
            <w:tcMar>
              <w:top w:w="0" w:type="dxa"/>
              <w:left w:w="70" w:type="dxa"/>
              <w:bottom w:w="0" w:type="dxa"/>
              <w:right w:w="70" w:type="dxa"/>
            </w:tcMar>
            <w:vAlign w:val="center"/>
          </w:tcPr>
          <w:p w14:paraId="2AF6201C"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Dirigenti</w:t>
            </w:r>
          </w:p>
        </w:tc>
        <w:tc>
          <w:tcPr>
            <w:tcW w:w="3468" w:type="dxa"/>
            <w:shd w:val="clear" w:color="auto" w:fill="auto"/>
            <w:tcMar>
              <w:top w:w="0" w:type="dxa"/>
              <w:left w:w="70" w:type="dxa"/>
              <w:bottom w:w="0" w:type="dxa"/>
              <w:right w:w="70" w:type="dxa"/>
            </w:tcMar>
            <w:vAlign w:val="center"/>
          </w:tcPr>
          <w:p w14:paraId="3F3A96B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Generale CCIAA</w:t>
            </w:r>
          </w:p>
        </w:tc>
        <w:tc>
          <w:tcPr>
            <w:tcW w:w="2599" w:type="dxa"/>
            <w:vMerge w:val="restart"/>
            <w:shd w:val="clear" w:color="auto" w:fill="auto"/>
            <w:tcMar>
              <w:top w:w="0" w:type="dxa"/>
              <w:left w:w="70" w:type="dxa"/>
              <w:bottom w:w="0" w:type="dxa"/>
              <w:right w:w="70" w:type="dxa"/>
            </w:tcMar>
            <w:vAlign w:val="center"/>
          </w:tcPr>
          <w:p w14:paraId="45B5657D"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cs="Calibri"/>
                <w:color w:val="000000"/>
                <w:sz w:val="24"/>
              </w:rPr>
              <w:t xml:space="preserve">25.01.2022 </w:t>
            </w:r>
            <w:r w:rsidRPr="00F95F8E">
              <w:rPr>
                <w:rFonts w:ascii="Garamond" w:hAnsi="Garamond"/>
                <w:iCs/>
                <w:sz w:val="24"/>
              </w:rPr>
              <w:t>CCRL triennio normativo ed economico 2016-2018</w:t>
            </w:r>
          </w:p>
        </w:tc>
      </w:tr>
      <w:tr w:rsidR="000E6072" w:rsidRPr="00F95F8E" w14:paraId="5BF1607D"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A84F613"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9E1055A"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8972E5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tempo ind. I Fascia</w:t>
            </w:r>
          </w:p>
        </w:tc>
        <w:tc>
          <w:tcPr>
            <w:tcW w:w="2599" w:type="dxa"/>
            <w:vMerge/>
            <w:shd w:val="clear" w:color="auto" w:fill="auto"/>
            <w:tcMar>
              <w:top w:w="0" w:type="dxa"/>
              <w:left w:w="70" w:type="dxa"/>
              <w:bottom w:w="0" w:type="dxa"/>
              <w:right w:w="70" w:type="dxa"/>
            </w:tcMar>
            <w:vAlign w:val="center"/>
          </w:tcPr>
          <w:p w14:paraId="3ADA18AC" w14:textId="77777777" w:rsidR="000E6072" w:rsidRPr="00F95F8E" w:rsidRDefault="000E6072" w:rsidP="003D33D7">
            <w:pPr>
              <w:spacing w:after="0"/>
              <w:ind w:firstLine="0"/>
              <w:rPr>
                <w:rFonts w:ascii="Garamond" w:hAnsi="Garamond"/>
                <w:iCs/>
                <w:sz w:val="24"/>
              </w:rPr>
            </w:pPr>
          </w:p>
        </w:tc>
      </w:tr>
      <w:tr w:rsidR="000E6072" w:rsidRPr="00F95F8E" w14:paraId="279C2AA6"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560F8BBA"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2D704320"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46CBF35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tempo ind. II Fascia</w:t>
            </w:r>
          </w:p>
        </w:tc>
        <w:tc>
          <w:tcPr>
            <w:tcW w:w="2599" w:type="dxa"/>
            <w:vMerge/>
            <w:shd w:val="clear" w:color="auto" w:fill="auto"/>
            <w:tcMar>
              <w:top w:w="0" w:type="dxa"/>
              <w:left w:w="70" w:type="dxa"/>
              <w:bottom w:w="0" w:type="dxa"/>
              <w:right w:w="70" w:type="dxa"/>
            </w:tcMar>
            <w:vAlign w:val="center"/>
          </w:tcPr>
          <w:p w14:paraId="194282AF" w14:textId="77777777" w:rsidR="000E6072" w:rsidRPr="00F95F8E" w:rsidRDefault="000E6072" w:rsidP="003D33D7">
            <w:pPr>
              <w:spacing w:after="0"/>
              <w:ind w:firstLine="0"/>
              <w:rPr>
                <w:rFonts w:ascii="Garamond" w:hAnsi="Garamond"/>
                <w:iCs/>
                <w:sz w:val="24"/>
              </w:rPr>
            </w:pPr>
          </w:p>
        </w:tc>
      </w:tr>
      <w:tr w:rsidR="000E6072" w:rsidRPr="00F95F8E" w14:paraId="209C338D"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D1CE930"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92AA9D5"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04C2309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tempo ind. III Fascia</w:t>
            </w:r>
          </w:p>
        </w:tc>
        <w:tc>
          <w:tcPr>
            <w:tcW w:w="2599" w:type="dxa"/>
            <w:vMerge/>
            <w:shd w:val="clear" w:color="auto" w:fill="auto"/>
            <w:tcMar>
              <w:top w:w="0" w:type="dxa"/>
              <w:left w:w="70" w:type="dxa"/>
              <w:bottom w:w="0" w:type="dxa"/>
              <w:right w:w="70" w:type="dxa"/>
            </w:tcMar>
            <w:vAlign w:val="center"/>
          </w:tcPr>
          <w:p w14:paraId="28CECD06" w14:textId="77777777" w:rsidR="000E6072" w:rsidRPr="00F95F8E" w:rsidRDefault="000E6072" w:rsidP="003D33D7">
            <w:pPr>
              <w:spacing w:after="0"/>
              <w:ind w:firstLine="0"/>
              <w:rPr>
                <w:rFonts w:ascii="Garamond" w:hAnsi="Garamond"/>
                <w:iCs/>
                <w:sz w:val="24"/>
              </w:rPr>
            </w:pPr>
          </w:p>
        </w:tc>
      </w:tr>
      <w:tr w:rsidR="000E6072" w:rsidRPr="00F95F8E" w14:paraId="291C3656"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3726FEE"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783CD0C7"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02261E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tempo det.</w:t>
            </w:r>
          </w:p>
        </w:tc>
        <w:tc>
          <w:tcPr>
            <w:tcW w:w="2599" w:type="dxa"/>
            <w:vMerge/>
            <w:shd w:val="clear" w:color="auto" w:fill="auto"/>
            <w:tcMar>
              <w:top w:w="0" w:type="dxa"/>
              <w:left w:w="70" w:type="dxa"/>
              <w:bottom w:w="0" w:type="dxa"/>
              <w:right w:w="70" w:type="dxa"/>
            </w:tcMar>
            <w:vAlign w:val="center"/>
          </w:tcPr>
          <w:p w14:paraId="521274EB" w14:textId="77777777" w:rsidR="000E6072" w:rsidRPr="00F95F8E" w:rsidRDefault="000E6072" w:rsidP="003D33D7">
            <w:pPr>
              <w:spacing w:after="0"/>
              <w:ind w:firstLine="0"/>
              <w:rPr>
                <w:rFonts w:ascii="Garamond" w:hAnsi="Garamond"/>
                <w:iCs/>
                <w:sz w:val="24"/>
              </w:rPr>
            </w:pPr>
          </w:p>
        </w:tc>
      </w:tr>
      <w:tr w:rsidR="000E6072" w:rsidRPr="00F95F8E" w14:paraId="423ECB98" w14:textId="77777777" w:rsidTr="003D33D7">
        <w:trPr>
          <w:trHeight w:val="283"/>
          <w:jc w:val="center"/>
        </w:trPr>
        <w:tc>
          <w:tcPr>
            <w:tcW w:w="1883" w:type="dxa"/>
            <w:vMerge w:val="restart"/>
            <w:shd w:val="clear" w:color="auto" w:fill="auto"/>
            <w:tcMar>
              <w:top w:w="0" w:type="dxa"/>
              <w:left w:w="70" w:type="dxa"/>
              <w:bottom w:w="0" w:type="dxa"/>
              <w:right w:w="70" w:type="dxa"/>
            </w:tcMar>
            <w:vAlign w:val="center"/>
          </w:tcPr>
          <w:p w14:paraId="3A5D485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non dirigente</w:t>
            </w:r>
          </w:p>
        </w:tc>
        <w:tc>
          <w:tcPr>
            <w:tcW w:w="1635" w:type="dxa"/>
            <w:vMerge w:val="restart"/>
            <w:shd w:val="clear" w:color="auto" w:fill="auto"/>
            <w:tcMar>
              <w:top w:w="0" w:type="dxa"/>
              <w:left w:w="70" w:type="dxa"/>
              <w:bottom w:w="0" w:type="dxa"/>
              <w:right w:w="70" w:type="dxa"/>
            </w:tcMar>
            <w:vAlign w:val="center"/>
          </w:tcPr>
          <w:p w14:paraId="27AD66A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D</w:t>
            </w:r>
          </w:p>
        </w:tc>
        <w:tc>
          <w:tcPr>
            <w:tcW w:w="3468" w:type="dxa"/>
            <w:shd w:val="clear" w:color="auto" w:fill="auto"/>
            <w:tcMar>
              <w:top w:w="0" w:type="dxa"/>
              <w:left w:w="70" w:type="dxa"/>
              <w:bottom w:w="0" w:type="dxa"/>
              <w:right w:w="70" w:type="dxa"/>
            </w:tcMar>
            <w:vAlign w:val="center"/>
          </w:tcPr>
          <w:p w14:paraId="424728B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D7</w:t>
            </w:r>
          </w:p>
        </w:tc>
        <w:tc>
          <w:tcPr>
            <w:tcW w:w="2599" w:type="dxa"/>
            <w:vMerge w:val="restart"/>
            <w:shd w:val="clear" w:color="auto" w:fill="auto"/>
            <w:tcMar>
              <w:top w:w="0" w:type="dxa"/>
              <w:left w:w="70" w:type="dxa"/>
              <w:bottom w:w="0" w:type="dxa"/>
              <w:right w:w="70" w:type="dxa"/>
            </w:tcMar>
            <w:vAlign w:val="center"/>
          </w:tcPr>
          <w:p w14:paraId="3EF1185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09.05.2019 CCRL triennio giuridico ed economico 2016-2018</w:t>
            </w:r>
          </w:p>
        </w:tc>
      </w:tr>
      <w:tr w:rsidR="000E6072" w:rsidRPr="00F95F8E" w14:paraId="6C1000F7"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7E155CD5"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49756AF"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0CE5426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D6</w:t>
            </w:r>
          </w:p>
        </w:tc>
        <w:tc>
          <w:tcPr>
            <w:tcW w:w="2599" w:type="dxa"/>
            <w:vMerge/>
            <w:shd w:val="clear" w:color="auto" w:fill="auto"/>
            <w:tcMar>
              <w:top w:w="0" w:type="dxa"/>
              <w:left w:w="70" w:type="dxa"/>
              <w:bottom w:w="0" w:type="dxa"/>
              <w:right w:w="70" w:type="dxa"/>
            </w:tcMar>
            <w:vAlign w:val="center"/>
          </w:tcPr>
          <w:p w14:paraId="52323B0B" w14:textId="77777777" w:rsidR="000E6072" w:rsidRPr="00F95F8E" w:rsidRDefault="000E6072" w:rsidP="003D33D7">
            <w:pPr>
              <w:spacing w:after="0"/>
              <w:ind w:firstLine="0"/>
              <w:rPr>
                <w:rFonts w:ascii="Garamond" w:hAnsi="Garamond"/>
                <w:iCs/>
                <w:sz w:val="24"/>
              </w:rPr>
            </w:pPr>
          </w:p>
        </w:tc>
      </w:tr>
      <w:tr w:rsidR="000E6072" w:rsidRPr="00F95F8E" w14:paraId="37A0787B"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D01FA1E"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0FE52A71"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6599E6D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D5</w:t>
            </w:r>
          </w:p>
        </w:tc>
        <w:tc>
          <w:tcPr>
            <w:tcW w:w="2599" w:type="dxa"/>
            <w:vMerge/>
            <w:shd w:val="clear" w:color="auto" w:fill="auto"/>
            <w:tcMar>
              <w:top w:w="0" w:type="dxa"/>
              <w:left w:w="70" w:type="dxa"/>
              <w:bottom w:w="0" w:type="dxa"/>
              <w:right w:w="70" w:type="dxa"/>
            </w:tcMar>
            <w:vAlign w:val="center"/>
          </w:tcPr>
          <w:p w14:paraId="5C39FCB4" w14:textId="77777777" w:rsidR="000E6072" w:rsidRPr="00F95F8E" w:rsidRDefault="000E6072" w:rsidP="003D33D7">
            <w:pPr>
              <w:spacing w:after="0"/>
              <w:ind w:firstLine="0"/>
              <w:rPr>
                <w:rFonts w:ascii="Garamond" w:hAnsi="Garamond"/>
                <w:iCs/>
                <w:sz w:val="24"/>
              </w:rPr>
            </w:pPr>
          </w:p>
        </w:tc>
      </w:tr>
      <w:tr w:rsidR="000E6072" w:rsidRPr="00F95F8E" w14:paraId="267B8619"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23AE086"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7C4465A"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4FCBC41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D4</w:t>
            </w:r>
          </w:p>
        </w:tc>
        <w:tc>
          <w:tcPr>
            <w:tcW w:w="2599" w:type="dxa"/>
            <w:vMerge/>
            <w:shd w:val="clear" w:color="auto" w:fill="auto"/>
            <w:tcMar>
              <w:top w:w="0" w:type="dxa"/>
              <w:left w:w="70" w:type="dxa"/>
              <w:bottom w:w="0" w:type="dxa"/>
              <w:right w:w="70" w:type="dxa"/>
            </w:tcMar>
            <w:vAlign w:val="center"/>
          </w:tcPr>
          <w:p w14:paraId="572E4E37" w14:textId="77777777" w:rsidR="000E6072" w:rsidRPr="00F95F8E" w:rsidRDefault="000E6072" w:rsidP="003D33D7">
            <w:pPr>
              <w:spacing w:after="0"/>
              <w:ind w:firstLine="0"/>
              <w:rPr>
                <w:rFonts w:ascii="Garamond" w:hAnsi="Garamond"/>
                <w:iCs/>
                <w:sz w:val="24"/>
              </w:rPr>
            </w:pPr>
          </w:p>
        </w:tc>
      </w:tr>
      <w:tr w:rsidR="000E6072" w:rsidRPr="00F95F8E" w14:paraId="28B5EFFF"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6BD4390F"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79DD555"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0D0DF27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D3</w:t>
            </w:r>
          </w:p>
        </w:tc>
        <w:tc>
          <w:tcPr>
            <w:tcW w:w="2599" w:type="dxa"/>
            <w:vMerge/>
            <w:shd w:val="clear" w:color="auto" w:fill="auto"/>
            <w:tcMar>
              <w:top w:w="0" w:type="dxa"/>
              <w:left w:w="70" w:type="dxa"/>
              <w:bottom w:w="0" w:type="dxa"/>
              <w:right w:w="70" w:type="dxa"/>
            </w:tcMar>
            <w:vAlign w:val="center"/>
          </w:tcPr>
          <w:p w14:paraId="6B1BE891" w14:textId="77777777" w:rsidR="000E6072" w:rsidRPr="00F95F8E" w:rsidRDefault="000E6072" w:rsidP="003D33D7">
            <w:pPr>
              <w:spacing w:after="0"/>
              <w:ind w:firstLine="0"/>
              <w:rPr>
                <w:rFonts w:ascii="Garamond" w:hAnsi="Garamond"/>
                <w:iCs/>
                <w:sz w:val="24"/>
              </w:rPr>
            </w:pPr>
          </w:p>
        </w:tc>
      </w:tr>
      <w:tr w:rsidR="000E6072" w:rsidRPr="00F95F8E" w14:paraId="0FDED641"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66C4E413"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2A6E8FF6"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6E9588C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D2</w:t>
            </w:r>
          </w:p>
        </w:tc>
        <w:tc>
          <w:tcPr>
            <w:tcW w:w="2599" w:type="dxa"/>
            <w:vMerge/>
            <w:shd w:val="clear" w:color="auto" w:fill="auto"/>
            <w:tcMar>
              <w:top w:w="0" w:type="dxa"/>
              <w:left w:w="70" w:type="dxa"/>
              <w:bottom w:w="0" w:type="dxa"/>
              <w:right w:w="70" w:type="dxa"/>
            </w:tcMar>
            <w:vAlign w:val="center"/>
          </w:tcPr>
          <w:p w14:paraId="79AD7E9A" w14:textId="77777777" w:rsidR="000E6072" w:rsidRPr="00F95F8E" w:rsidRDefault="000E6072" w:rsidP="003D33D7">
            <w:pPr>
              <w:spacing w:after="0"/>
              <w:ind w:firstLine="0"/>
              <w:rPr>
                <w:rFonts w:ascii="Garamond" w:hAnsi="Garamond"/>
                <w:iCs/>
                <w:sz w:val="24"/>
              </w:rPr>
            </w:pPr>
          </w:p>
        </w:tc>
      </w:tr>
      <w:tr w:rsidR="000E6072" w:rsidRPr="00F95F8E" w14:paraId="511EC612"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72CE3C46"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CEB4043"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80D4DD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D1</w:t>
            </w:r>
          </w:p>
        </w:tc>
        <w:tc>
          <w:tcPr>
            <w:tcW w:w="2599" w:type="dxa"/>
            <w:vMerge/>
            <w:shd w:val="clear" w:color="auto" w:fill="auto"/>
            <w:tcMar>
              <w:top w:w="0" w:type="dxa"/>
              <w:left w:w="70" w:type="dxa"/>
              <w:bottom w:w="0" w:type="dxa"/>
              <w:right w:w="70" w:type="dxa"/>
            </w:tcMar>
            <w:vAlign w:val="center"/>
          </w:tcPr>
          <w:p w14:paraId="5170028D" w14:textId="77777777" w:rsidR="000E6072" w:rsidRPr="00F95F8E" w:rsidRDefault="000E6072" w:rsidP="003D33D7">
            <w:pPr>
              <w:spacing w:after="0"/>
              <w:ind w:firstLine="0"/>
              <w:rPr>
                <w:rFonts w:ascii="Garamond" w:hAnsi="Garamond"/>
                <w:iCs/>
                <w:sz w:val="24"/>
              </w:rPr>
            </w:pPr>
          </w:p>
        </w:tc>
      </w:tr>
      <w:tr w:rsidR="000E6072" w:rsidRPr="00F95F8E" w14:paraId="574EA894"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4A17B21"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1FD6B9D"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21662F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D7 Corpo forestale</w:t>
            </w:r>
          </w:p>
        </w:tc>
        <w:tc>
          <w:tcPr>
            <w:tcW w:w="2599" w:type="dxa"/>
            <w:vMerge/>
            <w:shd w:val="clear" w:color="auto" w:fill="auto"/>
            <w:tcMar>
              <w:top w:w="0" w:type="dxa"/>
              <w:left w:w="70" w:type="dxa"/>
              <w:bottom w:w="0" w:type="dxa"/>
              <w:right w:w="70" w:type="dxa"/>
            </w:tcMar>
            <w:vAlign w:val="center"/>
          </w:tcPr>
          <w:p w14:paraId="3FDE8986" w14:textId="77777777" w:rsidR="000E6072" w:rsidRPr="00F95F8E" w:rsidRDefault="000E6072" w:rsidP="003D33D7">
            <w:pPr>
              <w:spacing w:after="0"/>
              <w:ind w:firstLine="0"/>
              <w:rPr>
                <w:rFonts w:ascii="Garamond" w:hAnsi="Garamond"/>
                <w:iCs/>
                <w:sz w:val="24"/>
              </w:rPr>
            </w:pPr>
          </w:p>
        </w:tc>
      </w:tr>
      <w:tr w:rsidR="000E6072" w:rsidRPr="00F95F8E" w14:paraId="6A6814AE"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7FA619DE"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223B4D44"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80FE7A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D6 Corpo forestale</w:t>
            </w:r>
          </w:p>
        </w:tc>
        <w:tc>
          <w:tcPr>
            <w:tcW w:w="2599" w:type="dxa"/>
            <w:vMerge/>
            <w:shd w:val="clear" w:color="auto" w:fill="auto"/>
            <w:tcMar>
              <w:top w:w="0" w:type="dxa"/>
              <w:left w:w="70" w:type="dxa"/>
              <w:bottom w:w="0" w:type="dxa"/>
              <w:right w:w="70" w:type="dxa"/>
            </w:tcMar>
            <w:vAlign w:val="center"/>
          </w:tcPr>
          <w:p w14:paraId="75376D46" w14:textId="77777777" w:rsidR="000E6072" w:rsidRPr="00F95F8E" w:rsidRDefault="000E6072" w:rsidP="003D33D7">
            <w:pPr>
              <w:spacing w:after="0"/>
              <w:ind w:firstLine="0"/>
              <w:rPr>
                <w:rFonts w:ascii="Garamond" w:hAnsi="Garamond"/>
                <w:iCs/>
                <w:sz w:val="24"/>
              </w:rPr>
            </w:pPr>
          </w:p>
        </w:tc>
      </w:tr>
      <w:tr w:rsidR="000E6072" w:rsidRPr="00F95F8E" w14:paraId="00B1ECC9"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5EE59F6"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3FE0AC9"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3F0816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D5 Corpo forestale</w:t>
            </w:r>
          </w:p>
        </w:tc>
        <w:tc>
          <w:tcPr>
            <w:tcW w:w="2599" w:type="dxa"/>
            <w:vMerge/>
            <w:shd w:val="clear" w:color="auto" w:fill="auto"/>
            <w:tcMar>
              <w:top w:w="0" w:type="dxa"/>
              <w:left w:w="70" w:type="dxa"/>
              <w:bottom w:w="0" w:type="dxa"/>
              <w:right w:w="70" w:type="dxa"/>
            </w:tcMar>
            <w:vAlign w:val="center"/>
          </w:tcPr>
          <w:p w14:paraId="0CA06791" w14:textId="77777777" w:rsidR="000E6072" w:rsidRPr="00F95F8E" w:rsidRDefault="000E6072" w:rsidP="003D33D7">
            <w:pPr>
              <w:spacing w:after="0"/>
              <w:ind w:firstLine="0"/>
              <w:rPr>
                <w:rFonts w:ascii="Garamond" w:hAnsi="Garamond"/>
                <w:iCs/>
                <w:sz w:val="24"/>
              </w:rPr>
            </w:pPr>
          </w:p>
        </w:tc>
      </w:tr>
      <w:tr w:rsidR="000E6072" w:rsidRPr="00F95F8E" w14:paraId="1DBA6505"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4D59CF5"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51F336D9"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7A8C11F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D4 Corpo forestale</w:t>
            </w:r>
          </w:p>
        </w:tc>
        <w:tc>
          <w:tcPr>
            <w:tcW w:w="2599" w:type="dxa"/>
            <w:vMerge/>
            <w:shd w:val="clear" w:color="auto" w:fill="auto"/>
            <w:tcMar>
              <w:top w:w="0" w:type="dxa"/>
              <w:left w:w="70" w:type="dxa"/>
              <w:bottom w:w="0" w:type="dxa"/>
              <w:right w:w="70" w:type="dxa"/>
            </w:tcMar>
            <w:vAlign w:val="center"/>
          </w:tcPr>
          <w:p w14:paraId="6A997F6D" w14:textId="77777777" w:rsidR="000E6072" w:rsidRPr="00F95F8E" w:rsidRDefault="000E6072" w:rsidP="003D33D7">
            <w:pPr>
              <w:spacing w:after="0"/>
              <w:ind w:firstLine="0"/>
              <w:rPr>
                <w:rFonts w:ascii="Garamond" w:hAnsi="Garamond"/>
                <w:iCs/>
                <w:sz w:val="24"/>
              </w:rPr>
            </w:pPr>
          </w:p>
        </w:tc>
      </w:tr>
      <w:tr w:rsidR="000E6072" w:rsidRPr="00F95F8E" w14:paraId="5295577D"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12C2444A"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1C28BB2"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F760A1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D3 Corpo forestale</w:t>
            </w:r>
          </w:p>
        </w:tc>
        <w:tc>
          <w:tcPr>
            <w:tcW w:w="2599" w:type="dxa"/>
            <w:vMerge/>
            <w:shd w:val="clear" w:color="auto" w:fill="auto"/>
            <w:tcMar>
              <w:top w:w="0" w:type="dxa"/>
              <w:left w:w="70" w:type="dxa"/>
              <w:bottom w:w="0" w:type="dxa"/>
              <w:right w:w="70" w:type="dxa"/>
            </w:tcMar>
            <w:vAlign w:val="center"/>
          </w:tcPr>
          <w:p w14:paraId="4E6D4FA5" w14:textId="77777777" w:rsidR="000E6072" w:rsidRPr="00F95F8E" w:rsidRDefault="000E6072" w:rsidP="003D33D7">
            <w:pPr>
              <w:spacing w:after="0"/>
              <w:ind w:firstLine="0"/>
              <w:rPr>
                <w:rFonts w:ascii="Garamond" w:hAnsi="Garamond"/>
                <w:iCs/>
                <w:sz w:val="24"/>
              </w:rPr>
            </w:pPr>
          </w:p>
        </w:tc>
      </w:tr>
      <w:tr w:rsidR="000E6072" w:rsidRPr="00F95F8E" w14:paraId="668DA44C"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64A3B7D"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28D90586"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28B5BAB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D2 Corpo forestale</w:t>
            </w:r>
          </w:p>
        </w:tc>
        <w:tc>
          <w:tcPr>
            <w:tcW w:w="2599" w:type="dxa"/>
            <w:vMerge/>
            <w:shd w:val="clear" w:color="auto" w:fill="auto"/>
            <w:tcMar>
              <w:top w:w="0" w:type="dxa"/>
              <w:left w:w="70" w:type="dxa"/>
              <w:bottom w:w="0" w:type="dxa"/>
              <w:right w:w="70" w:type="dxa"/>
            </w:tcMar>
            <w:vAlign w:val="center"/>
          </w:tcPr>
          <w:p w14:paraId="5EC92B43" w14:textId="77777777" w:rsidR="000E6072" w:rsidRPr="00F95F8E" w:rsidRDefault="000E6072" w:rsidP="003D33D7">
            <w:pPr>
              <w:spacing w:after="0"/>
              <w:ind w:firstLine="0"/>
              <w:rPr>
                <w:rFonts w:ascii="Garamond" w:hAnsi="Garamond"/>
                <w:iCs/>
                <w:sz w:val="24"/>
              </w:rPr>
            </w:pPr>
          </w:p>
        </w:tc>
      </w:tr>
      <w:tr w:rsidR="000E6072" w:rsidRPr="00F95F8E" w14:paraId="128D72FB"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62E4D438"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7FAE55A9"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E19351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D1 Corpo forestale</w:t>
            </w:r>
          </w:p>
        </w:tc>
        <w:tc>
          <w:tcPr>
            <w:tcW w:w="2599" w:type="dxa"/>
            <w:vMerge/>
            <w:shd w:val="clear" w:color="auto" w:fill="auto"/>
            <w:tcMar>
              <w:top w:w="0" w:type="dxa"/>
              <w:left w:w="70" w:type="dxa"/>
              <w:bottom w:w="0" w:type="dxa"/>
              <w:right w:w="70" w:type="dxa"/>
            </w:tcMar>
            <w:vAlign w:val="center"/>
          </w:tcPr>
          <w:p w14:paraId="0817C281" w14:textId="77777777" w:rsidR="000E6072" w:rsidRPr="00F95F8E" w:rsidRDefault="000E6072" w:rsidP="003D33D7">
            <w:pPr>
              <w:spacing w:after="0"/>
              <w:ind w:firstLine="0"/>
              <w:rPr>
                <w:rFonts w:ascii="Garamond" w:hAnsi="Garamond"/>
                <w:iCs/>
                <w:sz w:val="24"/>
              </w:rPr>
            </w:pPr>
          </w:p>
        </w:tc>
      </w:tr>
      <w:tr w:rsidR="000E6072" w:rsidRPr="00F95F8E" w14:paraId="2A53EFBB"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5780CFCA" w14:textId="77777777" w:rsidR="000E6072" w:rsidRPr="00F95F8E" w:rsidRDefault="000E6072" w:rsidP="003D33D7">
            <w:pPr>
              <w:spacing w:after="0"/>
              <w:ind w:firstLine="0"/>
              <w:rPr>
                <w:rFonts w:ascii="Garamond" w:hAnsi="Garamond"/>
                <w:iCs/>
                <w:sz w:val="24"/>
              </w:rPr>
            </w:pPr>
          </w:p>
        </w:tc>
        <w:tc>
          <w:tcPr>
            <w:tcW w:w="1635" w:type="dxa"/>
            <w:vMerge w:val="restart"/>
            <w:shd w:val="clear" w:color="auto" w:fill="auto"/>
            <w:tcMar>
              <w:top w:w="0" w:type="dxa"/>
              <w:left w:w="70" w:type="dxa"/>
              <w:bottom w:w="0" w:type="dxa"/>
              <w:right w:w="70" w:type="dxa"/>
            </w:tcMar>
            <w:vAlign w:val="center"/>
          </w:tcPr>
          <w:p w14:paraId="03B0529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C</w:t>
            </w:r>
          </w:p>
        </w:tc>
        <w:tc>
          <w:tcPr>
            <w:tcW w:w="3468" w:type="dxa"/>
            <w:shd w:val="clear" w:color="auto" w:fill="auto"/>
            <w:tcMar>
              <w:top w:w="0" w:type="dxa"/>
              <w:left w:w="70" w:type="dxa"/>
              <w:bottom w:w="0" w:type="dxa"/>
              <w:right w:w="70" w:type="dxa"/>
            </w:tcMar>
            <w:vAlign w:val="center"/>
          </w:tcPr>
          <w:p w14:paraId="1E5D85B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C9</w:t>
            </w:r>
          </w:p>
        </w:tc>
        <w:tc>
          <w:tcPr>
            <w:tcW w:w="2599" w:type="dxa"/>
            <w:vMerge/>
            <w:shd w:val="clear" w:color="auto" w:fill="auto"/>
            <w:tcMar>
              <w:top w:w="0" w:type="dxa"/>
              <w:left w:w="70" w:type="dxa"/>
              <w:bottom w:w="0" w:type="dxa"/>
              <w:right w:w="70" w:type="dxa"/>
            </w:tcMar>
            <w:vAlign w:val="center"/>
          </w:tcPr>
          <w:p w14:paraId="04E04216" w14:textId="77777777" w:rsidR="000E6072" w:rsidRPr="00F95F8E" w:rsidRDefault="000E6072" w:rsidP="003D33D7">
            <w:pPr>
              <w:spacing w:after="0"/>
              <w:ind w:firstLine="0"/>
              <w:rPr>
                <w:rFonts w:ascii="Garamond" w:hAnsi="Garamond"/>
                <w:iCs/>
                <w:sz w:val="24"/>
              </w:rPr>
            </w:pPr>
          </w:p>
        </w:tc>
      </w:tr>
      <w:tr w:rsidR="000E6072" w:rsidRPr="00F95F8E" w14:paraId="6A367926"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71209313"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09B73E4F"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5DE20A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C8</w:t>
            </w:r>
          </w:p>
        </w:tc>
        <w:tc>
          <w:tcPr>
            <w:tcW w:w="2599" w:type="dxa"/>
            <w:vMerge/>
            <w:shd w:val="clear" w:color="auto" w:fill="auto"/>
            <w:tcMar>
              <w:top w:w="0" w:type="dxa"/>
              <w:left w:w="70" w:type="dxa"/>
              <w:bottom w:w="0" w:type="dxa"/>
              <w:right w:w="70" w:type="dxa"/>
            </w:tcMar>
            <w:vAlign w:val="center"/>
          </w:tcPr>
          <w:p w14:paraId="4597C391" w14:textId="77777777" w:rsidR="000E6072" w:rsidRPr="00F95F8E" w:rsidRDefault="000E6072" w:rsidP="003D33D7">
            <w:pPr>
              <w:spacing w:after="0"/>
              <w:ind w:firstLine="0"/>
              <w:rPr>
                <w:rFonts w:ascii="Garamond" w:hAnsi="Garamond"/>
                <w:iCs/>
                <w:sz w:val="24"/>
              </w:rPr>
            </w:pPr>
          </w:p>
        </w:tc>
      </w:tr>
      <w:tr w:rsidR="000E6072" w:rsidRPr="00F95F8E" w14:paraId="391DFF2E"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6D2A116"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97AB39E"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3497A1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C7</w:t>
            </w:r>
          </w:p>
        </w:tc>
        <w:tc>
          <w:tcPr>
            <w:tcW w:w="2599" w:type="dxa"/>
            <w:vMerge/>
            <w:shd w:val="clear" w:color="auto" w:fill="auto"/>
            <w:tcMar>
              <w:top w:w="0" w:type="dxa"/>
              <w:left w:w="70" w:type="dxa"/>
              <w:bottom w:w="0" w:type="dxa"/>
              <w:right w:w="70" w:type="dxa"/>
            </w:tcMar>
            <w:vAlign w:val="center"/>
          </w:tcPr>
          <w:p w14:paraId="04DD4EA0" w14:textId="77777777" w:rsidR="000E6072" w:rsidRPr="00F95F8E" w:rsidRDefault="000E6072" w:rsidP="003D33D7">
            <w:pPr>
              <w:spacing w:after="0"/>
              <w:ind w:firstLine="0"/>
              <w:rPr>
                <w:rFonts w:ascii="Garamond" w:hAnsi="Garamond"/>
                <w:iCs/>
                <w:sz w:val="24"/>
              </w:rPr>
            </w:pPr>
          </w:p>
        </w:tc>
      </w:tr>
      <w:tr w:rsidR="000E6072" w:rsidRPr="00F95F8E" w14:paraId="25E4F719"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ED3643F"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EB9AB3E"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3EB21A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C6</w:t>
            </w:r>
          </w:p>
        </w:tc>
        <w:tc>
          <w:tcPr>
            <w:tcW w:w="2599" w:type="dxa"/>
            <w:vMerge/>
            <w:shd w:val="clear" w:color="auto" w:fill="auto"/>
            <w:tcMar>
              <w:top w:w="0" w:type="dxa"/>
              <w:left w:w="70" w:type="dxa"/>
              <w:bottom w:w="0" w:type="dxa"/>
              <w:right w:w="70" w:type="dxa"/>
            </w:tcMar>
            <w:vAlign w:val="center"/>
          </w:tcPr>
          <w:p w14:paraId="7E7692A6" w14:textId="77777777" w:rsidR="000E6072" w:rsidRPr="00F95F8E" w:rsidRDefault="000E6072" w:rsidP="003D33D7">
            <w:pPr>
              <w:spacing w:after="0"/>
              <w:ind w:firstLine="0"/>
              <w:rPr>
                <w:rFonts w:ascii="Garamond" w:hAnsi="Garamond"/>
                <w:iCs/>
                <w:sz w:val="24"/>
              </w:rPr>
            </w:pPr>
          </w:p>
        </w:tc>
      </w:tr>
      <w:tr w:rsidR="000E6072" w:rsidRPr="00F95F8E" w14:paraId="7E9C26E0"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5BE8393F"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76E90471"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645C6C1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C5</w:t>
            </w:r>
          </w:p>
        </w:tc>
        <w:tc>
          <w:tcPr>
            <w:tcW w:w="2599" w:type="dxa"/>
            <w:vMerge/>
            <w:shd w:val="clear" w:color="auto" w:fill="auto"/>
            <w:tcMar>
              <w:top w:w="0" w:type="dxa"/>
              <w:left w:w="70" w:type="dxa"/>
              <w:bottom w:w="0" w:type="dxa"/>
              <w:right w:w="70" w:type="dxa"/>
            </w:tcMar>
            <w:vAlign w:val="center"/>
          </w:tcPr>
          <w:p w14:paraId="48ABB719" w14:textId="77777777" w:rsidR="000E6072" w:rsidRPr="00F95F8E" w:rsidRDefault="000E6072" w:rsidP="003D33D7">
            <w:pPr>
              <w:spacing w:after="0"/>
              <w:ind w:firstLine="0"/>
              <w:rPr>
                <w:rFonts w:ascii="Garamond" w:hAnsi="Garamond"/>
                <w:iCs/>
                <w:sz w:val="24"/>
              </w:rPr>
            </w:pPr>
          </w:p>
        </w:tc>
      </w:tr>
      <w:tr w:rsidR="000E6072" w:rsidRPr="00F95F8E" w14:paraId="3945E5D7"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78C55B0"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DC01395"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7CBC226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C4</w:t>
            </w:r>
          </w:p>
        </w:tc>
        <w:tc>
          <w:tcPr>
            <w:tcW w:w="2599" w:type="dxa"/>
            <w:vMerge/>
            <w:shd w:val="clear" w:color="auto" w:fill="auto"/>
            <w:tcMar>
              <w:top w:w="0" w:type="dxa"/>
              <w:left w:w="70" w:type="dxa"/>
              <w:bottom w:w="0" w:type="dxa"/>
              <w:right w:w="70" w:type="dxa"/>
            </w:tcMar>
            <w:vAlign w:val="center"/>
          </w:tcPr>
          <w:p w14:paraId="587FC8C4" w14:textId="77777777" w:rsidR="000E6072" w:rsidRPr="00F95F8E" w:rsidRDefault="000E6072" w:rsidP="003D33D7">
            <w:pPr>
              <w:spacing w:after="0"/>
              <w:ind w:firstLine="0"/>
              <w:rPr>
                <w:rFonts w:ascii="Garamond" w:hAnsi="Garamond"/>
                <w:iCs/>
                <w:sz w:val="24"/>
              </w:rPr>
            </w:pPr>
          </w:p>
        </w:tc>
      </w:tr>
      <w:tr w:rsidR="000E6072" w:rsidRPr="00F95F8E" w14:paraId="0E5C1A34"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98F2C64"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4A6D684"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F8045C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C3</w:t>
            </w:r>
          </w:p>
        </w:tc>
        <w:tc>
          <w:tcPr>
            <w:tcW w:w="2599" w:type="dxa"/>
            <w:vMerge/>
            <w:shd w:val="clear" w:color="auto" w:fill="auto"/>
            <w:tcMar>
              <w:top w:w="0" w:type="dxa"/>
              <w:left w:w="70" w:type="dxa"/>
              <w:bottom w:w="0" w:type="dxa"/>
              <w:right w:w="70" w:type="dxa"/>
            </w:tcMar>
            <w:vAlign w:val="center"/>
          </w:tcPr>
          <w:p w14:paraId="57024D4B" w14:textId="77777777" w:rsidR="000E6072" w:rsidRPr="00F95F8E" w:rsidRDefault="000E6072" w:rsidP="003D33D7">
            <w:pPr>
              <w:spacing w:after="0"/>
              <w:ind w:firstLine="0"/>
              <w:rPr>
                <w:rFonts w:ascii="Garamond" w:hAnsi="Garamond"/>
                <w:iCs/>
                <w:sz w:val="24"/>
              </w:rPr>
            </w:pPr>
          </w:p>
        </w:tc>
      </w:tr>
      <w:tr w:rsidR="000E6072" w:rsidRPr="00F95F8E" w14:paraId="774849BD"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7E65FC34"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29894363"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1EB076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C2</w:t>
            </w:r>
          </w:p>
        </w:tc>
        <w:tc>
          <w:tcPr>
            <w:tcW w:w="2599" w:type="dxa"/>
            <w:vMerge/>
            <w:shd w:val="clear" w:color="auto" w:fill="auto"/>
            <w:tcMar>
              <w:top w:w="0" w:type="dxa"/>
              <w:left w:w="70" w:type="dxa"/>
              <w:bottom w:w="0" w:type="dxa"/>
              <w:right w:w="70" w:type="dxa"/>
            </w:tcMar>
            <w:vAlign w:val="center"/>
          </w:tcPr>
          <w:p w14:paraId="0087DD7A" w14:textId="77777777" w:rsidR="000E6072" w:rsidRPr="00F95F8E" w:rsidRDefault="000E6072" w:rsidP="003D33D7">
            <w:pPr>
              <w:spacing w:after="0"/>
              <w:ind w:firstLine="0"/>
              <w:rPr>
                <w:rFonts w:ascii="Garamond" w:hAnsi="Garamond"/>
                <w:iCs/>
                <w:sz w:val="24"/>
              </w:rPr>
            </w:pPr>
          </w:p>
        </w:tc>
      </w:tr>
      <w:tr w:rsidR="000E6072" w:rsidRPr="00F95F8E" w14:paraId="12B6F4EB"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B41CF40"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6B8855F"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3FE14D0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C1</w:t>
            </w:r>
          </w:p>
        </w:tc>
        <w:tc>
          <w:tcPr>
            <w:tcW w:w="2599" w:type="dxa"/>
            <w:vMerge/>
            <w:shd w:val="clear" w:color="auto" w:fill="auto"/>
            <w:tcMar>
              <w:top w:w="0" w:type="dxa"/>
              <w:left w:w="70" w:type="dxa"/>
              <w:bottom w:w="0" w:type="dxa"/>
              <w:right w:w="70" w:type="dxa"/>
            </w:tcMar>
            <w:vAlign w:val="center"/>
          </w:tcPr>
          <w:p w14:paraId="4155C6C3" w14:textId="77777777" w:rsidR="000E6072" w:rsidRPr="00F95F8E" w:rsidRDefault="000E6072" w:rsidP="003D33D7">
            <w:pPr>
              <w:spacing w:after="0"/>
              <w:ind w:firstLine="0"/>
              <w:rPr>
                <w:rFonts w:ascii="Garamond" w:hAnsi="Garamond"/>
                <w:iCs/>
                <w:sz w:val="24"/>
              </w:rPr>
            </w:pPr>
          </w:p>
        </w:tc>
      </w:tr>
      <w:tr w:rsidR="000E6072" w:rsidRPr="00F95F8E" w14:paraId="52D455C7"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0FDE9931"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9A79AA8"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DE4FF2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C9 Corpo forestale</w:t>
            </w:r>
          </w:p>
        </w:tc>
        <w:tc>
          <w:tcPr>
            <w:tcW w:w="2599" w:type="dxa"/>
            <w:vMerge/>
            <w:shd w:val="clear" w:color="auto" w:fill="auto"/>
            <w:tcMar>
              <w:top w:w="0" w:type="dxa"/>
              <w:left w:w="70" w:type="dxa"/>
              <w:bottom w:w="0" w:type="dxa"/>
              <w:right w:w="70" w:type="dxa"/>
            </w:tcMar>
            <w:vAlign w:val="center"/>
          </w:tcPr>
          <w:p w14:paraId="351DC9D2" w14:textId="77777777" w:rsidR="000E6072" w:rsidRPr="00F95F8E" w:rsidRDefault="000E6072" w:rsidP="003D33D7">
            <w:pPr>
              <w:spacing w:after="0"/>
              <w:ind w:firstLine="0"/>
              <w:rPr>
                <w:rFonts w:ascii="Garamond" w:hAnsi="Garamond"/>
                <w:iCs/>
                <w:sz w:val="24"/>
              </w:rPr>
            </w:pPr>
          </w:p>
        </w:tc>
      </w:tr>
      <w:tr w:rsidR="000E6072" w:rsidRPr="00F95F8E" w14:paraId="7E2A2650"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6EBA0FD"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088BE0C1"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793A139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C8 Corpo forestale</w:t>
            </w:r>
          </w:p>
        </w:tc>
        <w:tc>
          <w:tcPr>
            <w:tcW w:w="2599" w:type="dxa"/>
            <w:vMerge/>
            <w:shd w:val="clear" w:color="auto" w:fill="auto"/>
            <w:tcMar>
              <w:top w:w="0" w:type="dxa"/>
              <w:left w:w="70" w:type="dxa"/>
              <w:bottom w:w="0" w:type="dxa"/>
              <w:right w:w="70" w:type="dxa"/>
            </w:tcMar>
            <w:vAlign w:val="center"/>
          </w:tcPr>
          <w:p w14:paraId="440E92FF" w14:textId="77777777" w:rsidR="000E6072" w:rsidRPr="00F95F8E" w:rsidRDefault="000E6072" w:rsidP="003D33D7">
            <w:pPr>
              <w:spacing w:after="0"/>
              <w:ind w:firstLine="0"/>
              <w:rPr>
                <w:rFonts w:ascii="Garamond" w:hAnsi="Garamond"/>
                <w:iCs/>
                <w:sz w:val="24"/>
              </w:rPr>
            </w:pPr>
          </w:p>
        </w:tc>
      </w:tr>
      <w:tr w:rsidR="000E6072" w:rsidRPr="00F95F8E" w14:paraId="3DD15B2B"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20CB78F"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2CEAC364"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4556900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C7 Corpo forestale</w:t>
            </w:r>
          </w:p>
        </w:tc>
        <w:tc>
          <w:tcPr>
            <w:tcW w:w="2599" w:type="dxa"/>
            <w:vMerge/>
            <w:shd w:val="clear" w:color="auto" w:fill="auto"/>
            <w:tcMar>
              <w:top w:w="0" w:type="dxa"/>
              <w:left w:w="70" w:type="dxa"/>
              <w:bottom w:w="0" w:type="dxa"/>
              <w:right w:w="70" w:type="dxa"/>
            </w:tcMar>
            <w:vAlign w:val="center"/>
          </w:tcPr>
          <w:p w14:paraId="24DFEE9A" w14:textId="77777777" w:rsidR="000E6072" w:rsidRPr="00F95F8E" w:rsidRDefault="000E6072" w:rsidP="003D33D7">
            <w:pPr>
              <w:spacing w:after="0"/>
              <w:ind w:firstLine="0"/>
              <w:rPr>
                <w:rFonts w:ascii="Garamond" w:hAnsi="Garamond"/>
                <w:iCs/>
                <w:sz w:val="24"/>
              </w:rPr>
            </w:pPr>
          </w:p>
        </w:tc>
      </w:tr>
      <w:tr w:rsidR="000E6072" w:rsidRPr="00F95F8E" w14:paraId="332AE3D9"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3A35691"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C3CB943"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09C2F3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C6 Corpo forestale</w:t>
            </w:r>
          </w:p>
        </w:tc>
        <w:tc>
          <w:tcPr>
            <w:tcW w:w="2599" w:type="dxa"/>
            <w:vMerge/>
            <w:shd w:val="clear" w:color="auto" w:fill="auto"/>
            <w:tcMar>
              <w:top w:w="0" w:type="dxa"/>
              <w:left w:w="70" w:type="dxa"/>
              <w:bottom w:w="0" w:type="dxa"/>
              <w:right w:w="70" w:type="dxa"/>
            </w:tcMar>
            <w:vAlign w:val="center"/>
          </w:tcPr>
          <w:p w14:paraId="12CBE55D" w14:textId="77777777" w:rsidR="000E6072" w:rsidRPr="00F95F8E" w:rsidRDefault="000E6072" w:rsidP="003D33D7">
            <w:pPr>
              <w:spacing w:after="0"/>
              <w:ind w:firstLine="0"/>
              <w:rPr>
                <w:rFonts w:ascii="Garamond" w:hAnsi="Garamond"/>
                <w:iCs/>
                <w:sz w:val="24"/>
              </w:rPr>
            </w:pPr>
          </w:p>
        </w:tc>
      </w:tr>
      <w:tr w:rsidR="000E6072" w:rsidRPr="00F95F8E" w14:paraId="4B840792"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0F73C51D"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75DB5BC"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111E31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C5 Corpo forestale</w:t>
            </w:r>
          </w:p>
        </w:tc>
        <w:tc>
          <w:tcPr>
            <w:tcW w:w="2599" w:type="dxa"/>
            <w:vMerge/>
            <w:shd w:val="clear" w:color="auto" w:fill="auto"/>
            <w:tcMar>
              <w:top w:w="0" w:type="dxa"/>
              <w:left w:w="70" w:type="dxa"/>
              <w:bottom w:w="0" w:type="dxa"/>
              <w:right w:w="70" w:type="dxa"/>
            </w:tcMar>
            <w:vAlign w:val="center"/>
          </w:tcPr>
          <w:p w14:paraId="76418B25" w14:textId="77777777" w:rsidR="000E6072" w:rsidRPr="00F95F8E" w:rsidRDefault="000E6072" w:rsidP="003D33D7">
            <w:pPr>
              <w:spacing w:after="0"/>
              <w:ind w:firstLine="0"/>
              <w:rPr>
                <w:rFonts w:ascii="Garamond" w:hAnsi="Garamond"/>
                <w:iCs/>
                <w:sz w:val="24"/>
              </w:rPr>
            </w:pPr>
          </w:p>
        </w:tc>
      </w:tr>
      <w:tr w:rsidR="000E6072" w:rsidRPr="00F95F8E" w14:paraId="5471F355"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3235311"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D3683A7"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4F65544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C4 Corpo forestale</w:t>
            </w:r>
          </w:p>
        </w:tc>
        <w:tc>
          <w:tcPr>
            <w:tcW w:w="2599" w:type="dxa"/>
            <w:vMerge/>
            <w:shd w:val="clear" w:color="auto" w:fill="auto"/>
            <w:tcMar>
              <w:top w:w="0" w:type="dxa"/>
              <w:left w:w="70" w:type="dxa"/>
              <w:bottom w:w="0" w:type="dxa"/>
              <w:right w:w="70" w:type="dxa"/>
            </w:tcMar>
            <w:vAlign w:val="center"/>
          </w:tcPr>
          <w:p w14:paraId="7D5F84AE" w14:textId="77777777" w:rsidR="000E6072" w:rsidRPr="00F95F8E" w:rsidRDefault="000E6072" w:rsidP="003D33D7">
            <w:pPr>
              <w:spacing w:after="0"/>
              <w:ind w:firstLine="0"/>
              <w:rPr>
                <w:rFonts w:ascii="Garamond" w:hAnsi="Garamond"/>
                <w:iCs/>
                <w:sz w:val="24"/>
              </w:rPr>
            </w:pPr>
          </w:p>
        </w:tc>
      </w:tr>
      <w:tr w:rsidR="000E6072" w:rsidRPr="00F95F8E" w14:paraId="78005673"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290E1EA"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7B37A645"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20F2A43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C3 Corpo forestale</w:t>
            </w:r>
          </w:p>
        </w:tc>
        <w:tc>
          <w:tcPr>
            <w:tcW w:w="2599" w:type="dxa"/>
            <w:vMerge/>
            <w:shd w:val="clear" w:color="auto" w:fill="auto"/>
            <w:tcMar>
              <w:top w:w="0" w:type="dxa"/>
              <w:left w:w="70" w:type="dxa"/>
              <w:bottom w:w="0" w:type="dxa"/>
              <w:right w:w="70" w:type="dxa"/>
            </w:tcMar>
            <w:vAlign w:val="center"/>
          </w:tcPr>
          <w:p w14:paraId="1792DBA0" w14:textId="77777777" w:rsidR="000E6072" w:rsidRPr="00F95F8E" w:rsidRDefault="000E6072" w:rsidP="003D33D7">
            <w:pPr>
              <w:spacing w:after="0"/>
              <w:ind w:firstLine="0"/>
              <w:rPr>
                <w:rFonts w:ascii="Garamond" w:hAnsi="Garamond"/>
                <w:iCs/>
                <w:sz w:val="24"/>
              </w:rPr>
            </w:pPr>
          </w:p>
        </w:tc>
      </w:tr>
      <w:tr w:rsidR="000E6072" w:rsidRPr="00F95F8E" w14:paraId="01DDA294"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0016500"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08C8825"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7A4FB06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C2 Corpo forestale</w:t>
            </w:r>
          </w:p>
        </w:tc>
        <w:tc>
          <w:tcPr>
            <w:tcW w:w="2599" w:type="dxa"/>
            <w:vMerge/>
            <w:shd w:val="clear" w:color="auto" w:fill="auto"/>
            <w:tcMar>
              <w:top w:w="0" w:type="dxa"/>
              <w:left w:w="70" w:type="dxa"/>
              <w:bottom w:w="0" w:type="dxa"/>
              <w:right w:w="70" w:type="dxa"/>
            </w:tcMar>
            <w:vAlign w:val="center"/>
          </w:tcPr>
          <w:p w14:paraId="5E30669E" w14:textId="77777777" w:rsidR="000E6072" w:rsidRPr="00F95F8E" w:rsidRDefault="000E6072" w:rsidP="003D33D7">
            <w:pPr>
              <w:spacing w:after="0"/>
              <w:ind w:firstLine="0"/>
              <w:rPr>
                <w:rFonts w:ascii="Garamond" w:hAnsi="Garamond"/>
                <w:iCs/>
                <w:sz w:val="24"/>
              </w:rPr>
            </w:pPr>
          </w:p>
        </w:tc>
      </w:tr>
      <w:tr w:rsidR="000E6072" w:rsidRPr="00F95F8E" w14:paraId="53196C42"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EB2BFD0"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A756350"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246FA8E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C1 Corpo forestale</w:t>
            </w:r>
          </w:p>
        </w:tc>
        <w:tc>
          <w:tcPr>
            <w:tcW w:w="2599" w:type="dxa"/>
            <w:vMerge/>
            <w:shd w:val="clear" w:color="auto" w:fill="auto"/>
            <w:tcMar>
              <w:top w:w="0" w:type="dxa"/>
              <w:left w:w="70" w:type="dxa"/>
              <w:bottom w:w="0" w:type="dxa"/>
              <w:right w:w="70" w:type="dxa"/>
            </w:tcMar>
            <w:vAlign w:val="center"/>
          </w:tcPr>
          <w:p w14:paraId="6AAEE879" w14:textId="77777777" w:rsidR="000E6072" w:rsidRPr="00F95F8E" w:rsidRDefault="000E6072" w:rsidP="003D33D7">
            <w:pPr>
              <w:spacing w:after="0"/>
              <w:ind w:firstLine="0"/>
              <w:rPr>
                <w:rFonts w:ascii="Garamond" w:hAnsi="Garamond"/>
                <w:iCs/>
                <w:sz w:val="24"/>
              </w:rPr>
            </w:pPr>
          </w:p>
        </w:tc>
      </w:tr>
      <w:tr w:rsidR="000E6072" w:rsidRPr="00F95F8E" w14:paraId="71E6AA57"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115AF4F3" w14:textId="77777777" w:rsidR="000E6072" w:rsidRPr="00F95F8E" w:rsidRDefault="000E6072" w:rsidP="003D33D7">
            <w:pPr>
              <w:spacing w:after="0"/>
              <w:ind w:firstLine="0"/>
              <w:rPr>
                <w:rFonts w:ascii="Garamond" w:hAnsi="Garamond"/>
                <w:iCs/>
                <w:sz w:val="24"/>
              </w:rPr>
            </w:pPr>
          </w:p>
        </w:tc>
        <w:tc>
          <w:tcPr>
            <w:tcW w:w="1635" w:type="dxa"/>
            <w:vMerge w:val="restart"/>
            <w:shd w:val="clear" w:color="auto" w:fill="auto"/>
            <w:tcMar>
              <w:top w:w="0" w:type="dxa"/>
              <w:left w:w="70" w:type="dxa"/>
              <w:bottom w:w="0" w:type="dxa"/>
              <w:right w:w="70" w:type="dxa"/>
            </w:tcMar>
            <w:vAlign w:val="center"/>
          </w:tcPr>
          <w:p w14:paraId="6973C10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B</w:t>
            </w:r>
          </w:p>
        </w:tc>
        <w:tc>
          <w:tcPr>
            <w:tcW w:w="3468" w:type="dxa"/>
            <w:shd w:val="clear" w:color="auto" w:fill="auto"/>
            <w:tcMar>
              <w:top w:w="0" w:type="dxa"/>
              <w:left w:w="70" w:type="dxa"/>
              <w:bottom w:w="0" w:type="dxa"/>
              <w:right w:w="70" w:type="dxa"/>
            </w:tcMar>
            <w:vAlign w:val="center"/>
          </w:tcPr>
          <w:p w14:paraId="18C01C1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B7</w:t>
            </w:r>
          </w:p>
        </w:tc>
        <w:tc>
          <w:tcPr>
            <w:tcW w:w="2599" w:type="dxa"/>
            <w:vMerge/>
            <w:shd w:val="clear" w:color="auto" w:fill="auto"/>
            <w:tcMar>
              <w:top w:w="0" w:type="dxa"/>
              <w:left w:w="70" w:type="dxa"/>
              <w:bottom w:w="0" w:type="dxa"/>
              <w:right w:w="70" w:type="dxa"/>
            </w:tcMar>
            <w:vAlign w:val="center"/>
          </w:tcPr>
          <w:p w14:paraId="1D020781" w14:textId="77777777" w:rsidR="000E6072" w:rsidRPr="00F95F8E" w:rsidRDefault="000E6072" w:rsidP="003D33D7">
            <w:pPr>
              <w:spacing w:after="0"/>
              <w:ind w:firstLine="0"/>
              <w:rPr>
                <w:rFonts w:ascii="Garamond" w:hAnsi="Garamond"/>
                <w:iCs/>
                <w:sz w:val="24"/>
              </w:rPr>
            </w:pPr>
          </w:p>
        </w:tc>
      </w:tr>
      <w:tr w:rsidR="000E6072" w:rsidRPr="00F95F8E" w14:paraId="3616CD07"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921BA93"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5DFF73B0"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2C06226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B6</w:t>
            </w:r>
          </w:p>
        </w:tc>
        <w:tc>
          <w:tcPr>
            <w:tcW w:w="2599" w:type="dxa"/>
            <w:vMerge/>
            <w:shd w:val="clear" w:color="auto" w:fill="auto"/>
            <w:tcMar>
              <w:top w:w="0" w:type="dxa"/>
              <w:left w:w="70" w:type="dxa"/>
              <w:bottom w:w="0" w:type="dxa"/>
              <w:right w:w="70" w:type="dxa"/>
            </w:tcMar>
            <w:vAlign w:val="center"/>
          </w:tcPr>
          <w:p w14:paraId="026349E7" w14:textId="77777777" w:rsidR="000E6072" w:rsidRPr="00F95F8E" w:rsidRDefault="000E6072" w:rsidP="003D33D7">
            <w:pPr>
              <w:spacing w:after="0"/>
              <w:ind w:firstLine="0"/>
              <w:rPr>
                <w:rFonts w:ascii="Garamond" w:hAnsi="Garamond"/>
                <w:iCs/>
                <w:sz w:val="24"/>
              </w:rPr>
            </w:pPr>
          </w:p>
        </w:tc>
      </w:tr>
      <w:tr w:rsidR="000E6072" w:rsidRPr="00F95F8E" w14:paraId="2E2E1F74"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3C46289"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004D5D8"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48CA28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B5</w:t>
            </w:r>
          </w:p>
        </w:tc>
        <w:tc>
          <w:tcPr>
            <w:tcW w:w="2599" w:type="dxa"/>
            <w:vMerge/>
            <w:shd w:val="clear" w:color="auto" w:fill="auto"/>
            <w:tcMar>
              <w:top w:w="0" w:type="dxa"/>
              <w:left w:w="70" w:type="dxa"/>
              <w:bottom w:w="0" w:type="dxa"/>
              <w:right w:w="70" w:type="dxa"/>
            </w:tcMar>
            <w:vAlign w:val="center"/>
          </w:tcPr>
          <w:p w14:paraId="7243CD76" w14:textId="77777777" w:rsidR="000E6072" w:rsidRPr="00F95F8E" w:rsidRDefault="000E6072" w:rsidP="003D33D7">
            <w:pPr>
              <w:spacing w:after="0"/>
              <w:ind w:firstLine="0"/>
              <w:rPr>
                <w:rFonts w:ascii="Garamond" w:hAnsi="Garamond"/>
                <w:iCs/>
                <w:sz w:val="24"/>
              </w:rPr>
            </w:pPr>
          </w:p>
        </w:tc>
      </w:tr>
      <w:tr w:rsidR="000E6072" w:rsidRPr="00F95F8E" w14:paraId="4BD0376D"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A797B16"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173BB94"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2FF00CA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B4</w:t>
            </w:r>
          </w:p>
        </w:tc>
        <w:tc>
          <w:tcPr>
            <w:tcW w:w="2599" w:type="dxa"/>
            <w:vMerge/>
            <w:shd w:val="clear" w:color="auto" w:fill="auto"/>
            <w:tcMar>
              <w:top w:w="0" w:type="dxa"/>
              <w:left w:w="70" w:type="dxa"/>
              <w:bottom w:w="0" w:type="dxa"/>
              <w:right w:w="70" w:type="dxa"/>
            </w:tcMar>
            <w:vAlign w:val="center"/>
          </w:tcPr>
          <w:p w14:paraId="272183F6" w14:textId="77777777" w:rsidR="000E6072" w:rsidRPr="00F95F8E" w:rsidRDefault="000E6072" w:rsidP="003D33D7">
            <w:pPr>
              <w:spacing w:after="0"/>
              <w:ind w:firstLine="0"/>
              <w:rPr>
                <w:rFonts w:ascii="Garamond" w:hAnsi="Garamond"/>
                <w:iCs/>
                <w:sz w:val="24"/>
              </w:rPr>
            </w:pPr>
          </w:p>
        </w:tc>
      </w:tr>
      <w:tr w:rsidR="000E6072" w:rsidRPr="00F95F8E" w14:paraId="2A39D484"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0DEB403F"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50C56BA"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567ECF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B3</w:t>
            </w:r>
          </w:p>
        </w:tc>
        <w:tc>
          <w:tcPr>
            <w:tcW w:w="2599" w:type="dxa"/>
            <w:vMerge/>
            <w:shd w:val="clear" w:color="auto" w:fill="auto"/>
            <w:tcMar>
              <w:top w:w="0" w:type="dxa"/>
              <w:left w:w="70" w:type="dxa"/>
              <w:bottom w:w="0" w:type="dxa"/>
              <w:right w:w="70" w:type="dxa"/>
            </w:tcMar>
            <w:vAlign w:val="center"/>
          </w:tcPr>
          <w:p w14:paraId="4EFBBACB" w14:textId="77777777" w:rsidR="000E6072" w:rsidRPr="00F95F8E" w:rsidRDefault="000E6072" w:rsidP="003D33D7">
            <w:pPr>
              <w:spacing w:after="0"/>
              <w:ind w:firstLine="0"/>
              <w:rPr>
                <w:rFonts w:ascii="Garamond" w:hAnsi="Garamond"/>
                <w:iCs/>
                <w:sz w:val="24"/>
              </w:rPr>
            </w:pPr>
          </w:p>
        </w:tc>
      </w:tr>
      <w:tr w:rsidR="000E6072" w:rsidRPr="00F95F8E" w14:paraId="74CDFBB4"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079A8C78"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F0B9A21"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0B24C93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w:t>
            </w:r>
          </w:p>
        </w:tc>
        <w:tc>
          <w:tcPr>
            <w:tcW w:w="2599" w:type="dxa"/>
            <w:vMerge/>
            <w:shd w:val="clear" w:color="auto" w:fill="auto"/>
            <w:tcMar>
              <w:top w:w="0" w:type="dxa"/>
              <w:left w:w="70" w:type="dxa"/>
              <w:bottom w:w="0" w:type="dxa"/>
              <w:right w:w="70" w:type="dxa"/>
            </w:tcMar>
            <w:vAlign w:val="center"/>
          </w:tcPr>
          <w:p w14:paraId="1D482C08" w14:textId="77777777" w:rsidR="000E6072" w:rsidRPr="00F95F8E" w:rsidRDefault="000E6072" w:rsidP="003D33D7">
            <w:pPr>
              <w:spacing w:after="0"/>
              <w:ind w:firstLine="0"/>
              <w:rPr>
                <w:rFonts w:ascii="Garamond" w:hAnsi="Garamond"/>
                <w:iCs/>
                <w:sz w:val="24"/>
              </w:rPr>
            </w:pPr>
          </w:p>
        </w:tc>
      </w:tr>
      <w:tr w:rsidR="000E6072" w:rsidRPr="00F95F8E" w14:paraId="09DC97DB"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1D3E2F90"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75B374DC"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00971C0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B1</w:t>
            </w:r>
          </w:p>
        </w:tc>
        <w:tc>
          <w:tcPr>
            <w:tcW w:w="2599" w:type="dxa"/>
            <w:vMerge/>
            <w:shd w:val="clear" w:color="auto" w:fill="auto"/>
            <w:tcMar>
              <w:top w:w="0" w:type="dxa"/>
              <w:left w:w="70" w:type="dxa"/>
              <w:bottom w:w="0" w:type="dxa"/>
              <w:right w:w="70" w:type="dxa"/>
            </w:tcMar>
            <w:vAlign w:val="center"/>
          </w:tcPr>
          <w:p w14:paraId="401BE994" w14:textId="77777777" w:rsidR="000E6072" w:rsidRPr="00F95F8E" w:rsidRDefault="000E6072" w:rsidP="003D33D7">
            <w:pPr>
              <w:spacing w:after="0"/>
              <w:ind w:firstLine="0"/>
              <w:rPr>
                <w:rFonts w:ascii="Garamond" w:hAnsi="Garamond"/>
                <w:iCs/>
                <w:sz w:val="24"/>
              </w:rPr>
            </w:pPr>
          </w:p>
        </w:tc>
      </w:tr>
      <w:tr w:rsidR="000E6072" w:rsidRPr="00F95F8E" w14:paraId="478730A2"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6EBA5744"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7DB2BA12"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4C9933C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B5 Corpo forestale</w:t>
            </w:r>
          </w:p>
        </w:tc>
        <w:tc>
          <w:tcPr>
            <w:tcW w:w="2599" w:type="dxa"/>
            <w:vMerge/>
            <w:shd w:val="clear" w:color="auto" w:fill="auto"/>
            <w:tcMar>
              <w:top w:w="0" w:type="dxa"/>
              <w:left w:w="70" w:type="dxa"/>
              <w:bottom w:w="0" w:type="dxa"/>
              <w:right w:w="70" w:type="dxa"/>
            </w:tcMar>
            <w:vAlign w:val="center"/>
          </w:tcPr>
          <w:p w14:paraId="2C655C00" w14:textId="77777777" w:rsidR="000E6072" w:rsidRPr="00F95F8E" w:rsidRDefault="000E6072" w:rsidP="003D33D7">
            <w:pPr>
              <w:spacing w:after="0"/>
              <w:ind w:firstLine="0"/>
              <w:rPr>
                <w:rFonts w:ascii="Garamond" w:hAnsi="Garamond"/>
                <w:iCs/>
                <w:sz w:val="24"/>
              </w:rPr>
            </w:pPr>
          </w:p>
        </w:tc>
      </w:tr>
      <w:tr w:rsidR="000E6072" w:rsidRPr="00F95F8E" w14:paraId="72F78A86"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28619F61"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42C0EA0"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6939E76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B4 Corpo forestale</w:t>
            </w:r>
          </w:p>
        </w:tc>
        <w:tc>
          <w:tcPr>
            <w:tcW w:w="2599" w:type="dxa"/>
            <w:vMerge/>
            <w:shd w:val="clear" w:color="auto" w:fill="auto"/>
            <w:tcMar>
              <w:top w:w="0" w:type="dxa"/>
              <w:left w:w="70" w:type="dxa"/>
              <w:bottom w:w="0" w:type="dxa"/>
              <w:right w:w="70" w:type="dxa"/>
            </w:tcMar>
            <w:vAlign w:val="center"/>
          </w:tcPr>
          <w:p w14:paraId="6D6FBECC" w14:textId="77777777" w:rsidR="000E6072" w:rsidRPr="00F95F8E" w:rsidRDefault="000E6072" w:rsidP="003D33D7">
            <w:pPr>
              <w:spacing w:after="0"/>
              <w:ind w:firstLine="0"/>
              <w:rPr>
                <w:rFonts w:ascii="Garamond" w:hAnsi="Garamond"/>
                <w:iCs/>
                <w:sz w:val="24"/>
              </w:rPr>
            </w:pPr>
          </w:p>
        </w:tc>
      </w:tr>
      <w:tr w:rsidR="000E6072" w:rsidRPr="00F95F8E" w14:paraId="773BC7DA"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1D8A1E9C"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56C4F7C0"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D61599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B3 Corpo forestale</w:t>
            </w:r>
          </w:p>
        </w:tc>
        <w:tc>
          <w:tcPr>
            <w:tcW w:w="2599" w:type="dxa"/>
            <w:vMerge/>
            <w:shd w:val="clear" w:color="auto" w:fill="auto"/>
            <w:tcMar>
              <w:top w:w="0" w:type="dxa"/>
              <w:left w:w="70" w:type="dxa"/>
              <w:bottom w:w="0" w:type="dxa"/>
              <w:right w:w="70" w:type="dxa"/>
            </w:tcMar>
            <w:vAlign w:val="center"/>
          </w:tcPr>
          <w:p w14:paraId="7AB7C635" w14:textId="77777777" w:rsidR="000E6072" w:rsidRPr="00F95F8E" w:rsidRDefault="000E6072" w:rsidP="003D33D7">
            <w:pPr>
              <w:spacing w:after="0"/>
              <w:ind w:firstLine="0"/>
              <w:rPr>
                <w:rFonts w:ascii="Garamond" w:hAnsi="Garamond"/>
                <w:iCs/>
                <w:sz w:val="24"/>
              </w:rPr>
            </w:pPr>
          </w:p>
        </w:tc>
      </w:tr>
      <w:tr w:rsidR="000E6072" w:rsidRPr="00F95F8E" w14:paraId="3BE77CBD"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B6EE5EA"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78771540"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0B7730E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B2 Corpo forestale</w:t>
            </w:r>
          </w:p>
        </w:tc>
        <w:tc>
          <w:tcPr>
            <w:tcW w:w="2599" w:type="dxa"/>
            <w:vMerge/>
            <w:shd w:val="clear" w:color="auto" w:fill="auto"/>
            <w:tcMar>
              <w:top w:w="0" w:type="dxa"/>
              <w:left w:w="70" w:type="dxa"/>
              <w:bottom w:w="0" w:type="dxa"/>
              <w:right w:w="70" w:type="dxa"/>
            </w:tcMar>
            <w:vAlign w:val="center"/>
          </w:tcPr>
          <w:p w14:paraId="769B3905" w14:textId="77777777" w:rsidR="000E6072" w:rsidRPr="00F95F8E" w:rsidRDefault="000E6072" w:rsidP="003D33D7">
            <w:pPr>
              <w:spacing w:after="0"/>
              <w:ind w:firstLine="0"/>
              <w:rPr>
                <w:rFonts w:ascii="Garamond" w:hAnsi="Garamond"/>
                <w:iCs/>
                <w:sz w:val="24"/>
              </w:rPr>
            </w:pPr>
          </w:p>
        </w:tc>
      </w:tr>
      <w:tr w:rsidR="000E6072" w:rsidRPr="00F95F8E" w14:paraId="495F90BC"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AA92551"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06097948"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347E855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 ec. B1 Corpo forestale</w:t>
            </w:r>
          </w:p>
        </w:tc>
        <w:tc>
          <w:tcPr>
            <w:tcW w:w="2599" w:type="dxa"/>
            <w:vMerge/>
            <w:shd w:val="clear" w:color="auto" w:fill="auto"/>
            <w:tcMar>
              <w:top w:w="0" w:type="dxa"/>
              <w:left w:w="70" w:type="dxa"/>
              <w:bottom w:w="0" w:type="dxa"/>
              <w:right w:w="70" w:type="dxa"/>
            </w:tcMar>
            <w:vAlign w:val="center"/>
          </w:tcPr>
          <w:p w14:paraId="74CF2230" w14:textId="77777777" w:rsidR="000E6072" w:rsidRPr="00F95F8E" w:rsidRDefault="000E6072" w:rsidP="003D33D7">
            <w:pPr>
              <w:spacing w:after="0"/>
              <w:ind w:firstLine="0"/>
              <w:rPr>
                <w:rFonts w:ascii="Garamond" w:hAnsi="Garamond"/>
                <w:iCs/>
                <w:sz w:val="24"/>
              </w:rPr>
            </w:pPr>
          </w:p>
        </w:tc>
      </w:tr>
      <w:tr w:rsidR="000E6072" w:rsidRPr="00F95F8E" w14:paraId="212C1CA0"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72405B87" w14:textId="77777777" w:rsidR="000E6072" w:rsidRPr="00F95F8E" w:rsidRDefault="000E6072" w:rsidP="003D33D7">
            <w:pPr>
              <w:spacing w:after="0"/>
              <w:ind w:firstLine="0"/>
              <w:rPr>
                <w:rFonts w:ascii="Garamond" w:hAnsi="Garamond"/>
                <w:iCs/>
                <w:sz w:val="24"/>
              </w:rPr>
            </w:pPr>
          </w:p>
        </w:tc>
        <w:tc>
          <w:tcPr>
            <w:tcW w:w="1635" w:type="dxa"/>
            <w:vMerge w:val="restart"/>
            <w:shd w:val="clear" w:color="auto" w:fill="auto"/>
            <w:tcMar>
              <w:top w:w="0" w:type="dxa"/>
              <w:left w:w="70" w:type="dxa"/>
              <w:bottom w:w="0" w:type="dxa"/>
              <w:right w:w="70" w:type="dxa"/>
            </w:tcMar>
            <w:vAlign w:val="center"/>
          </w:tcPr>
          <w:p w14:paraId="2A04451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A</w:t>
            </w:r>
          </w:p>
        </w:tc>
        <w:tc>
          <w:tcPr>
            <w:tcW w:w="3468" w:type="dxa"/>
            <w:shd w:val="clear" w:color="auto" w:fill="auto"/>
            <w:tcMar>
              <w:top w:w="0" w:type="dxa"/>
              <w:left w:w="70" w:type="dxa"/>
              <w:bottom w:w="0" w:type="dxa"/>
              <w:right w:w="70" w:type="dxa"/>
            </w:tcMar>
            <w:vAlign w:val="center"/>
          </w:tcPr>
          <w:p w14:paraId="00DACDA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A6</w:t>
            </w:r>
          </w:p>
        </w:tc>
        <w:tc>
          <w:tcPr>
            <w:tcW w:w="2599" w:type="dxa"/>
            <w:vMerge/>
            <w:shd w:val="clear" w:color="auto" w:fill="auto"/>
            <w:tcMar>
              <w:top w:w="0" w:type="dxa"/>
              <w:left w:w="70" w:type="dxa"/>
              <w:bottom w:w="0" w:type="dxa"/>
              <w:right w:w="70" w:type="dxa"/>
            </w:tcMar>
            <w:vAlign w:val="center"/>
          </w:tcPr>
          <w:p w14:paraId="650F909F" w14:textId="77777777" w:rsidR="000E6072" w:rsidRPr="00F95F8E" w:rsidRDefault="000E6072" w:rsidP="003D33D7">
            <w:pPr>
              <w:spacing w:after="0"/>
              <w:ind w:firstLine="0"/>
              <w:rPr>
                <w:rFonts w:ascii="Garamond" w:hAnsi="Garamond"/>
                <w:iCs/>
                <w:sz w:val="24"/>
              </w:rPr>
            </w:pPr>
          </w:p>
        </w:tc>
      </w:tr>
      <w:tr w:rsidR="000E6072" w:rsidRPr="00F95F8E" w14:paraId="65829F2B"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3452E48B"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B1667BC"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55967CD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A5</w:t>
            </w:r>
          </w:p>
        </w:tc>
        <w:tc>
          <w:tcPr>
            <w:tcW w:w="2599" w:type="dxa"/>
            <w:vMerge/>
            <w:shd w:val="clear" w:color="auto" w:fill="auto"/>
            <w:tcMar>
              <w:top w:w="0" w:type="dxa"/>
              <w:left w:w="70" w:type="dxa"/>
              <w:bottom w:w="0" w:type="dxa"/>
              <w:right w:w="70" w:type="dxa"/>
            </w:tcMar>
            <w:vAlign w:val="center"/>
          </w:tcPr>
          <w:p w14:paraId="093F894A" w14:textId="77777777" w:rsidR="000E6072" w:rsidRPr="00F95F8E" w:rsidRDefault="000E6072" w:rsidP="003D33D7">
            <w:pPr>
              <w:spacing w:after="0"/>
              <w:ind w:firstLine="0"/>
              <w:rPr>
                <w:rFonts w:ascii="Garamond" w:hAnsi="Garamond"/>
                <w:iCs/>
                <w:sz w:val="24"/>
              </w:rPr>
            </w:pPr>
          </w:p>
        </w:tc>
      </w:tr>
      <w:tr w:rsidR="000E6072" w:rsidRPr="00F95F8E" w14:paraId="31536270"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5F2112CE"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12DB4F0B"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0274032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A4</w:t>
            </w:r>
          </w:p>
        </w:tc>
        <w:tc>
          <w:tcPr>
            <w:tcW w:w="2599" w:type="dxa"/>
            <w:vMerge/>
            <w:shd w:val="clear" w:color="auto" w:fill="auto"/>
            <w:tcMar>
              <w:top w:w="0" w:type="dxa"/>
              <w:left w:w="70" w:type="dxa"/>
              <w:bottom w:w="0" w:type="dxa"/>
              <w:right w:w="70" w:type="dxa"/>
            </w:tcMar>
            <w:vAlign w:val="center"/>
          </w:tcPr>
          <w:p w14:paraId="37AADFAB" w14:textId="77777777" w:rsidR="000E6072" w:rsidRPr="00F95F8E" w:rsidRDefault="000E6072" w:rsidP="003D33D7">
            <w:pPr>
              <w:spacing w:after="0"/>
              <w:ind w:firstLine="0"/>
              <w:rPr>
                <w:rFonts w:ascii="Garamond" w:hAnsi="Garamond"/>
                <w:iCs/>
                <w:sz w:val="24"/>
              </w:rPr>
            </w:pPr>
          </w:p>
        </w:tc>
      </w:tr>
      <w:tr w:rsidR="000E6072" w:rsidRPr="00F95F8E" w14:paraId="12190E27"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66F43FD2"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43415306"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3C1AF10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A3</w:t>
            </w:r>
          </w:p>
        </w:tc>
        <w:tc>
          <w:tcPr>
            <w:tcW w:w="2599" w:type="dxa"/>
            <w:vMerge/>
            <w:shd w:val="clear" w:color="auto" w:fill="auto"/>
            <w:tcMar>
              <w:top w:w="0" w:type="dxa"/>
              <w:left w:w="70" w:type="dxa"/>
              <w:bottom w:w="0" w:type="dxa"/>
              <w:right w:w="70" w:type="dxa"/>
            </w:tcMar>
            <w:vAlign w:val="center"/>
          </w:tcPr>
          <w:p w14:paraId="709EAB28" w14:textId="77777777" w:rsidR="000E6072" w:rsidRPr="00F95F8E" w:rsidRDefault="000E6072" w:rsidP="003D33D7">
            <w:pPr>
              <w:spacing w:after="0"/>
              <w:ind w:firstLine="0"/>
              <w:rPr>
                <w:rFonts w:ascii="Garamond" w:hAnsi="Garamond"/>
                <w:iCs/>
                <w:sz w:val="24"/>
              </w:rPr>
            </w:pPr>
          </w:p>
        </w:tc>
      </w:tr>
      <w:tr w:rsidR="000E6072" w:rsidRPr="00F95F8E" w14:paraId="35C506E2"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6640A1F1"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58918818"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621EEFF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A2</w:t>
            </w:r>
          </w:p>
        </w:tc>
        <w:tc>
          <w:tcPr>
            <w:tcW w:w="2599" w:type="dxa"/>
            <w:vMerge/>
            <w:shd w:val="clear" w:color="auto" w:fill="auto"/>
            <w:tcMar>
              <w:top w:w="0" w:type="dxa"/>
              <w:left w:w="70" w:type="dxa"/>
              <w:bottom w:w="0" w:type="dxa"/>
              <w:right w:w="70" w:type="dxa"/>
            </w:tcMar>
            <w:vAlign w:val="center"/>
          </w:tcPr>
          <w:p w14:paraId="57E98CA2" w14:textId="77777777" w:rsidR="000E6072" w:rsidRPr="00F95F8E" w:rsidRDefault="000E6072" w:rsidP="003D33D7">
            <w:pPr>
              <w:spacing w:after="0"/>
              <w:ind w:firstLine="0"/>
              <w:rPr>
                <w:rFonts w:ascii="Garamond" w:hAnsi="Garamond"/>
                <w:iCs/>
                <w:sz w:val="24"/>
              </w:rPr>
            </w:pPr>
          </w:p>
        </w:tc>
      </w:tr>
      <w:tr w:rsidR="000E6072" w:rsidRPr="00F95F8E" w14:paraId="75ED6C24"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62A5D262"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0E84E1FB"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1ADE0EA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A1</w:t>
            </w:r>
          </w:p>
        </w:tc>
        <w:tc>
          <w:tcPr>
            <w:tcW w:w="2599" w:type="dxa"/>
            <w:vMerge/>
            <w:shd w:val="clear" w:color="auto" w:fill="auto"/>
            <w:tcMar>
              <w:top w:w="0" w:type="dxa"/>
              <w:left w:w="70" w:type="dxa"/>
              <w:bottom w:w="0" w:type="dxa"/>
              <w:right w:w="70" w:type="dxa"/>
            </w:tcMar>
            <w:vAlign w:val="center"/>
          </w:tcPr>
          <w:p w14:paraId="53E43C62" w14:textId="77777777" w:rsidR="000E6072" w:rsidRPr="00F95F8E" w:rsidRDefault="000E6072" w:rsidP="003D33D7">
            <w:pPr>
              <w:spacing w:after="0"/>
              <w:ind w:firstLine="0"/>
              <w:rPr>
                <w:rFonts w:ascii="Garamond" w:hAnsi="Garamond"/>
                <w:iCs/>
                <w:sz w:val="24"/>
              </w:rPr>
            </w:pPr>
          </w:p>
        </w:tc>
      </w:tr>
      <w:tr w:rsidR="000E6072" w:rsidRPr="00F95F8E" w14:paraId="4CF68B79" w14:textId="77777777" w:rsidTr="003D33D7">
        <w:trPr>
          <w:trHeight w:val="283"/>
          <w:jc w:val="center"/>
        </w:trPr>
        <w:tc>
          <w:tcPr>
            <w:tcW w:w="1883" w:type="dxa"/>
            <w:vMerge w:val="restart"/>
            <w:shd w:val="clear" w:color="auto" w:fill="auto"/>
            <w:tcMar>
              <w:top w:w="0" w:type="dxa"/>
              <w:left w:w="70" w:type="dxa"/>
              <w:bottom w:w="0" w:type="dxa"/>
              <w:right w:w="70" w:type="dxa"/>
            </w:tcMar>
            <w:vAlign w:val="center"/>
          </w:tcPr>
          <w:p w14:paraId="305A9A8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Altro Personale</w:t>
            </w:r>
          </w:p>
        </w:tc>
        <w:tc>
          <w:tcPr>
            <w:tcW w:w="1635" w:type="dxa"/>
            <w:shd w:val="clear" w:color="auto" w:fill="auto"/>
            <w:tcMar>
              <w:top w:w="0" w:type="dxa"/>
              <w:left w:w="70" w:type="dxa"/>
              <w:bottom w:w="0" w:type="dxa"/>
              <w:right w:w="70" w:type="dxa"/>
            </w:tcMar>
            <w:vAlign w:val="center"/>
          </w:tcPr>
          <w:p w14:paraId="1EE7648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Direttori Generali</w:t>
            </w:r>
          </w:p>
        </w:tc>
        <w:tc>
          <w:tcPr>
            <w:tcW w:w="3468" w:type="dxa"/>
            <w:shd w:val="clear" w:color="auto" w:fill="auto"/>
            <w:tcMar>
              <w:top w:w="0" w:type="dxa"/>
              <w:left w:w="70" w:type="dxa"/>
              <w:bottom w:w="0" w:type="dxa"/>
              <w:right w:w="70" w:type="dxa"/>
            </w:tcMar>
            <w:vAlign w:val="center"/>
          </w:tcPr>
          <w:p w14:paraId="2E08FC1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Direttore Generale</w:t>
            </w:r>
          </w:p>
        </w:tc>
        <w:tc>
          <w:tcPr>
            <w:tcW w:w="2599" w:type="dxa"/>
            <w:vMerge w:val="restart"/>
            <w:shd w:val="clear" w:color="auto" w:fill="auto"/>
            <w:tcMar>
              <w:top w:w="0" w:type="dxa"/>
              <w:left w:w="70" w:type="dxa"/>
              <w:bottom w:w="0" w:type="dxa"/>
              <w:right w:w="70" w:type="dxa"/>
            </w:tcMar>
            <w:vAlign w:val="center"/>
          </w:tcPr>
          <w:p w14:paraId="29BCD9A6" w14:textId="77777777" w:rsidR="000E6072" w:rsidRPr="00F95F8E" w:rsidRDefault="000E6072" w:rsidP="003D33D7">
            <w:pPr>
              <w:spacing w:after="0"/>
              <w:ind w:firstLine="0"/>
              <w:rPr>
                <w:rFonts w:ascii="Garamond" w:hAnsi="Garamond"/>
                <w:iCs/>
                <w:sz w:val="24"/>
              </w:rPr>
            </w:pPr>
          </w:p>
        </w:tc>
      </w:tr>
      <w:tr w:rsidR="000E6072" w:rsidRPr="00F95F8E" w14:paraId="0350D7D9" w14:textId="77777777" w:rsidTr="003D33D7">
        <w:trPr>
          <w:trHeight w:val="516"/>
          <w:jc w:val="center"/>
        </w:trPr>
        <w:tc>
          <w:tcPr>
            <w:tcW w:w="1883" w:type="dxa"/>
            <w:vMerge/>
            <w:shd w:val="clear" w:color="auto" w:fill="auto"/>
            <w:tcMar>
              <w:top w:w="0" w:type="dxa"/>
              <w:left w:w="70" w:type="dxa"/>
              <w:bottom w:w="0" w:type="dxa"/>
              <w:right w:w="70" w:type="dxa"/>
            </w:tcMar>
            <w:vAlign w:val="center"/>
          </w:tcPr>
          <w:p w14:paraId="29517674" w14:textId="77777777" w:rsidR="000E6072" w:rsidRPr="00F95F8E" w:rsidRDefault="000E6072" w:rsidP="003D33D7">
            <w:pPr>
              <w:spacing w:after="0"/>
              <w:ind w:firstLine="0"/>
              <w:rPr>
                <w:rFonts w:ascii="Garamond" w:hAnsi="Garamond"/>
                <w:iCs/>
                <w:sz w:val="24"/>
              </w:rPr>
            </w:pPr>
          </w:p>
        </w:tc>
        <w:tc>
          <w:tcPr>
            <w:tcW w:w="1635" w:type="dxa"/>
            <w:vMerge w:val="restart"/>
            <w:shd w:val="clear" w:color="auto" w:fill="auto"/>
            <w:tcMar>
              <w:top w:w="0" w:type="dxa"/>
              <w:left w:w="70" w:type="dxa"/>
              <w:bottom w:w="0" w:type="dxa"/>
              <w:right w:w="70" w:type="dxa"/>
            </w:tcMar>
            <w:vAlign w:val="center"/>
          </w:tcPr>
          <w:p w14:paraId="3539FD4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 e alte specializzazioni fuori dotazione org.</w:t>
            </w:r>
          </w:p>
        </w:tc>
        <w:tc>
          <w:tcPr>
            <w:tcW w:w="3468" w:type="dxa"/>
            <w:shd w:val="clear" w:color="auto" w:fill="auto"/>
            <w:tcMar>
              <w:top w:w="0" w:type="dxa"/>
              <w:left w:w="70" w:type="dxa"/>
              <w:bottom w:w="0" w:type="dxa"/>
              <w:right w:w="70" w:type="dxa"/>
            </w:tcMar>
            <w:vAlign w:val="center"/>
          </w:tcPr>
          <w:p w14:paraId="0CB6956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 Fuori D.O.</w:t>
            </w:r>
          </w:p>
        </w:tc>
        <w:tc>
          <w:tcPr>
            <w:tcW w:w="2599" w:type="dxa"/>
            <w:vMerge/>
            <w:shd w:val="clear" w:color="auto" w:fill="auto"/>
            <w:tcMar>
              <w:top w:w="0" w:type="dxa"/>
              <w:left w:w="70" w:type="dxa"/>
              <w:bottom w:w="0" w:type="dxa"/>
              <w:right w:w="70" w:type="dxa"/>
            </w:tcMar>
            <w:vAlign w:val="center"/>
          </w:tcPr>
          <w:p w14:paraId="538DD5D3" w14:textId="77777777" w:rsidR="000E6072" w:rsidRPr="00F95F8E" w:rsidRDefault="000E6072" w:rsidP="003D33D7">
            <w:pPr>
              <w:spacing w:after="0"/>
              <w:ind w:firstLine="0"/>
              <w:rPr>
                <w:rFonts w:ascii="Garamond" w:hAnsi="Garamond"/>
                <w:iCs/>
                <w:sz w:val="24"/>
              </w:rPr>
            </w:pPr>
          </w:p>
        </w:tc>
      </w:tr>
      <w:tr w:rsidR="000E6072" w:rsidRPr="00F95F8E" w14:paraId="26391326"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4F754B4A" w14:textId="77777777" w:rsidR="000E6072" w:rsidRPr="00F95F8E" w:rsidRDefault="000E6072" w:rsidP="003D33D7">
            <w:pPr>
              <w:spacing w:after="0"/>
              <w:ind w:firstLine="0"/>
              <w:rPr>
                <w:rFonts w:ascii="Garamond" w:hAnsi="Garamond"/>
                <w:iCs/>
                <w:sz w:val="24"/>
              </w:rPr>
            </w:pPr>
          </w:p>
        </w:tc>
        <w:tc>
          <w:tcPr>
            <w:tcW w:w="1635" w:type="dxa"/>
            <w:vMerge/>
            <w:shd w:val="clear" w:color="auto" w:fill="auto"/>
            <w:tcMar>
              <w:top w:w="0" w:type="dxa"/>
              <w:left w:w="70" w:type="dxa"/>
              <w:bottom w:w="0" w:type="dxa"/>
              <w:right w:w="70" w:type="dxa"/>
            </w:tcMar>
            <w:vAlign w:val="center"/>
          </w:tcPr>
          <w:p w14:paraId="61D63D36" w14:textId="77777777" w:rsidR="000E6072" w:rsidRPr="00F95F8E" w:rsidRDefault="000E6072" w:rsidP="003D33D7">
            <w:pPr>
              <w:spacing w:after="0"/>
              <w:ind w:firstLine="0"/>
              <w:rPr>
                <w:rFonts w:ascii="Garamond" w:hAnsi="Garamond"/>
                <w:iCs/>
                <w:sz w:val="24"/>
              </w:rPr>
            </w:pPr>
          </w:p>
        </w:tc>
        <w:tc>
          <w:tcPr>
            <w:tcW w:w="3468" w:type="dxa"/>
            <w:shd w:val="clear" w:color="auto" w:fill="auto"/>
            <w:tcMar>
              <w:top w:w="0" w:type="dxa"/>
              <w:left w:w="70" w:type="dxa"/>
              <w:bottom w:w="0" w:type="dxa"/>
              <w:right w:w="70" w:type="dxa"/>
            </w:tcMar>
            <w:vAlign w:val="center"/>
          </w:tcPr>
          <w:p w14:paraId="72F71D9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Alte Specializzazioni Fuori D.O.</w:t>
            </w:r>
          </w:p>
        </w:tc>
        <w:tc>
          <w:tcPr>
            <w:tcW w:w="2599" w:type="dxa"/>
            <w:vMerge/>
            <w:shd w:val="clear" w:color="auto" w:fill="auto"/>
            <w:tcMar>
              <w:top w:w="0" w:type="dxa"/>
              <w:left w:w="70" w:type="dxa"/>
              <w:bottom w:w="0" w:type="dxa"/>
              <w:right w:w="70" w:type="dxa"/>
            </w:tcMar>
            <w:vAlign w:val="center"/>
          </w:tcPr>
          <w:p w14:paraId="0D3786BF" w14:textId="77777777" w:rsidR="000E6072" w:rsidRPr="00F95F8E" w:rsidRDefault="000E6072" w:rsidP="003D33D7">
            <w:pPr>
              <w:spacing w:after="0"/>
              <w:ind w:firstLine="0"/>
              <w:rPr>
                <w:rFonts w:ascii="Garamond" w:hAnsi="Garamond"/>
                <w:iCs/>
                <w:sz w:val="24"/>
              </w:rPr>
            </w:pPr>
          </w:p>
        </w:tc>
      </w:tr>
      <w:tr w:rsidR="000E6072" w:rsidRPr="00F95F8E" w14:paraId="3FBB1C89"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76A05066" w14:textId="77777777" w:rsidR="000E6072" w:rsidRPr="00F95F8E" w:rsidRDefault="000E6072" w:rsidP="003D33D7">
            <w:pPr>
              <w:spacing w:after="0"/>
              <w:ind w:firstLine="0"/>
              <w:rPr>
                <w:rFonts w:ascii="Garamond" w:hAnsi="Garamond"/>
                <w:iCs/>
                <w:sz w:val="24"/>
              </w:rPr>
            </w:pPr>
          </w:p>
        </w:tc>
        <w:tc>
          <w:tcPr>
            <w:tcW w:w="1635" w:type="dxa"/>
            <w:shd w:val="clear" w:color="auto" w:fill="auto"/>
            <w:tcMar>
              <w:top w:w="0" w:type="dxa"/>
              <w:left w:w="70" w:type="dxa"/>
              <w:bottom w:w="0" w:type="dxa"/>
              <w:right w:w="70" w:type="dxa"/>
            </w:tcMar>
            <w:vAlign w:val="center"/>
          </w:tcPr>
          <w:p w14:paraId="7F3950B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Contrattista</w:t>
            </w:r>
          </w:p>
        </w:tc>
        <w:tc>
          <w:tcPr>
            <w:tcW w:w="3468" w:type="dxa"/>
            <w:shd w:val="clear" w:color="auto" w:fill="auto"/>
            <w:tcMar>
              <w:top w:w="0" w:type="dxa"/>
              <w:left w:w="70" w:type="dxa"/>
              <w:bottom w:w="0" w:type="dxa"/>
              <w:right w:w="70" w:type="dxa"/>
            </w:tcMar>
            <w:vAlign w:val="center"/>
          </w:tcPr>
          <w:p w14:paraId="54DA597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Contrattisti</w:t>
            </w:r>
          </w:p>
        </w:tc>
        <w:tc>
          <w:tcPr>
            <w:tcW w:w="2599" w:type="dxa"/>
            <w:vMerge/>
            <w:shd w:val="clear" w:color="auto" w:fill="auto"/>
            <w:tcMar>
              <w:top w:w="0" w:type="dxa"/>
              <w:left w:w="70" w:type="dxa"/>
              <w:bottom w:w="0" w:type="dxa"/>
              <w:right w:w="70" w:type="dxa"/>
            </w:tcMar>
            <w:vAlign w:val="center"/>
          </w:tcPr>
          <w:p w14:paraId="57A7141A" w14:textId="77777777" w:rsidR="000E6072" w:rsidRPr="00F95F8E" w:rsidRDefault="000E6072" w:rsidP="003D33D7">
            <w:pPr>
              <w:spacing w:after="0"/>
              <w:ind w:firstLine="0"/>
              <w:rPr>
                <w:rFonts w:ascii="Garamond" w:hAnsi="Garamond"/>
                <w:iCs/>
                <w:sz w:val="24"/>
              </w:rPr>
            </w:pPr>
          </w:p>
        </w:tc>
      </w:tr>
      <w:tr w:rsidR="000E6072" w:rsidRPr="00F95F8E" w14:paraId="47268EEE" w14:textId="77777777" w:rsidTr="003D33D7">
        <w:trPr>
          <w:trHeight w:val="283"/>
          <w:jc w:val="center"/>
        </w:trPr>
        <w:tc>
          <w:tcPr>
            <w:tcW w:w="1883" w:type="dxa"/>
            <w:vMerge/>
            <w:shd w:val="clear" w:color="auto" w:fill="auto"/>
            <w:tcMar>
              <w:top w:w="0" w:type="dxa"/>
              <w:left w:w="70" w:type="dxa"/>
              <w:bottom w:w="0" w:type="dxa"/>
              <w:right w:w="70" w:type="dxa"/>
            </w:tcMar>
            <w:vAlign w:val="center"/>
          </w:tcPr>
          <w:p w14:paraId="08428D9D" w14:textId="77777777" w:rsidR="000E6072" w:rsidRPr="00F95F8E" w:rsidRDefault="000E6072" w:rsidP="003D33D7">
            <w:pPr>
              <w:spacing w:after="0"/>
              <w:ind w:firstLine="0"/>
              <w:rPr>
                <w:rFonts w:ascii="Garamond" w:hAnsi="Garamond"/>
                <w:iCs/>
                <w:sz w:val="24"/>
              </w:rPr>
            </w:pPr>
          </w:p>
        </w:tc>
        <w:tc>
          <w:tcPr>
            <w:tcW w:w="1635" w:type="dxa"/>
            <w:shd w:val="clear" w:color="auto" w:fill="auto"/>
            <w:tcMar>
              <w:top w:w="0" w:type="dxa"/>
              <w:left w:w="70" w:type="dxa"/>
              <w:bottom w:w="0" w:type="dxa"/>
              <w:right w:w="70" w:type="dxa"/>
            </w:tcMar>
            <w:vAlign w:val="center"/>
          </w:tcPr>
          <w:p w14:paraId="7C3F6B5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Restante personale</w:t>
            </w:r>
          </w:p>
        </w:tc>
        <w:tc>
          <w:tcPr>
            <w:tcW w:w="3468" w:type="dxa"/>
            <w:shd w:val="clear" w:color="auto" w:fill="auto"/>
            <w:tcMar>
              <w:top w:w="0" w:type="dxa"/>
              <w:left w:w="70" w:type="dxa"/>
              <w:bottom w:w="0" w:type="dxa"/>
              <w:right w:w="70" w:type="dxa"/>
            </w:tcMar>
            <w:vAlign w:val="center"/>
          </w:tcPr>
          <w:p w14:paraId="2805E85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Collaboratore a tempo determinato - art. 2 d.p. reg. n. 8/20</w:t>
            </w:r>
          </w:p>
        </w:tc>
        <w:tc>
          <w:tcPr>
            <w:tcW w:w="2599" w:type="dxa"/>
            <w:vMerge/>
            <w:shd w:val="clear" w:color="auto" w:fill="auto"/>
            <w:tcMar>
              <w:top w:w="0" w:type="dxa"/>
              <w:left w:w="70" w:type="dxa"/>
              <w:bottom w:w="0" w:type="dxa"/>
              <w:right w:w="70" w:type="dxa"/>
            </w:tcMar>
            <w:vAlign w:val="center"/>
          </w:tcPr>
          <w:p w14:paraId="05AFDFBA" w14:textId="77777777" w:rsidR="000E6072" w:rsidRPr="00F95F8E" w:rsidRDefault="000E6072" w:rsidP="003D33D7">
            <w:pPr>
              <w:spacing w:after="0"/>
              <w:ind w:firstLine="0"/>
              <w:rPr>
                <w:rFonts w:ascii="Garamond" w:hAnsi="Garamond"/>
                <w:iCs/>
                <w:sz w:val="24"/>
              </w:rPr>
            </w:pPr>
          </w:p>
        </w:tc>
      </w:tr>
    </w:tbl>
    <w:p w14:paraId="2D460852" w14:textId="77777777" w:rsidR="000E6072" w:rsidRPr="00F95F8E" w:rsidRDefault="000E6072" w:rsidP="000E6072">
      <w:pPr>
        <w:spacing w:line="360" w:lineRule="auto"/>
        <w:ind w:firstLine="0"/>
        <w:rPr>
          <w:rFonts w:ascii="Garamond" w:hAnsi="Garamond"/>
          <w:bCs/>
          <w:iCs/>
          <w:sz w:val="24"/>
        </w:rPr>
      </w:pPr>
    </w:p>
    <w:p w14:paraId="72B9ECAE"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Per il contratto della Regione Sicilia, oltre alle voci di spesa accessorie comuni presenti nella tabella 13 al capitolo “Tabelle di rilevazione 1 – 14 e tabella di riconciliazione” e a quelle riportate nel quadro sinottico relativo alle funzioni locali, sono riportate le specifiche voci di spesa di retribuzione accessoria di tale contratto.</w:t>
      </w:r>
    </w:p>
    <w:p w14:paraId="61B9C692" w14:textId="77777777" w:rsidR="000E6072" w:rsidRPr="00F95F8E" w:rsidRDefault="000E6072" w:rsidP="000E6072">
      <w:pPr>
        <w:spacing w:line="360" w:lineRule="auto"/>
        <w:ind w:firstLine="0"/>
        <w:rPr>
          <w:rFonts w:ascii="Garamond" w:hAnsi="Garamond"/>
          <w:bCs/>
          <w:iCs/>
          <w:sz w:val="24"/>
        </w:rPr>
      </w:pPr>
    </w:p>
    <w:tbl>
      <w:tblPr>
        <w:tblStyle w:val="Grigliatabella"/>
        <w:tblW w:w="5000" w:type="pct"/>
        <w:tblLook w:val="04A0" w:firstRow="1" w:lastRow="0" w:firstColumn="1" w:lastColumn="0" w:noHBand="0" w:noVBand="1"/>
      </w:tblPr>
      <w:tblGrid>
        <w:gridCol w:w="2613"/>
        <w:gridCol w:w="7241"/>
      </w:tblGrid>
      <w:tr w:rsidR="000E6072" w:rsidRPr="00F95F8E" w14:paraId="3E508AA3" w14:textId="77777777" w:rsidTr="003D33D7">
        <w:trPr>
          <w:tblHeader/>
        </w:trPr>
        <w:tc>
          <w:tcPr>
            <w:tcW w:w="1326" w:type="pct"/>
            <w:shd w:val="clear" w:color="auto" w:fill="DBE5F1" w:themeFill="accent1" w:themeFillTint="33"/>
          </w:tcPr>
          <w:p w14:paraId="2F03B684"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Codice</w:t>
            </w:r>
          </w:p>
        </w:tc>
        <w:tc>
          <w:tcPr>
            <w:tcW w:w="3674" w:type="pct"/>
            <w:shd w:val="clear" w:color="auto" w:fill="DBE5F1" w:themeFill="accent1" w:themeFillTint="33"/>
          </w:tcPr>
          <w:p w14:paraId="3C7DB9E0"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Voce di spesa</w:t>
            </w:r>
          </w:p>
        </w:tc>
      </w:tr>
      <w:tr w:rsidR="000E6072" w:rsidRPr="00F95F8E" w14:paraId="76661A46" w14:textId="77777777" w:rsidTr="003D33D7">
        <w:trPr>
          <w:trHeight w:val="288"/>
        </w:trPr>
        <w:tc>
          <w:tcPr>
            <w:tcW w:w="1326" w:type="pct"/>
            <w:noWrap/>
            <w:hideMark/>
          </w:tcPr>
          <w:p w14:paraId="32E354E6"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I110</w:t>
            </w:r>
          </w:p>
        </w:tc>
        <w:tc>
          <w:tcPr>
            <w:tcW w:w="3674" w:type="pct"/>
            <w:noWrap/>
            <w:hideMark/>
          </w:tcPr>
          <w:p w14:paraId="563CD28C"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Indennità di amministrazione</w:t>
            </w:r>
          </w:p>
        </w:tc>
      </w:tr>
      <w:tr w:rsidR="000E6072" w:rsidRPr="00F95F8E" w14:paraId="5D1D1101" w14:textId="77777777" w:rsidTr="003D33D7">
        <w:trPr>
          <w:trHeight w:val="288"/>
        </w:trPr>
        <w:tc>
          <w:tcPr>
            <w:tcW w:w="1326" w:type="pct"/>
            <w:noWrap/>
            <w:hideMark/>
          </w:tcPr>
          <w:p w14:paraId="460AF254"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I102</w:t>
            </w:r>
          </w:p>
        </w:tc>
        <w:tc>
          <w:tcPr>
            <w:tcW w:w="3674" w:type="pct"/>
            <w:noWrap/>
            <w:hideMark/>
          </w:tcPr>
          <w:p w14:paraId="2CFF66F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 di gabinetto</w:t>
            </w:r>
          </w:p>
        </w:tc>
      </w:tr>
      <w:tr w:rsidR="000E6072" w:rsidRPr="00F95F8E" w14:paraId="749505FB" w14:textId="77777777" w:rsidTr="003D33D7">
        <w:trPr>
          <w:trHeight w:val="288"/>
        </w:trPr>
        <w:tc>
          <w:tcPr>
            <w:tcW w:w="1326" w:type="pct"/>
            <w:noWrap/>
            <w:hideMark/>
          </w:tcPr>
          <w:p w14:paraId="3F222AF4"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I126</w:t>
            </w:r>
          </w:p>
        </w:tc>
        <w:tc>
          <w:tcPr>
            <w:tcW w:w="3674" w:type="pct"/>
            <w:noWrap/>
            <w:hideMark/>
          </w:tcPr>
          <w:p w14:paraId="1CD6B97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Indennità di turnazione</w:t>
            </w:r>
          </w:p>
        </w:tc>
      </w:tr>
      <w:tr w:rsidR="000E6072" w:rsidRPr="00F95F8E" w14:paraId="5A93E6B1" w14:textId="77777777" w:rsidTr="003D33D7">
        <w:trPr>
          <w:trHeight w:val="288"/>
        </w:trPr>
        <w:tc>
          <w:tcPr>
            <w:tcW w:w="1326" w:type="pct"/>
            <w:noWrap/>
            <w:hideMark/>
          </w:tcPr>
          <w:p w14:paraId="1413578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I156</w:t>
            </w:r>
          </w:p>
        </w:tc>
        <w:tc>
          <w:tcPr>
            <w:tcW w:w="3674" w:type="pct"/>
            <w:noWrap/>
            <w:hideMark/>
          </w:tcPr>
          <w:p w14:paraId="4511E53B"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Indennità di pronta reperibilità</w:t>
            </w:r>
          </w:p>
        </w:tc>
      </w:tr>
      <w:tr w:rsidR="000E6072" w:rsidRPr="00F95F8E" w14:paraId="2E1FD2EF" w14:textId="77777777" w:rsidTr="003D33D7">
        <w:trPr>
          <w:trHeight w:val="288"/>
        </w:trPr>
        <w:tc>
          <w:tcPr>
            <w:tcW w:w="1326" w:type="pct"/>
            <w:noWrap/>
            <w:hideMark/>
          </w:tcPr>
          <w:p w14:paraId="7706017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I507</w:t>
            </w:r>
          </w:p>
        </w:tc>
        <w:tc>
          <w:tcPr>
            <w:tcW w:w="3674" w:type="pct"/>
            <w:noWrap/>
            <w:hideMark/>
          </w:tcPr>
          <w:p w14:paraId="3C734B6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Retribuzione di posizione - quota variabile</w:t>
            </w:r>
          </w:p>
        </w:tc>
      </w:tr>
      <w:tr w:rsidR="000E6072" w:rsidRPr="00F95F8E" w14:paraId="60434A31" w14:textId="77777777" w:rsidTr="003D33D7">
        <w:trPr>
          <w:trHeight w:val="288"/>
        </w:trPr>
        <w:tc>
          <w:tcPr>
            <w:tcW w:w="1326" w:type="pct"/>
            <w:noWrap/>
            <w:hideMark/>
          </w:tcPr>
          <w:p w14:paraId="15EBD69F"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I514</w:t>
            </w:r>
          </w:p>
        </w:tc>
        <w:tc>
          <w:tcPr>
            <w:tcW w:w="3674" w:type="pct"/>
            <w:noWrap/>
            <w:hideMark/>
          </w:tcPr>
          <w:p w14:paraId="1395434B"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 pensionabile</w:t>
            </w:r>
          </w:p>
        </w:tc>
      </w:tr>
      <w:tr w:rsidR="000E6072" w:rsidRPr="00F95F8E" w14:paraId="7DD780E7" w14:textId="77777777" w:rsidTr="003D33D7">
        <w:trPr>
          <w:trHeight w:val="288"/>
        </w:trPr>
        <w:tc>
          <w:tcPr>
            <w:tcW w:w="1326" w:type="pct"/>
            <w:noWrap/>
            <w:hideMark/>
          </w:tcPr>
          <w:p w14:paraId="1082319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S709</w:t>
            </w:r>
          </w:p>
        </w:tc>
        <w:tc>
          <w:tcPr>
            <w:tcW w:w="3674" w:type="pct"/>
            <w:noWrap/>
            <w:hideMark/>
          </w:tcPr>
          <w:p w14:paraId="6DB61884"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Incentivi alla mobilità territoriale</w:t>
            </w:r>
          </w:p>
        </w:tc>
      </w:tr>
    </w:tbl>
    <w:p w14:paraId="4F790EFC" w14:textId="77777777" w:rsidR="000E6072" w:rsidRPr="00F95F8E" w:rsidRDefault="000E6072" w:rsidP="000E6072">
      <w:pPr>
        <w:spacing w:line="360" w:lineRule="auto"/>
        <w:ind w:firstLine="0"/>
        <w:rPr>
          <w:b/>
          <w:bCs/>
          <w:iCs/>
          <w:sz w:val="24"/>
        </w:rPr>
      </w:pPr>
    </w:p>
    <w:p w14:paraId="7240B721"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48" w:name="_Toc169797140"/>
      <w:r w:rsidRPr="00F95F8E">
        <w:rPr>
          <w:rFonts w:cs="Arial"/>
          <w:b/>
          <w:bCs/>
          <w:iCs/>
          <w:color w:val="000000"/>
          <w:sz w:val="24"/>
          <w:lang w:eastAsia="en-US"/>
        </w:rPr>
        <w:lastRenderedPageBreak/>
        <w:t>Regione Trentino-Alto Adige</w:t>
      </w:r>
      <w:bookmarkEnd w:id="48"/>
    </w:p>
    <w:p w14:paraId="37BE682C"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Nella regione Trentino-Alto Adige, compresi gli enti delle due Province autonome di Trento e di Bolzano, i segretari comunali sono dipendenti dei comuni. Il rapporto di lavoro è disciplinato dal Codice degli enti locali della regione autonoma Trentino-Alto Adige di cui alla legge regionale 3 maggio 2018, n. 2 e s.m. È in capo ai singoli enti la titolarità di emanare tutti i provvedimenti di assunzione e cessazione e, conseguentemente, la modalità di rilevazione dei segretari comunali è la stessa del personale a tempo indeterminato.</w:t>
      </w:r>
    </w:p>
    <w:p w14:paraId="1EAF2B24" w14:textId="77777777" w:rsidR="000E6072" w:rsidRPr="00F95F8E" w:rsidRDefault="000E6072" w:rsidP="000E6072">
      <w:pPr>
        <w:spacing w:line="360" w:lineRule="auto"/>
        <w:ind w:firstLine="0"/>
        <w:rPr>
          <w:rFonts w:ascii="Garamond" w:hAnsi="Garamond"/>
          <w:bCs/>
          <w:iCs/>
          <w:sz w:val="24"/>
        </w:rPr>
      </w:pPr>
    </w:p>
    <w:p w14:paraId="4116BEAC"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Regione Trentino-Alto Adige</w:t>
      </w:r>
      <w:r w:rsidRPr="00F95F8E">
        <w:rPr>
          <w:rFonts w:ascii="Garamond" w:hAnsi="Garamond"/>
          <w:i/>
          <w:iCs/>
          <w:sz w:val="24"/>
        </w:rPr>
        <w:t xml:space="preserve"> </w:t>
      </w:r>
      <w:r w:rsidRPr="00F95F8E">
        <w:rPr>
          <w:rFonts w:ascii="Garamond" w:hAnsi="Garamond"/>
          <w:b/>
          <w:bCs/>
          <w:iCs/>
          <w:sz w:val="24"/>
        </w:rPr>
        <w:t>del</w:t>
      </w:r>
      <w:r w:rsidRPr="00F95F8E">
        <w:rPr>
          <w:rFonts w:ascii="Garamond" w:hAnsi="Garamond"/>
          <w:i/>
          <w:iCs/>
          <w:sz w:val="24"/>
        </w:rPr>
        <w:t xml:space="preserve"> </w:t>
      </w:r>
      <w:r w:rsidRPr="00F95F8E">
        <w:rPr>
          <w:rFonts w:ascii="Garamond" w:hAnsi="Garamond"/>
          <w:b/>
          <w:bCs/>
          <w:iCs/>
          <w:sz w:val="24"/>
        </w:rPr>
        <w:t>personale dell’area dirigenziale e non dirigenziale della Regione Autonoma Trentino-Alto Adige e delle Camere di Commercio, Industria, Artigianato e Agricoltura di Trento e Bolzano</w:t>
      </w:r>
    </w:p>
    <w:tbl>
      <w:tblPr>
        <w:tblStyle w:val="Grigliatabella"/>
        <w:tblW w:w="0" w:type="auto"/>
        <w:tblLook w:val="04A0" w:firstRow="1" w:lastRow="0" w:firstColumn="1" w:lastColumn="0" w:noHBand="0" w:noVBand="1"/>
      </w:tblPr>
      <w:tblGrid>
        <w:gridCol w:w="1730"/>
        <w:gridCol w:w="8124"/>
      </w:tblGrid>
      <w:tr w:rsidR="000E6072" w:rsidRPr="00F95F8E" w14:paraId="066184A4" w14:textId="77777777" w:rsidTr="003D33D7">
        <w:trPr>
          <w:trHeight w:val="340"/>
        </w:trPr>
        <w:tc>
          <w:tcPr>
            <w:tcW w:w="1730" w:type="dxa"/>
            <w:vMerge w:val="restart"/>
            <w:tcBorders>
              <w:right w:val="single" w:sz="4" w:space="0" w:color="auto"/>
            </w:tcBorders>
            <w:vAlign w:val="center"/>
          </w:tcPr>
          <w:p w14:paraId="209DA7F9" w14:textId="77777777" w:rsidR="000E6072" w:rsidRPr="00F95F8E" w:rsidRDefault="000E6072" w:rsidP="003D33D7">
            <w:pPr>
              <w:spacing w:line="360" w:lineRule="auto"/>
              <w:ind w:firstLine="0"/>
              <w:jc w:val="center"/>
              <w:rPr>
                <w:rFonts w:ascii="Garamond" w:hAnsi="Garamond"/>
                <w:sz w:val="24"/>
              </w:rPr>
            </w:pPr>
            <w:r w:rsidRPr="00F95F8E">
              <w:rPr>
                <w:rFonts w:ascii="Garamond" w:hAnsi="Garamond" w:cs="Calibri"/>
                <w:color w:val="000000"/>
                <w:sz w:val="24"/>
              </w:rPr>
              <w:t>Dirigenti</w:t>
            </w:r>
          </w:p>
        </w:tc>
        <w:tc>
          <w:tcPr>
            <w:tcW w:w="8124" w:type="dxa"/>
            <w:tcBorders>
              <w:top w:val="single" w:sz="4" w:space="0" w:color="auto"/>
              <w:left w:val="single" w:sz="4" w:space="0" w:color="auto"/>
              <w:bottom w:val="nil"/>
              <w:right w:val="single" w:sz="4" w:space="0" w:color="auto"/>
            </w:tcBorders>
            <w:vAlign w:val="center"/>
          </w:tcPr>
          <w:p w14:paraId="5B41CCF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25.10.2007 CCRL quadriennio giuridico 2006-2009 e biennio economico 2006-2007</w:t>
            </w:r>
          </w:p>
        </w:tc>
      </w:tr>
      <w:tr w:rsidR="000E6072" w:rsidRPr="00F95F8E" w14:paraId="2DA7A3CA" w14:textId="77777777" w:rsidTr="003D33D7">
        <w:trPr>
          <w:trHeight w:val="340"/>
        </w:trPr>
        <w:tc>
          <w:tcPr>
            <w:tcW w:w="1730" w:type="dxa"/>
            <w:vMerge/>
            <w:tcBorders>
              <w:right w:val="single" w:sz="4" w:space="0" w:color="auto"/>
            </w:tcBorders>
            <w:vAlign w:val="center"/>
          </w:tcPr>
          <w:p w14:paraId="662A37AE" w14:textId="77777777" w:rsidR="000E6072" w:rsidRPr="00F95F8E" w:rsidRDefault="000E6072" w:rsidP="003D33D7">
            <w:pPr>
              <w:spacing w:line="360" w:lineRule="auto"/>
              <w:ind w:firstLine="0"/>
              <w:jc w:val="center"/>
              <w:rPr>
                <w:rFonts w:ascii="Garamond" w:hAnsi="Garamond" w:cs="Calibri"/>
                <w:color w:val="000000"/>
                <w:sz w:val="24"/>
              </w:rPr>
            </w:pPr>
          </w:p>
        </w:tc>
        <w:tc>
          <w:tcPr>
            <w:tcW w:w="8124" w:type="dxa"/>
            <w:tcBorders>
              <w:top w:val="nil"/>
              <w:left w:val="single" w:sz="4" w:space="0" w:color="auto"/>
              <w:bottom w:val="nil"/>
              <w:right w:val="single" w:sz="4" w:space="0" w:color="auto"/>
            </w:tcBorders>
            <w:vAlign w:val="center"/>
          </w:tcPr>
          <w:p w14:paraId="7CA6FF93"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27.04.2009 CCRL quadriennio giuridico 2006-2009 e biennio economico 2008-2009</w:t>
            </w:r>
          </w:p>
        </w:tc>
      </w:tr>
      <w:tr w:rsidR="000E6072" w:rsidRPr="00F95F8E" w14:paraId="6D5D262C" w14:textId="77777777" w:rsidTr="003D33D7">
        <w:trPr>
          <w:trHeight w:val="340"/>
        </w:trPr>
        <w:tc>
          <w:tcPr>
            <w:tcW w:w="1730" w:type="dxa"/>
            <w:vMerge/>
            <w:tcBorders>
              <w:right w:val="single" w:sz="4" w:space="0" w:color="auto"/>
            </w:tcBorders>
            <w:vAlign w:val="center"/>
          </w:tcPr>
          <w:p w14:paraId="134339C1" w14:textId="77777777" w:rsidR="000E6072" w:rsidRPr="00F95F8E" w:rsidRDefault="000E6072" w:rsidP="003D33D7">
            <w:pPr>
              <w:spacing w:line="360" w:lineRule="auto"/>
              <w:ind w:firstLine="0"/>
              <w:jc w:val="center"/>
              <w:rPr>
                <w:rFonts w:ascii="Garamond" w:hAnsi="Garamond" w:cs="Calibri"/>
                <w:color w:val="000000"/>
                <w:sz w:val="24"/>
              </w:rPr>
            </w:pPr>
          </w:p>
        </w:tc>
        <w:tc>
          <w:tcPr>
            <w:tcW w:w="8124" w:type="dxa"/>
            <w:tcBorders>
              <w:top w:val="nil"/>
              <w:left w:val="single" w:sz="4" w:space="0" w:color="auto"/>
              <w:bottom w:val="nil"/>
              <w:right w:val="single" w:sz="4" w:space="0" w:color="auto"/>
            </w:tcBorders>
            <w:vAlign w:val="center"/>
          </w:tcPr>
          <w:p w14:paraId="150B4B8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25.02.2019 accordo stralcio triennio giuridico ed economico 2016-2018</w:t>
            </w:r>
          </w:p>
        </w:tc>
      </w:tr>
      <w:tr w:rsidR="000E6072" w:rsidRPr="00F95F8E" w14:paraId="41F75354" w14:textId="77777777" w:rsidTr="003D33D7">
        <w:trPr>
          <w:trHeight w:val="340"/>
        </w:trPr>
        <w:tc>
          <w:tcPr>
            <w:tcW w:w="1730" w:type="dxa"/>
            <w:vMerge/>
            <w:tcBorders>
              <w:right w:val="single" w:sz="4" w:space="0" w:color="auto"/>
            </w:tcBorders>
            <w:vAlign w:val="center"/>
          </w:tcPr>
          <w:p w14:paraId="298E65AA" w14:textId="77777777" w:rsidR="000E6072" w:rsidRPr="00F95F8E" w:rsidRDefault="000E6072" w:rsidP="003D33D7">
            <w:pPr>
              <w:spacing w:line="360" w:lineRule="auto"/>
              <w:ind w:firstLine="0"/>
              <w:jc w:val="center"/>
              <w:rPr>
                <w:rFonts w:ascii="Garamond" w:hAnsi="Garamond" w:cs="Calibri"/>
                <w:color w:val="000000"/>
                <w:sz w:val="24"/>
              </w:rPr>
            </w:pPr>
          </w:p>
        </w:tc>
        <w:tc>
          <w:tcPr>
            <w:tcW w:w="8124" w:type="dxa"/>
            <w:tcBorders>
              <w:top w:val="nil"/>
              <w:left w:val="single" w:sz="4" w:space="0" w:color="auto"/>
              <w:bottom w:val="nil"/>
              <w:right w:val="single" w:sz="4" w:space="0" w:color="auto"/>
            </w:tcBorders>
            <w:vAlign w:val="center"/>
          </w:tcPr>
          <w:p w14:paraId="56DEF203"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01.09.2022 accordo stralcio triennio giuridico ed economico 2016-2018</w:t>
            </w:r>
          </w:p>
        </w:tc>
      </w:tr>
      <w:tr w:rsidR="000E6072" w:rsidRPr="00F95F8E" w14:paraId="130FFB1A" w14:textId="77777777" w:rsidTr="003D33D7">
        <w:trPr>
          <w:trHeight w:val="340"/>
        </w:trPr>
        <w:tc>
          <w:tcPr>
            <w:tcW w:w="1730" w:type="dxa"/>
            <w:vMerge/>
            <w:tcBorders>
              <w:right w:val="single" w:sz="4" w:space="0" w:color="auto"/>
            </w:tcBorders>
            <w:vAlign w:val="center"/>
          </w:tcPr>
          <w:p w14:paraId="4844891E" w14:textId="77777777" w:rsidR="000E6072" w:rsidRPr="00F95F8E" w:rsidRDefault="000E6072" w:rsidP="003D33D7">
            <w:pPr>
              <w:spacing w:line="360" w:lineRule="auto"/>
              <w:ind w:firstLine="0"/>
              <w:jc w:val="center"/>
              <w:rPr>
                <w:rFonts w:ascii="Garamond" w:hAnsi="Garamond" w:cs="Calibri"/>
                <w:color w:val="000000"/>
                <w:sz w:val="24"/>
              </w:rPr>
            </w:pPr>
          </w:p>
        </w:tc>
        <w:tc>
          <w:tcPr>
            <w:tcW w:w="8124" w:type="dxa"/>
            <w:tcBorders>
              <w:top w:val="nil"/>
              <w:left w:val="single" w:sz="4" w:space="0" w:color="auto"/>
              <w:bottom w:val="single" w:sz="4" w:space="0" w:color="auto"/>
              <w:right w:val="single" w:sz="4" w:space="0" w:color="auto"/>
            </w:tcBorders>
            <w:vAlign w:val="center"/>
          </w:tcPr>
          <w:p w14:paraId="084D284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24.10.2023 CCRL triennio giuridico ed economico 2019-2021</w:t>
            </w:r>
          </w:p>
        </w:tc>
      </w:tr>
      <w:tr w:rsidR="000E6072" w:rsidRPr="00F95F8E" w14:paraId="62F74006" w14:textId="77777777" w:rsidTr="003D33D7">
        <w:trPr>
          <w:trHeight w:val="340"/>
        </w:trPr>
        <w:tc>
          <w:tcPr>
            <w:tcW w:w="1730" w:type="dxa"/>
            <w:vMerge w:val="restart"/>
            <w:tcBorders>
              <w:right w:val="single" w:sz="4" w:space="0" w:color="auto"/>
            </w:tcBorders>
            <w:vAlign w:val="center"/>
          </w:tcPr>
          <w:p w14:paraId="6720C1DA" w14:textId="77777777" w:rsidR="000E6072" w:rsidRPr="00F95F8E" w:rsidRDefault="000E6072" w:rsidP="003D33D7">
            <w:pPr>
              <w:spacing w:line="360" w:lineRule="auto"/>
              <w:ind w:firstLine="0"/>
              <w:jc w:val="center"/>
              <w:rPr>
                <w:rFonts w:ascii="Garamond" w:hAnsi="Garamond"/>
                <w:sz w:val="24"/>
              </w:rPr>
            </w:pPr>
            <w:r w:rsidRPr="00F95F8E">
              <w:rPr>
                <w:rFonts w:ascii="Garamond" w:hAnsi="Garamond" w:cs="Calibri"/>
                <w:color w:val="000000"/>
                <w:sz w:val="24"/>
              </w:rPr>
              <w:t>Non dirigenti</w:t>
            </w:r>
          </w:p>
        </w:tc>
        <w:tc>
          <w:tcPr>
            <w:tcW w:w="8124" w:type="dxa"/>
            <w:tcBorders>
              <w:top w:val="single" w:sz="4" w:space="0" w:color="auto"/>
              <w:left w:val="single" w:sz="4" w:space="0" w:color="auto"/>
              <w:bottom w:val="nil"/>
              <w:right w:val="single" w:sz="4" w:space="0" w:color="auto"/>
            </w:tcBorders>
          </w:tcPr>
          <w:p w14:paraId="6EB9A4E1"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19.06.2007 biennio 2006-2007</w:t>
            </w:r>
          </w:p>
        </w:tc>
      </w:tr>
      <w:tr w:rsidR="000E6072" w:rsidRPr="00F95F8E" w14:paraId="4F932F11" w14:textId="77777777" w:rsidTr="003D33D7">
        <w:trPr>
          <w:trHeight w:val="340"/>
        </w:trPr>
        <w:tc>
          <w:tcPr>
            <w:tcW w:w="1730" w:type="dxa"/>
            <w:vMerge/>
            <w:tcBorders>
              <w:right w:val="single" w:sz="4" w:space="0" w:color="auto"/>
            </w:tcBorders>
            <w:vAlign w:val="center"/>
          </w:tcPr>
          <w:p w14:paraId="426022C9" w14:textId="77777777" w:rsidR="000E6072" w:rsidRPr="00F95F8E" w:rsidRDefault="000E6072" w:rsidP="003D33D7">
            <w:pPr>
              <w:spacing w:line="360" w:lineRule="auto"/>
              <w:ind w:firstLine="0"/>
              <w:jc w:val="center"/>
              <w:rPr>
                <w:rFonts w:ascii="Garamond" w:hAnsi="Garamond" w:cs="Calibri"/>
                <w:color w:val="000000"/>
                <w:sz w:val="24"/>
              </w:rPr>
            </w:pPr>
          </w:p>
        </w:tc>
        <w:tc>
          <w:tcPr>
            <w:tcW w:w="8124" w:type="dxa"/>
            <w:tcBorders>
              <w:top w:val="nil"/>
              <w:left w:val="single" w:sz="4" w:space="0" w:color="auto"/>
              <w:bottom w:val="nil"/>
              <w:right w:val="single" w:sz="4" w:space="0" w:color="auto"/>
            </w:tcBorders>
          </w:tcPr>
          <w:p w14:paraId="7D23557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01.12.2008 quadriennio giuridico 2008-2011 biennio economico 2008-2009</w:t>
            </w:r>
          </w:p>
        </w:tc>
      </w:tr>
      <w:tr w:rsidR="000E6072" w:rsidRPr="00F95F8E" w14:paraId="4045541D" w14:textId="77777777" w:rsidTr="003D33D7">
        <w:trPr>
          <w:trHeight w:val="340"/>
        </w:trPr>
        <w:tc>
          <w:tcPr>
            <w:tcW w:w="1730" w:type="dxa"/>
            <w:vMerge/>
            <w:tcBorders>
              <w:right w:val="single" w:sz="4" w:space="0" w:color="auto"/>
            </w:tcBorders>
            <w:vAlign w:val="center"/>
          </w:tcPr>
          <w:p w14:paraId="5C8181DB" w14:textId="77777777" w:rsidR="000E6072" w:rsidRPr="00F95F8E" w:rsidRDefault="000E6072" w:rsidP="003D33D7">
            <w:pPr>
              <w:spacing w:line="360" w:lineRule="auto"/>
              <w:ind w:firstLine="0"/>
              <w:jc w:val="center"/>
              <w:rPr>
                <w:rFonts w:ascii="Garamond" w:hAnsi="Garamond" w:cs="Calibri"/>
                <w:color w:val="000000"/>
                <w:sz w:val="24"/>
              </w:rPr>
            </w:pPr>
          </w:p>
        </w:tc>
        <w:tc>
          <w:tcPr>
            <w:tcW w:w="8124" w:type="dxa"/>
            <w:tcBorders>
              <w:top w:val="nil"/>
              <w:left w:val="single" w:sz="4" w:space="0" w:color="auto"/>
              <w:bottom w:val="nil"/>
              <w:right w:val="single" w:sz="4" w:space="0" w:color="auto"/>
            </w:tcBorders>
          </w:tcPr>
          <w:p w14:paraId="6F5F90D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30.09.2020</w:t>
            </w:r>
            <w:r w:rsidRPr="00F95F8E" w:rsidDel="008C5059">
              <w:rPr>
                <w:rFonts w:ascii="Garamond" w:hAnsi="Garamond" w:cs="Calibri"/>
                <w:color w:val="000000"/>
                <w:sz w:val="24"/>
              </w:rPr>
              <w:t xml:space="preserve"> </w:t>
            </w:r>
            <w:r w:rsidRPr="00F95F8E">
              <w:rPr>
                <w:rFonts w:ascii="Garamond" w:hAnsi="Garamond" w:cs="Calibri"/>
                <w:color w:val="000000"/>
                <w:sz w:val="24"/>
              </w:rPr>
              <w:t>accordo</w:t>
            </w:r>
            <w:r w:rsidRPr="00F95F8E">
              <w:rPr>
                <w:rFonts w:ascii="Garamond" w:hAnsi="Garamond"/>
                <w:sz w:val="24"/>
              </w:rPr>
              <w:t xml:space="preserve"> </w:t>
            </w:r>
            <w:r w:rsidRPr="00F95F8E">
              <w:rPr>
                <w:rFonts w:ascii="Garamond" w:hAnsi="Garamond" w:cs="Calibri"/>
                <w:color w:val="000000"/>
                <w:sz w:val="24"/>
              </w:rPr>
              <w:t>triennio economico e giuridico 2016-2018</w:t>
            </w:r>
          </w:p>
        </w:tc>
      </w:tr>
      <w:tr w:rsidR="000E6072" w:rsidRPr="00F95F8E" w14:paraId="28392E8F" w14:textId="77777777" w:rsidTr="003D33D7">
        <w:trPr>
          <w:trHeight w:val="340"/>
        </w:trPr>
        <w:tc>
          <w:tcPr>
            <w:tcW w:w="1730" w:type="dxa"/>
            <w:vMerge/>
            <w:tcBorders>
              <w:right w:val="single" w:sz="4" w:space="0" w:color="auto"/>
            </w:tcBorders>
            <w:vAlign w:val="center"/>
          </w:tcPr>
          <w:p w14:paraId="3EB8B0AE" w14:textId="77777777" w:rsidR="000E6072" w:rsidRPr="00F95F8E" w:rsidRDefault="000E6072" w:rsidP="003D33D7">
            <w:pPr>
              <w:spacing w:line="360" w:lineRule="auto"/>
              <w:ind w:firstLine="0"/>
              <w:jc w:val="center"/>
              <w:rPr>
                <w:rFonts w:ascii="Garamond" w:hAnsi="Garamond" w:cs="Calibri"/>
                <w:color w:val="000000"/>
                <w:sz w:val="24"/>
              </w:rPr>
            </w:pPr>
          </w:p>
        </w:tc>
        <w:tc>
          <w:tcPr>
            <w:tcW w:w="8124" w:type="dxa"/>
            <w:tcBorders>
              <w:top w:val="nil"/>
              <w:left w:val="single" w:sz="4" w:space="0" w:color="auto"/>
              <w:bottom w:val="single" w:sz="4" w:space="0" w:color="auto"/>
              <w:right w:val="single" w:sz="4" w:space="0" w:color="auto"/>
            </w:tcBorders>
          </w:tcPr>
          <w:p w14:paraId="4E5EDC6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07.02.2023 accordo stralcio triennio giuridico ed economico 2019-2021</w:t>
            </w:r>
          </w:p>
        </w:tc>
      </w:tr>
    </w:tbl>
    <w:p w14:paraId="34BBFC11" w14:textId="77777777" w:rsidR="000E6072" w:rsidRPr="00F95F8E" w:rsidRDefault="000E6072" w:rsidP="000E6072">
      <w:pPr>
        <w:spacing w:line="360" w:lineRule="auto"/>
        <w:ind w:firstLine="0"/>
        <w:rPr>
          <w:rFonts w:ascii="Garamond" w:hAnsi="Garamond"/>
          <w:b/>
          <w:bCs/>
          <w:iCs/>
          <w:sz w:val="24"/>
        </w:rPr>
      </w:pPr>
    </w:p>
    <w:p w14:paraId="2AC1E308"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Quadro sinottico delle macrocategorie, categorie, qualifiche di personale e ultimo contratto di riferimento</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73"/>
        <w:gridCol w:w="1629"/>
        <w:gridCol w:w="3119"/>
        <w:gridCol w:w="2977"/>
      </w:tblGrid>
      <w:tr w:rsidR="000E6072" w:rsidRPr="00F95F8E" w14:paraId="41BE174F" w14:textId="77777777" w:rsidTr="003D33D7">
        <w:trPr>
          <w:trHeight w:val="284"/>
          <w:tblHeader/>
          <w:jc w:val="center"/>
        </w:trPr>
        <w:tc>
          <w:tcPr>
            <w:tcW w:w="1773" w:type="dxa"/>
            <w:shd w:val="clear" w:color="auto" w:fill="DBE5F1" w:themeFill="accent1" w:themeFillTint="33"/>
            <w:tcMar>
              <w:top w:w="0" w:type="dxa"/>
              <w:left w:w="70" w:type="dxa"/>
              <w:bottom w:w="0" w:type="dxa"/>
              <w:right w:w="70" w:type="dxa"/>
            </w:tcMar>
            <w:vAlign w:val="center"/>
          </w:tcPr>
          <w:p w14:paraId="6B2F6EFD"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Macrocategoria</w:t>
            </w:r>
          </w:p>
        </w:tc>
        <w:tc>
          <w:tcPr>
            <w:tcW w:w="1629" w:type="dxa"/>
            <w:shd w:val="clear" w:color="auto" w:fill="DBE5F1" w:themeFill="accent1" w:themeFillTint="33"/>
            <w:tcMar>
              <w:top w:w="0" w:type="dxa"/>
              <w:left w:w="70" w:type="dxa"/>
              <w:bottom w:w="0" w:type="dxa"/>
              <w:right w:w="70" w:type="dxa"/>
            </w:tcMar>
            <w:vAlign w:val="center"/>
          </w:tcPr>
          <w:p w14:paraId="15C1CBE2"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Categoria</w:t>
            </w:r>
          </w:p>
        </w:tc>
        <w:tc>
          <w:tcPr>
            <w:tcW w:w="3119" w:type="dxa"/>
            <w:shd w:val="clear" w:color="auto" w:fill="DBE5F1" w:themeFill="accent1" w:themeFillTint="33"/>
            <w:tcMar>
              <w:top w:w="0" w:type="dxa"/>
              <w:left w:w="70" w:type="dxa"/>
              <w:bottom w:w="0" w:type="dxa"/>
              <w:right w:w="70" w:type="dxa"/>
            </w:tcMar>
            <w:vAlign w:val="center"/>
          </w:tcPr>
          <w:p w14:paraId="46B76D33"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Qualifica</w:t>
            </w:r>
          </w:p>
        </w:tc>
        <w:tc>
          <w:tcPr>
            <w:tcW w:w="2977" w:type="dxa"/>
            <w:shd w:val="clear" w:color="auto" w:fill="DBE5F1" w:themeFill="accent1" w:themeFillTint="33"/>
            <w:tcMar>
              <w:top w:w="0" w:type="dxa"/>
              <w:left w:w="70" w:type="dxa"/>
              <w:bottom w:w="0" w:type="dxa"/>
              <w:right w:w="70" w:type="dxa"/>
            </w:tcMar>
            <w:vAlign w:val="center"/>
          </w:tcPr>
          <w:p w14:paraId="05E51E0A"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Contratto di riferimento</w:t>
            </w:r>
          </w:p>
        </w:tc>
      </w:tr>
      <w:tr w:rsidR="000E6072" w:rsidRPr="00F95F8E" w14:paraId="383B7E2C" w14:textId="77777777" w:rsidTr="003D33D7">
        <w:trPr>
          <w:trHeight w:val="284"/>
          <w:jc w:val="center"/>
        </w:trPr>
        <w:tc>
          <w:tcPr>
            <w:tcW w:w="1773" w:type="dxa"/>
            <w:vMerge w:val="restart"/>
            <w:shd w:val="clear" w:color="auto" w:fill="auto"/>
            <w:tcMar>
              <w:top w:w="0" w:type="dxa"/>
              <w:left w:w="70" w:type="dxa"/>
              <w:bottom w:w="0" w:type="dxa"/>
              <w:right w:w="70" w:type="dxa"/>
            </w:tcMar>
            <w:vAlign w:val="center"/>
          </w:tcPr>
          <w:p w14:paraId="34911BF3"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Dirigenti</w:t>
            </w:r>
          </w:p>
        </w:tc>
        <w:tc>
          <w:tcPr>
            <w:tcW w:w="1629" w:type="dxa"/>
            <w:vMerge w:val="restart"/>
            <w:shd w:val="clear" w:color="auto" w:fill="auto"/>
            <w:tcMar>
              <w:top w:w="0" w:type="dxa"/>
              <w:left w:w="70" w:type="dxa"/>
              <w:bottom w:w="0" w:type="dxa"/>
              <w:right w:w="70" w:type="dxa"/>
            </w:tcMar>
            <w:vAlign w:val="center"/>
          </w:tcPr>
          <w:p w14:paraId="3DEA027C"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Dirigenti</w:t>
            </w:r>
          </w:p>
        </w:tc>
        <w:tc>
          <w:tcPr>
            <w:tcW w:w="3119" w:type="dxa"/>
            <w:shd w:val="clear" w:color="auto" w:fill="auto"/>
            <w:tcMar>
              <w:top w:w="0" w:type="dxa"/>
              <w:left w:w="70" w:type="dxa"/>
              <w:bottom w:w="0" w:type="dxa"/>
              <w:right w:w="70" w:type="dxa"/>
            </w:tcMar>
            <w:vAlign w:val="center"/>
          </w:tcPr>
          <w:p w14:paraId="556E144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generale CCIAA</w:t>
            </w:r>
          </w:p>
        </w:tc>
        <w:tc>
          <w:tcPr>
            <w:tcW w:w="2977" w:type="dxa"/>
            <w:vMerge w:val="restart"/>
            <w:shd w:val="clear" w:color="auto" w:fill="auto"/>
            <w:tcMar>
              <w:top w:w="0" w:type="dxa"/>
              <w:left w:w="70" w:type="dxa"/>
              <w:bottom w:w="0" w:type="dxa"/>
              <w:right w:w="70" w:type="dxa"/>
            </w:tcMar>
            <w:vAlign w:val="center"/>
          </w:tcPr>
          <w:p w14:paraId="7B0CE1B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24.10.2023 CCRL triennio giuridico ed economico 2019-2021</w:t>
            </w:r>
          </w:p>
        </w:tc>
      </w:tr>
      <w:tr w:rsidR="000E6072" w:rsidRPr="00F95F8E" w14:paraId="128281EA"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5D64386C"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68D56A4A"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vAlign w:val="center"/>
          </w:tcPr>
          <w:p w14:paraId="5E5B77A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a tempo indeterminato</w:t>
            </w:r>
          </w:p>
        </w:tc>
        <w:tc>
          <w:tcPr>
            <w:tcW w:w="2977" w:type="dxa"/>
            <w:vMerge/>
            <w:shd w:val="clear" w:color="auto" w:fill="auto"/>
            <w:tcMar>
              <w:top w:w="0" w:type="dxa"/>
              <w:left w:w="70" w:type="dxa"/>
              <w:bottom w:w="0" w:type="dxa"/>
              <w:right w:w="70" w:type="dxa"/>
            </w:tcMar>
            <w:vAlign w:val="center"/>
          </w:tcPr>
          <w:p w14:paraId="760AAC57" w14:textId="77777777" w:rsidR="000E6072" w:rsidRPr="00F95F8E" w:rsidRDefault="000E6072" w:rsidP="003D33D7">
            <w:pPr>
              <w:spacing w:after="0"/>
              <w:ind w:firstLine="0"/>
              <w:rPr>
                <w:rFonts w:ascii="Garamond" w:hAnsi="Garamond"/>
                <w:i/>
                <w:sz w:val="24"/>
              </w:rPr>
            </w:pPr>
          </w:p>
        </w:tc>
      </w:tr>
      <w:tr w:rsidR="000E6072" w:rsidRPr="00F95F8E" w14:paraId="2E0319E0"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33BEAEAC"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353FCCF5"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vAlign w:val="center"/>
          </w:tcPr>
          <w:p w14:paraId="6BA6AFF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dirigenziale a tempo determinato</w:t>
            </w:r>
          </w:p>
        </w:tc>
        <w:tc>
          <w:tcPr>
            <w:tcW w:w="2977" w:type="dxa"/>
            <w:vMerge/>
            <w:shd w:val="clear" w:color="auto" w:fill="auto"/>
            <w:tcMar>
              <w:top w:w="0" w:type="dxa"/>
              <w:left w:w="70" w:type="dxa"/>
              <w:bottom w:w="0" w:type="dxa"/>
              <w:right w:w="70" w:type="dxa"/>
            </w:tcMar>
            <w:vAlign w:val="center"/>
          </w:tcPr>
          <w:p w14:paraId="74BA66B5" w14:textId="77777777" w:rsidR="000E6072" w:rsidRPr="00F95F8E" w:rsidRDefault="000E6072" w:rsidP="003D33D7">
            <w:pPr>
              <w:spacing w:after="0"/>
              <w:ind w:firstLine="0"/>
              <w:rPr>
                <w:rFonts w:ascii="Garamond" w:hAnsi="Garamond"/>
                <w:iCs/>
                <w:sz w:val="24"/>
              </w:rPr>
            </w:pPr>
          </w:p>
        </w:tc>
      </w:tr>
      <w:tr w:rsidR="000E6072" w:rsidRPr="00F95F8E" w14:paraId="79291922" w14:textId="77777777" w:rsidTr="003D33D7">
        <w:trPr>
          <w:trHeight w:val="284"/>
          <w:jc w:val="center"/>
        </w:trPr>
        <w:tc>
          <w:tcPr>
            <w:tcW w:w="1773" w:type="dxa"/>
            <w:vMerge w:val="restart"/>
            <w:shd w:val="clear" w:color="auto" w:fill="auto"/>
            <w:tcMar>
              <w:top w:w="0" w:type="dxa"/>
              <w:left w:w="70" w:type="dxa"/>
              <w:bottom w:w="0" w:type="dxa"/>
              <w:right w:w="70" w:type="dxa"/>
            </w:tcMar>
            <w:vAlign w:val="center"/>
          </w:tcPr>
          <w:p w14:paraId="4804846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non dirigente</w:t>
            </w:r>
          </w:p>
        </w:tc>
        <w:tc>
          <w:tcPr>
            <w:tcW w:w="1629" w:type="dxa"/>
            <w:vMerge w:val="restart"/>
            <w:shd w:val="clear" w:color="auto" w:fill="auto"/>
            <w:tcMar>
              <w:top w:w="0" w:type="dxa"/>
              <w:left w:w="70" w:type="dxa"/>
              <w:bottom w:w="0" w:type="dxa"/>
              <w:right w:w="70" w:type="dxa"/>
            </w:tcMar>
            <w:vAlign w:val="center"/>
          </w:tcPr>
          <w:p w14:paraId="7058886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C</w:t>
            </w:r>
          </w:p>
        </w:tc>
        <w:tc>
          <w:tcPr>
            <w:tcW w:w="3119" w:type="dxa"/>
            <w:shd w:val="clear" w:color="auto" w:fill="auto"/>
            <w:tcMar>
              <w:top w:w="0" w:type="dxa"/>
              <w:left w:w="70" w:type="dxa"/>
              <w:bottom w:w="0" w:type="dxa"/>
              <w:right w:w="70" w:type="dxa"/>
            </w:tcMar>
            <w:vAlign w:val="center"/>
          </w:tcPr>
          <w:p w14:paraId="0F75FCF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C3</w:t>
            </w:r>
          </w:p>
        </w:tc>
        <w:tc>
          <w:tcPr>
            <w:tcW w:w="2977" w:type="dxa"/>
            <w:vMerge w:val="restart"/>
            <w:shd w:val="clear" w:color="auto" w:fill="auto"/>
            <w:tcMar>
              <w:top w:w="0" w:type="dxa"/>
              <w:left w:w="70" w:type="dxa"/>
              <w:bottom w:w="0" w:type="dxa"/>
              <w:right w:w="70" w:type="dxa"/>
            </w:tcMar>
            <w:vAlign w:val="center"/>
          </w:tcPr>
          <w:p w14:paraId="3C75401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07.02.2023 accordo stralcio triennio giuridico ed economico 2019-2021</w:t>
            </w:r>
          </w:p>
        </w:tc>
      </w:tr>
      <w:tr w:rsidR="000E6072" w:rsidRPr="00F95F8E" w14:paraId="45846284"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38B61893"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3CD9968B"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027135D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C2</w:t>
            </w:r>
          </w:p>
        </w:tc>
        <w:tc>
          <w:tcPr>
            <w:tcW w:w="2977" w:type="dxa"/>
            <w:vMerge/>
            <w:shd w:val="clear" w:color="auto" w:fill="auto"/>
            <w:tcMar>
              <w:top w:w="0" w:type="dxa"/>
              <w:left w:w="70" w:type="dxa"/>
              <w:bottom w:w="0" w:type="dxa"/>
              <w:right w:w="70" w:type="dxa"/>
            </w:tcMar>
            <w:vAlign w:val="center"/>
          </w:tcPr>
          <w:p w14:paraId="4C2BC07D" w14:textId="77777777" w:rsidR="000E6072" w:rsidRPr="00F95F8E" w:rsidRDefault="000E6072" w:rsidP="003D33D7">
            <w:pPr>
              <w:spacing w:after="0"/>
              <w:ind w:firstLine="0"/>
              <w:rPr>
                <w:rFonts w:ascii="Garamond" w:hAnsi="Garamond"/>
                <w:iCs/>
                <w:sz w:val="24"/>
              </w:rPr>
            </w:pPr>
          </w:p>
        </w:tc>
      </w:tr>
      <w:tr w:rsidR="000E6072" w:rsidRPr="00F95F8E" w14:paraId="1E02E247"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02C42A0A"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3A8D6B12"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5E51562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di accesso C1</w:t>
            </w:r>
          </w:p>
        </w:tc>
        <w:tc>
          <w:tcPr>
            <w:tcW w:w="2977" w:type="dxa"/>
            <w:vMerge/>
            <w:shd w:val="clear" w:color="auto" w:fill="auto"/>
            <w:tcMar>
              <w:top w:w="0" w:type="dxa"/>
              <w:left w:w="70" w:type="dxa"/>
              <w:bottom w:w="0" w:type="dxa"/>
              <w:right w:w="70" w:type="dxa"/>
            </w:tcMar>
            <w:vAlign w:val="center"/>
          </w:tcPr>
          <w:p w14:paraId="7163D582" w14:textId="77777777" w:rsidR="000E6072" w:rsidRPr="00F95F8E" w:rsidRDefault="000E6072" w:rsidP="003D33D7">
            <w:pPr>
              <w:spacing w:after="0"/>
              <w:ind w:firstLine="0"/>
              <w:rPr>
                <w:rFonts w:ascii="Garamond" w:hAnsi="Garamond"/>
                <w:iCs/>
                <w:sz w:val="24"/>
              </w:rPr>
            </w:pPr>
          </w:p>
        </w:tc>
      </w:tr>
      <w:tr w:rsidR="000E6072" w:rsidRPr="00F95F8E" w14:paraId="16700911"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6FAF6F9E" w14:textId="77777777" w:rsidR="000E6072" w:rsidRPr="00F95F8E" w:rsidRDefault="000E6072" w:rsidP="003D33D7">
            <w:pPr>
              <w:spacing w:after="0"/>
              <w:ind w:firstLine="0"/>
              <w:rPr>
                <w:rFonts w:ascii="Garamond" w:hAnsi="Garamond"/>
                <w:iCs/>
                <w:sz w:val="24"/>
              </w:rPr>
            </w:pPr>
          </w:p>
        </w:tc>
        <w:tc>
          <w:tcPr>
            <w:tcW w:w="1629" w:type="dxa"/>
            <w:vMerge w:val="restart"/>
            <w:shd w:val="clear" w:color="auto" w:fill="auto"/>
            <w:tcMar>
              <w:top w:w="0" w:type="dxa"/>
              <w:left w:w="70" w:type="dxa"/>
              <w:bottom w:w="0" w:type="dxa"/>
              <w:right w:w="70" w:type="dxa"/>
            </w:tcMar>
            <w:vAlign w:val="center"/>
          </w:tcPr>
          <w:p w14:paraId="3859F89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B</w:t>
            </w:r>
          </w:p>
        </w:tc>
        <w:tc>
          <w:tcPr>
            <w:tcW w:w="3119" w:type="dxa"/>
            <w:shd w:val="clear" w:color="auto" w:fill="auto"/>
            <w:tcMar>
              <w:top w:w="0" w:type="dxa"/>
              <w:left w:w="70" w:type="dxa"/>
              <w:bottom w:w="0" w:type="dxa"/>
              <w:right w:w="70" w:type="dxa"/>
            </w:tcMar>
          </w:tcPr>
          <w:p w14:paraId="6EA2537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B4S</w:t>
            </w:r>
          </w:p>
        </w:tc>
        <w:tc>
          <w:tcPr>
            <w:tcW w:w="2977" w:type="dxa"/>
            <w:vMerge/>
            <w:shd w:val="clear" w:color="auto" w:fill="auto"/>
            <w:tcMar>
              <w:top w:w="0" w:type="dxa"/>
              <w:left w:w="70" w:type="dxa"/>
              <w:bottom w:w="0" w:type="dxa"/>
              <w:right w:w="70" w:type="dxa"/>
            </w:tcMar>
            <w:vAlign w:val="center"/>
          </w:tcPr>
          <w:p w14:paraId="6468757C" w14:textId="77777777" w:rsidR="000E6072" w:rsidRPr="00F95F8E" w:rsidRDefault="000E6072" w:rsidP="003D33D7">
            <w:pPr>
              <w:spacing w:after="0"/>
              <w:ind w:firstLine="0"/>
              <w:rPr>
                <w:rFonts w:ascii="Garamond" w:hAnsi="Garamond"/>
                <w:iCs/>
                <w:sz w:val="24"/>
              </w:rPr>
            </w:pPr>
          </w:p>
        </w:tc>
      </w:tr>
      <w:tr w:rsidR="000E6072" w:rsidRPr="00F95F8E" w14:paraId="0CA98EB9"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63187DAE"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3D9A785E"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6A08872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B4</w:t>
            </w:r>
          </w:p>
        </w:tc>
        <w:tc>
          <w:tcPr>
            <w:tcW w:w="2977" w:type="dxa"/>
            <w:vMerge/>
            <w:shd w:val="clear" w:color="auto" w:fill="auto"/>
            <w:tcMar>
              <w:top w:w="0" w:type="dxa"/>
              <w:left w:w="70" w:type="dxa"/>
              <w:bottom w:w="0" w:type="dxa"/>
              <w:right w:w="70" w:type="dxa"/>
            </w:tcMar>
            <w:vAlign w:val="center"/>
          </w:tcPr>
          <w:p w14:paraId="64362801" w14:textId="77777777" w:rsidR="000E6072" w:rsidRPr="00F95F8E" w:rsidRDefault="000E6072" w:rsidP="003D33D7">
            <w:pPr>
              <w:spacing w:after="0"/>
              <w:ind w:firstLine="0"/>
              <w:rPr>
                <w:rFonts w:ascii="Garamond" w:hAnsi="Garamond"/>
                <w:iCs/>
                <w:sz w:val="24"/>
              </w:rPr>
            </w:pPr>
          </w:p>
        </w:tc>
      </w:tr>
      <w:tr w:rsidR="000E6072" w:rsidRPr="00F95F8E" w14:paraId="786DFA01"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5FD5194F"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0D38DE31"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59B0C64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di accesso B3</w:t>
            </w:r>
          </w:p>
        </w:tc>
        <w:tc>
          <w:tcPr>
            <w:tcW w:w="2977" w:type="dxa"/>
            <w:vMerge/>
            <w:shd w:val="clear" w:color="auto" w:fill="auto"/>
            <w:tcMar>
              <w:top w:w="0" w:type="dxa"/>
              <w:left w:w="70" w:type="dxa"/>
              <w:bottom w:w="0" w:type="dxa"/>
              <w:right w:w="70" w:type="dxa"/>
            </w:tcMar>
            <w:vAlign w:val="center"/>
          </w:tcPr>
          <w:p w14:paraId="6DB29E40" w14:textId="77777777" w:rsidR="000E6072" w:rsidRPr="00F95F8E" w:rsidRDefault="000E6072" w:rsidP="003D33D7">
            <w:pPr>
              <w:spacing w:after="0"/>
              <w:ind w:firstLine="0"/>
              <w:rPr>
                <w:rFonts w:ascii="Garamond" w:hAnsi="Garamond"/>
                <w:iCs/>
                <w:sz w:val="24"/>
              </w:rPr>
            </w:pPr>
          </w:p>
        </w:tc>
      </w:tr>
      <w:tr w:rsidR="000E6072" w:rsidRPr="00F95F8E" w14:paraId="61B5EB45"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2E1CE2D6"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253709EE"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4B84AF4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B2S</w:t>
            </w:r>
          </w:p>
        </w:tc>
        <w:tc>
          <w:tcPr>
            <w:tcW w:w="2977" w:type="dxa"/>
            <w:vMerge/>
            <w:shd w:val="clear" w:color="auto" w:fill="auto"/>
            <w:tcMar>
              <w:top w:w="0" w:type="dxa"/>
              <w:left w:w="70" w:type="dxa"/>
              <w:bottom w:w="0" w:type="dxa"/>
              <w:right w:w="70" w:type="dxa"/>
            </w:tcMar>
            <w:vAlign w:val="center"/>
          </w:tcPr>
          <w:p w14:paraId="3C45ED85" w14:textId="77777777" w:rsidR="000E6072" w:rsidRPr="00F95F8E" w:rsidRDefault="000E6072" w:rsidP="003D33D7">
            <w:pPr>
              <w:spacing w:after="0"/>
              <w:ind w:firstLine="0"/>
              <w:rPr>
                <w:rFonts w:ascii="Garamond" w:hAnsi="Garamond"/>
                <w:iCs/>
                <w:sz w:val="24"/>
              </w:rPr>
            </w:pPr>
          </w:p>
        </w:tc>
      </w:tr>
      <w:tr w:rsidR="000E6072" w:rsidRPr="00F95F8E" w14:paraId="43340F68"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1B0F9BBF"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40D6B485"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07D82CC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w:t>
            </w:r>
          </w:p>
        </w:tc>
        <w:tc>
          <w:tcPr>
            <w:tcW w:w="2977" w:type="dxa"/>
            <w:vMerge/>
            <w:shd w:val="clear" w:color="auto" w:fill="auto"/>
            <w:tcMar>
              <w:top w:w="0" w:type="dxa"/>
              <w:left w:w="70" w:type="dxa"/>
              <w:bottom w:w="0" w:type="dxa"/>
              <w:right w:w="70" w:type="dxa"/>
            </w:tcMar>
            <w:vAlign w:val="center"/>
          </w:tcPr>
          <w:p w14:paraId="0B39CB2C" w14:textId="77777777" w:rsidR="000E6072" w:rsidRPr="00F95F8E" w:rsidRDefault="000E6072" w:rsidP="003D33D7">
            <w:pPr>
              <w:spacing w:after="0"/>
              <w:ind w:firstLine="0"/>
              <w:rPr>
                <w:rFonts w:ascii="Garamond" w:hAnsi="Garamond"/>
                <w:iCs/>
                <w:sz w:val="24"/>
              </w:rPr>
            </w:pPr>
          </w:p>
        </w:tc>
      </w:tr>
      <w:tr w:rsidR="000E6072" w:rsidRPr="00F95F8E" w14:paraId="08C98C13"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3F3FDA01"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0F9B2E4F"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4F4C4D4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 xml:space="preserve">Posizione economica di accesso </w:t>
            </w:r>
            <w:r w:rsidRPr="00F95F8E">
              <w:rPr>
                <w:rFonts w:ascii="Garamond" w:hAnsi="Garamond"/>
                <w:iCs/>
                <w:sz w:val="24"/>
              </w:rPr>
              <w:lastRenderedPageBreak/>
              <w:t>B1</w:t>
            </w:r>
          </w:p>
        </w:tc>
        <w:tc>
          <w:tcPr>
            <w:tcW w:w="2977" w:type="dxa"/>
            <w:vMerge/>
            <w:shd w:val="clear" w:color="auto" w:fill="auto"/>
            <w:tcMar>
              <w:top w:w="0" w:type="dxa"/>
              <w:left w:w="70" w:type="dxa"/>
              <w:bottom w:w="0" w:type="dxa"/>
              <w:right w:w="70" w:type="dxa"/>
            </w:tcMar>
            <w:vAlign w:val="center"/>
          </w:tcPr>
          <w:p w14:paraId="3D3DD963" w14:textId="77777777" w:rsidR="000E6072" w:rsidRPr="00F95F8E" w:rsidRDefault="000E6072" w:rsidP="003D33D7">
            <w:pPr>
              <w:spacing w:after="0"/>
              <w:ind w:firstLine="0"/>
              <w:rPr>
                <w:rFonts w:ascii="Garamond" w:hAnsi="Garamond"/>
                <w:iCs/>
                <w:sz w:val="24"/>
              </w:rPr>
            </w:pPr>
          </w:p>
        </w:tc>
      </w:tr>
      <w:tr w:rsidR="000E6072" w:rsidRPr="00F95F8E" w14:paraId="7E3689A3"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370F77F7" w14:textId="77777777" w:rsidR="000E6072" w:rsidRPr="00F95F8E" w:rsidRDefault="000E6072" w:rsidP="003D33D7">
            <w:pPr>
              <w:spacing w:after="0"/>
              <w:ind w:firstLine="0"/>
              <w:rPr>
                <w:rFonts w:ascii="Garamond" w:hAnsi="Garamond"/>
                <w:iCs/>
                <w:sz w:val="24"/>
              </w:rPr>
            </w:pPr>
          </w:p>
        </w:tc>
        <w:tc>
          <w:tcPr>
            <w:tcW w:w="1629" w:type="dxa"/>
            <w:vMerge w:val="restart"/>
            <w:shd w:val="clear" w:color="auto" w:fill="auto"/>
            <w:tcMar>
              <w:top w:w="0" w:type="dxa"/>
              <w:left w:w="70" w:type="dxa"/>
              <w:bottom w:w="0" w:type="dxa"/>
              <w:right w:w="70" w:type="dxa"/>
            </w:tcMar>
            <w:vAlign w:val="center"/>
          </w:tcPr>
          <w:p w14:paraId="677A080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A</w:t>
            </w:r>
          </w:p>
        </w:tc>
        <w:tc>
          <w:tcPr>
            <w:tcW w:w="3119" w:type="dxa"/>
            <w:shd w:val="clear" w:color="auto" w:fill="auto"/>
            <w:tcMar>
              <w:top w:w="0" w:type="dxa"/>
              <w:left w:w="70" w:type="dxa"/>
              <w:bottom w:w="0" w:type="dxa"/>
              <w:right w:w="70" w:type="dxa"/>
            </w:tcMar>
            <w:vAlign w:val="center"/>
          </w:tcPr>
          <w:p w14:paraId="4F92274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A3</w:t>
            </w:r>
          </w:p>
        </w:tc>
        <w:tc>
          <w:tcPr>
            <w:tcW w:w="2977" w:type="dxa"/>
            <w:vMerge/>
            <w:shd w:val="clear" w:color="auto" w:fill="auto"/>
            <w:tcMar>
              <w:top w:w="0" w:type="dxa"/>
              <w:left w:w="70" w:type="dxa"/>
              <w:bottom w:w="0" w:type="dxa"/>
              <w:right w:w="70" w:type="dxa"/>
            </w:tcMar>
            <w:vAlign w:val="center"/>
          </w:tcPr>
          <w:p w14:paraId="34FA37AC" w14:textId="77777777" w:rsidR="000E6072" w:rsidRPr="00F95F8E" w:rsidRDefault="000E6072" w:rsidP="003D33D7">
            <w:pPr>
              <w:spacing w:after="0"/>
              <w:ind w:firstLine="0"/>
              <w:rPr>
                <w:rFonts w:ascii="Garamond" w:hAnsi="Garamond"/>
                <w:iCs/>
                <w:sz w:val="24"/>
              </w:rPr>
            </w:pPr>
          </w:p>
        </w:tc>
      </w:tr>
      <w:tr w:rsidR="000E6072" w:rsidRPr="00F95F8E" w14:paraId="3DB7A755"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0D4B2F59"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186429FF"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55ABEC1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A2</w:t>
            </w:r>
          </w:p>
        </w:tc>
        <w:tc>
          <w:tcPr>
            <w:tcW w:w="2977" w:type="dxa"/>
            <w:vMerge/>
            <w:shd w:val="clear" w:color="auto" w:fill="auto"/>
            <w:tcMar>
              <w:top w:w="0" w:type="dxa"/>
              <w:left w:w="70" w:type="dxa"/>
              <w:bottom w:w="0" w:type="dxa"/>
              <w:right w:w="70" w:type="dxa"/>
            </w:tcMar>
            <w:vAlign w:val="center"/>
          </w:tcPr>
          <w:p w14:paraId="3F8DCB29" w14:textId="77777777" w:rsidR="000E6072" w:rsidRPr="00F95F8E" w:rsidRDefault="000E6072" w:rsidP="003D33D7">
            <w:pPr>
              <w:spacing w:after="0"/>
              <w:ind w:firstLine="0"/>
              <w:rPr>
                <w:rFonts w:ascii="Garamond" w:hAnsi="Garamond"/>
                <w:iCs/>
                <w:sz w:val="24"/>
              </w:rPr>
            </w:pPr>
          </w:p>
        </w:tc>
      </w:tr>
      <w:tr w:rsidR="000E6072" w:rsidRPr="00F95F8E" w14:paraId="12248707"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499B2DA3" w14:textId="77777777" w:rsidR="000E6072" w:rsidRPr="00F95F8E" w:rsidRDefault="000E6072" w:rsidP="003D33D7">
            <w:pPr>
              <w:spacing w:after="0"/>
              <w:ind w:firstLine="0"/>
              <w:rPr>
                <w:rFonts w:ascii="Garamond" w:hAnsi="Garamond"/>
                <w:iCs/>
                <w:sz w:val="24"/>
              </w:rPr>
            </w:pPr>
          </w:p>
        </w:tc>
        <w:tc>
          <w:tcPr>
            <w:tcW w:w="1629" w:type="dxa"/>
            <w:vMerge/>
            <w:shd w:val="clear" w:color="auto" w:fill="auto"/>
            <w:tcMar>
              <w:top w:w="0" w:type="dxa"/>
              <w:left w:w="70" w:type="dxa"/>
              <w:bottom w:w="0" w:type="dxa"/>
              <w:right w:w="70" w:type="dxa"/>
            </w:tcMar>
            <w:vAlign w:val="center"/>
          </w:tcPr>
          <w:p w14:paraId="6132A42C" w14:textId="77777777" w:rsidR="000E6072" w:rsidRPr="00F95F8E" w:rsidRDefault="000E6072" w:rsidP="003D33D7">
            <w:pPr>
              <w:spacing w:after="0"/>
              <w:ind w:firstLine="0"/>
              <w:rPr>
                <w:rFonts w:ascii="Garamond" w:hAnsi="Garamond"/>
                <w:iCs/>
                <w:sz w:val="24"/>
              </w:rPr>
            </w:pPr>
          </w:p>
        </w:tc>
        <w:tc>
          <w:tcPr>
            <w:tcW w:w="3119" w:type="dxa"/>
            <w:shd w:val="clear" w:color="auto" w:fill="auto"/>
            <w:tcMar>
              <w:top w:w="0" w:type="dxa"/>
              <w:left w:w="70" w:type="dxa"/>
              <w:bottom w:w="0" w:type="dxa"/>
              <w:right w:w="70" w:type="dxa"/>
            </w:tcMar>
          </w:tcPr>
          <w:p w14:paraId="6ED123A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di accesso A1</w:t>
            </w:r>
          </w:p>
        </w:tc>
        <w:tc>
          <w:tcPr>
            <w:tcW w:w="2977" w:type="dxa"/>
            <w:vMerge/>
            <w:shd w:val="clear" w:color="auto" w:fill="auto"/>
            <w:tcMar>
              <w:top w:w="0" w:type="dxa"/>
              <w:left w:w="70" w:type="dxa"/>
              <w:bottom w:w="0" w:type="dxa"/>
              <w:right w:w="70" w:type="dxa"/>
            </w:tcMar>
            <w:vAlign w:val="center"/>
          </w:tcPr>
          <w:p w14:paraId="68514DDA" w14:textId="77777777" w:rsidR="000E6072" w:rsidRPr="00F95F8E" w:rsidRDefault="000E6072" w:rsidP="003D33D7">
            <w:pPr>
              <w:spacing w:after="0"/>
              <w:ind w:firstLine="0"/>
              <w:rPr>
                <w:rFonts w:ascii="Garamond" w:hAnsi="Garamond"/>
                <w:iCs/>
                <w:sz w:val="24"/>
              </w:rPr>
            </w:pPr>
          </w:p>
        </w:tc>
      </w:tr>
      <w:tr w:rsidR="000E6072" w:rsidRPr="00F95F8E" w14:paraId="58C09C1C" w14:textId="77777777" w:rsidTr="003D33D7">
        <w:trPr>
          <w:trHeight w:val="578"/>
          <w:jc w:val="center"/>
        </w:trPr>
        <w:tc>
          <w:tcPr>
            <w:tcW w:w="1773" w:type="dxa"/>
            <w:vMerge w:val="restart"/>
            <w:shd w:val="clear" w:color="auto" w:fill="auto"/>
            <w:tcMar>
              <w:top w:w="0" w:type="dxa"/>
              <w:left w:w="70" w:type="dxa"/>
              <w:bottom w:w="0" w:type="dxa"/>
              <w:right w:w="70" w:type="dxa"/>
            </w:tcMar>
            <w:vAlign w:val="center"/>
          </w:tcPr>
          <w:p w14:paraId="1E5CE16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Altro personale</w:t>
            </w:r>
          </w:p>
        </w:tc>
        <w:tc>
          <w:tcPr>
            <w:tcW w:w="1629" w:type="dxa"/>
            <w:shd w:val="clear" w:color="auto" w:fill="auto"/>
            <w:tcMar>
              <w:top w:w="0" w:type="dxa"/>
              <w:left w:w="70" w:type="dxa"/>
              <w:bottom w:w="0" w:type="dxa"/>
              <w:right w:w="70" w:type="dxa"/>
            </w:tcMar>
            <w:vAlign w:val="center"/>
          </w:tcPr>
          <w:p w14:paraId="6C40C9D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Direttori generali</w:t>
            </w:r>
          </w:p>
        </w:tc>
        <w:tc>
          <w:tcPr>
            <w:tcW w:w="3119" w:type="dxa"/>
            <w:shd w:val="clear" w:color="auto" w:fill="auto"/>
            <w:tcMar>
              <w:top w:w="0" w:type="dxa"/>
              <w:left w:w="70" w:type="dxa"/>
              <w:bottom w:w="0" w:type="dxa"/>
              <w:right w:w="70" w:type="dxa"/>
            </w:tcMar>
            <w:vAlign w:val="center"/>
          </w:tcPr>
          <w:p w14:paraId="0C8B521D"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Direttore generale</w:t>
            </w:r>
          </w:p>
        </w:tc>
        <w:tc>
          <w:tcPr>
            <w:tcW w:w="2977" w:type="dxa"/>
            <w:vMerge w:val="restart"/>
            <w:shd w:val="clear" w:color="auto" w:fill="auto"/>
            <w:tcMar>
              <w:top w:w="0" w:type="dxa"/>
              <w:left w:w="70" w:type="dxa"/>
              <w:bottom w:w="0" w:type="dxa"/>
              <w:right w:w="70" w:type="dxa"/>
            </w:tcMar>
            <w:vAlign w:val="center"/>
          </w:tcPr>
          <w:p w14:paraId="57D9C753" w14:textId="77777777" w:rsidR="000E6072" w:rsidRPr="00F95F8E" w:rsidRDefault="000E6072" w:rsidP="003D33D7">
            <w:pPr>
              <w:spacing w:after="0"/>
              <w:ind w:firstLine="0"/>
              <w:rPr>
                <w:rFonts w:ascii="Garamond" w:hAnsi="Garamond"/>
                <w:iCs/>
                <w:sz w:val="24"/>
              </w:rPr>
            </w:pPr>
          </w:p>
        </w:tc>
      </w:tr>
      <w:tr w:rsidR="000E6072" w:rsidRPr="00F95F8E" w14:paraId="15A7406B"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7031B9A8" w14:textId="77777777" w:rsidR="000E6072" w:rsidRPr="00F95F8E" w:rsidRDefault="000E6072" w:rsidP="003D33D7">
            <w:pPr>
              <w:spacing w:after="0"/>
              <w:ind w:firstLine="0"/>
              <w:rPr>
                <w:rFonts w:ascii="Garamond" w:hAnsi="Garamond"/>
                <w:iCs/>
                <w:sz w:val="24"/>
              </w:rPr>
            </w:pPr>
          </w:p>
        </w:tc>
        <w:tc>
          <w:tcPr>
            <w:tcW w:w="1629" w:type="dxa"/>
            <w:shd w:val="clear" w:color="auto" w:fill="auto"/>
            <w:tcMar>
              <w:top w:w="0" w:type="dxa"/>
              <w:left w:w="70" w:type="dxa"/>
              <w:bottom w:w="0" w:type="dxa"/>
              <w:right w:w="70" w:type="dxa"/>
            </w:tcMar>
            <w:vAlign w:val="center"/>
          </w:tcPr>
          <w:p w14:paraId="3EAC59E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Restante personale</w:t>
            </w:r>
          </w:p>
        </w:tc>
        <w:tc>
          <w:tcPr>
            <w:tcW w:w="3119" w:type="dxa"/>
            <w:shd w:val="clear" w:color="auto" w:fill="auto"/>
            <w:tcMar>
              <w:top w:w="0" w:type="dxa"/>
              <w:left w:w="70" w:type="dxa"/>
              <w:bottom w:w="0" w:type="dxa"/>
              <w:right w:w="70" w:type="dxa"/>
            </w:tcMar>
            <w:vAlign w:val="center"/>
          </w:tcPr>
          <w:p w14:paraId="750257D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Collaboratore a tempo determinato</w:t>
            </w:r>
          </w:p>
        </w:tc>
        <w:tc>
          <w:tcPr>
            <w:tcW w:w="2977" w:type="dxa"/>
            <w:vMerge/>
            <w:shd w:val="clear" w:color="auto" w:fill="auto"/>
            <w:tcMar>
              <w:top w:w="0" w:type="dxa"/>
              <w:left w:w="70" w:type="dxa"/>
              <w:bottom w:w="0" w:type="dxa"/>
              <w:right w:w="70" w:type="dxa"/>
            </w:tcMar>
            <w:vAlign w:val="center"/>
          </w:tcPr>
          <w:p w14:paraId="75F0101E" w14:textId="77777777" w:rsidR="000E6072" w:rsidRPr="00F95F8E" w:rsidRDefault="000E6072" w:rsidP="003D33D7">
            <w:pPr>
              <w:spacing w:after="0"/>
              <w:ind w:firstLine="0"/>
              <w:rPr>
                <w:rFonts w:ascii="Garamond" w:hAnsi="Garamond"/>
                <w:iCs/>
                <w:sz w:val="24"/>
              </w:rPr>
            </w:pPr>
          </w:p>
        </w:tc>
      </w:tr>
      <w:tr w:rsidR="000E6072" w:rsidRPr="00F95F8E" w14:paraId="3D5BC5A7" w14:textId="77777777" w:rsidTr="003D33D7">
        <w:trPr>
          <w:trHeight w:val="284"/>
          <w:jc w:val="center"/>
        </w:trPr>
        <w:tc>
          <w:tcPr>
            <w:tcW w:w="1773" w:type="dxa"/>
            <w:vMerge/>
            <w:shd w:val="clear" w:color="auto" w:fill="auto"/>
            <w:tcMar>
              <w:top w:w="0" w:type="dxa"/>
              <w:left w:w="70" w:type="dxa"/>
              <w:bottom w:w="0" w:type="dxa"/>
              <w:right w:w="70" w:type="dxa"/>
            </w:tcMar>
            <w:vAlign w:val="center"/>
          </w:tcPr>
          <w:p w14:paraId="4C5F038A" w14:textId="77777777" w:rsidR="000E6072" w:rsidRPr="00F95F8E" w:rsidRDefault="000E6072" w:rsidP="003D33D7">
            <w:pPr>
              <w:spacing w:after="0"/>
              <w:ind w:firstLine="0"/>
              <w:rPr>
                <w:rFonts w:ascii="Garamond" w:hAnsi="Garamond"/>
                <w:iCs/>
                <w:sz w:val="24"/>
              </w:rPr>
            </w:pPr>
          </w:p>
        </w:tc>
        <w:tc>
          <w:tcPr>
            <w:tcW w:w="1629" w:type="dxa"/>
            <w:shd w:val="clear" w:color="auto" w:fill="auto"/>
            <w:tcMar>
              <w:top w:w="0" w:type="dxa"/>
              <w:left w:w="70" w:type="dxa"/>
              <w:bottom w:w="0" w:type="dxa"/>
              <w:right w:w="70" w:type="dxa"/>
            </w:tcMar>
            <w:vAlign w:val="center"/>
          </w:tcPr>
          <w:p w14:paraId="7417A79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contrattista</w:t>
            </w:r>
          </w:p>
        </w:tc>
        <w:tc>
          <w:tcPr>
            <w:tcW w:w="3119" w:type="dxa"/>
            <w:shd w:val="clear" w:color="auto" w:fill="auto"/>
            <w:tcMar>
              <w:top w:w="0" w:type="dxa"/>
              <w:left w:w="70" w:type="dxa"/>
              <w:bottom w:w="0" w:type="dxa"/>
              <w:right w:w="70" w:type="dxa"/>
            </w:tcMar>
            <w:vAlign w:val="center"/>
          </w:tcPr>
          <w:p w14:paraId="4A85194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Contrattisti</w:t>
            </w:r>
          </w:p>
        </w:tc>
        <w:tc>
          <w:tcPr>
            <w:tcW w:w="2977" w:type="dxa"/>
            <w:vMerge/>
            <w:shd w:val="clear" w:color="auto" w:fill="auto"/>
            <w:tcMar>
              <w:top w:w="0" w:type="dxa"/>
              <w:left w:w="70" w:type="dxa"/>
              <w:bottom w:w="0" w:type="dxa"/>
              <w:right w:w="70" w:type="dxa"/>
            </w:tcMar>
            <w:vAlign w:val="center"/>
          </w:tcPr>
          <w:p w14:paraId="6F26C4E0" w14:textId="77777777" w:rsidR="000E6072" w:rsidRPr="00F95F8E" w:rsidRDefault="000E6072" w:rsidP="003D33D7">
            <w:pPr>
              <w:spacing w:after="0"/>
              <w:ind w:firstLine="0"/>
              <w:rPr>
                <w:rFonts w:ascii="Garamond" w:hAnsi="Garamond"/>
                <w:iCs/>
                <w:sz w:val="24"/>
              </w:rPr>
            </w:pPr>
          </w:p>
        </w:tc>
      </w:tr>
    </w:tbl>
    <w:p w14:paraId="04BA7050" w14:textId="77777777" w:rsidR="000E6072" w:rsidRDefault="000E6072" w:rsidP="000E6072">
      <w:pPr>
        <w:spacing w:line="360" w:lineRule="auto"/>
        <w:ind w:firstLine="0"/>
        <w:rPr>
          <w:rFonts w:ascii="Garamond" w:hAnsi="Garamond"/>
          <w:iCs/>
          <w:sz w:val="24"/>
        </w:rPr>
      </w:pPr>
    </w:p>
    <w:p w14:paraId="7F735BF7" w14:textId="77777777" w:rsidR="000E6072" w:rsidRPr="00F95F8E" w:rsidRDefault="000E6072" w:rsidP="000E6072">
      <w:pPr>
        <w:spacing w:line="360" w:lineRule="auto"/>
        <w:ind w:firstLine="0"/>
        <w:rPr>
          <w:rFonts w:ascii="Garamond" w:hAnsi="Garamond"/>
          <w:iCs/>
          <w:sz w:val="24"/>
        </w:rPr>
      </w:pPr>
      <w:r w:rsidRPr="00F95F8E">
        <w:rPr>
          <w:rFonts w:ascii="Garamond" w:hAnsi="Garamond"/>
          <w:iCs/>
          <w:sz w:val="24"/>
        </w:rPr>
        <w:t>Per il contratto della Regione Trentino-Alto Adige, oltre alle voci di spesa accessorie comuni presenti nella tabella 13 al capitolo “Tabelle di rilevazione 1 – 14 e tabella di riconciliazione” e a quelle riportate nel quadro sinottico relativo alle funzioni locali, sono riportate le specifiche voci di spesa di retribuzione accessoria di tale contratto.</w:t>
      </w:r>
    </w:p>
    <w:tbl>
      <w:tblPr>
        <w:tblStyle w:val="Grigliatabella"/>
        <w:tblW w:w="5000" w:type="pct"/>
        <w:tblLook w:val="04A0" w:firstRow="1" w:lastRow="0" w:firstColumn="1" w:lastColumn="0" w:noHBand="0" w:noVBand="1"/>
      </w:tblPr>
      <w:tblGrid>
        <w:gridCol w:w="2613"/>
        <w:gridCol w:w="7241"/>
      </w:tblGrid>
      <w:tr w:rsidR="000E6072" w:rsidRPr="00F95F8E" w14:paraId="376BB1CC" w14:textId="77777777" w:rsidTr="003D33D7">
        <w:trPr>
          <w:tblHeader/>
        </w:trPr>
        <w:tc>
          <w:tcPr>
            <w:tcW w:w="1326" w:type="pct"/>
            <w:shd w:val="clear" w:color="auto" w:fill="DBE5F1" w:themeFill="accent1" w:themeFillTint="33"/>
          </w:tcPr>
          <w:p w14:paraId="079C07B3"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Codice</w:t>
            </w:r>
          </w:p>
        </w:tc>
        <w:tc>
          <w:tcPr>
            <w:tcW w:w="3674" w:type="pct"/>
            <w:shd w:val="clear" w:color="auto" w:fill="DBE5F1" w:themeFill="accent1" w:themeFillTint="33"/>
          </w:tcPr>
          <w:p w14:paraId="07DFFFF9"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Voce di spesa</w:t>
            </w:r>
          </w:p>
        </w:tc>
      </w:tr>
      <w:tr w:rsidR="000E6072" w:rsidRPr="00F95F8E" w14:paraId="2EE8A3AC" w14:textId="77777777" w:rsidTr="003D33D7">
        <w:trPr>
          <w:trHeight w:val="288"/>
        </w:trPr>
        <w:tc>
          <w:tcPr>
            <w:tcW w:w="1326" w:type="pct"/>
            <w:noWrap/>
            <w:hideMark/>
          </w:tcPr>
          <w:p w14:paraId="3990BDBF"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I402</w:t>
            </w:r>
          </w:p>
        </w:tc>
        <w:tc>
          <w:tcPr>
            <w:tcW w:w="3674" w:type="pct"/>
            <w:noWrap/>
            <w:hideMark/>
          </w:tcPr>
          <w:p w14:paraId="00CC0BA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Indennità seconda lingua</w:t>
            </w:r>
          </w:p>
        </w:tc>
      </w:tr>
    </w:tbl>
    <w:p w14:paraId="2DDBBD53" w14:textId="77777777" w:rsidR="000E6072" w:rsidRPr="00F95F8E" w:rsidRDefault="000E6072" w:rsidP="000E6072">
      <w:pPr>
        <w:spacing w:line="360" w:lineRule="auto"/>
        <w:ind w:firstLine="0"/>
        <w:rPr>
          <w:rFonts w:ascii="Garamond" w:hAnsi="Garamond"/>
          <w:iCs/>
          <w:sz w:val="24"/>
        </w:rPr>
      </w:pPr>
    </w:p>
    <w:p w14:paraId="61FAF533"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49" w:name="_Toc169797141"/>
      <w:r w:rsidRPr="00F95F8E">
        <w:rPr>
          <w:rFonts w:cs="Arial"/>
          <w:b/>
          <w:bCs/>
          <w:iCs/>
          <w:color w:val="000000"/>
          <w:sz w:val="24"/>
          <w:lang w:eastAsia="en-US"/>
        </w:rPr>
        <w:t>Regione Valle d’Aosta</w:t>
      </w:r>
      <w:bookmarkEnd w:id="49"/>
    </w:p>
    <w:p w14:paraId="739D9821"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Regione Valle d’Aosta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4"/>
        <w:gridCol w:w="8474"/>
      </w:tblGrid>
      <w:tr w:rsidR="000E6072" w:rsidRPr="00F95F8E" w14:paraId="51243E52" w14:textId="77777777" w:rsidTr="003D33D7">
        <w:trPr>
          <w:trHeight w:val="397"/>
        </w:trPr>
        <w:tc>
          <w:tcPr>
            <w:tcW w:w="667" w:type="pct"/>
            <w:vMerge w:val="restart"/>
            <w:tcBorders>
              <w:right w:val="single" w:sz="4" w:space="0" w:color="auto"/>
            </w:tcBorders>
            <w:shd w:val="clear" w:color="auto" w:fill="auto"/>
            <w:vAlign w:val="center"/>
            <w:hideMark/>
          </w:tcPr>
          <w:p w14:paraId="7FE2100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Dirigenti e Segretari comunali</w:t>
            </w:r>
          </w:p>
        </w:tc>
        <w:tc>
          <w:tcPr>
            <w:tcW w:w="4333" w:type="pct"/>
            <w:tcBorders>
              <w:top w:val="single" w:sz="4" w:space="0" w:color="auto"/>
              <w:left w:val="single" w:sz="4" w:space="0" w:color="auto"/>
              <w:bottom w:val="nil"/>
              <w:right w:val="single" w:sz="4" w:space="0" w:color="auto"/>
            </w:tcBorders>
            <w:shd w:val="clear" w:color="auto" w:fill="auto"/>
            <w:vAlign w:val="center"/>
            <w:hideMark/>
          </w:tcPr>
          <w:p w14:paraId="1E8E38C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17.04.2009 quadriennio giuridico 2006-2009 e bienni economici 2006-2007 e 2008-2009</w:t>
            </w:r>
          </w:p>
        </w:tc>
      </w:tr>
      <w:tr w:rsidR="000E6072" w:rsidRPr="00F95F8E" w14:paraId="542BC909" w14:textId="77777777" w:rsidTr="003D33D7">
        <w:trPr>
          <w:trHeight w:val="397"/>
        </w:trPr>
        <w:tc>
          <w:tcPr>
            <w:tcW w:w="667" w:type="pct"/>
            <w:vMerge/>
            <w:tcBorders>
              <w:right w:val="single" w:sz="4" w:space="0" w:color="auto"/>
            </w:tcBorders>
            <w:vAlign w:val="center"/>
            <w:hideMark/>
          </w:tcPr>
          <w:p w14:paraId="7677B371"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nil"/>
              <w:right w:val="single" w:sz="4" w:space="0" w:color="auto"/>
            </w:tcBorders>
            <w:shd w:val="clear" w:color="auto" w:fill="auto"/>
            <w:vAlign w:val="center"/>
            <w:hideMark/>
          </w:tcPr>
          <w:p w14:paraId="692BE63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27.05.2011 accordo retribuzione di posizione</w:t>
            </w:r>
          </w:p>
        </w:tc>
      </w:tr>
      <w:tr w:rsidR="000E6072" w:rsidRPr="00F95F8E" w14:paraId="26C4C801" w14:textId="77777777" w:rsidTr="003D33D7">
        <w:trPr>
          <w:trHeight w:val="397"/>
        </w:trPr>
        <w:tc>
          <w:tcPr>
            <w:tcW w:w="667" w:type="pct"/>
            <w:vMerge/>
            <w:tcBorders>
              <w:right w:val="single" w:sz="4" w:space="0" w:color="auto"/>
            </w:tcBorders>
            <w:vAlign w:val="center"/>
            <w:hideMark/>
          </w:tcPr>
          <w:p w14:paraId="2ECC3E2E"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nil"/>
              <w:right w:val="single" w:sz="4" w:space="0" w:color="auto"/>
            </w:tcBorders>
            <w:shd w:val="clear" w:color="auto" w:fill="auto"/>
            <w:vAlign w:val="center"/>
            <w:hideMark/>
          </w:tcPr>
          <w:p w14:paraId="6C7A315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05.10.2011 testo unico della dirigenza</w:t>
            </w:r>
          </w:p>
        </w:tc>
      </w:tr>
      <w:tr w:rsidR="000E6072" w:rsidRPr="00F95F8E" w14:paraId="2D907622" w14:textId="77777777" w:rsidTr="003D33D7">
        <w:trPr>
          <w:trHeight w:val="397"/>
        </w:trPr>
        <w:tc>
          <w:tcPr>
            <w:tcW w:w="667" w:type="pct"/>
            <w:vMerge/>
            <w:tcBorders>
              <w:right w:val="single" w:sz="4" w:space="0" w:color="auto"/>
            </w:tcBorders>
            <w:vAlign w:val="center"/>
            <w:hideMark/>
          </w:tcPr>
          <w:p w14:paraId="663994B8"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nil"/>
              <w:right w:val="single" w:sz="4" w:space="0" w:color="auto"/>
            </w:tcBorders>
            <w:shd w:val="clear" w:color="auto" w:fill="auto"/>
            <w:vAlign w:val="center"/>
            <w:hideMark/>
          </w:tcPr>
          <w:p w14:paraId="4A0B463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05.03.2012 accordo retribuzione di posizione</w:t>
            </w:r>
          </w:p>
        </w:tc>
      </w:tr>
      <w:tr w:rsidR="000E6072" w:rsidRPr="00F95F8E" w14:paraId="57BEE978" w14:textId="77777777" w:rsidTr="003D33D7">
        <w:trPr>
          <w:trHeight w:val="397"/>
        </w:trPr>
        <w:tc>
          <w:tcPr>
            <w:tcW w:w="667" w:type="pct"/>
            <w:vMerge/>
            <w:tcBorders>
              <w:right w:val="single" w:sz="4" w:space="0" w:color="auto"/>
            </w:tcBorders>
            <w:vAlign w:val="center"/>
          </w:tcPr>
          <w:p w14:paraId="1A10AFE6"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single" w:sz="4" w:space="0" w:color="auto"/>
              <w:right w:val="single" w:sz="4" w:space="0" w:color="auto"/>
            </w:tcBorders>
            <w:shd w:val="clear" w:color="auto" w:fill="auto"/>
            <w:vAlign w:val="center"/>
          </w:tcPr>
          <w:p w14:paraId="0D38D13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03.11.2022 accordo collettivo regionale di lavoro rinnovo contrattuale triennio 2016 -2018</w:t>
            </w:r>
          </w:p>
        </w:tc>
      </w:tr>
      <w:tr w:rsidR="000E6072" w:rsidRPr="00F95F8E" w14:paraId="65F409B1" w14:textId="77777777" w:rsidTr="003D33D7">
        <w:trPr>
          <w:trHeight w:val="397"/>
        </w:trPr>
        <w:tc>
          <w:tcPr>
            <w:tcW w:w="667" w:type="pct"/>
            <w:vMerge w:val="restart"/>
            <w:tcBorders>
              <w:right w:val="single" w:sz="4" w:space="0" w:color="auto"/>
            </w:tcBorders>
            <w:shd w:val="clear" w:color="auto" w:fill="auto"/>
            <w:vAlign w:val="center"/>
            <w:hideMark/>
          </w:tcPr>
          <w:p w14:paraId="520F8D2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Non dirigenti</w:t>
            </w:r>
          </w:p>
        </w:tc>
        <w:tc>
          <w:tcPr>
            <w:tcW w:w="4333" w:type="pct"/>
            <w:tcBorders>
              <w:top w:val="single" w:sz="4" w:space="0" w:color="auto"/>
              <w:left w:val="single" w:sz="4" w:space="0" w:color="auto"/>
              <w:bottom w:val="nil"/>
              <w:right w:val="single" w:sz="4" w:space="0" w:color="auto"/>
            </w:tcBorders>
            <w:shd w:val="clear" w:color="auto" w:fill="auto"/>
            <w:vAlign w:val="center"/>
            <w:hideMark/>
          </w:tcPr>
          <w:p w14:paraId="39A765A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21.05.2008 quadriennio giuridico 2006-2009 e bienni economici 2006-2007 e 2008-2009</w:t>
            </w:r>
          </w:p>
        </w:tc>
      </w:tr>
      <w:tr w:rsidR="000E6072" w:rsidRPr="00F95F8E" w14:paraId="4DE92860" w14:textId="77777777" w:rsidTr="003D33D7">
        <w:trPr>
          <w:trHeight w:val="397"/>
        </w:trPr>
        <w:tc>
          <w:tcPr>
            <w:tcW w:w="667" w:type="pct"/>
            <w:vMerge/>
            <w:tcBorders>
              <w:right w:val="single" w:sz="4" w:space="0" w:color="auto"/>
            </w:tcBorders>
            <w:vAlign w:val="center"/>
            <w:hideMark/>
          </w:tcPr>
          <w:p w14:paraId="5E24AA75"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nil"/>
              <w:right w:val="single" w:sz="4" w:space="0" w:color="auto"/>
            </w:tcBorders>
            <w:shd w:val="clear" w:color="auto" w:fill="auto"/>
            <w:vAlign w:val="center"/>
            <w:hideMark/>
          </w:tcPr>
          <w:p w14:paraId="3FAC3E91"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13.12.2010 testo unico delle disposizioni contrattuali economiche e normative delle categorie del comparto unico della Valle d’Aosta</w:t>
            </w:r>
          </w:p>
        </w:tc>
      </w:tr>
      <w:tr w:rsidR="000E6072" w:rsidRPr="00F95F8E" w14:paraId="6563D5B0" w14:textId="77777777" w:rsidTr="003D33D7">
        <w:trPr>
          <w:trHeight w:val="397"/>
        </w:trPr>
        <w:tc>
          <w:tcPr>
            <w:tcW w:w="667" w:type="pct"/>
            <w:vMerge/>
            <w:tcBorders>
              <w:right w:val="single" w:sz="4" w:space="0" w:color="auto"/>
            </w:tcBorders>
            <w:vAlign w:val="center"/>
          </w:tcPr>
          <w:p w14:paraId="04BED3B4"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nil"/>
              <w:right w:val="single" w:sz="4" w:space="0" w:color="auto"/>
            </w:tcBorders>
            <w:shd w:val="clear" w:color="auto" w:fill="auto"/>
            <w:vAlign w:val="center"/>
          </w:tcPr>
          <w:p w14:paraId="27CC584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07.11.2018 accordo triennio economico e normativo 2016-2018 e per la modifica del “testo unico delle disposizioni contrattuali economiche e normative delle categorie del comparto unico della Valle d’Aosta” del 13.12.2010</w:t>
            </w:r>
          </w:p>
        </w:tc>
      </w:tr>
      <w:tr w:rsidR="000E6072" w:rsidRPr="00F95F8E" w14:paraId="15B4BBB7" w14:textId="77777777" w:rsidTr="003D33D7">
        <w:trPr>
          <w:trHeight w:val="397"/>
        </w:trPr>
        <w:tc>
          <w:tcPr>
            <w:tcW w:w="667" w:type="pct"/>
            <w:vMerge/>
            <w:tcBorders>
              <w:right w:val="single" w:sz="4" w:space="0" w:color="auto"/>
            </w:tcBorders>
            <w:vAlign w:val="center"/>
            <w:hideMark/>
          </w:tcPr>
          <w:p w14:paraId="4209B3BA"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single" w:sz="4" w:space="0" w:color="auto"/>
              <w:right w:val="single" w:sz="4" w:space="0" w:color="auto"/>
            </w:tcBorders>
            <w:shd w:val="clear" w:color="auto" w:fill="auto"/>
            <w:vAlign w:val="center"/>
            <w:hideMark/>
          </w:tcPr>
          <w:p w14:paraId="0940CAE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31.05.2023 accordo triennio giuridico ed economico 2019-2021</w:t>
            </w:r>
          </w:p>
        </w:tc>
      </w:tr>
    </w:tbl>
    <w:p w14:paraId="51920D02" w14:textId="77777777" w:rsidR="000E6072" w:rsidRPr="00F95F8E" w:rsidRDefault="000E6072" w:rsidP="000E6072">
      <w:pPr>
        <w:spacing w:line="360" w:lineRule="auto"/>
        <w:ind w:firstLine="0"/>
        <w:rPr>
          <w:rFonts w:ascii="Garamond" w:hAnsi="Garamond"/>
          <w:b/>
          <w:bCs/>
          <w:iCs/>
          <w:sz w:val="24"/>
        </w:rPr>
      </w:pPr>
    </w:p>
    <w:p w14:paraId="6B09E209"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Quadro sinottico delle macrocategorie, categorie, qualifiche di personale e ultimo contratto di riferimento</w:t>
      </w: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7"/>
        <w:gridCol w:w="1843"/>
        <w:gridCol w:w="3260"/>
        <w:gridCol w:w="2552"/>
      </w:tblGrid>
      <w:tr w:rsidR="000E6072" w:rsidRPr="00F95F8E" w14:paraId="41FDC440" w14:textId="77777777" w:rsidTr="003D33D7">
        <w:trPr>
          <w:trHeight w:val="284"/>
          <w:tblHeader/>
        </w:trPr>
        <w:tc>
          <w:tcPr>
            <w:tcW w:w="1927" w:type="dxa"/>
            <w:shd w:val="clear" w:color="auto" w:fill="DBE5F1" w:themeFill="accent1" w:themeFillTint="33"/>
            <w:vAlign w:val="center"/>
          </w:tcPr>
          <w:p w14:paraId="75316B14"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Macrocategoria</w:t>
            </w:r>
          </w:p>
        </w:tc>
        <w:tc>
          <w:tcPr>
            <w:tcW w:w="1843" w:type="dxa"/>
            <w:shd w:val="clear" w:color="auto" w:fill="DBE5F1" w:themeFill="accent1" w:themeFillTint="33"/>
            <w:vAlign w:val="center"/>
          </w:tcPr>
          <w:p w14:paraId="03E5C931"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Categoria</w:t>
            </w:r>
          </w:p>
        </w:tc>
        <w:tc>
          <w:tcPr>
            <w:tcW w:w="3260" w:type="dxa"/>
            <w:shd w:val="clear" w:color="auto" w:fill="DBE5F1" w:themeFill="accent1" w:themeFillTint="33"/>
            <w:vAlign w:val="center"/>
          </w:tcPr>
          <w:p w14:paraId="21641812"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Qualifica</w:t>
            </w:r>
          </w:p>
        </w:tc>
        <w:tc>
          <w:tcPr>
            <w:tcW w:w="2552" w:type="dxa"/>
            <w:shd w:val="clear" w:color="auto" w:fill="DBE5F1" w:themeFill="accent1" w:themeFillTint="33"/>
            <w:vAlign w:val="center"/>
          </w:tcPr>
          <w:p w14:paraId="17FC3805"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Contratto di riferimento</w:t>
            </w:r>
          </w:p>
        </w:tc>
      </w:tr>
      <w:tr w:rsidR="000E6072" w:rsidRPr="00F95F8E" w14:paraId="0321440E" w14:textId="77777777" w:rsidTr="003D33D7">
        <w:trPr>
          <w:trHeight w:val="340"/>
        </w:trPr>
        <w:tc>
          <w:tcPr>
            <w:tcW w:w="1927" w:type="dxa"/>
            <w:vMerge w:val="restart"/>
            <w:shd w:val="clear" w:color="auto" w:fill="auto"/>
            <w:noWrap/>
            <w:vAlign w:val="center"/>
          </w:tcPr>
          <w:p w14:paraId="3F5E9A13"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lastRenderedPageBreak/>
              <w:t>Dirigenti</w:t>
            </w:r>
          </w:p>
        </w:tc>
        <w:tc>
          <w:tcPr>
            <w:tcW w:w="1843" w:type="dxa"/>
            <w:vMerge w:val="restart"/>
            <w:shd w:val="clear" w:color="auto" w:fill="auto"/>
            <w:noWrap/>
            <w:vAlign w:val="center"/>
          </w:tcPr>
          <w:p w14:paraId="2B49A80A"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Segretari comunali e provinciali</w:t>
            </w:r>
          </w:p>
        </w:tc>
        <w:tc>
          <w:tcPr>
            <w:tcW w:w="3260" w:type="dxa"/>
            <w:shd w:val="clear" w:color="auto" w:fill="auto"/>
            <w:noWrap/>
            <w:vAlign w:val="center"/>
          </w:tcPr>
          <w:p w14:paraId="43C0590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I Fascia</w:t>
            </w:r>
          </w:p>
        </w:tc>
        <w:tc>
          <w:tcPr>
            <w:tcW w:w="2552" w:type="dxa"/>
            <w:vMerge w:val="restart"/>
            <w:shd w:val="clear" w:color="auto" w:fill="auto"/>
            <w:noWrap/>
            <w:vAlign w:val="center"/>
          </w:tcPr>
          <w:p w14:paraId="45235F3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L.R. n. 46 del 19.08.1998</w:t>
            </w:r>
          </w:p>
          <w:p w14:paraId="7909AC3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03.11.2022 CCRL triennio 2016 -2018</w:t>
            </w:r>
          </w:p>
        </w:tc>
      </w:tr>
      <w:tr w:rsidR="000E6072" w:rsidRPr="00F95F8E" w14:paraId="6A678E2B" w14:textId="77777777" w:rsidTr="003D33D7">
        <w:trPr>
          <w:trHeight w:val="340"/>
        </w:trPr>
        <w:tc>
          <w:tcPr>
            <w:tcW w:w="1927" w:type="dxa"/>
            <w:vMerge/>
            <w:shd w:val="clear" w:color="auto" w:fill="auto"/>
            <w:noWrap/>
            <w:vAlign w:val="center"/>
          </w:tcPr>
          <w:p w14:paraId="2E3C80DD" w14:textId="77777777" w:rsidR="000E6072" w:rsidRPr="00F95F8E" w:rsidRDefault="000E6072" w:rsidP="003D33D7">
            <w:pPr>
              <w:spacing w:beforeAutospacing="1" w:after="0" w:afterAutospacing="1"/>
              <w:ind w:firstLine="0"/>
              <w:rPr>
                <w:rFonts w:ascii="Garamond" w:hAnsi="Garamond"/>
                <w:iCs/>
                <w:sz w:val="24"/>
              </w:rPr>
            </w:pPr>
          </w:p>
        </w:tc>
        <w:tc>
          <w:tcPr>
            <w:tcW w:w="1843" w:type="dxa"/>
            <w:vMerge/>
            <w:shd w:val="clear" w:color="auto" w:fill="auto"/>
            <w:noWrap/>
            <w:vAlign w:val="center"/>
          </w:tcPr>
          <w:p w14:paraId="62286578"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42C98C8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II Fascia</w:t>
            </w:r>
          </w:p>
        </w:tc>
        <w:tc>
          <w:tcPr>
            <w:tcW w:w="2552" w:type="dxa"/>
            <w:vMerge/>
            <w:shd w:val="clear" w:color="auto" w:fill="auto"/>
            <w:noWrap/>
            <w:vAlign w:val="center"/>
          </w:tcPr>
          <w:p w14:paraId="491FF785" w14:textId="77777777" w:rsidR="000E6072" w:rsidRPr="00F95F8E" w:rsidRDefault="000E6072" w:rsidP="003D33D7">
            <w:pPr>
              <w:spacing w:after="0"/>
              <w:ind w:firstLine="0"/>
              <w:rPr>
                <w:rFonts w:ascii="Garamond" w:hAnsi="Garamond"/>
                <w:iCs/>
                <w:sz w:val="24"/>
              </w:rPr>
            </w:pPr>
          </w:p>
        </w:tc>
      </w:tr>
      <w:tr w:rsidR="000E6072" w:rsidRPr="00F95F8E" w14:paraId="436A2C48" w14:textId="77777777" w:rsidTr="003D33D7">
        <w:trPr>
          <w:trHeight w:val="340"/>
        </w:trPr>
        <w:tc>
          <w:tcPr>
            <w:tcW w:w="1927" w:type="dxa"/>
            <w:vMerge/>
            <w:shd w:val="clear" w:color="auto" w:fill="auto"/>
            <w:noWrap/>
            <w:vAlign w:val="center"/>
          </w:tcPr>
          <w:p w14:paraId="21C5F432" w14:textId="77777777" w:rsidR="000E6072" w:rsidRPr="00F95F8E" w:rsidRDefault="000E6072" w:rsidP="003D33D7">
            <w:pPr>
              <w:spacing w:beforeAutospacing="1" w:after="0" w:afterAutospacing="1"/>
              <w:ind w:firstLine="0"/>
              <w:rPr>
                <w:rFonts w:ascii="Garamond" w:hAnsi="Garamond"/>
                <w:iCs/>
                <w:sz w:val="24"/>
              </w:rPr>
            </w:pPr>
          </w:p>
        </w:tc>
        <w:tc>
          <w:tcPr>
            <w:tcW w:w="1843" w:type="dxa"/>
            <w:vMerge/>
            <w:shd w:val="clear" w:color="auto" w:fill="auto"/>
            <w:noWrap/>
            <w:vAlign w:val="center"/>
          </w:tcPr>
          <w:p w14:paraId="4235DD35"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2774193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III Fascia</w:t>
            </w:r>
          </w:p>
        </w:tc>
        <w:tc>
          <w:tcPr>
            <w:tcW w:w="2552" w:type="dxa"/>
            <w:vMerge/>
            <w:shd w:val="clear" w:color="auto" w:fill="auto"/>
            <w:noWrap/>
            <w:vAlign w:val="center"/>
          </w:tcPr>
          <w:p w14:paraId="2BF72599" w14:textId="77777777" w:rsidR="000E6072" w:rsidRPr="00F95F8E" w:rsidRDefault="000E6072" w:rsidP="003D33D7">
            <w:pPr>
              <w:spacing w:after="0"/>
              <w:ind w:firstLine="0"/>
              <w:rPr>
                <w:rFonts w:ascii="Garamond" w:hAnsi="Garamond"/>
                <w:iCs/>
                <w:sz w:val="24"/>
              </w:rPr>
            </w:pPr>
          </w:p>
        </w:tc>
      </w:tr>
      <w:tr w:rsidR="000E6072" w:rsidRPr="00F95F8E" w14:paraId="3CD32A25" w14:textId="77777777" w:rsidTr="003D33D7">
        <w:trPr>
          <w:trHeight w:val="284"/>
        </w:trPr>
        <w:tc>
          <w:tcPr>
            <w:tcW w:w="1927" w:type="dxa"/>
            <w:vMerge/>
            <w:shd w:val="clear" w:color="auto" w:fill="auto"/>
            <w:noWrap/>
            <w:vAlign w:val="center"/>
          </w:tcPr>
          <w:p w14:paraId="5B31ADDB" w14:textId="77777777" w:rsidR="000E6072" w:rsidRPr="00F95F8E" w:rsidRDefault="000E6072" w:rsidP="003D33D7">
            <w:pPr>
              <w:spacing w:beforeAutospacing="1" w:after="0" w:afterAutospacing="1"/>
              <w:ind w:firstLine="0"/>
              <w:rPr>
                <w:rFonts w:ascii="Garamond" w:hAnsi="Garamond"/>
                <w:iCs/>
                <w:sz w:val="24"/>
              </w:rPr>
            </w:pPr>
          </w:p>
        </w:tc>
        <w:tc>
          <w:tcPr>
            <w:tcW w:w="1843" w:type="dxa"/>
            <w:shd w:val="clear" w:color="auto" w:fill="auto"/>
            <w:noWrap/>
            <w:vAlign w:val="center"/>
          </w:tcPr>
          <w:p w14:paraId="1BE7936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Direttori generali</w:t>
            </w:r>
          </w:p>
        </w:tc>
        <w:tc>
          <w:tcPr>
            <w:tcW w:w="3260" w:type="dxa"/>
            <w:shd w:val="clear" w:color="auto" w:fill="auto"/>
            <w:noWrap/>
            <w:vAlign w:val="center"/>
          </w:tcPr>
          <w:p w14:paraId="1E0DF4D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Segretario generale CCIAA</w:t>
            </w:r>
          </w:p>
        </w:tc>
        <w:tc>
          <w:tcPr>
            <w:tcW w:w="2552" w:type="dxa"/>
            <w:shd w:val="clear" w:color="auto" w:fill="auto"/>
            <w:noWrap/>
            <w:vAlign w:val="center"/>
          </w:tcPr>
          <w:p w14:paraId="18778918" w14:textId="77777777" w:rsidR="000E6072" w:rsidRPr="00F95F8E" w:rsidRDefault="000E6072" w:rsidP="003D33D7">
            <w:pPr>
              <w:spacing w:after="0"/>
              <w:ind w:firstLine="0"/>
              <w:rPr>
                <w:rFonts w:ascii="Garamond" w:hAnsi="Garamond"/>
                <w:iCs/>
                <w:sz w:val="24"/>
              </w:rPr>
            </w:pPr>
          </w:p>
        </w:tc>
      </w:tr>
      <w:tr w:rsidR="000E6072" w:rsidRPr="00F95F8E" w14:paraId="7B60498F" w14:textId="77777777" w:rsidTr="003D33D7">
        <w:trPr>
          <w:trHeight w:val="284"/>
        </w:trPr>
        <w:tc>
          <w:tcPr>
            <w:tcW w:w="1927" w:type="dxa"/>
            <w:vMerge/>
            <w:shd w:val="clear" w:color="auto" w:fill="auto"/>
            <w:noWrap/>
            <w:vAlign w:val="center"/>
          </w:tcPr>
          <w:p w14:paraId="0C04B1C6" w14:textId="77777777" w:rsidR="000E6072" w:rsidRPr="00F95F8E" w:rsidRDefault="000E6072" w:rsidP="003D33D7">
            <w:pPr>
              <w:spacing w:after="0"/>
              <w:ind w:firstLine="0"/>
              <w:rPr>
                <w:rFonts w:ascii="Garamond" w:hAnsi="Garamond"/>
                <w:iCs/>
                <w:sz w:val="24"/>
              </w:rPr>
            </w:pPr>
          </w:p>
        </w:tc>
        <w:tc>
          <w:tcPr>
            <w:tcW w:w="1843" w:type="dxa"/>
            <w:shd w:val="clear" w:color="auto" w:fill="auto"/>
            <w:noWrap/>
            <w:vAlign w:val="center"/>
          </w:tcPr>
          <w:p w14:paraId="2B24B4B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w:t>
            </w:r>
          </w:p>
        </w:tc>
        <w:tc>
          <w:tcPr>
            <w:tcW w:w="3260" w:type="dxa"/>
            <w:shd w:val="clear" w:color="auto" w:fill="auto"/>
            <w:noWrap/>
            <w:vAlign w:val="center"/>
          </w:tcPr>
          <w:p w14:paraId="3A35F51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Qualifica unica dirigenziale</w:t>
            </w:r>
          </w:p>
        </w:tc>
        <w:tc>
          <w:tcPr>
            <w:tcW w:w="2552" w:type="dxa"/>
            <w:shd w:val="clear" w:color="auto" w:fill="auto"/>
            <w:noWrap/>
            <w:vAlign w:val="center"/>
          </w:tcPr>
          <w:p w14:paraId="43089C6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5.10.2011 Testo unico della dirigenza</w:t>
            </w:r>
          </w:p>
          <w:p w14:paraId="3C64A02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03.11.2022 CCRL triennio 2016 -2018</w:t>
            </w:r>
          </w:p>
        </w:tc>
      </w:tr>
      <w:tr w:rsidR="000E6072" w:rsidRPr="00F95F8E" w14:paraId="73763C6D" w14:textId="77777777" w:rsidTr="003D33D7">
        <w:trPr>
          <w:trHeight w:val="284"/>
        </w:trPr>
        <w:tc>
          <w:tcPr>
            <w:tcW w:w="1927" w:type="dxa"/>
            <w:vMerge w:val="restart"/>
            <w:shd w:val="clear" w:color="auto" w:fill="auto"/>
            <w:noWrap/>
            <w:vAlign w:val="center"/>
          </w:tcPr>
          <w:p w14:paraId="37F2F3E7"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Personale non dirigente</w:t>
            </w:r>
          </w:p>
        </w:tc>
        <w:tc>
          <w:tcPr>
            <w:tcW w:w="1843" w:type="dxa"/>
            <w:vMerge w:val="restart"/>
            <w:shd w:val="clear" w:color="auto" w:fill="auto"/>
            <w:noWrap/>
            <w:vAlign w:val="center"/>
          </w:tcPr>
          <w:p w14:paraId="7E83AF9E"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Categoria D</w:t>
            </w:r>
          </w:p>
        </w:tc>
        <w:tc>
          <w:tcPr>
            <w:tcW w:w="3260" w:type="dxa"/>
            <w:shd w:val="clear" w:color="auto" w:fill="auto"/>
            <w:noWrap/>
            <w:vAlign w:val="center"/>
          </w:tcPr>
          <w:p w14:paraId="1CF54446"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Posizione economica D</w:t>
            </w:r>
          </w:p>
        </w:tc>
        <w:tc>
          <w:tcPr>
            <w:tcW w:w="2552" w:type="dxa"/>
            <w:vMerge w:val="restart"/>
            <w:shd w:val="clear" w:color="auto" w:fill="auto"/>
            <w:noWrap/>
            <w:vAlign w:val="center"/>
          </w:tcPr>
          <w:p w14:paraId="0848FF4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31.05.2023 accordo triennio giuridico ed economico 2019-2021</w:t>
            </w:r>
          </w:p>
        </w:tc>
      </w:tr>
      <w:tr w:rsidR="000E6072" w:rsidRPr="00F95F8E" w14:paraId="414A6979" w14:textId="77777777" w:rsidTr="003D33D7">
        <w:trPr>
          <w:trHeight w:val="284"/>
        </w:trPr>
        <w:tc>
          <w:tcPr>
            <w:tcW w:w="1927" w:type="dxa"/>
            <w:vMerge/>
            <w:shd w:val="clear" w:color="auto" w:fill="auto"/>
            <w:noWrap/>
            <w:vAlign w:val="center"/>
          </w:tcPr>
          <w:p w14:paraId="19F9288C" w14:textId="77777777" w:rsidR="000E6072" w:rsidRPr="00F95F8E" w:rsidRDefault="000E6072" w:rsidP="003D33D7">
            <w:pPr>
              <w:spacing w:after="0"/>
              <w:ind w:firstLine="0"/>
              <w:rPr>
                <w:rFonts w:ascii="Garamond" w:hAnsi="Garamond"/>
                <w:iCs/>
                <w:sz w:val="24"/>
              </w:rPr>
            </w:pPr>
          </w:p>
        </w:tc>
        <w:tc>
          <w:tcPr>
            <w:tcW w:w="1843" w:type="dxa"/>
            <w:vMerge/>
            <w:shd w:val="clear" w:color="auto" w:fill="auto"/>
            <w:noWrap/>
            <w:vAlign w:val="center"/>
          </w:tcPr>
          <w:p w14:paraId="06953B95" w14:textId="77777777" w:rsidR="000E6072" w:rsidRPr="00F95F8E" w:rsidRDefault="000E6072" w:rsidP="003D33D7">
            <w:pPr>
              <w:spacing w:after="0"/>
              <w:ind w:firstLine="0"/>
              <w:jc w:val="left"/>
              <w:rPr>
                <w:rFonts w:ascii="Garamond" w:hAnsi="Garamond"/>
                <w:iCs/>
                <w:sz w:val="24"/>
              </w:rPr>
            </w:pPr>
          </w:p>
        </w:tc>
        <w:tc>
          <w:tcPr>
            <w:tcW w:w="3260" w:type="dxa"/>
            <w:shd w:val="clear" w:color="auto" w:fill="auto"/>
            <w:noWrap/>
            <w:vAlign w:val="center"/>
          </w:tcPr>
          <w:p w14:paraId="261B89DD"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Posizione economica D Forestali</w:t>
            </w:r>
          </w:p>
        </w:tc>
        <w:tc>
          <w:tcPr>
            <w:tcW w:w="2552" w:type="dxa"/>
            <w:vMerge/>
            <w:shd w:val="clear" w:color="auto" w:fill="auto"/>
            <w:noWrap/>
            <w:vAlign w:val="center"/>
          </w:tcPr>
          <w:p w14:paraId="0984A8BF" w14:textId="77777777" w:rsidR="000E6072" w:rsidRPr="00F95F8E" w:rsidRDefault="000E6072" w:rsidP="003D33D7">
            <w:pPr>
              <w:spacing w:after="0"/>
              <w:ind w:firstLine="0"/>
              <w:rPr>
                <w:rFonts w:ascii="Garamond" w:hAnsi="Garamond"/>
                <w:iCs/>
                <w:sz w:val="24"/>
              </w:rPr>
            </w:pPr>
          </w:p>
        </w:tc>
      </w:tr>
      <w:tr w:rsidR="000E6072" w:rsidRPr="00F95F8E" w14:paraId="6F075681" w14:textId="77777777" w:rsidTr="003D33D7">
        <w:trPr>
          <w:trHeight w:val="284"/>
        </w:trPr>
        <w:tc>
          <w:tcPr>
            <w:tcW w:w="1927" w:type="dxa"/>
            <w:vMerge/>
            <w:shd w:val="clear" w:color="auto" w:fill="auto"/>
            <w:noWrap/>
            <w:vAlign w:val="center"/>
          </w:tcPr>
          <w:p w14:paraId="5EBD28BD" w14:textId="77777777" w:rsidR="000E6072" w:rsidRPr="00F95F8E" w:rsidRDefault="000E6072" w:rsidP="003D33D7">
            <w:pPr>
              <w:spacing w:after="0"/>
              <w:ind w:firstLine="0"/>
              <w:rPr>
                <w:rFonts w:ascii="Garamond" w:hAnsi="Garamond"/>
                <w:iCs/>
                <w:sz w:val="24"/>
              </w:rPr>
            </w:pPr>
          </w:p>
        </w:tc>
        <w:tc>
          <w:tcPr>
            <w:tcW w:w="1843" w:type="dxa"/>
            <w:vMerge/>
            <w:shd w:val="clear" w:color="auto" w:fill="auto"/>
            <w:noWrap/>
            <w:vAlign w:val="center"/>
          </w:tcPr>
          <w:p w14:paraId="19D0B613"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76E5C17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 – Ispettore antincendi direttore - Vigili del Fuoco</w:t>
            </w:r>
          </w:p>
        </w:tc>
        <w:tc>
          <w:tcPr>
            <w:tcW w:w="2552" w:type="dxa"/>
            <w:vMerge/>
            <w:shd w:val="clear" w:color="auto" w:fill="auto"/>
            <w:noWrap/>
            <w:vAlign w:val="center"/>
          </w:tcPr>
          <w:p w14:paraId="673B7513" w14:textId="77777777" w:rsidR="000E6072" w:rsidRPr="00F95F8E" w:rsidRDefault="000E6072" w:rsidP="003D33D7">
            <w:pPr>
              <w:spacing w:after="0"/>
              <w:ind w:firstLine="0"/>
              <w:rPr>
                <w:rFonts w:ascii="Garamond" w:hAnsi="Garamond"/>
                <w:iCs/>
                <w:sz w:val="24"/>
              </w:rPr>
            </w:pPr>
          </w:p>
        </w:tc>
      </w:tr>
      <w:tr w:rsidR="000E6072" w:rsidRPr="00F95F8E" w14:paraId="1A1C48E6" w14:textId="77777777" w:rsidTr="003D33D7">
        <w:trPr>
          <w:trHeight w:val="284"/>
        </w:trPr>
        <w:tc>
          <w:tcPr>
            <w:tcW w:w="1927" w:type="dxa"/>
            <w:vMerge/>
            <w:shd w:val="clear" w:color="auto" w:fill="auto"/>
            <w:noWrap/>
            <w:vAlign w:val="center"/>
          </w:tcPr>
          <w:p w14:paraId="078E95B1" w14:textId="77777777" w:rsidR="000E6072" w:rsidRPr="00F95F8E" w:rsidRDefault="000E6072" w:rsidP="003D33D7">
            <w:pPr>
              <w:spacing w:after="0"/>
              <w:ind w:firstLine="0"/>
              <w:rPr>
                <w:rFonts w:ascii="Garamond" w:hAnsi="Garamond"/>
                <w:iCs/>
                <w:sz w:val="24"/>
              </w:rPr>
            </w:pPr>
          </w:p>
        </w:tc>
        <w:tc>
          <w:tcPr>
            <w:tcW w:w="1843" w:type="dxa"/>
            <w:vMerge/>
            <w:shd w:val="clear" w:color="auto" w:fill="auto"/>
            <w:noWrap/>
            <w:vAlign w:val="center"/>
          </w:tcPr>
          <w:p w14:paraId="0411607A"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29AECC2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 – Ispettore antincendi – Vigili del Fuoco</w:t>
            </w:r>
          </w:p>
        </w:tc>
        <w:tc>
          <w:tcPr>
            <w:tcW w:w="2552" w:type="dxa"/>
            <w:vMerge/>
            <w:shd w:val="clear" w:color="auto" w:fill="auto"/>
            <w:noWrap/>
            <w:vAlign w:val="center"/>
          </w:tcPr>
          <w:p w14:paraId="31DA2DD0" w14:textId="77777777" w:rsidR="000E6072" w:rsidRPr="00F95F8E" w:rsidRDefault="000E6072" w:rsidP="003D33D7">
            <w:pPr>
              <w:spacing w:after="0"/>
              <w:ind w:firstLine="0"/>
              <w:rPr>
                <w:rFonts w:ascii="Garamond" w:hAnsi="Garamond"/>
                <w:iCs/>
                <w:sz w:val="24"/>
              </w:rPr>
            </w:pPr>
          </w:p>
        </w:tc>
      </w:tr>
      <w:tr w:rsidR="000E6072" w:rsidRPr="00F95F8E" w14:paraId="054FFC37" w14:textId="77777777" w:rsidTr="003D33D7">
        <w:trPr>
          <w:trHeight w:val="284"/>
        </w:trPr>
        <w:tc>
          <w:tcPr>
            <w:tcW w:w="1927" w:type="dxa"/>
            <w:vMerge/>
            <w:vAlign w:val="center"/>
          </w:tcPr>
          <w:p w14:paraId="4A256C35" w14:textId="77777777" w:rsidR="000E6072" w:rsidRPr="00F95F8E" w:rsidRDefault="000E6072" w:rsidP="003D33D7">
            <w:pPr>
              <w:spacing w:after="0"/>
              <w:ind w:firstLine="0"/>
              <w:rPr>
                <w:rFonts w:ascii="Garamond" w:hAnsi="Garamond"/>
                <w:iCs/>
                <w:sz w:val="24"/>
              </w:rPr>
            </w:pPr>
          </w:p>
        </w:tc>
        <w:tc>
          <w:tcPr>
            <w:tcW w:w="1843" w:type="dxa"/>
            <w:vMerge w:val="restart"/>
            <w:shd w:val="clear" w:color="auto" w:fill="auto"/>
            <w:noWrap/>
            <w:vAlign w:val="center"/>
          </w:tcPr>
          <w:p w14:paraId="18B5002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C</w:t>
            </w:r>
          </w:p>
        </w:tc>
        <w:tc>
          <w:tcPr>
            <w:tcW w:w="3260" w:type="dxa"/>
            <w:shd w:val="clear" w:color="auto" w:fill="auto"/>
            <w:noWrap/>
            <w:vAlign w:val="center"/>
          </w:tcPr>
          <w:p w14:paraId="72D2A16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C2</w:t>
            </w:r>
          </w:p>
        </w:tc>
        <w:tc>
          <w:tcPr>
            <w:tcW w:w="2552" w:type="dxa"/>
            <w:vMerge/>
            <w:shd w:val="clear" w:color="auto" w:fill="auto"/>
            <w:noWrap/>
            <w:vAlign w:val="center"/>
          </w:tcPr>
          <w:p w14:paraId="15875EE4" w14:textId="77777777" w:rsidR="000E6072" w:rsidRPr="00F95F8E" w:rsidRDefault="000E6072" w:rsidP="003D33D7">
            <w:pPr>
              <w:spacing w:after="0"/>
              <w:ind w:firstLine="0"/>
              <w:rPr>
                <w:rFonts w:ascii="Garamond" w:hAnsi="Garamond"/>
                <w:iCs/>
                <w:sz w:val="24"/>
              </w:rPr>
            </w:pPr>
          </w:p>
        </w:tc>
      </w:tr>
      <w:tr w:rsidR="000E6072" w:rsidRPr="00F95F8E" w14:paraId="3B78FF52" w14:textId="77777777" w:rsidTr="003D33D7">
        <w:trPr>
          <w:trHeight w:val="284"/>
        </w:trPr>
        <w:tc>
          <w:tcPr>
            <w:tcW w:w="1927" w:type="dxa"/>
            <w:vMerge/>
            <w:vAlign w:val="center"/>
          </w:tcPr>
          <w:p w14:paraId="688B83F9" w14:textId="77777777" w:rsidR="000E6072" w:rsidRPr="00F95F8E" w:rsidRDefault="000E6072" w:rsidP="003D33D7">
            <w:pPr>
              <w:spacing w:after="0"/>
              <w:ind w:firstLine="0"/>
              <w:rPr>
                <w:rFonts w:ascii="Garamond" w:hAnsi="Garamond"/>
                <w:iCs/>
                <w:sz w:val="24"/>
              </w:rPr>
            </w:pPr>
          </w:p>
        </w:tc>
        <w:tc>
          <w:tcPr>
            <w:tcW w:w="1843" w:type="dxa"/>
            <w:vMerge/>
            <w:vAlign w:val="center"/>
          </w:tcPr>
          <w:p w14:paraId="4B52D7ED"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44326B3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C1</w:t>
            </w:r>
          </w:p>
        </w:tc>
        <w:tc>
          <w:tcPr>
            <w:tcW w:w="2552" w:type="dxa"/>
            <w:vMerge/>
            <w:shd w:val="clear" w:color="auto" w:fill="auto"/>
            <w:noWrap/>
            <w:vAlign w:val="center"/>
          </w:tcPr>
          <w:p w14:paraId="5D485886" w14:textId="77777777" w:rsidR="000E6072" w:rsidRPr="00F95F8E" w:rsidRDefault="000E6072" w:rsidP="003D33D7">
            <w:pPr>
              <w:spacing w:after="0"/>
              <w:ind w:firstLine="0"/>
              <w:rPr>
                <w:rFonts w:ascii="Garamond" w:hAnsi="Garamond"/>
                <w:iCs/>
                <w:sz w:val="24"/>
              </w:rPr>
            </w:pPr>
          </w:p>
        </w:tc>
      </w:tr>
      <w:tr w:rsidR="000E6072" w:rsidRPr="00F95F8E" w14:paraId="45346C1C" w14:textId="77777777" w:rsidTr="003D33D7">
        <w:trPr>
          <w:trHeight w:val="284"/>
        </w:trPr>
        <w:tc>
          <w:tcPr>
            <w:tcW w:w="1927" w:type="dxa"/>
            <w:vMerge/>
            <w:vAlign w:val="center"/>
          </w:tcPr>
          <w:p w14:paraId="2BE7C32F" w14:textId="77777777" w:rsidR="000E6072" w:rsidRPr="00F95F8E" w:rsidRDefault="000E6072" w:rsidP="003D33D7">
            <w:pPr>
              <w:spacing w:after="0"/>
              <w:ind w:firstLine="0"/>
              <w:rPr>
                <w:rFonts w:ascii="Garamond" w:hAnsi="Garamond"/>
                <w:iCs/>
                <w:sz w:val="24"/>
              </w:rPr>
            </w:pPr>
          </w:p>
        </w:tc>
        <w:tc>
          <w:tcPr>
            <w:tcW w:w="1843" w:type="dxa"/>
            <w:vMerge/>
            <w:vAlign w:val="center"/>
          </w:tcPr>
          <w:p w14:paraId="7537A61B"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72EC575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C2 – Maresciallo Forestale</w:t>
            </w:r>
          </w:p>
        </w:tc>
        <w:tc>
          <w:tcPr>
            <w:tcW w:w="2552" w:type="dxa"/>
            <w:vMerge/>
            <w:shd w:val="clear" w:color="auto" w:fill="auto"/>
            <w:noWrap/>
            <w:vAlign w:val="center"/>
          </w:tcPr>
          <w:p w14:paraId="6FDE7B7D" w14:textId="77777777" w:rsidR="000E6072" w:rsidRPr="00F95F8E" w:rsidRDefault="000E6072" w:rsidP="003D33D7">
            <w:pPr>
              <w:spacing w:after="0"/>
              <w:ind w:firstLine="0"/>
              <w:rPr>
                <w:rFonts w:ascii="Garamond" w:hAnsi="Garamond"/>
                <w:iCs/>
                <w:sz w:val="24"/>
              </w:rPr>
            </w:pPr>
          </w:p>
        </w:tc>
      </w:tr>
      <w:tr w:rsidR="000E6072" w:rsidRPr="00F95F8E" w14:paraId="6F8205D9" w14:textId="77777777" w:rsidTr="003D33D7">
        <w:trPr>
          <w:trHeight w:val="284"/>
        </w:trPr>
        <w:tc>
          <w:tcPr>
            <w:tcW w:w="1927" w:type="dxa"/>
            <w:vMerge/>
            <w:vAlign w:val="center"/>
          </w:tcPr>
          <w:p w14:paraId="07245833" w14:textId="77777777" w:rsidR="000E6072" w:rsidRPr="00F95F8E" w:rsidRDefault="000E6072" w:rsidP="003D33D7">
            <w:pPr>
              <w:spacing w:after="0"/>
              <w:ind w:firstLine="0"/>
              <w:rPr>
                <w:rFonts w:ascii="Garamond" w:hAnsi="Garamond"/>
                <w:iCs/>
                <w:sz w:val="24"/>
              </w:rPr>
            </w:pPr>
          </w:p>
        </w:tc>
        <w:tc>
          <w:tcPr>
            <w:tcW w:w="1843" w:type="dxa"/>
            <w:vMerge/>
            <w:vAlign w:val="center"/>
          </w:tcPr>
          <w:p w14:paraId="185850D4"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0F21A69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C1 – Brigadiere Forestale</w:t>
            </w:r>
          </w:p>
        </w:tc>
        <w:tc>
          <w:tcPr>
            <w:tcW w:w="2552" w:type="dxa"/>
            <w:vMerge/>
            <w:shd w:val="clear" w:color="auto" w:fill="auto"/>
            <w:noWrap/>
            <w:vAlign w:val="center"/>
          </w:tcPr>
          <w:p w14:paraId="1901A775" w14:textId="77777777" w:rsidR="000E6072" w:rsidRPr="00F95F8E" w:rsidRDefault="000E6072" w:rsidP="003D33D7">
            <w:pPr>
              <w:spacing w:after="0"/>
              <w:ind w:firstLine="0"/>
              <w:rPr>
                <w:rFonts w:ascii="Garamond" w:hAnsi="Garamond"/>
                <w:iCs/>
                <w:sz w:val="24"/>
              </w:rPr>
            </w:pPr>
          </w:p>
        </w:tc>
      </w:tr>
      <w:tr w:rsidR="000E6072" w:rsidRPr="00F95F8E" w14:paraId="430B2D0D" w14:textId="77777777" w:rsidTr="003D33D7">
        <w:trPr>
          <w:trHeight w:val="284"/>
        </w:trPr>
        <w:tc>
          <w:tcPr>
            <w:tcW w:w="1927" w:type="dxa"/>
            <w:vMerge/>
            <w:vAlign w:val="center"/>
          </w:tcPr>
          <w:p w14:paraId="6A274792" w14:textId="77777777" w:rsidR="000E6072" w:rsidRPr="00F95F8E" w:rsidRDefault="000E6072" w:rsidP="003D33D7">
            <w:pPr>
              <w:spacing w:after="0"/>
              <w:ind w:firstLine="0"/>
              <w:rPr>
                <w:rFonts w:ascii="Garamond" w:hAnsi="Garamond"/>
                <w:iCs/>
                <w:sz w:val="24"/>
              </w:rPr>
            </w:pPr>
          </w:p>
        </w:tc>
        <w:tc>
          <w:tcPr>
            <w:tcW w:w="1843" w:type="dxa"/>
            <w:vMerge/>
            <w:vAlign w:val="center"/>
          </w:tcPr>
          <w:p w14:paraId="7FF1A20C"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73E2A9C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C2 – Capo reparto - Vigili del Fuoco</w:t>
            </w:r>
          </w:p>
        </w:tc>
        <w:tc>
          <w:tcPr>
            <w:tcW w:w="2552" w:type="dxa"/>
            <w:vMerge/>
            <w:shd w:val="clear" w:color="auto" w:fill="auto"/>
            <w:noWrap/>
            <w:vAlign w:val="center"/>
          </w:tcPr>
          <w:p w14:paraId="59984E92" w14:textId="77777777" w:rsidR="000E6072" w:rsidRPr="00F95F8E" w:rsidRDefault="000E6072" w:rsidP="003D33D7">
            <w:pPr>
              <w:spacing w:after="0"/>
              <w:ind w:firstLine="0"/>
              <w:rPr>
                <w:rFonts w:ascii="Garamond" w:hAnsi="Garamond"/>
                <w:iCs/>
                <w:sz w:val="24"/>
              </w:rPr>
            </w:pPr>
          </w:p>
        </w:tc>
      </w:tr>
      <w:tr w:rsidR="000E6072" w:rsidRPr="00F95F8E" w14:paraId="7F201620" w14:textId="77777777" w:rsidTr="003D33D7">
        <w:trPr>
          <w:trHeight w:val="275"/>
        </w:trPr>
        <w:tc>
          <w:tcPr>
            <w:tcW w:w="1927" w:type="dxa"/>
            <w:vMerge/>
            <w:vAlign w:val="center"/>
          </w:tcPr>
          <w:p w14:paraId="1ECC28C9" w14:textId="77777777" w:rsidR="000E6072" w:rsidRPr="00F95F8E" w:rsidRDefault="000E6072" w:rsidP="003D33D7">
            <w:pPr>
              <w:spacing w:after="0"/>
              <w:ind w:firstLine="0"/>
              <w:rPr>
                <w:rFonts w:ascii="Garamond" w:hAnsi="Garamond"/>
                <w:iCs/>
                <w:sz w:val="24"/>
              </w:rPr>
            </w:pPr>
          </w:p>
        </w:tc>
        <w:tc>
          <w:tcPr>
            <w:tcW w:w="1843" w:type="dxa"/>
            <w:vMerge/>
            <w:vAlign w:val="center"/>
          </w:tcPr>
          <w:p w14:paraId="1945716D"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181D243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C2 – Collaboratore tecnico antincendi - Vigili del Fuoco</w:t>
            </w:r>
          </w:p>
        </w:tc>
        <w:tc>
          <w:tcPr>
            <w:tcW w:w="2552" w:type="dxa"/>
            <w:vMerge/>
            <w:shd w:val="clear" w:color="auto" w:fill="auto"/>
            <w:noWrap/>
            <w:vAlign w:val="center"/>
          </w:tcPr>
          <w:p w14:paraId="3103F022" w14:textId="77777777" w:rsidR="000E6072" w:rsidRPr="00F95F8E" w:rsidRDefault="000E6072" w:rsidP="003D33D7">
            <w:pPr>
              <w:spacing w:after="0"/>
              <w:ind w:firstLine="0"/>
              <w:rPr>
                <w:rFonts w:ascii="Garamond" w:hAnsi="Garamond"/>
                <w:iCs/>
                <w:sz w:val="24"/>
              </w:rPr>
            </w:pPr>
          </w:p>
        </w:tc>
      </w:tr>
      <w:tr w:rsidR="000E6072" w:rsidRPr="00F95F8E" w14:paraId="5081D4A2" w14:textId="77777777" w:rsidTr="003D33D7">
        <w:trPr>
          <w:trHeight w:val="275"/>
        </w:trPr>
        <w:tc>
          <w:tcPr>
            <w:tcW w:w="1927" w:type="dxa"/>
            <w:vMerge/>
            <w:vAlign w:val="center"/>
          </w:tcPr>
          <w:p w14:paraId="0CFDB84C" w14:textId="77777777" w:rsidR="000E6072" w:rsidRPr="00F95F8E" w:rsidRDefault="000E6072" w:rsidP="003D33D7">
            <w:pPr>
              <w:spacing w:after="0"/>
              <w:ind w:firstLine="0"/>
              <w:rPr>
                <w:rFonts w:ascii="Garamond" w:hAnsi="Garamond"/>
                <w:iCs/>
                <w:sz w:val="24"/>
              </w:rPr>
            </w:pPr>
          </w:p>
        </w:tc>
        <w:tc>
          <w:tcPr>
            <w:tcW w:w="1843" w:type="dxa"/>
            <w:vMerge/>
            <w:vAlign w:val="center"/>
          </w:tcPr>
          <w:p w14:paraId="7C93FA05"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53EB9DC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C1 – Capo squadra - Vigili del Fuoco</w:t>
            </w:r>
          </w:p>
        </w:tc>
        <w:tc>
          <w:tcPr>
            <w:tcW w:w="2552" w:type="dxa"/>
            <w:vMerge/>
            <w:shd w:val="clear" w:color="auto" w:fill="auto"/>
            <w:noWrap/>
            <w:vAlign w:val="center"/>
          </w:tcPr>
          <w:p w14:paraId="1110E730" w14:textId="77777777" w:rsidR="000E6072" w:rsidRPr="00F95F8E" w:rsidRDefault="000E6072" w:rsidP="003D33D7">
            <w:pPr>
              <w:spacing w:after="0"/>
              <w:ind w:firstLine="0"/>
              <w:rPr>
                <w:rFonts w:ascii="Garamond" w:hAnsi="Garamond"/>
                <w:iCs/>
                <w:sz w:val="24"/>
              </w:rPr>
            </w:pPr>
          </w:p>
        </w:tc>
      </w:tr>
      <w:tr w:rsidR="000E6072" w:rsidRPr="00F95F8E" w14:paraId="466FBFE5" w14:textId="77777777" w:rsidTr="003D33D7">
        <w:trPr>
          <w:trHeight w:val="284"/>
        </w:trPr>
        <w:tc>
          <w:tcPr>
            <w:tcW w:w="1927" w:type="dxa"/>
            <w:vMerge/>
            <w:vAlign w:val="center"/>
          </w:tcPr>
          <w:p w14:paraId="1FC72D89" w14:textId="77777777" w:rsidR="000E6072" w:rsidRPr="00F95F8E" w:rsidRDefault="000E6072" w:rsidP="003D33D7">
            <w:pPr>
              <w:spacing w:after="0"/>
              <w:ind w:firstLine="0"/>
              <w:rPr>
                <w:rFonts w:ascii="Garamond" w:hAnsi="Garamond"/>
                <w:iCs/>
                <w:sz w:val="24"/>
              </w:rPr>
            </w:pPr>
          </w:p>
        </w:tc>
        <w:tc>
          <w:tcPr>
            <w:tcW w:w="1843" w:type="dxa"/>
            <w:vMerge w:val="restart"/>
            <w:shd w:val="clear" w:color="auto" w:fill="auto"/>
            <w:noWrap/>
            <w:vAlign w:val="center"/>
          </w:tcPr>
          <w:p w14:paraId="372A9CB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B</w:t>
            </w:r>
          </w:p>
        </w:tc>
        <w:tc>
          <w:tcPr>
            <w:tcW w:w="3260" w:type="dxa"/>
            <w:shd w:val="clear" w:color="auto" w:fill="auto"/>
            <w:noWrap/>
            <w:vAlign w:val="center"/>
          </w:tcPr>
          <w:p w14:paraId="78CAD7F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B3</w:t>
            </w:r>
          </w:p>
        </w:tc>
        <w:tc>
          <w:tcPr>
            <w:tcW w:w="2552" w:type="dxa"/>
            <w:vMerge/>
            <w:shd w:val="clear" w:color="auto" w:fill="auto"/>
            <w:noWrap/>
            <w:vAlign w:val="center"/>
          </w:tcPr>
          <w:p w14:paraId="18CB32FD" w14:textId="77777777" w:rsidR="000E6072" w:rsidRPr="00F95F8E" w:rsidRDefault="000E6072" w:rsidP="003D33D7">
            <w:pPr>
              <w:spacing w:after="0"/>
              <w:ind w:firstLine="0"/>
              <w:rPr>
                <w:rFonts w:ascii="Garamond" w:hAnsi="Garamond"/>
                <w:iCs/>
                <w:sz w:val="24"/>
              </w:rPr>
            </w:pPr>
          </w:p>
        </w:tc>
      </w:tr>
      <w:tr w:rsidR="000E6072" w:rsidRPr="00F95F8E" w14:paraId="099C1D04" w14:textId="77777777" w:rsidTr="003D33D7">
        <w:trPr>
          <w:trHeight w:val="284"/>
        </w:trPr>
        <w:tc>
          <w:tcPr>
            <w:tcW w:w="1927" w:type="dxa"/>
            <w:vMerge/>
            <w:vAlign w:val="center"/>
          </w:tcPr>
          <w:p w14:paraId="48217F92" w14:textId="77777777" w:rsidR="000E6072" w:rsidRPr="00F95F8E" w:rsidRDefault="000E6072" w:rsidP="003D33D7">
            <w:pPr>
              <w:spacing w:after="0"/>
              <w:ind w:firstLine="0"/>
              <w:rPr>
                <w:rFonts w:ascii="Garamond" w:hAnsi="Garamond"/>
                <w:iCs/>
                <w:sz w:val="24"/>
              </w:rPr>
            </w:pPr>
          </w:p>
        </w:tc>
        <w:tc>
          <w:tcPr>
            <w:tcW w:w="1843" w:type="dxa"/>
            <w:vMerge/>
            <w:vAlign w:val="center"/>
          </w:tcPr>
          <w:p w14:paraId="4827D38A"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3AEB244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B2S</w:t>
            </w:r>
          </w:p>
        </w:tc>
        <w:tc>
          <w:tcPr>
            <w:tcW w:w="2552" w:type="dxa"/>
            <w:vMerge/>
            <w:shd w:val="clear" w:color="auto" w:fill="auto"/>
            <w:noWrap/>
            <w:vAlign w:val="center"/>
          </w:tcPr>
          <w:p w14:paraId="69DACA9F" w14:textId="77777777" w:rsidR="000E6072" w:rsidRPr="00F95F8E" w:rsidRDefault="000E6072" w:rsidP="003D33D7">
            <w:pPr>
              <w:spacing w:after="0"/>
              <w:ind w:firstLine="0"/>
              <w:rPr>
                <w:rFonts w:ascii="Garamond" w:hAnsi="Garamond"/>
                <w:iCs/>
                <w:sz w:val="24"/>
              </w:rPr>
            </w:pPr>
          </w:p>
        </w:tc>
      </w:tr>
      <w:tr w:rsidR="000E6072" w:rsidRPr="00F95F8E" w14:paraId="327846D4" w14:textId="77777777" w:rsidTr="003D33D7">
        <w:trPr>
          <w:trHeight w:val="284"/>
        </w:trPr>
        <w:tc>
          <w:tcPr>
            <w:tcW w:w="1927" w:type="dxa"/>
            <w:vMerge/>
            <w:vAlign w:val="center"/>
          </w:tcPr>
          <w:p w14:paraId="4511E178" w14:textId="77777777" w:rsidR="000E6072" w:rsidRPr="00F95F8E" w:rsidRDefault="000E6072" w:rsidP="003D33D7">
            <w:pPr>
              <w:spacing w:after="0"/>
              <w:ind w:firstLine="0"/>
              <w:rPr>
                <w:rFonts w:ascii="Garamond" w:hAnsi="Garamond"/>
                <w:iCs/>
                <w:sz w:val="24"/>
              </w:rPr>
            </w:pPr>
          </w:p>
        </w:tc>
        <w:tc>
          <w:tcPr>
            <w:tcW w:w="1843" w:type="dxa"/>
            <w:vMerge/>
            <w:vAlign w:val="center"/>
          </w:tcPr>
          <w:p w14:paraId="5A038937"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54B3EDE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w:t>
            </w:r>
          </w:p>
        </w:tc>
        <w:tc>
          <w:tcPr>
            <w:tcW w:w="2552" w:type="dxa"/>
            <w:vMerge/>
            <w:shd w:val="clear" w:color="auto" w:fill="auto"/>
            <w:noWrap/>
            <w:vAlign w:val="center"/>
          </w:tcPr>
          <w:p w14:paraId="15BA987A" w14:textId="77777777" w:rsidR="000E6072" w:rsidRPr="00F95F8E" w:rsidRDefault="000E6072" w:rsidP="003D33D7">
            <w:pPr>
              <w:spacing w:after="0"/>
              <w:ind w:firstLine="0"/>
              <w:rPr>
                <w:rFonts w:ascii="Garamond" w:hAnsi="Garamond"/>
                <w:iCs/>
                <w:sz w:val="24"/>
              </w:rPr>
            </w:pPr>
          </w:p>
        </w:tc>
      </w:tr>
      <w:tr w:rsidR="000E6072" w:rsidRPr="00F95F8E" w14:paraId="32CC1B1A" w14:textId="77777777" w:rsidTr="003D33D7">
        <w:trPr>
          <w:trHeight w:val="284"/>
        </w:trPr>
        <w:tc>
          <w:tcPr>
            <w:tcW w:w="1927" w:type="dxa"/>
            <w:vMerge/>
            <w:vAlign w:val="center"/>
          </w:tcPr>
          <w:p w14:paraId="4B4209EF" w14:textId="77777777" w:rsidR="000E6072" w:rsidRPr="00F95F8E" w:rsidRDefault="000E6072" w:rsidP="003D33D7">
            <w:pPr>
              <w:spacing w:after="0"/>
              <w:ind w:firstLine="0"/>
              <w:rPr>
                <w:rFonts w:ascii="Garamond" w:hAnsi="Garamond"/>
                <w:iCs/>
                <w:sz w:val="24"/>
              </w:rPr>
            </w:pPr>
          </w:p>
        </w:tc>
        <w:tc>
          <w:tcPr>
            <w:tcW w:w="1843" w:type="dxa"/>
            <w:vMerge/>
            <w:vAlign w:val="center"/>
          </w:tcPr>
          <w:p w14:paraId="3F83E446"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41D9321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B1</w:t>
            </w:r>
          </w:p>
        </w:tc>
        <w:tc>
          <w:tcPr>
            <w:tcW w:w="2552" w:type="dxa"/>
            <w:vMerge/>
            <w:shd w:val="clear" w:color="auto" w:fill="auto"/>
            <w:noWrap/>
            <w:vAlign w:val="center"/>
          </w:tcPr>
          <w:p w14:paraId="44635BF8" w14:textId="77777777" w:rsidR="000E6072" w:rsidRPr="00F95F8E" w:rsidRDefault="000E6072" w:rsidP="003D33D7">
            <w:pPr>
              <w:spacing w:after="0"/>
              <w:ind w:firstLine="0"/>
              <w:rPr>
                <w:rFonts w:ascii="Garamond" w:hAnsi="Garamond"/>
                <w:iCs/>
                <w:sz w:val="24"/>
              </w:rPr>
            </w:pPr>
          </w:p>
        </w:tc>
      </w:tr>
      <w:tr w:rsidR="000E6072" w:rsidRPr="00F95F8E" w14:paraId="232D7D12" w14:textId="77777777" w:rsidTr="003D33D7">
        <w:trPr>
          <w:trHeight w:val="284"/>
        </w:trPr>
        <w:tc>
          <w:tcPr>
            <w:tcW w:w="1927" w:type="dxa"/>
            <w:vMerge/>
            <w:vAlign w:val="center"/>
          </w:tcPr>
          <w:p w14:paraId="5B387E66" w14:textId="77777777" w:rsidR="000E6072" w:rsidRPr="00F95F8E" w:rsidRDefault="000E6072" w:rsidP="003D33D7">
            <w:pPr>
              <w:spacing w:after="0"/>
              <w:ind w:firstLine="0"/>
              <w:rPr>
                <w:rFonts w:ascii="Garamond" w:hAnsi="Garamond"/>
                <w:iCs/>
                <w:sz w:val="24"/>
              </w:rPr>
            </w:pPr>
          </w:p>
        </w:tc>
        <w:tc>
          <w:tcPr>
            <w:tcW w:w="1843" w:type="dxa"/>
            <w:vMerge/>
            <w:vAlign w:val="center"/>
          </w:tcPr>
          <w:p w14:paraId="2155F39C"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796F785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B3 – Guardia Forestale 5 anni</w:t>
            </w:r>
          </w:p>
        </w:tc>
        <w:tc>
          <w:tcPr>
            <w:tcW w:w="2552" w:type="dxa"/>
            <w:vMerge/>
            <w:shd w:val="clear" w:color="auto" w:fill="auto"/>
            <w:noWrap/>
            <w:vAlign w:val="center"/>
          </w:tcPr>
          <w:p w14:paraId="4469A00A" w14:textId="77777777" w:rsidR="000E6072" w:rsidRPr="00F95F8E" w:rsidRDefault="000E6072" w:rsidP="003D33D7">
            <w:pPr>
              <w:spacing w:after="0"/>
              <w:ind w:firstLine="0"/>
              <w:rPr>
                <w:rFonts w:ascii="Garamond" w:hAnsi="Garamond"/>
                <w:iCs/>
                <w:sz w:val="24"/>
              </w:rPr>
            </w:pPr>
          </w:p>
        </w:tc>
      </w:tr>
      <w:tr w:rsidR="000E6072" w:rsidRPr="00F95F8E" w14:paraId="3014D19C" w14:textId="77777777" w:rsidTr="003D33D7">
        <w:trPr>
          <w:trHeight w:val="284"/>
        </w:trPr>
        <w:tc>
          <w:tcPr>
            <w:tcW w:w="1927" w:type="dxa"/>
            <w:vMerge/>
            <w:vAlign w:val="center"/>
          </w:tcPr>
          <w:p w14:paraId="2323E26C" w14:textId="77777777" w:rsidR="000E6072" w:rsidRPr="00F95F8E" w:rsidRDefault="000E6072" w:rsidP="003D33D7">
            <w:pPr>
              <w:spacing w:after="0"/>
              <w:ind w:firstLine="0"/>
              <w:rPr>
                <w:rFonts w:ascii="Garamond" w:hAnsi="Garamond"/>
                <w:iCs/>
                <w:sz w:val="24"/>
              </w:rPr>
            </w:pPr>
          </w:p>
        </w:tc>
        <w:tc>
          <w:tcPr>
            <w:tcW w:w="1843" w:type="dxa"/>
            <w:vMerge/>
            <w:vAlign w:val="center"/>
          </w:tcPr>
          <w:p w14:paraId="32B21CA1"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76012CB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 – Guardia Forestale</w:t>
            </w:r>
          </w:p>
        </w:tc>
        <w:tc>
          <w:tcPr>
            <w:tcW w:w="2552" w:type="dxa"/>
            <w:vMerge/>
            <w:shd w:val="clear" w:color="auto" w:fill="auto"/>
            <w:noWrap/>
            <w:vAlign w:val="center"/>
          </w:tcPr>
          <w:p w14:paraId="261C8B32" w14:textId="77777777" w:rsidR="000E6072" w:rsidRPr="00F95F8E" w:rsidRDefault="000E6072" w:rsidP="003D33D7">
            <w:pPr>
              <w:spacing w:after="0"/>
              <w:ind w:firstLine="0"/>
              <w:rPr>
                <w:rFonts w:ascii="Garamond" w:hAnsi="Garamond"/>
                <w:iCs/>
                <w:sz w:val="24"/>
              </w:rPr>
            </w:pPr>
          </w:p>
        </w:tc>
      </w:tr>
      <w:tr w:rsidR="000E6072" w:rsidRPr="00F95F8E" w14:paraId="3576EBAB" w14:textId="77777777" w:rsidTr="003D33D7">
        <w:trPr>
          <w:trHeight w:val="284"/>
        </w:trPr>
        <w:tc>
          <w:tcPr>
            <w:tcW w:w="1927" w:type="dxa"/>
            <w:vMerge/>
            <w:vAlign w:val="center"/>
          </w:tcPr>
          <w:p w14:paraId="29BA1C59" w14:textId="77777777" w:rsidR="000E6072" w:rsidRPr="00F95F8E" w:rsidRDefault="000E6072" w:rsidP="003D33D7">
            <w:pPr>
              <w:spacing w:after="0"/>
              <w:ind w:firstLine="0"/>
              <w:rPr>
                <w:rFonts w:ascii="Garamond" w:hAnsi="Garamond"/>
                <w:iCs/>
                <w:sz w:val="24"/>
              </w:rPr>
            </w:pPr>
          </w:p>
        </w:tc>
        <w:tc>
          <w:tcPr>
            <w:tcW w:w="1843" w:type="dxa"/>
            <w:vMerge/>
            <w:vAlign w:val="center"/>
          </w:tcPr>
          <w:p w14:paraId="63DE5188"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62EAA80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B1 – Guardia Forestale</w:t>
            </w:r>
          </w:p>
        </w:tc>
        <w:tc>
          <w:tcPr>
            <w:tcW w:w="2552" w:type="dxa"/>
            <w:vMerge/>
            <w:shd w:val="clear" w:color="auto" w:fill="auto"/>
            <w:noWrap/>
            <w:vAlign w:val="center"/>
          </w:tcPr>
          <w:p w14:paraId="5F3CAAF2" w14:textId="77777777" w:rsidR="000E6072" w:rsidRPr="00F95F8E" w:rsidRDefault="000E6072" w:rsidP="003D33D7">
            <w:pPr>
              <w:spacing w:after="0"/>
              <w:ind w:firstLine="0"/>
              <w:rPr>
                <w:rFonts w:ascii="Garamond" w:hAnsi="Garamond"/>
                <w:iCs/>
                <w:sz w:val="24"/>
              </w:rPr>
            </w:pPr>
          </w:p>
        </w:tc>
      </w:tr>
      <w:tr w:rsidR="000E6072" w:rsidRPr="00F95F8E" w14:paraId="366C64CE" w14:textId="77777777" w:rsidTr="003D33D7">
        <w:trPr>
          <w:trHeight w:val="157"/>
        </w:trPr>
        <w:tc>
          <w:tcPr>
            <w:tcW w:w="1927" w:type="dxa"/>
            <w:vMerge/>
            <w:vAlign w:val="center"/>
          </w:tcPr>
          <w:p w14:paraId="2E3BCC39" w14:textId="77777777" w:rsidR="000E6072" w:rsidRPr="00F95F8E" w:rsidRDefault="000E6072" w:rsidP="003D33D7">
            <w:pPr>
              <w:spacing w:after="0"/>
              <w:ind w:firstLine="0"/>
              <w:rPr>
                <w:rFonts w:ascii="Garamond" w:hAnsi="Garamond"/>
                <w:iCs/>
                <w:sz w:val="24"/>
              </w:rPr>
            </w:pPr>
          </w:p>
        </w:tc>
        <w:tc>
          <w:tcPr>
            <w:tcW w:w="1843" w:type="dxa"/>
            <w:vMerge/>
            <w:vAlign w:val="center"/>
          </w:tcPr>
          <w:p w14:paraId="47167D06"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44C7329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B3 – Vigili del fuoco &gt; 5 anni</w:t>
            </w:r>
          </w:p>
        </w:tc>
        <w:tc>
          <w:tcPr>
            <w:tcW w:w="2552" w:type="dxa"/>
            <w:vMerge/>
            <w:shd w:val="clear" w:color="auto" w:fill="auto"/>
            <w:noWrap/>
            <w:vAlign w:val="center"/>
          </w:tcPr>
          <w:p w14:paraId="28ED65F0" w14:textId="77777777" w:rsidR="000E6072" w:rsidRPr="00F95F8E" w:rsidRDefault="000E6072" w:rsidP="003D33D7">
            <w:pPr>
              <w:spacing w:after="0"/>
              <w:ind w:firstLine="0"/>
              <w:rPr>
                <w:rFonts w:ascii="Garamond" w:hAnsi="Garamond"/>
                <w:iCs/>
                <w:sz w:val="24"/>
              </w:rPr>
            </w:pPr>
          </w:p>
        </w:tc>
      </w:tr>
      <w:tr w:rsidR="000E6072" w:rsidRPr="00F95F8E" w14:paraId="398BF5DD" w14:textId="77777777" w:rsidTr="003D33D7">
        <w:trPr>
          <w:trHeight w:val="284"/>
        </w:trPr>
        <w:tc>
          <w:tcPr>
            <w:tcW w:w="1927" w:type="dxa"/>
            <w:vMerge/>
            <w:vAlign w:val="center"/>
          </w:tcPr>
          <w:p w14:paraId="77640AA6" w14:textId="77777777" w:rsidR="000E6072" w:rsidRPr="00F95F8E" w:rsidRDefault="000E6072" w:rsidP="003D33D7">
            <w:pPr>
              <w:spacing w:after="0"/>
              <w:ind w:firstLine="0"/>
              <w:rPr>
                <w:rFonts w:ascii="Garamond" w:hAnsi="Garamond"/>
                <w:iCs/>
                <w:sz w:val="24"/>
              </w:rPr>
            </w:pPr>
          </w:p>
        </w:tc>
        <w:tc>
          <w:tcPr>
            <w:tcW w:w="1843" w:type="dxa"/>
            <w:vMerge/>
            <w:vAlign w:val="center"/>
          </w:tcPr>
          <w:p w14:paraId="53F97E03" w14:textId="77777777" w:rsidR="000E6072" w:rsidRPr="00F95F8E" w:rsidRDefault="000E6072" w:rsidP="003D33D7">
            <w:pPr>
              <w:spacing w:after="0"/>
              <w:ind w:firstLine="0"/>
              <w:rPr>
                <w:rFonts w:ascii="Garamond" w:hAnsi="Garamond"/>
                <w:iCs/>
                <w:sz w:val="24"/>
              </w:rPr>
            </w:pPr>
          </w:p>
        </w:tc>
        <w:tc>
          <w:tcPr>
            <w:tcW w:w="3260" w:type="dxa"/>
            <w:shd w:val="clear" w:color="auto" w:fill="auto"/>
            <w:noWrap/>
            <w:vAlign w:val="center"/>
          </w:tcPr>
          <w:p w14:paraId="25640EB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B2 – Vigili del fuoco</w:t>
            </w:r>
          </w:p>
        </w:tc>
        <w:tc>
          <w:tcPr>
            <w:tcW w:w="2552" w:type="dxa"/>
            <w:vMerge/>
            <w:shd w:val="clear" w:color="auto" w:fill="auto"/>
            <w:noWrap/>
            <w:vAlign w:val="center"/>
          </w:tcPr>
          <w:p w14:paraId="0A960D61" w14:textId="77777777" w:rsidR="000E6072" w:rsidRPr="00F95F8E" w:rsidRDefault="000E6072" w:rsidP="003D33D7">
            <w:pPr>
              <w:spacing w:after="0"/>
              <w:ind w:firstLine="0"/>
              <w:rPr>
                <w:rFonts w:ascii="Garamond" w:hAnsi="Garamond"/>
                <w:iCs/>
                <w:sz w:val="24"/>
              </w:rPr>
            </w:pPr>
          </w:p>
        </w:tc>
      </w:tr>
      <w:tr w:rsidR="000E6072" w:rsidRPr="00F95F8E" w14:paraId="768F594F" w14:textId="77777777" w:rsidTr="003D33D7">
        <w:trPr>
          <w:trHeight w:val="214"/>
        </w:trPr>
        <w:tc>
          <w:tcPr>
            <w:tcW w:w="1927" w:type="dxa"/>
            <w:vMerge/>
            <w:vAlign w:val="center"/>
          </w:tcPr>
          <w:p w14:paraId="4963FEE5" w14:textId="77777777" w:rsidR="000E6072" w:rsidRPr="00F95F8E" w:rsidRDefault="000E6072" w:rsidP="003D33D7">
            <w:pPr>
              <w:spacing w:after="0"/>
              <w:ind w:firstLine="0"/>
              <w:rPr>
                <w:rFonts w:ascii="Garamond" w:hAnsi="Garamond"/>
                <w:iCs/>
                <w:sz w:val="24"/>
              </w:rPr>
            </w:pPr>
          </w:p>
        </w:tc>
        <w:tc>
          <w:tcPr>
            <w:tcW w:w="1843" w:type="dxa"/>
            <w:shd w:val="clear" w:color="auto" w:fill="auto"/>
            <w:noWrap/>
            <w:vAlign w:val="center"/>
          </w:tcPr>
          <w:p w14:paraId="1C36685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A</w:t>
            </w:r>
          </w:p>
        </w:tc>
        <w:tc>
          <w:tcPr>
            <w:tcW w:w="3260" w:type="dxa"/>
            <w:shd w:val="clear" w:color="auto" w:fill="auto"/>
            <w:noWrap/>
            <w:vAlign w:val="center"/>
          </w:tcPr>
          <w:p w14:paraId="6E4DA09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w:t>
            </w:r>
          </w:p>
        </w:tc>
        <w:tc>
          <w:tcPr>
            <w:tcW w:w="2552" w:type="dxa"/>
            <w:vMerge/>
            <w:shd w:val="clear" w:color="auto" w:fill="auto"/>
            <w:noWrap/>
            <w:vAlign w:val="center"/>
          </w:tcPr>
          <w:p w14:paraId="331638D7" w14:textId="77777777" w:rsidR="000E6072" w:rsidRPr="00F95F8E" w:rsidRDefault="000E6072" w:rsidP="003D33D7">
            <w:pPr>
              <w:spacing w:after="0"/>
              <w:ind w:firstLine="0"/>
              <w:rPr>
                <w:rFonts w:ascii="Garamond" w:hAnsi="Garamond"/>
                <w:iCs/>
                <w:sz w:val="24"/>
              </w:rPr>
            </w:pPr>
          </w:p>
        </w:tc>
      </w:tr>
      <w:tr w:rsidR="000E6072" w:rsidRPr="00F95F8E" w14:paraId="0C060694" w14:textId="77777777" w:rsidTr="003D33D7">
        <w:trPr>
          <w:trHeight w:val="284"/>
        </w:trPr>
        <w:tc>
          <w:tcPr>
            <w:tcW w:w="1927" w:type="dxa"/>
            <w:vMerge w:val="restart"/>
            <w:vAlign w:val="center"/>
          </w:tcPr>
          <w:p w14:paraId="7462174B"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Altro personale</w:t>
            </w:r>
          </w:p>
        </w:tc>
        <w:tc>
          <w:tcPr>
            <w:tcW w:w="1843" w:type="dxa"/>
            <w:shd w:val="clear" w:color="auto" w:fill="auto"/>
            <w:noWrap/>
            <w:vAlign w:val="center"/>
          </w:tcPr>
          <w:p w14:paraId="7224922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Contrattista</w:t>
            </w:r>
          </w:p>
        </w:tc>
        <w:tc>
          <w:tcPr>
            <w:tcW w:w="3260" w:type="dxa"/>
            <w:shd w:val="clear" w:color="auto" w:fill="auto"/>
            <w:noWrap/>
            <w:vAlign w:val="center"/>
          </w:tcPr>
          <w:p w14:paraId="0007D06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Contrattisti</w:t>
            </w:r>
          </w:p>
        </w:tc>
        <w:tc>
          <w:tcPr>
            <w:tcW w:w="2552" w:type="dxa"/>
            <w:shd w:val="clear" w:color="auto" w:fill="auto"/>
            <w:noWrap/>
            <w:vAlign w:val="center"/>
          </w:tcPr>
          <w:p w14:paraId="46D2474C" w14:textId="77777777" w:rsidR="000E6072" w:rsidRPr="00F95F8E" w:rsidRDefault="000E6072" w:rsidP="003D33D7">
            <w:pPr>
              <w:spacing w:after="0"/>
              <w:ind w:firstLine="0"/>
              <w:rPr>
                <w:rFonts w:ascii="Garamond" w:hAnsi="Garamond"/>
                <w:iCs/>
                <w:sz w:val="24"/>
              </w:rPr>
            </w:pPr>
          </w:p>
        </w:tc>
      </w:tr>
      <w:tr w:rsidR="000E6072" w:rsidRPr="00F95F8E" w14:paraId="02ACCFF8" w14:textId="77777777" w:rsidTr="003D33D7">
        <w:trPr>
          <w:trHeight w:val="284"/>
        </w:trPr>
        <w:tc>
          <w:tcPr>
            <w:tcW w:w="1927" w:type="dxa"/>
            <w:vMerge/>
            <w:vAlign w:val="center"/>
          </w:tcPr>
          <w:p w14:paraId="5E372651" w14:textId="77777777" w:rsidR="000E6072" w:rsidRPr="00F95F8E" w:rsidRDefault="000E6072" w:rsidP="003D33D7">
            <w:pPr>
              <w:spacing w:after="0"/>
              <w:ind w:firstLine="0"/>
              <w:rPr>
                <w:rFonts w:ascii="Garamond" w:hAnsi="Garamond"/>
                <w:iCs/>
                <w:sz w:val="24"/>
              </w:rPr>
            </w:pPr>
          </w:p>
        </w:tc>
        <w:tc>
          <w:tcPr>
            <w:tcW w:w="1843" w:type="dxa"/>
            <w:shd w:val="clear" w:color="auto" w:fill="auto"/>
            <w:noWrap/>
            <w:vAlign w:val="center"/>
          </w:tcPr>
          <w:p w14:paraId="04C5E75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Restante pers.</w:t>
            </w:r>
          </w:p>
        </w:tc>
        <w:tc>
          <w:tcPr>
            <w:tcW w:w="3260" w:type="dxa"/>
            <w:shd w:val="clear" w:color="auto" w:fill="auto"/>
            <w:noWrap/>
            <w:vAlign w:val="center"/>
          </w:tcPr>
          <w:p w14:paraId="3749B0E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Collaboratore a tempo determinato</w:t>
            </w:r>
          </w:p>
        </w:tc>
        <w:tc>
          <w:tcPr>
            <w:tcW w:w="2552" w:type="dxa"/>
            <w:shd w:val="clear" w:color="auto" w:fill="auto"/>
            <w:noWrap/>
            <w:vAlign w:val="center"/>
          </w:tcPr>
          <w:p w14:paraId="21137644" w14:textId="77777777" w:rsidR="000E6072" w:rsidRPr="00F95F8E" w:rsidRDefault="000E6072" w:rsidP="003D33D7">
            <w:pPr>
              <w:spacing w:after="0"/>
              <w:ind w:firstLine="0"/>
              <w:rPr>
                <w:rFonts w:ascii="Garamond" w:hAnsi="Garamond"/>
                <w:iCs/>
                <w:sz w:val="24"/>
              </w:rPr>
            </w:pPr>
          </w:p>
        </w:tc>
      </w:tr>
    </w:tbl>
    <w:p w14:paraId="3AB31896" w14:textId="77777777" w:rsidR="000E6072" w:rsidRPr="00F95F8E" w:rsidRDefault="000E6072" w:rsidP="000E6072">
      <w:pPr>
        <w:spacing w:line="360" w:lineRule="auto"/>
        <w:ind w:firstLine="0"/>
        <w:rPr>
          <w:rFonts w:ascii="Garamond" w:hAnsi="Garamond"/>
          <w:bCs/>
          <w:iCs/>
          <w:sz w:val="24"/>
        </w:rPr>
      </w:pPr>
    </w:p>
    <w:p w14:paraId="03C314E1"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lastRenderedPageBreak/>
        <w:t>Per il contratto della Regione Valle d’Aosta, oltre alle voci di spesa accessorie comuni presenti nella tabella 13 del capitolo “Tabelle di rilevazione 1 – 14 e tabella di riconciliazione” e a quelle riportate nel quadro sinottico relativo alle funzioni locali, sono riportate le specifiche voci di spesa di retribuzione accessoria di tale contratto.</w:t>
      </w:r>
    </w:p>
    <w:tbl>
      <w:tblPr>
        <w:tblStyle w:val="Grigliatabella"/>
        <w:tblW w:w="5000" w:type="pct"/>
        <w:tblLook w:val="04A0" w:firstRow="1" w:lastRow="0" w:firstColumn="1" w:lastColumn="0" w:noHBand="0" w:noVBand="1"/>
      </w:tblPr>
      <w:tblGrid>
        <w:gridCol w:w="2613"/>
        <w:gridCol w:w="7241"/>
      </w:tblGrid>
      <w:tr w:rsidR="000E6072" w:rsidRPr="00F95F8E" w14:paraId="271A94F6" w14:textId="77777777" w:rsidTr="003D33D7">
        <w:tc>
          <w:tcPr>
            <w:tcW w:w="1326" w:type="pct"/>
            <w:shd w:val="clear" w:color="auto" w:fill="DBE5F1" w:themeFill="accent1" w:themeFillTint="33"/>
          </w:tcPr>
          <w:p w14:paraId="6E04B2CF"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Codice</w:t>
            </w:r>
          </w:p>
        </w:tc>
        <w:tc>
          <w:tcPr>
            <w:tcW w:w="3674" w:type="pct"/>
            <w:shd w:val="clear" w:color="auto" w:fill="DBE5F1" w:themeFill="accent1" w:themeFillTint="33"/>
          </w:tcPr>
          <w:p w14:paraId="454C9C72"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Voce di spesa</w:t>
            </w:r>
          </w:p>
        </w:tc>
      </w:tr>
      <w:tr w:rsidR="000E6072" w:rsidRPr="00F95F8E" w14:paraId="5085BAD6" w14:textId="77777777" w:rsidTr="003D33D7">
        <w:trPr>
          <w:trHeight w:val="288"/>
        </w:trPr>
        <w:tc>
          <w:tcPr>
            <w:tcW w:w="1326" w:type="pct"/>
            <w:noWrap/>
            <w:hideMark/>
          </w:tcPr>
          <w:p w14:paraId="41D16926"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sz w:val="24"/>
              </w:rPr>
              <w:t>I402</w:t>
            </w:r>
          </w:p>
        </w:tc>
        <w:tc>
          <w:tcPr>
            <w:tcW w:w="3674" w:type="pct"/>
            <w:noWrap/>
            <w:hideMark/>
          </w:tcPr>
          <w:p w14:paraId="19BBB11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sz w:val="24"/>
              </w:rPr>
              <w:t>Indennità seconda lingua</w:t>
            </w:r>
          </w:p>
        </w:tc>
      </w:tr>
      <w:tr w:rsidR="000E6072" w:rsidRPr="00F95F8E" w14:paraId="2D86F49F" w14:textId="77777777" w:rsidTr="003D33D7">
        <w:trPr>
          <w:trHeight w:val="288"/>
        </w:trPr>
        <w:tc>
          <w:tcPr>
            <w:tcW w:w="1326" w:type="pct"/>
            <w:noWrap/>
            <w:hideMark/>
          </w:tcPr>
          <w:p w14:paraId="355D8AC5"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sz w:val="24"/>
              </w:rPr>
              <w:t>I514</w:t>
            </w:r>
          </w:p>
        </w:tc>
        <w:tc>
          <w:tcPr>
            <w:tcW w:w="3674" w:type="pct"/>
            <w:noWrap/>
            <w:hideMark/>
          </w:tcPr>
          <w:p w14:paraId="60A1780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sz w:val="24"/>
              </w:rPr>
              <w:t>Indennità pensionabile</w:t>
            </w:r>
          </w:p>
        </w:tc>
      </w:tr>
    </w:tbl>
    <w:p w14:paraId="2D633B33" w14:textId="77777777" w:rsidR="000E6072" w:rsidRPr="00F95F8E" w:rsidRDefault="000E6072" w:rsidP="000E6072">
      <w:pPr>
        <w:spacing w:line="360" w:lineRule="auto"/>
        <w:ind w:firstLine="0"/>
        <w:rPr>
          <w:rFonts w:ascii="Garamond" w:hAnsi="Garamond"/>
          <w:b/>
          <w:bCs/>
          <w:iCs/>
          <w:sz w:val="24"/>
        </w:rPr>
      </w:pPr>
    </w:p>
    <w:p w14:paraId="52E2D949"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50" w:name="_Toc169797142"/>
      <w:r w:rsidRPr="00F95F8E">
        <w:rPr>
          <w:rFonts w:cs="Arial"/>
          <w:b/>
          <w:bCs/>
          <w:iCs/>
          <w:color w:val="000000"/>
          <w:sz w:val="24"/>
          <w:lang w:eastAsia="en-US"/>
        </w:rPr>
        <w:t>Provincia autonoma di Bolzano</w:t>
      </w:r>
      <w:bookmarkEnd w:id="50"/>
    </w:p>
    <w:p w14:paraId="63B6A37A"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Provincia autonoma di Bolzano</w:t>
      </w:r>
    </w:p>
    <w:tbl>
      <w:tblPr>
        <w:tblW w:w="0" w:type="auto"/>
        <w:tblCellMar>
          <w:left w:w="70" w:type="dxa"/>
          <w:right w:w="70" w:type="dxa"/>
        </w:tblCellMar>
        <w:tblLook w:val="04A0" w:firstRow="1" w:lastRow="0" w:firstColumn="1" w:lastColumn="0" w:noHBand="0" w:noVBand="1"/>
      </w:tblPr>
      <w:tblGrid>
        <w:gridCol w:w="1263"/>
        <w:gridCol w:w="8515"/>
      </w:tblGrid>
      <w:tr w:rsidR="000E6072" w:rsidRPr="00F95F8E" w14:paraId="5377738C" w14:textId="77777777" w:rsidTr="003D33D7">
        <w:trPr>
          <w:trHeight w:val="567"/>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AA76F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Dirigenti</w:t>
            </w:r>
          </w:p>
        </w:tc>
        <w:tc>
          <w:tcPr>
            <w:tcW w:w="0" w:type="auto"/>
            <w:tcBorders>
              <w:top w:val="single" w:sz="4" w:space="0" w:color="auto"/>
              <w:left w:val="nil"/>
              <w:bottom w:val="nil"/>
              <w:right w:val="single" w:sz="4" w:space="0" w:color="auto"/>
            </w:tcBorders>
            <w:shd w:val="clear" w:color="auto" w:fill="auto"/>
            <w:vAlign w:val="center"/>
            <w:hideMark/>
          </w:tcPr>
          <w:p w14:paraId="56A3581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05.07.2007 contratto collettivo intercompartimentale relativo al periodo 2005-2008 biennio 2007-2008</w:t>
            </w:r>
          </w:p>
        </w:tc>
      </w:tr>
      <w:tr w:rsidR="000E6072" w:rsidRPr="00F95F8E" w14:paraId="5664A0B9" w14:textId="77777777" w:rsidTr="003D33D7">
        <w:trPr>
          <w:trHeight w:val="567"/>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898B21B" w14:textId="77777777" w:rsidR="000E6072" w:rsidRPr="00F95F8E" w:rsidRDefault="000E6072" w:rsidP="003D33D7">
            <w:pPr>
              <w:spacing w:after="0"/>
              <w:ind w:firstLine="0"/>
              <w:rPr>
                <w:rFonts w:ascii="Garamond" w:hAnsi="Garamond" w:cs="Calibri"/>
                <w:color w:val="000000"/>
                <w:sz w:val="24"/>
              </w:rPr>
            </w:pPr>
          </w:p>
        </w:tc>
        <w:tc>
          <w:tcPr>
            <w:tcW w:w="0" w:type="auto"/>
            <w:tcBorders>
              <w:top w:val="nil"/>
              <w:left w:val="nil"/>
              <w:bottom w:val="nil"/>
              <w:right w:val="single" w:sz="4" w:space="0" w:color="auto"/>
            </w:tcBorders>
            <w:shd w:val="clear" w:color="auto" w:fill="auto"/>
            <w:vAlign w:val="center"/>
            <w:hideMark/>
          </w:tcPr>
          <w:p w14:paraId="04F56D0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11.11.2009 contratto di comparto relativo al periodo 2005-2008</w:t>
            </w:r>
          </w:p>
        </w:tc>
      </w:tr>
      <w:tr w:rsidR="000E6072" w:rsidRPr="00F95F8E" w14:paraId="5B15B2E5" w14:textId="77777777" w:rsidTr="003D33D7">
        <w:trPr>
          <w:trHeight w:val="567"/>
        </w:trPr>
        <w:tc>
          <w:tcPr>
            <w:tcW w:w="0" w:type="auto"/>
            <w:vMerge/>
            <w:tcBorders>
              <w:top w:val="single" w:sz="4" w:space="0" w:color="auto"/>
              <w:left w:val="single" w:sz="4" w:space="0" w:color="auto"/>
              <w:bottom w:val="single" w:sz="4" w:space="0" w:color="000000"/>
              <w:right w:val="single" w:sz="4" w:space="0" w:color="auto"/>
            </w:tcBorders>
            <w:vAlign w:val="center"/>
          </w:tcPr>
          <w:p w14:paraId="6D76CAB9" w14:textId="77777777" w:rsidR="000E6072" w:rsidRPr="00F95F8E" w:rsidRDefault="000E6072" w:rsidP="003D33D7">
            <w:pPr>
              <w:spacing w:after="0"/>
              <w:ind w:firstLine="0"/>
              <w:rPr>
                <w:rFonts w:ascii="Garamond" w:hAnsi="Garamond" w:cs="Calibri"/>
                <w:color w:val="000000"/>
                <w:sz w:val="24"/>
              </w:rPr>
            </w:pPr>
          </w:p>
        </w:tc>
        <w:tc>
          <w:tcPr>
            <w:tcW w:w="0" w:type="auto"/>
            <w:tcBorders>
              <w:top w:val="nil"/>
              <w:left w:val="nil"/>
              <w:bottom w:val="nil"/>
              <w:right w:val="single" w:sz="4" w:space="0" w:color="auto"/>
            </w:tcBorders>
            <w:shd w:val="clear" w:color="auto" w:fill="auto"/>
            <w:vAlign w:val="center"/>
          </w:tcPr>
          <w:p w14:paraId="014BFC2B"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10.08.2018 contratto collettivo intercompartimentale con la determinazione dell’indennità di posizione</w:t>
            </w:r>
          </w:p>
        </w:tc>
      </w:tr>
      <w:tr w:rsidR="000E6072" w:rsidRPr="00F95F8E" w14:paraId="046F8A2C" w14:textId="77777777" w:rsidTr="003D33D7">
        <w:trPr>
          <w:trHeight w:val="567"/>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A7CDAA6" w14:textId="77777777" w:rsidR="000E6072" w:rsidRPr="00F95F8E" w:rsidRDefault="000E6072" w:rsidP="003D33D7">
            <w:pPr>
              <w:spacing w:after="0"/>
              <w:ind w:firstLine="0"/>
              <w:rPr>
                <w:rFonts w:ascii="Garamond" w:hAnsi="Garamond" w:cs="Calibri"/>
                <w:color w:val="000000"/>
                <w:sz w:val="24"/>
              </w:rPr>
            </w:pPr>
          </w:p>
        </w:tc>
        <w:tc>
          <w:tcPr>
            <w:tcW w:w="0" w:type="auto"/>
            <w:tcBorders>
              <w:top w:val="nil"/>
              <w:left w:val="nil"/>
              <w:bottom w:val="single" w:sz="4" w:space="0" w:color="auto"/>
              <w:right w:val="single" w:sz="4" w:space="0" w:color="auto"/>
            </w:tcBorders>
            <w:shd w:val="clear" w:color="auto" w:fill="auto"/>
            <w:vAlign w:val="center"/>
            <w:hideMark/>
          </w:tcPr>
          <w:p w14:paraId="52DD075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24.08.2023 - contratto collettivo intercompartimentale per il triennio 2020-2022</w:t>
            </w:r>
          </w:p>
        </w:tc>
      </w:tr>
      <w:tr w:rsidR="000E6072" w:rsidRPr="00F95F8E" w14:paraId="1EE55EDA" w14:textId="77777777" w:rsidTr="003D33D7">
        <w:trPr>
          <w:trHeight w:val="397"/>
        </w:trPr>
        <w:tc>
          <w:tcPr>
            <w:tcW w:w="0" w:type="auto"/>
            <w:vMerge w:val="restart"/>
            <w:tcBorders>
              <w:top w:val="nil"/>
              <w:left w:val="single" w:sz="4" w:space="0" w:color="auto"/>
              <w:right w:val="single" w:sz="4" w:space="0" w:color="auto"/>
            </w:tcBorders>
            <w:shd w:val="clear" w:color="auto" w:fill="auto"/>
            <w:vAlign w:val="center"/>
            <w:hideMark/>
          </w:tcPr>
          <w:p w14:paraId="46146D3C"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Non dirigenti</w:t>
            </w:r>
          </w:p>
        </w:tc>
        <w:tc>
          <w:tcPr>
            <w:tcW w:w="0" w:type="auto"/>
            <w:tcBorders>
              <w:top w:val="single" w:sz="4" w:space="0" w:color="auto"/>
              <w:left w:val="single" w:sz="4" w:space="0" w:color="auto"/>
              <w:bottom w:val="nil"/>
              <w:right w:val="single" w:sz="4" w:space="0" w:color="auto"/>
            </w:tcBorders>
            <w:shd w:val="clear" w:color="auto" w:fill="auto"/>
            <w:vAlign w:val="center"/>
            <w:hideMark/>
          </w:tcPr>
          <w:p w14:paraId="18AF79E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12.02.2008 contratto collettivo intercompartimentale 2005-2008 per la parte giuridica e 2007-2008 per la parte economica</w:t>
            </w:r>
          </w:p>
        </w:tc>
      </w:tr>
      <w:tr w:rsidR="000E6072" w:rsidRPr="00F95F8E" w14:paraId="41A92A87" w14:textId="77777777" w:rsidTr="003D33D7">
        <w:trPr>
          <w:trHeight w:val="225"/>
        </w:trPr>
        <w:tc>
          <w:tcPr>
            <w:tcW w:w="0" w:type="auto"/>
            <w:vMerge/>
            <w:tcBorders>
              <w:left w:val="single" w:sz="4" w:space="0" w:color="auto"/>
              <w:right w:val="single" w:sz="4" w:space="0" w:color="auto"/>
            </w:tcBorders>
            <w:shd w:val="clear" w:color="auto" w:fill="auto"/>
            <w:vAlign w:val="center"/>
          </w:tcPr>
          <w:p w14:paraId="60749E4B" w14:textId="77777777" w:rsidR="000E6072" w:rsidRPr="00F95F8E" w:rsidRDefault="000E6072" w:rsidP="003D33D7">
            <w:pPr>
              <w:spacing w:after="0"/>
              <w:ind w:firstLine="0"/>
              <w:rPr>
                <w:rFonts w:ascii="Garamond" w:hAnsi="Garamond" w:cs="Calibri"/>
                <w:color w:val="000000"/>
                <w:sz w:val="24"/>
              </w:rPr>
            </w:pPr>
          </w:p>
        </w:tc>
        <w:tc>
          <w:tcPr>
            <w:tcW w:w="0" w:type="auto"/>
            <w:tcBorders>
              <w:left w:val="single" w:sz="4" w:space="0" w:color="auto"/>
              <w:bottom w:val="nil"/>
              <w:right w:val="single" w:sz="4" w:space="0" w:color="auto"/>
            </w:tcBorders>
            <w:shd w:val="clear" w:color="auto" w:fill="auto"/>
            <w:vAlign w:val="center"/>
          </w:tcPr>
          <w:p w14:paraId="74E99FE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15.11.2011 contratto collettivo intercompartimentale - parte economica per l’anno 2009</w:t>
            </w:r>
          </w:p>
        </w:tc>
      </w:tr>
      <w:tr w:rsidR="000E6072" w:rsidRPr="00F95F8E" w14:paraId="3A74E422" w14:textId="77777777" w:rsidTr="003D33D7">
        <w:trPr>
          <w:trHeight w:val="224"/>
        </w:trPr>
        <w:tc>
          <w:tcPr>
            <w:tcW w:w="0" w:type="auto"/>
            <w:vMerge/>
            <w:tcBorders>
              <w:left w:val="single" w:sz="4" w:space="0" w:color="auto"/>
              <w:right w:val="single" w:sz="4" w:space="0" w:color="auto"/>
            </w:tcBorders>
            <w:shd w:val="clear" w:color="auto" w:fill="auto"/>
            <w:vAlign w:val="center"/>
          </w:tcPr>
          <w:p w14:paraId="11D15862" w14:textId="77777777" w:rsidR="000E6072" w:rsidRPr="00F95F8E" w:rsidRDefault="000E6072" w:rsidP="003D33D7">
            <w:pPr>
              <w:spacing w:after="0"/>
              <w:ind w:firstLine="0"/>
              <w:rPr>
                <w:rFonts w:ascii="Garamond" w:hAnsi="Garamond" w:cs="Calibri"/>
                <w:color w:val="000000"/>
                <w:sz w:val="24"/>
              </w:rPr>
            </w:pPr>
          </w:p>
        </w:tc>
        <w:tc>
          <w:tcPr>
            <w:tcW w:w="0" w:type="auto"/>
            <w:tcBorders>
              <w:left w:val="single" w:sz="4" w:space="0" w:color="auto"/>
              <w:bottom w:val="nil"/>
              <w:right w:val="single" w:sz="4" w:space="0" w:color="auto"/>
            </w:tcBorders>
            <w:shd w:val="clear" w:color="auto" w:fill="auto"/>
            <w:vAlign w:val="center"/>
          </w:tcPr>
          <w:p w14:paraId="27386B3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28.10.2016 contratto collettivo intercompartimentale per il triennio 2016-2018</w:t>
            </w:r>
          </w:p>
        </w:tc>
      </w:tr>
      <w:tr w:rsidR="000E6072" w:rsidRPr="00F95F8E" w14:paraId="2F90965D" w14:textId="77777777" w:rsidTr="003D33D7">
        <w:trPr>
          <w:trHeight w:val="397"/>
        </w:trPr>
        <w:tc>
          <w:tcPr>
            <w:tcW w:w="0" w:type="auto"/>
            <w:vMerge/>
            <w:tcBorders>
              <w:left w:val="single" w:sz="4" w:space="0" w:color="auto"/>
              <w:right w:val="single" w:sz="4" w:space="0" w:color="auto"/>
            </w:tcBorders>
            <w:vAlign w:val="center"/>
            <w:hideMark/>
          </w:tcPr>
          <w:p w14:paraId="3160C212" w14:textId="77777777" w:rsidR="000E6072" w:rsidRPr="00F95F8E" w:rsidRDefault="000E6072" w:rsidP="003D33D7">
            <w:pPr>
              <w:spacing w:after="0"/>
              <w:ind w:firstLine="0"/>
              <w:rPr>
                <w:rFonts w:ascii="Garamond" w:hAnsi="Garamond" w:cs="Calibri"/>
                <w:color w:val="000000"/>
                <w:sz w:val="24"/>
              </w:rPr>
            </w:pPr>
          </w:p>
        </w:tc>
        <w:tc>
          <w:tcPr>
            <w:tcW w:w="0" w:type="auto"/>
            <w:tcBorders>
              <w:top w:val="nil"/>
              <w:left w:val="single" w:sz="4" w:space="0" w:color="auto"/>
              <w:bottom w:val="nil"/>
              <w:right w:val="single" w:sz="4" w:space="0" w:color="auto"/>
            </w:tcBorders>
            <w:shd w:val="clear" w:color="auto" w:fill="auto"/>
            <w:vAlign w:val="center"/>
          </w:tcPr>
          <w:p w14:paraId="6801FE95"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04.12.2019 accordo stralcio per il rinnovo del contratto collettivo intercompartimentale per il triennio 2019-2021</w:t>
            </w:r>
          </w:p>
        </w:tc>
      </w:tr>
      <w:tr w:rsidR="000E6072" w:rsidRPr="00F95F8E" w14:paraId="3DD50C84" w14:textId="77777777" w:rsidTr="003D33D7">
        <w:trPr>
          <w:trHeight w:val="397"/>
        </w:trPr>
        <w:tc>
          <w:tcPr>
            <w:tcW w:w="0" w:type="auto"/>
            <w:vMerge/>
            <w:tcBorders>
              <w:left w:val="single" w:sz="4" w:space="0" w:color="auto"/>
              <w:right w:val="single" w:sz="4" w:space="0" w:color="auto"/>
            </w:tcBorders>
            <w:vAlign w:val="center"/>
          </w:tcPr>
          <w:p w14:paraId="58E52767" w14:textId="77777777" w:rsidR="000E6072" w:rsidRPr="00F95F8E" w:rsidRDefault="000E6072" w:rsidP="003D33D7">
            <w:pPr>
              <w:spacing w:after="0"/>
              <w:ind w:firstLine="0"/>
              <w:rPr>
                <w:rFonts w:ascii="Garamond" w:hAnsi="Garamond" w:cs="Calibri"/>
                <w:color w:val="000000"/>
                <w:sz w:val="24"/>
              </w:rPr>
            </w:pPr>
          </w:p>
        </w:tc>
        <w:tc>
          <w:tcPr>
            <w:tcW w:w="0" w:type="auto"/>
            <w:tcBorders>
              <w:top w:val="nil"/>
              <w:left w:val="single" w:sz="4" w:space="0" w:color="auto"/>
              <w:bottom w:val="nil"/>
              <w:right w:val="single" w:sz="4" w:space="0" w:color="auto"/>
            </w:tcBorders>
            <w:shd w:val="clear" w:color="auto" w:fill="auto"/>
            <w:vAlign w:val="center"/>
          </w:tcPr>
          <w:p w14:paraId="6A258E6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03.12.2020 secondo accordo stralcio per il rinnovo del contratto collettivo intercompartimentale del triennio 2019-2021</w:t>
            </w:r>
          </w:p>
        </w:tc>
      </w:tr>
      <w:tr w:rsidR="000E6072" w:rsidRPr="00F95F8E" w14:paraId="3D34625C" w14:textId="77777777" w:rsidTr="003D33D7">
        <w:trPr>
          <w:trHeight w:val="397"/>
        </w:trPr>
        <w:tc>
          <w:tcPr>
            <w:tcW w:w="0" w:type="auto"/>
            <w:vMerge/>
            <w:tcBorders>
              <w:left w:val="single" w:sz="4" w:space="0" w:color="auto"/>
              <w:bottom w:val="single" w:sz="4" w:space="0" w:color="auto"/>
              <w:right w:val="single" w:sz="4" w:space="0" w:color="auto"/>
            </w:tcBorders>
            <w:vAlign w:val="center"/>
            <w:hideMark/>
          </w:tcPr>
          <w:p w14:paraId="314DEA89" w14:textId="77777777" w:rsidR="000E6072" w:rsidRPr="00F95F8E" w:rsidRDefault="000E6072" w:rsidP="003D33D7">
            <w:pPr>
              <w:spacing w:after="0"/>
              <w:ind w:firstLine="0"/>
              <w:rPr>
                <w:rFonts w:ascii="Garamond" w:hAnsi="Garamond" w:cs="Calibri"/>
                <w:color w:val="000000"/>
                <w:sz w:val="24"/>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52B67A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31.10.2023 primo accordo stralcio per il rinnovo del contratto collettivo intercompartimentale per il triennio 2022-2024</w:t>
            </w:r>
          </w:p>
        </w:tc>
      </w:tr>
    </w:tbl>
    <w:p w14:paraId="1DAE4475" w14:textId="77777777" w:rsidR="000E6072" w:rsidRPr="00F95F8E" w:rsidRDefault="000E6072" w:rsidP="000E6072">
      <w:pPr>
        <w:spacing w:line="360" w:lineRule="auto"/>
        <w:ind w:firstLine="0"/>
        <w:rPr>
          <w:rFonts w:ascii="Garamond" w:hAnsi="Garamond"/>
          <w:bCs/>
          <w:iCs/>
          <w:sz w:val="24"/>
        </w:rPr>
      </w:pPr>
    </w:p>
    <w:p w14:paraId="4184F899"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Ai fini della rilevazione, gli enti della provincia autonoma di Bolzano inseriscono nella colonna I.I.S. della tabella 12 le somme erogate nell’anno, come rideterminate dal primo accordo stralcio per il rinnovo del contratto collettivo intercompartimentale per il triennio 2022-2024.</w:t>
      </w:r>
    </w:p>
    <w:p w14:paraId="2541D2FC"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 xml:space="preserve">Per il Contratto Provincia autonoma di Bolzano, oltre alle voci di spesa accessorie comuni presenti nella tabella 13 nel capitolo “Tabelle di rilevazione 1 – 14 e tabella di riconciliazione” e a quelle riportate nel quadro sinottico relativo alle funzioni locali, sono riportate le specifiche voci di spesa di retribuzione accessoria di tale contratto. </w:t>
      </w:r>
    </w:p>
    <w:p w14:paraId="6947D95F"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t>Nella tabella 13 la retribuzione di posizione dei dirigenti è stata divisa in “retribuzione di posizione” nella quale va rilevata la parte fissa dell’emolumento e in “retribuzione di posizione - quota variabile”.</w:t>
      </w:r>
    </w:p>
    <w:p w14:paraId="046B0AD3" w14:textId="77777777" w:rsidR="000E6072" w:rsidRPr="00F95F8E" w:rsidRDefault="000E6072" w:rsidP="000E6072">
      <w:pPr>
        <w:spacing w:line="360" w:lineRule="auto"/>
        <w:ind w:firstLine="0"/>
        <w:rPr>
          <w:rFonts w:ascii="Garamond" w:hAnsi="Garamond"/>
          <w:sz w:val="24"/>
        </w:rPr>
      </w:pPr>
      <w:r w:rsidRPr="00F95F8E">
        <w:rPr>
          <w:rFonts w:ascii="Garamond" w:hAnsi="Garamond"/>
          <w:sz w:val="24"/>
        </w:rPr>
        <w:lastRenderedPageBreak/>
        <w:t>Gli emolumenti accessori una tantum vanno rilevati nella voce di spesa codice S999 “Altre spese accessorie ed indennità varie”. L’eventuale incongruenza 8 generata dal SICO va opportunamente giustificata.</w:t>
      </w:r>
    </w:p>
    <w:tbl>
      <w:tblPr>
        <w:tblStyle w:val="Grigliatabella"/>
        <w:tblW w:w="5000" w:type="pct"/>
        <w:tblLook w:val="04A0" w:firstRow="1" w:lastRow="0" w:firstColumn="1" w:lastColumn="0" w:noHBand="0" w:noVBand="1"/>
      </w:tblPr>
      <w:tblGrid>
        <w:gridCol w:w="2235"/>
        <w:gridCol w:w="7619"/>
      </w:tblGrid>
      <w:tr w:rsidR="000E6072" w:rsidRPr="00F95F8E" w14:paraId="1083B986" w14:textId="77777777" w:rsidTr="003D33D7">
        <w:tc>
          <w:tcPr>
            <w:tcW w:w="1134" w:type="pct"/>
            <w:shd w:val="clear" w:color="auto" w:fill="DBE5F1" w:themeFill="accent1" w:themeFillTint="33"/>
          </w:tcPr>
          <w:p w14:paraId="198AF70E"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Codice</w:t>
            </w:r>
          </w:p>
        </w:tc>
        <w:tc>
          <w:tcPr>
            <w:tcW w:w="3866" w:type="pct"/>
            <w:shd w:val="clear" w:color="auto" w:fill="DBE5F1" w:themeFill="accent1" w:themeFillTint="33"/>
          </w:tcPr>
          <w:p w14:paraId="0334829F" w14:textId="77777777" w:rsidR="000E6072" w:rsidRPr="00F95F8E" w:rsidRDefault="000E6072" w:rsidP="003D33D7">
            <w:pPr>
              <w:spacing w:after="0"/>
              <w:ind w:firstLine="0"/>
              <w:rPr>
                <w:rFonts w:ascii="Garamond" w:hAnsi="Garamond"/>
                <w:b/>
                <w:bCs/>
                <w:iCs/>
                <w:sz w:val="24"/>
              </w:rPr>
            </w:pPr>
            <w:r w:rsidRPr="00F95F8E">
              <w:rPr>
                <w:rFonts w:ascii="Garamond" w:hAnsi="Garamond"/>
                <w:b/>
                <w:bCs/>
                <w:iCs/>
                <w:sz w:val="24"/>
              </w:rPr>
              <w:t>Voce di spesa</w:t>
            </w:r>
          </w:p>
        </w:tc>
      </w:tr>
      <w:tr w:rsidR="000E6072" w:rsidRPr="00F95F8E" w14:paraId="68BCDD34" w14:textId="77777777" w:rsidTr="003D33D7">
        <w:trPr>
          <w:trHeight w:val="288"/>
        </w:trPr>
        <w:tc>
          <w:tcPr>
            <w:tcW w:w="1134" w:type="pct"/>
            <w:noWrap/>
          </w:tcPr>
          <w:p w14:paraId="2871002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I207</w:t>
            </w:r>
          </w:p>
        </w:tc>
        <w:tc>
          <w:tcPr>
            <w:tcW w:w="3866" w:type="pct"/>
            <w:noWrap/>
          </w:tcPr>
          <w:p w14:paraId="121FCB0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Retribuzione di posizione</w:t>
            </w:r>
          </w:p>
        </w:tc>
      </w:tr>
      <w:tr w:rsidR="000E6072" w:rsidRPr="00F95F8E" w14:paraId="43EC6D93" w14:textId="77777777" w:rsidTr="003D33D7">
        <w:trPr>
          <w:trHeight w:val="288"/>
        </w:trPr>
        <w:tc>
          <w:tcPr>
            <w:tcW w:w="1134" w:type="pct"/>
            <w:noWrap/>
          </w:tcPr>
          <w:p w14:paraId="307EF1E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I507</w:t>
            </w:r>
          </w:p>
        </w:tc>
        <w:tc>
          <w:tcPr>
            <w:tcW w:w="3866" w:type="pct"/>
            <w:noWrap/>
          </w:tcPr>
          <w:p w14:paraId="1113E95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Retribuzione di posizione - quota variabile</w:t>
            </w:r>
          </w:p>
        </w:tc>
      </w:tr>
      <w:tr w:rsidR="000E6072" w:rsidRPr="00F95F8E" w14:paraId="5FEC01E3" w14:textId="77777777" w:rsidTr="003D33D7">
        <w:trPr>
          <w:trHeight w:val="288"/>
        </w:trPr>
        <w:tc>
          <w:tcPr>
            <w:tcW w:w="1134" w:type="pct"/>
            <w:noWrap/>
          </w:tcPr>
          <w:p w14:paraId="6034839B" w14:textId="77777777" w:rsidR="000E6072" w:rsidRPr="00F95F8E" w:rsidRDefault="000E6072" w:rsidP="003D33D7">
            <w:pPr>
              <w:spacing w:after="0"/>
              <w:ind w:firstLine="0"/>
              <w:rPr>
                <w:rFonts w:ascii="Garamond" w:hAnsi="Garamond" w:cs="Calibri"/>
                <w:color w:val="000000"/>
                <w:sz w:val="24"/>
                <w:highlight w:val="yellow"/>
              </w:rPr>
            </w:pPr>
            <w:r w:rsidRPr="00F95F8E">
              <w:rPr>
                <w:rFonts w:ascii="Garamond" w:hAnsi="Garamond" w:cs="Calibri"/>
                <w:color w:val="000000"/>
                <w:sz w:val="24"/>
              </w:rPr>
              <w:t>I106</w:t>
            </w:r>
          </w:p>
        </w:tc>
        <w:tc>
          <w:tcPr>
            <w:tcW w:w="3866" w:type="pct"/>
            <w:noWrap/>
          </w:tcPr>
          <w:p w14:paraId="59A9BE0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Arial"/>
                <w:sz w:val="24"/>
              </w:rPr>
              <w:t>Indennità di istituto</w:t>
            </w:r>
          </w:p>
        </w:tc>
      </w:tr>
      <w:tr w:rsidR="000E6072" w:rsidRPr="00F95F8E" w14:paraId="25C953B6" w14:textId="77777777" w:rsidTr="003D33D7">
        <w:trPr>
          <w:trHeight w:val="288"/>
        </w:trPr>
        <w:tc>
          <w:tcPr>
            <w:tcW w:w="1134" w:type="pct"/>
            <w:noWrap/>
          </w:tcPr>
          <w:p w14:paraId="7C11382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Arial"/>
                <w:sz w:val="24"/>
              </w:rPr>
              <w:t>I402</w:t>
            </w:r>
          </w:p>
        </w:tc>
        <w:tc>
          <w:tcPr>
            <w:tcW w:w="3866" w:type="pct"/>
            <w:noWrap/>
          </w:tcPr>
          <w:p w14:paraId="3BA43671" w14:textId="77777777" w:rsidR="000E6072" w:rsidRPr="00F95F8E" w:rsidRDefault="000E6072" w:rsidP="003D33D7">
            <w:pPr>
              <w:spacing w:after="0"/>
              <w:ind w:firstLine="0"/>
              <w:rPr>
                <w:rFonts w:ascii="Garamond" w:hAnsi="Garamond" w:cs="Arial"/>
                <w:sz w:val="24"/>
              </w:rPr>
            </w:pPr>
            <w:r w:rsidRPr="00F95F8E">
              <w:rPr>
                <w:rFonts w:ascii="Garamond" w:hAnsi="Garamond" w:cs="Arial"/>
                <w:sz w:val="24"/>
              </w:rPr>
              <w:t>Indennità seconda lingua</w:t>
            </w:r>
          </w:p>
        </w:tc>
      </w:tr>
      <w:tr w:rsidR="000E6072" w:rsidRPr="00F95F8E" w14:paraId="1D1A2A26" w14:textId="77777777" w:rsidTr="003D33D7">
        <w:trPr>
          <w:trHeight w:val="288"/>
        </w:trPr>
        <w:tc>
          <w:tcPr>
            <w:tcW w:w="1134" w:type="pct"/>
            <w:noWrap/>
            <w:hideMark/>
          </w:tcPr>
          <w:p w14:paraId="379D2B9C"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Arial"/>
                <w:sz w:val="24"/>
              </w:rPr>
              <w:t>I426</w:t>
            </w:r>
          </w:p>
        </w:tc>
        <w:tc>
          <w:tcPr>
            <w:tcW w:w="3866" w:type="pct"/>
            <w:noWrap/>
            <w:hideMark/>
          </w:tcPr>
          <w:p w14:paraId="239EC5E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Arial"/>
                <w:sz w:val="24"/>
              </w:rPr>
              <w:t>Indennità professionali</w:t>
            </w:r>
          </w:p>
        </w:tc>
      </w:tr>
      <w:tr w:rsidR="000E6072" w:rsidRPr="00F95F8E" w14:paraId="0FCB2CF9" w14:textId="77777777" w:rsidTr="003D33D7">
        <w:trPr>
          <w:trHeight w:val="288"/>
        </w:trPr>
        <w:tc>
          <w:tcPr>
            <w:tcW w:w="1134" w:type="pct"/>
            <w:noWrap/>
            <w:hideMark/>
          </w:tcPr>
          <w:p w14:paraId="0FCFAC61"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Arial"/>
                <w:sz w:val="24"/>
              </w:rPr>
              <w:t>I436</w:t>
            </w:r>
          </w:p>
        </w:tc>
        <w:tc>
          <w:tcPr>
            <w:tcW w:w="3866" w:type="pct"/>
            <w:noWrap/>
            <w:hideMark/>
          </w:tcPr>
          <w:p w14:paraId="2D14BE0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Arial"/>
                <w:sz w:val="24"/>
              </w:rPr>
              <w:t>Indennità forestale</w:t>
            </w:r>
          </w:p>
        </w:tc>
      </w:tr>
    </w:tbl>
    <w:p w14:paraId="00890DCC" w14:textId="77777777" w:rsidR="000E6072" w:rsidRPr="00F95F8E" w:rsidRDefault="000E6072" w:rsidP="000E6072"/>
    <w:p w14:paraId="24E30D93"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Quadro sinottico delle macrocategorie, categorie, qualifiche di personale e ultimo contratto di riferimento</w:t>
      </w:r>
    </w:p>
    <w:tbl>
      <w:tblPr>
        <w:tblpPr w:leftFromText="141" w:rightFromText="141" w:vertAnchor="text" w:tblpY="1"/>
        <w:tblOverlap w:val="neve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1415"/>
        <w:gridCol w:w="3830"/>
        <w:gridCol w:w="2835"/>
      </w:tblGrid>
      <w:tr w:rsidR="000E6072" w:rsidRPr="00F95F8E" w14:paraId="57B55F3B" w14:textId="77777777" w:rsidTr="003D33D7">
        <w:trPr>
          <w:trHeight w:val="434"/>
          <w:tblHeader/>
        </w:trPr>
        <w:tc>
          <w:tcPr>
            <w:tcW w:w="1771" w:type="dxa"/>
            <w:shd w:val="clear" w:color="auto" w:fill="DBE5F1" w:themeFill="accent1" w:themeFillTint="33"/>
            <w:vAlign w:val="center"/>
          </w:tcPr>
          <w:p w14:paraId="358C784D" w14:textId="77777777" w:rsidR="000E6072" w:rsidRPr="00F95F8E" w:rsidRDefault="000E6072" w:rsidP="003D33D7">
            <w:pPr>
              <w:spacing w:line="360" w:lineRule="auto"/>
              <w:ind w:firstLine="0"/>
              <w:rPr>
                <w:rFonts w:ascii="Garamond" w:hAnsi="Garamond"/>
                <w:b/>
                <w:bCs/>
                <w:iCs/>
                <w:sz w:val="24"/>
              </w:rPr>
            </w:pPr>
            <w:r w:rsidRPr="00F95F8E">
              <w:rPr>
                <w:rFonts w:ascii="Garamond" w:hAnsi="Garamond"/>
                <w:b/>
                <w:bCs/>
                <w:iCs/>
                <w:sz w:val="24"/>
              </w:rPr>
              <w:t>Macrocategoria</w:t>
            </w:r>
          </w:p>
        </w:tc>
        <w:tc>
          <w:tcPr>
            <w:tcW w:w="1415" w:type="dxa"/>
            <w:shd w:val="clear" w:color="auto" w:fill="DBE5F1" w:themeFill="accent1" w:themeFillTint="33"/>
            <w:vAlign w:val="center"/>
          </w:tcPr>
          <w:p w14:paraId="68EFF447" w14:textId="77777777" w:rsidR="000E6072" w:rsidRPr="00F95F8E" w:rsidRDefault="000E6072" w:rsidP="003D33D7">
            <w:pPr>
              <w:spacing w:line="360" w:lineRule="auto"/>
              <w:ind w:firstLine="0"/>
              <w:rPr>
                <w:rFonts w:ascii="Garamond" w:hAnsi="Garamond"/>
                <w:b/>
                <w:bCs/>
                <w:iCs/>
                <w:sz w:val="24"/>
              </w:rPr>
            </w:pPr>
            <w:r w:rsidRPr="00F95F8E">
              <w:rPr>
                <w:rFonts w:ascii="Garamond" w:hAnsi="Garamond"/>
                <w:b/>
                <w:bCs/>
                <w:iCs/>
                <w:sz w:val="24"/>
              </w:rPr>
              <w:t>Categoria</w:t>
            </w:r>
          </w:p>
        </w:tc>
        <w:tc>
          <w:tcPr>
            <w:tcW w:w="3830" w:type="dxa"/>
            <w:shd w:val="clear" w:color="auto" w:fill="DBE5F1" w:themeFill="accent1" w:themeFillTint="33"/>
            <w:vAlign w:val="center"/>
          </w:tcPr>
          <w:p w14:paraId="587B4945" w14:textId="77777777" w:rsidR="000E6072" w:rsidRPr="00F95F8E" w:rsidRDefault="000E6072" w:rsidP="003D33D7">
            <w:pPr>
              <w:spacing w:line="360" w:lineRule="auto"/>
              <w:ind w:firstLine="0"/>
              <w:rPr>
                <w:rFonts w:ascii="Garamond" w:hAnsi="Garamond"/>
                <w:b/>
                <w:bCs/>
                <w:iCs/>
                <w:sz w:val="24"/>
              </w:rPr>
            </w:pPr>
            <w:r w:rsidRPr="00F95F8E">
              <w:rPr>
                <w:rFonts w:ascii="Garamond" w:hAnsi="Garamond"/>
                <w:b/>
                <w:bCs/>
                <w:iCs/>
                <w:sz w:val="24"/>
              </w:rPr>
              <w:t>Qualifica</w:t>
            </w:r>
          </w:p>
        </w:tc>
        <w:tc>
          <w:tcPr>
            <w:tcW w:w="2835" w:type="dxa"/>
            <w:shd w:val="clear" w:color="auto" w:fill="DBE5F1" w:themeFill="accent1" w:themeFillTint="33"/>
            <w:vAlign w:val="center"/>
          </w:tcPr>
          <w:p w14:paraId="0CB6B11D" w14:textId="77777777" w:rsidR="000E6072" w:rsidRPr="00F95F8E" w:rsidRDefault="000E6072" w:rsidP="003D33D7">
            <w:pPr>
              <w:spacing w:line="360" w:lineRule="auto"/>
              <w:ind w:firstLine="0"/>
              <w:rPr>
                <w:rFonts w:ascii="Garamond" w:hAnsi="Garamond"/>
                <w:b/>
                <w:bCs/>
                <w:iCs/>
                <w:sz w:val="24"/>
              </w:rPr>
            </w:pPr>
            <w:r w:rsidRPr="00F95F8E">
              <w:rPr>
                <w:rFonts w:ascii="Garamond" w:hAnsi="Garamond"/>
                <w:b/>
                <w:bCs/>
                <w:iCs/>
                <w:sz w:val="24"/>
              </w:rPr>
              <w:t>Contratto di riferimento</w:t>
            </w:r>
          </w:p>
        </w:tc>
      </w:tr>
      <w:tr w:rsidR="000E6072" w:rsidRPr="00F95F8E" w14:paraId="79CF4203" w14:textId="77777777" w:rsidTr="003D33D7">
        <w:trPr>
          <w:trHeight w:val="301"/>
        </w:trPr>
        <w:tc>
          <w:tcPr>
            <w:tcW w:w="1771" w:type="dxa"/>
            <w:vMerge w:val="restart"/>
            <w:shd w:val="clear" w:color="auto" w:fill="auto"/>
            <w:vAlign w:val="center"/>
          </w:tcPr>
          <w:p w14:paraId="64132F07"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Segretari</w:t>
            </w:r>
          </w:p>
        </w:tc>
        <w:tc>
          <w:tcPr>
            <w:tcW w:w="1415" w:type="dxa"/>
            <w:vMerge w:val="restart"/>
            <w:shd w:val="clear" w:color="auto" w:fill="auto"/>
            <w:vAlign w:val="center"/>
          </w:tcPr>
          <w:p w14:paraId="4EFFFC27" w14:textId="77777777" w:rsidR="000E6072" w:rsidRPr="00F95F8E" w:rsidRDefault="000E6072" w:rsidP="003D33D7">
            <w:pPr>
              <w:spacing w:after="0"/>
              <w:ind w:firstLine="0"/>
              <w:jc w:val="left"/>
              <w:rPr>
                <w:rFonts w:ascii="Garamond" w:hAnsi="Garamond" w:cs="Arial"/>
                <w:sz w:val="20"/>
                <w:szCs w:val="20"/>
              </w:rPr>
            </w:pPr>
            <w:r w:rsidRPr="00F95F8E">
              <w:rPr>
                <w:rFonts w:ascii="Garamond" w:hAnsi="Garamond" w:cs="Arial"/>
                <w:sz w:val="20"/>
                <w:szCs w:val="20"/>
              </w:rPr>
              <w:t>Segretari comunali e provinciali</w:t>
            </w:r>
          </w:p>
        </w:tc>
        <w:tc>
          <w:tcPr>
            <w:tcW w:w="3830" w:type="dxa"/>
            <w:shd w:val="clear" w:color="auto" w:fill="auto"/>
            <w:vAlign w:val="center"/>
          </w:tcPr>
          <w:p w14:paraId="4D79517D"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Segretario A</w:t>
            </w:r>
          </w:p>
        </w:tc>
        <w:tc>
          <w:tcPr>
            <w:tcW w:w="2835" w:type="dxa"/>
            <w:vMerge w:val="restart"/>
            <w:shd w:val="clear" w:color="auto" w:fill="auto"/>
            <w:vAlign w:val="center"/>
          </w:tcPr>
          <w:p w14:paraId="423802C6" w14:textId="77777777" w:rsidR="000E6072" w:rsidRPr="00F95F8E" w:rsidRDefault="000E6072" w:rsidP="003D33D7">
            <w:pPr>
              <w:spacing w:after="0"/>
              <w:ind w:firstLine="0"/>
              <w:rPr>
                <w:rFonts w:ascii="Garamond" w:hAnsi="Garamond" w:cs="Arial"/>
                <w:sz w:val="20"/>
                <w:szCs w:val="20"/>
              </w:rPr>
            </w:pPr>
          </w:p>
        </w:tc>
      </w:tr>
      <w:tr w:rsidR="000E6072" w:rsidRPr="00F95F8E" w14:paraId="2DF08194" w14:textId="77777777" w:rsidTr="003D33D7">
        <w:trPr>
          <w:trHeight w:val="293"/>
          <w:tblHeader/>
        </w:trPr>
        <w:tc>
          <w:tcPr>
            <w:tcW w:w="1771" w:type="dxa"/>
            <w:vMerge/>
            <w:shd w:val="clear" w:color="auto" w:fill="auto"/>
            <w:vAlign w:val="center"/>
          </w:tcPr>
          <w:p w14:paraId="1F24765C" w14:textId="77777777" w:rsidR="000E6072" w:rsidRPr="00F95F8E" w:rsidRDefault="000E6072" w:rsidP="003D33D7">
            <w:pPr>
              <w:spacing w:after="0"/>
              <w:ind w:firstLine="0"/>
              <w:rPr>
                <w:rFonts w:ascii="Garamond" w:hAnsi="Garamond" w:cs="Arial"/>
                <w:sz w:val="20"/>
                <w:szCs w:val="20"/>
              </w:rPr>
            </w:pPr>
          </w:p>
        </w:tc>
        <w:tc>
          <w:tcPr>
            <w:tcW w:w="1415" w:type="dxa"/>
            <w:vMerge/>
            <w:shd w:val="clear" w:color="auto" w:fill="auto"/>
            <w:vAlign w:val="center"/>
          </w:tcPr>
          <w:p w14:paraId="54DD7845" w14:textId="77777777" w:rsidR="000E6072" w:rsidRPr="00F95F8E" w:rsidRDefault="000E6072" w:rsidP="003D33D7">
            <w:pPr>
              <w:spacing w:after="0"/>
              <w:ind w:firstLine="0"/>
              <w:rPr>
                <w:rFonts w:ascii="Garamond" w:hAnsi="Garamond" w:cs="Arial"/>
                <w:sz w:val="20"/>
                <w:szCs w:val="20"/>
              </w:rPr>
            </w:pPr>
          </w:p>
        </w:tc>
        <w:tc>
          <w:tcPr>
            <w:tcW w:w="3830" w:type="dxa"/>
            <w:shd w:val="clear" w:color="auto" w:fill="auto"/>
            <w:vAlign w:val="center"/>
          </w:tcPr>
          <w:p w14:paraId="4F5BC888"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Segretario B</w:t>
            </w:r>
          </w:p>
        </w:tc>
        <w:tc>
          <w:tcPr>
            <w:tcW w:w="2835" w:type="dxa"/>
            <w:vMerge/>
            <w:shd w:val="clear" w:color="auto" w:fill="auto"/>
            <w:vAlign w:val="center"/>
          </w:tcPr>
          <w:p w14:paraId="0F28DE9A" w14:textId="77777777" w:rsidR="000E6072" w:rsidRPr="00F95F8E" w:rsidRDefault="000E6072" w:rsidP="003D33D7">
            <w:pPr>
              <w:spacing w:after="0"/>
              <w:ind w:firstLine="0"/>
              <w:rPr>
                <w:rFonts w:ascii="Garamond" w:hAnsi="Garamond" w:cs="Arial"/>
                <w:sz w:val="20"/>
                <w:szCs w:val="20"/>
              </w:rPr>
            </w:pPr>
          </w:p>
        </w:tc>
      </w:tr>
      <w:tr w:rsidR="000E6072" w:rsidRPr="00F95F8E" w14:paraId="30B5B39B" w14:textId="77777777" w:rsidTr="003D33D7">
        <w:trPr>
          <w:trHeight w:val="271"/>
          <w:tblHeader/>
        </w:trPr>
        <w:tc>
          <w:tcPr>
            <w:tcW w:w="1771" w:type="dxa"/>
            <w:vMerge/>
            <w:shd w:val="clear" w:color="auto" w:fill="auto"/>
            <w:vAlign w:val="center"/>
          </w:tcPr>
          <w:p w14:paraId="7EA7D71D" w14:textId="77777777" w:rsidR="000E6072" w:rsidRPr="00F95F8E" w:rsidRDefault="000E6072" w:rsidP="003D33D7">
            <w:pPr>
              <w:spacing w:after="0"/>
              <w:ind w:firstLine="0"/>
              <w:rPr>
                <w:rFonts w:ascii="Garamond" w:hAnsi="Garamond" w:cs="Arial"/>
                <w:sz w:val="20"/>
                <w:szCs w:val="20"/>
              </w:rPr>
            </w:pPr>
          </w:p>
        </w:tc>
        <w:tc>
          <w:tcPr>
            <w:tcW w:w="1415" w:type="dxa"/>
            <w:vMerge/>
            <w:shd w:val="clear" w:color="auto" w:fill="auto"/>
            <w:vAlign w:val="center"/>
          </w:tcPr>
          <w:p w14:paraId="07F47743" w14:textId="77777777" w:rsidR="000E6072" w:rsidRPr="00F95F8E" w:rsidRDefault="000E6072" w:rsidP="003D33D7">
            <w:pPr>
              <w:spacing w:after="0"/>
              <w:ind w:firstLine="0"/>
              <w:rPr>
                <w:rFonts w:ascii="Garamond" w:hAnsi="Garamond" w:cs="Arial"/>
                <w:sz w:val="20"/>
                <w:szCs w:val="20"/>
              </w:rPr>
            </w:pPr>
          </w:p>
        </w:tc>
        <w:tc>
          <w:tcPr>
            <w:tcW w:w="3830" w:type="dxa"/>
            <w:shd w:val="clear" w:color="auto" w:fill="auto"/>
            <w:vAlign w:val="center"/>
          </w:tcPr>
          <w:p w14:paraId="48900567"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Segretario C</w:t>
            </w:r>
          </w:p>
        </w:tc>
        <w:tc>
          <w:tcPr>
            <w:tcW w:w="2835" w:type="dxa"/>
            <w:vMerge/>
            <w:shd w:val="clear" w:color="auto" w:fill="auto"/>
            <w:vAlign w:val="center"/>
          </w:tcPr>
          <w:p w14:paraId="582C25DF" w14:textId="77777777" w:rsidR="000E6072" w:rsidRPr="00F95F8E" w:rsidRDefault="000E6072" w:rsidP="003D33D7">
            <w:pPr>
              <w:spacing w:after="0"/>
              <w:ind w:firstLine="0"/>
              <w:rPr>
                <w:rFonts w:ascii="Garamond" w:hAnsi="Garamond" w:cs="Arial"/>
                <w:sz w:val="20"/>
                <w:szCs w:val="20"/>
              </w:rPr>
            </w:pPr>
          </w:p>
        </w:tc>
      </w:tr>
      <w:tr w:rsidR="000E6072" w:rsidRPr="00F95F8E" w14:paraId="5F5190B4" w14:textId="77777777" w:rsidTr="003D33D7">
        <w:trPr>
          <w:trHeight w:val="836"/>
        </w:trPr>
        <w:tc>
          <w:tcPr>
            <w:tcW w:w="1771" w:type="dxa"/>
            <w:vMerge w:val="restart"/>
            <w:vAlign w:val="center"/>
          </w:tcPr>
          <w:p w14:paraId="45B801BF"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Dirigenti</w:t>
            </w:r>
          </w:p>
        </w:tc>
        <w:tc>
          <w:tcPr>
            <w:tcW w:w="1415" w:type="dxa"/>
            <w:vMerge w:val="restart"/>
            <w:vAlign w:val="center"/>
          </w:tcPr>
          <w:p w14:paraId="3F27DE52"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Dirigenti</w:t>
            </w:r>
          </w:p>
        </w:tc>
        <w:tc>
          <w:tcPr>
            <w:tcW w:w="3830" w:type="dxa"/>
            <w:vAlign w:val="center"/>
          </w:tcPr>
          <w:p w14:paraId="7788B2C6"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Dirigente di I fascia</w:t>
            </w:r>
          </w:p>
        </w:tc>
        <w:tc>
          <w:tcPr>
            <w:tcW w:w="2835" w:type="dxa"/>
            <w:shd w:val="clear" w:color="auto" w:fill="auto"/>
            <w:vAlign w:val="center"/>
          </w:tcPr>
          <w:p w14:paraId="523F3E9B"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contratto collettivo intercompartimentale per il triennio 2020-2022 del 24.08.2023</w:t>
            </w:r>
          </w:p>
        </w:tc>
      </w:tr>
      <w:tr w:rsidR="000E6072" w:rsidRPr="00F95F8E" w14:paraId="38708554" w14:textId="77777777" w:rsidTr="003D33D7">
        <w:trPr>
          <w:trHeight w:val="3150"/>
        </w:trPr>
        <w:tc>
          <w:tcPr>
            <w:tcW w:w="1771" w:type="dxa"/>
            <w:vMerge/>
            <w:vAlign w:val="center"/>
          </w:tcPr>
          <w:p w14:paraId="572945C5"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6566847C"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28F574CC"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Dirigente di II fascia</w:t>
            </w:r>
          </w:p>
        </w:tc>
        <w:tc>
          <w:tcPr>
            <w:tcW w:w="2835" w:type="dxa"/>
            <w:shd w:val="clear" w:color="auto" w:fill="auto"/>
            <w:vAlign w:val="center"/>
          </w:tcPr>
          <w:p w14:paraId="6B8E713A"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contratto collettivo intercompartimentale per il triennio 2020-2022 del 24.08.2023</w:t>
            </w:r>
          </w:p>
          <w:p w14:paraId="529AA3F9" w14:textId="77777777" w:rsidR="000E6072" w:rsidRPr="00F95F8E" w:rsidRDefault="000E6072" w:rsidP="003D33D7">
            <w:pPr>
              <w:spacing w:after="0"/>
              <w:ind w:firstLine="0"/>
              <w:rPr>
                <w:rFonts w:ascii="Garamond" w:hAnsi="Garamond" w:cs="Arial"/>
                <w:sz w:val="20"/>
                <w:szCs w:val="20"/>
              </w:rPr>
            </w:pPr>
          </w:p>
          <w:p w14:paraId="11916280"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21.12.2016 - Contratto collettivo di comparto per il personale del Corpo permanente dei vigili del fuoco della Provincia Autonoma di Bolzano</w:t>
            </w:r>
          </w:p>
          <w:p w14:paraId="117C7037" w14:textId="77777777" w:rsidR="000E6072" w:rsidRPr="00F95F8E" w:rsidRDefault="000E6072" w:rsidP="003D33D7">
            <w:pPr>
              <w:spacing w:after="0"/>
              <w:ind w:firstLine="0"/>
              <w:rPr>
                <w:rFonts w:ascii="Garamond" w:hAnsi="Garamond" w:cs="Arial"/>
                <w:sz w:val="20"/>
                <w:szCs w:val="20"/>
              </w:rPr>
            </w:pPr>
          </w:p>
          <w:p w14:paraId="6DE9ABCB"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31.10.2023 primo accordo stralcio per il rinnovo del contratto collettivo intercompartimentale per il triennio 2022-2024</w:t>
            </w:r>
          </w:p>
        </w:tc>
      </w:tr>
      <w:tr w:rsidR="000E6072" w:rsidRPr="00F95F8E" w14:paraId="1CF4E71C" w14:textId="77777777" w:rsidTr="003D33D7">
        <w:trPr>
          <w:trHeight w:val="247"/>
        </w:trPr>
        <w:tc>
          <w:tcPr>
            <w:tcW w:w="1771" w:type="dxa"/>
            <w:vMerge w:val="restart"/>
            <w:vAlign w:val="center"/>
          </w:tcPr>
          <w:p w14:paraId="4FB7C7A6"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Personale non dirigente</w:t>
            </w:r>
          </w:p>
        </w:tc>
        <w:tc>
          <w:tcPr>
            <w:tcW w:w="1415" w:type="dxa"/>
            <w:vMerge w:val="restart"/>
            <w:vAlign w:val="center"/>
          </w:tcPr>
          <w:p w14:paraId="587306DE"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Categoria D</w:t>
            </w:r>
          </w:p>
        </w:tc>
        <w:tc>
          <w:tcPr>
            <w:tcW w:w="3830" w:type="dxa"/>
            <w:vAlign w:val="center"/>
          </w:tcPr>
          <w:p w14:paraId="4FDB4B23"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IX Sup.</w:t>
            </w:r>
          </w:p>
        </w:tc>
        <w:tc>
          <w:tcPr>
            <w:tcW w:w="2835" w:type="dxa"/>
            <w:vMerge w:val="restart"/>
            <w:shd w:val="clear" w:color="auto" w:fill="auto"/>
            <w:vAlign w:val="center"/>
          </w:tcPr>
          <w:p w14:paraId="2ADE6B69"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21.12.2016 - Contratto collettivo di comparto per il personale del Corpo permanente dei vigili del fuoco della Provincia Autonoma di Bolzano</w:t>
            </w:r>
          </w:p>
          <w:p w14:paraId="31CB71FD" w14:textId="77777777" w:rsidR="000E6072" w:rsidRPr="00F95F8E" w:rsidRDefault="000E6072" w:rsidP="003D33D7">
            <w:pPr>
              <w:spacing w:after="0"/>
              <w:ind w:firstLine="0"/>
              <w:rPr>
                <w:rFonts w:ascii="Garamond" w:hAnsi="Garamond" w:cs="Arial"/>
                <w:sz w:val="20"/>
                <w:szCs w:val="20"/>
              </w:rPr>
            </w:pPr>
          </w:p>
          <w:p w14:paraId="64E0BE64"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31.10.2023 primo accordo stralcio per il rinnovo del contratto collettivo intercompartimentale per il triennio 2022-2024</w:t>
            </w:r>
          </w:p>
        </w:tc>
      </w:tr>
      <w:tr w:rsidR="000E6072" w:rsidRPr="00F95F8E" w14:paraId="468DEF0B" w14:textId="77777777" w:rsidTr="003D33D7">
        <w:trPr>
          <w:trHeight w:val="247"/>
        </w:trPr>
        <w:tc>
          <w:tcPr>
            <w:tcW w:w="1771" w:type="dxa"/>
            <w:vMerge/>
            <w:vAlign w:val="center"/>
          </w:tcPr>
          <w:p w14:paraId="7A52DC68"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57DE8DAC"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0FEDDE1F"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IX Inf.</w:t>
            </w:r>
          </w:p>
        </w:tc>
        <w:tc>
          <w:tcPr>
            <w:tcW w:w="2835" w:type="dxa"/>
            <w:vMerge/>
            <w:shd w:val="clear" w:color="auto" w:fill="auto"/>
            <w:vAlign w:val="center"/>
          </w:tcPr>
          <w:p w14:paraId="336F0E8C" w14:textId="77777777" w:rsidR="000E6072" w:rsidRPr="00F95F8E" w:rsidRDefault="000E6072" w:rsidP="003D33D7">
            <w:pPr>
              <w:spacing w:after="0"/>
              <w:ind w:firstLine="0"/>
              <w:rPr>
                <w:rFonts w:ascii="Garamond" w:hAnsi="Garamond" w:cs="Arial"/>
                <w:sz w:val="20"/>
                <w:szCs w:val="20"/>
              </w:rPr>
            </w:pPr>
          </w:p>
        </w:tc>
      </w:tr>
      <w:tr w:rsidR="000E6072" w:rsidRPr="00F95F8E" w14:paraId="46EED94B" w14:textId="77777777" w:rsidTr="003D33D7">
        <w:trPr>
          <w:trHeight w:val="247"/>
        </w:trPr>
        <w:tc>
          <w:tcPr>
            <w:tcW w:w="1771" w:type="dxa"/>
            <w:vMerge/>
            <w:vAlign w:val="center"/>
          </w:tcPr>
          <w:p w14:paraId="4E185F33"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808F814"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2B21D4DC"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VIII Sup.</w:t>
            </w:r>
          </w:p>
        </w:tc>
        <w:tc>
          <w:tcPr>
            <w:tcW w:w="2835" w:type="dxa"/>
            <w:vMerge/>
            <w:shd w:val="clear" w:color="auto" w:fill="auto"/>
            <w:vAlign w:val="center"/>
          </w:tcPr>
          <w:p w14:paraId="4BEFBB3C" w14:textId="77777777" w:rsidR="000E6072" w:rsidRPr="00F95F8E" w:rsidRDefault="000E6072" w:rsidP="003D33D7">
            <w:pPr>
              <w:spacing w:after="0"/>
              <w:ind w:firstLine="0"/>
              <w:rPr>
                <w:rFonts w:ascii="Garamond" w:hAnsi="Garamond" w:cs="Arial"/>
                <w:sz w:val="20"/>
                <w:szCs w:val="20"/>
              </w:rPr>
            </w:pPr>
          </w:p>
        </w:tc>
      </w:tr>
      <w:tr w:rsidR="000E6072" w:rsidRPr="00F95F8E" w14:paraId="338D817C" w14:textId="77777777" w:rsidTr="003D33D7">
        <w:trPr>
          <w:trHeight w:val="247"/>
        </w:trPr>
        <w:tc>
          <w:tcPr>
            <w:tcW w:w="1771" w:type="dxa"/>
            <w:vMerge/>
            <w:vAlign w:val="center"/>
          </w:tcPr>
          <w:p w14:paraId="5412ECAF"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750ED8A0"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55997746"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VIII Inf.</w:t>
            </w:r>
          </w:p>
        </w:tc>
        <w:tc>
          <w:tcPr>
            <w:tcW w:w="2835" w:type="dxa"/>
            <w:vMerge/>
            <w:shd w:val="clear" w:color="auto" w:fill="auto"/>
            <w:vAlign w:val="center"/>
          </w:tcPr>
          <w:p w14:paraId="7B8189B9" w14:textId="77777777" w:rsidR="000E6072" w:rsidRPr="00F95F8E" w:rsidRDefault="000E6072" w:rsidP="003D33D7">
            <w:pPr>
              <w:spacing w:after="0"/>
              <w:ind w:firstLine="0"/>
              <w:rPr>
                <w:rFonts w:ascii="Garamond" w:hAnsi="Garamond" w:cs="Arial"/>
                <w:sz w:val="20"/>
                <w:szCs w:val="20"/>
              </w:rPr>
            </w:pPr>
          </w:p>
        </w:tc>
      </w:tr>
      <w:tr w:rsidR="000E6072" w:rsidRPr="00F95F8E" w14:paraId="2CEDCF61" w14:textId="77777777" w:rsidTr="003D33D7">
        <w:trPr>
          <w:trHeight w:val="247"/>
        </w:trPr>
        <w:tc>
          <w:tcPr>
            <w:tcW w:w="1771" w:type="dxa"/>
            <w:vMerge/>
            <w:vAlign w:val="center"/>
          </w:tcPr>
          <w:p w14:paraId="56AD2E83"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4CDE47D5"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067693F8"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 Ter Sup.</w:t>
            </w:r>
          </w:p>
        </w:tc>
        <w:tc>
          <w:tcPr>
            <w:tcW w:w="2835" w:type="dxa"/>
            <w:vMerge/>
            <w:shd w:val="clear" w:color="auto" w:fill="auto"/>
            <w:vAlign w:val="center"/>
          </w:tcPr>
          <w:p w14:paraId="0E173F8D" w14:textId="77777777" w:rsidR="000E6072" w:rsidRPr="00F95F8E" w:rsidRDefault="000E6072" w:rsidP="003D33D7">
            <w:pPr>
              <w:spacing w:after="0"/>
              <w:ind w:firstLine="0"/>
              <w:rPr>
                <w:rFonts w:ascii="Garamond" w:hAnsi="Garamond" w:cs="Arial"/>
                <w:sz w:val="20"/>
                <w:szCs w:val="20"/>
              </w:rPr>
            </w:pPr>
          </w:p>
        </w:tc>
      </w:tr>
      <w:tr w:rsidR="000E6072" w:rsidRPr="00F95F8E" w14:paraId="353B1028" w14:textId="77777777" w:rsidTr="003D33D7">
        <w:trPr>
          <w:trHeight w:val="247"/>
        </w:trPr>
        <w:tc>
          <w:tcPr>
            <w:tcW w:w="1771" w:type="dxa"/>
            <w:vMerge/>
            <w:vAlign w:val="center"/>
          </w:tcPr>
          <w:p w14:paraId="3A3976D5"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4990A4DE"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4D11AA2C"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 Ter Inf.</w:t>
            </w:r>
          </w:p>
        </w:tc>
        <w:tc>
          <w:tcPr>
            <w:tcW w:w="2835" w:type="dxa"/>
            <w:vMerge/>
            <w:shd w:val="clear" w:color="auto" w:fill="auto"/>
            <w:vAlign w:val="center"/>
          </w:tcPr>
          <w:p w14:paraId="39BA2570" w14:textId="77777777" w:rsidR="000E6072" w:rsidRPr="00F95F8E" w:rsidRDefault="000E6072" w:rsidP="003D33D7">
            <w:pPr>
              <w:spacing w:after="0"/>
              <w:ind w:firstLine="0"/>
              <w:rPr>
                <w:rFonts w:ascii="Garamond" w:hAnsi="Garamond" w:cs="Arial"/>
                <w:sz w:val="20"/>
                <w:szCs w:val="20"/>
              </w:rPr>
            </w:pPr>
          </w:p>
        </w:tc>
      </w:tr>
      <w:tr w:rsidR="000E6072" w:rsidRPr="00F95F8E" w14:paraId="5A2C6A32" w14:textId="77777777" w:rsidTr="003D33D7">
        <w:trPr>
          <w:trHeight w:val="247"/>
        </w:trPr>
        <w:tc>
          <w:tcPr>
            <w:tcW w:w="1771" w:type="dxa"/>
            <w:vMerge/>
            <w:vAlign w:val="center"/>
          </w:tcPr>
          <w:p w14:paraId="35E79989"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0F9EFCB"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5F70FC1C"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 bis Sup.</w:t>
            </w:r>
          </w:p>
        </w:tc>
        <w:tc>
          <w:tcPr>
            <w:tcW w:w="2835" w:type="dxa"/>
            <w:vMerge/>
            <w:shd w:val="clear" w:color="auto" w:fill="auto"/>
            <w:vAlign w:val="center"/>
          </w:tcPr>
          <w:p w14:paraId="0C84B550" w14:textId="77777777" w:rsidR="000E6072" w:rsidRPr="00F95F8E" w:rsidRDefault="000E6072" w:rsidP="003D33D7">
            <w:pPr>
              <w:spacing w:after="0"/>
              <w:ind w:firstLine="0"/>
              <w:rPr>
                <w:rFonts w:ascii="Garamond" w:hAnsi="Garamond" w:cs="Arial"/>
                <w:sz w:val="20"/>
                <w:szCs w:val="20"/>
              </w:rPr>
            </w:pPr>
          </w:p>
        </w:tc>
      </w:tr>
      <w:tr w:rsidR="000E6072" w:rsidRPr="00F95F8E" w14:paraId="68CF36D2" w14:textId="77777777" w:rsidTr="003D33D7">
        <w:trPr>
          <w:trHeight w:val="247"/>
        </w:trPr>
        <w:tc>
          <w:tcPr>
            <w:tcW w:w="1771" w:type="dxa"/>
            <w:vMerge/>
            <w:vAlign w:val="center"/>
          </w:tcPr>
          <w:p w14:paraId="74F2D97A"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238E0AF1"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1B468F80"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 bis Inf.</w:t>
            </w:r>
          </w:p>
        </w:tc>
        <w:tc>
          <w:tcPr>
            <w:tcW w:w="2835" w:type="dxa"/>
            <w:vMerge/>
            <w:shd w:val="clear" w:color="auto" w:fill="auto"/>
            <w:vAlign w:val="center"/>
          </w:tcPr>
          <w:p w14:paraId="7CFBF411" w14:textId="77777777" w:rsidR="000E6072" w:rsidRPr="00F95F8E" w:rsidRDefault="000E6072" w:rsidP="003D33D7">
            <w:pPr>
              <w:spacing w:after="0"/>
              <w:ind w:firstLine="0"/>
              <w:rPr>
                <w:rFonts w:ascii="Garamond" w:hAnsi="Garamond" w:cs="Arial"/>
                <w:sz w:val="20"/>
                <w:szCs w:val="20"/>
              </w:rPr>
            </w:pPr>
          </w:p>
        </w:tc>
      </w:tr>
      <w:tr w:rsidR="000E6072" w:rsidRPr="00F95F8E" w14:paraId="689C4C20" w14:textId="77777777" w:rsidTr="003D33D7">
        <w:trPr>
          <w:trHeight w:val="247"/>
        </w:trPr>
        <w:tc>
          <w:tcPr>
            <w:tcW w:w="1771" w:type="dxa"/>
            <w:vMerge/>
            <w:vAlign w:val="center"/>
          </w:tcPr>
          <w:p w14:paraId="7076FFDC"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20429881"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35E150D3"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 Sup.</w:t>
            </w:r>
          </w:p>
        </w:tc>
        <w:tc>
          <w:tcPr>
            <w:tcW w:w="2835" w:type="dxa"/>
            <w:vMerge/>
            <w:shd w:val="clear" w:color="auto" w:fill="auto"/>
            <w:vAlign w:val="center"/>
          </w:tcPr>
          <w:p w14:paraId="1FE67ED4" w14:textId="77777777" w:rsidR="000E6072" w:rsidRPr="00F95F8E" w:rsidRDefault="000E6072" w:rsidP="003D33D7">
            <w:pPr>
              <w:spacing w:after="0"/>
              <w:ind w:firstLine="0"/>
              <w:rPr>
                <w:rFonts w:ascii="Garamond" w:hAnsi="Garamond" w:cs="Arial"/>
                <w:sz w:val="20"/>
                <w:szCs w:val="20"/>
              </w:rPr>
            </w:pPr>
          </w:p>
        </w:tc>
      </w:tr>
      <w:tr w:rsidR="000E6072" w:rsidRPr="00F95F8E" w14:paraId="643DE8A0" w14:textId="77777777" w:rsidTr="003D33D7">
        <w:trPr>
          <w:trHeight w:val="247"/>
        </w:trPr>
        <w:tc>
          <w:tcPr>
            <w:tcW w:w="1771" w:type="dxa"/>
            <w:vMerge/>
            <w:vAlign w:val="center"/>
          </w:tcPr>
          <w:p w14:paraId="4F2161E8"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4EB5EBE7"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3427E8F7"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VII Inf.</w:t>
            </w:r>
          </w:p>
        </w:tc>
        <w:tc>
          <w:tcPr>
            <w:tcW w:w="2835" w:type="dxa"/>
            <w:vMerge/>
            <w:shd w:val="clear" w:color="auto" w:fill="auto"/>
            <w:vAlign w:val="center"/>
          </w:tcPr>
          <w:p w14:paraId="7A2122B8" w14:textId="77777777" w:rsidR="000E6072" w:rsidRPr="00F95F8E" w:rsidRDefault="000E6072" w:rsidP="003D33D7">
            <w:pPr>
              <w:spacing w:after="0"/>
              <w:ind w:firstLine="0"/>
              <w:rPr>
                <w:rFonts w:ascii="Garamond" w:hAnsi="Garamond" w:cs="Arial"/>
                <w:sz w:val="20"/>
                <w:szCs w:val="20"/>
              </w:rPr>
            </w:pPr>
          </w:p>
        </w:tc>
      </w:tr>
      <w:tr w:rsidR="000E6072" w:rsidRPr="00F95F8E" w14:paraId="1F5EAD82" w14:textId="77777777" w:rsidTr="003D33D7">
        <w:trPr>
          <w:trHeight w:val="247"/>
        </w:trPr>
        <w:tc>
          <w:tcPr>
            <w:tcW w:w="1771" w:type="dxa"/>
            <w:vMerge/>
            <w:vAlign w:val="center"/>
          </w:tcPr>
          <w:p w14:paraId="36121EAA"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702F1FBE"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5AE1C0DF"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Ufficiale forestale – q.f.9</w:t>
            </w:r>
          </w:p>
        </w:tc>
        <w:tc>
          <w:tcPr>
            <w:tcW w:w="2835" w:type="dxa"/>
            <w:vMerge/>
            <w:shd w:val="clear" w:color="auto" w:fill="auto"/>
            <w:vAlign w:val="center"/>
          </w:tcPr>
          <w:p w14:paraId="21B106CD" w14:textId="77777777" w:rsidR="000E6072" w:rsidRPr="00F95F8E" w:rsidRDefault="000E6072" w:rsidP="003D33D7">
            <w:pPr>
              <w:spacing w:after="0"/>
              <w:ind w:firstLine="0"/>
              <w:rPr>
                <w:rFonts w:ascii="Garamond" w:hAnsi="Garamond" w:cs="Arial"/>
                <w:sz w:val="20"/>
                <w:szCs w:val="20"/>
              </w:rPr>
            </w:pPr>
          </w:p>
        </w:tc>
      </w:tr>
      <w:tr w:rsidR="000E6072" w:rsidRPr="00F95F8E" w14:paraId="076B258E" w14:textId="77777777" w:rsidTr="003D33D7">
        <w:trPr>
          <w:trHeight w:val="247"/>
        </w:trPr>
        <w:tc>
          <w:tcPr>
            <w:tcW w:w="1771" w:type="dxa"/>
            <w:vMerge/>
            <w:vAlign w:val="center"/>
          </w:tcPr>
          <w:p w14:paraId="0E330F33"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57DAC921" w14:textId="77777777" w:rsidR="000E6072" w:rsidRPr="00F95F8E" w:rsidRDefault="000E6072" w:rsidP="003D33D7">
            <w:pPr>
              <w:spacing w:after="0"/>
              <w:ind w:firstLine="0"/>
              <w:rPr>
                <w:rFonts w:ascii="Garamond" w:hAnsi="Garamond" w:cs="Arial"/>
                <w:sz w:val="20"/>
                <w:szCs w:val="20"/>
              </w:rPr>
            </w:pPr>
          </w:p>
        </w:tc>
        <w:tc>
          <w:tcPr>
            <w:tcW w:w="3830" w:type="dxa"/>
          </w:tcPr>
          <w:p w14:paraId="7F62DA44"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Esperto antincendio – q.f.9</w:t>
            </w:r>
          </w:p>
        </w:tc>
        <w:tc>
          <w:tcPr>
            <w:tcW w:w="2835" w:type="dxa"/>
            <w:vMerge/>
            <w:shd w:val="clear" w:color="auto" w:fill="auto"/>
            <w:vAlign w:val="center"/>
          </w:tcPr>
          <w:p w14:paraId="0E5C5665" w14:textId="77777777" w:rsidR="000E6072" w:rsidRPr="00F95F8E" w:rsidRDefault="000E6072" w:rsidP="003D33D7">
            <w:pPr>
              <w:spacing w:after="0"/>
              <w:ind w:firstLine="0"/>
              <w:rPr>
                <w:rFonts w:ascii="Garamond" w:hAnsi="Garamond" w:cs="Arial"/>
                <w:sz w:val="20"/>
                <w:szCs w:val="20"/>
              </w:rPr>
            </w:pPr>
          </w:p>
        </w:tc>
      </w:tr>
      <w:tr w:rsidR="000E6072" w:rsidRPr="00F95F8E" w14:paraId="1B33D71C" w14:textId="77777777" w:rsidTr="003D33D7">
        <w:trPr>
          <w:trHeight w:val="247"/>
        </w:trPr>
        <w:tc>
          <w:tcPr>
            <w:tcW w:w="1771" w:type="dxa"/>
            <w:vMerge/>
            <w:vAlign w:val="center"/>
          </w:tcPr>
          <w:p w14:paraId="348C694A"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09B01846" w14:textId="77777777" w:rsidR="000E6072" w:rsidRPr="00F95F8E" w:rsidRDefault="000E6072" w:rsidP="003D33D7">
            <w:pPr>
              <w:spacing w:after="0"/>
              <w:ind w:firstLine="0"/>
              <w:rPr>
                <w:rFonts w:ascii="Garamond" w:hAnsi="Garamond" w:cs="Arial"/>
                <w:sz w:val="20"/>
                <w:szCs w:val="20"/>
              </w:rPr>
            </w:pPr>
          </w:p>
        </w:tc>
        <w:tc>
          <w:tcPr>
            <w:tcW w:w="3830" w:type="dxa"/>
          </w:tcPr>
          <w:p w14:paraId="439FE77B"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Ispettore/Ispettrice forestale – q.f.7</w:t>
            </w:r>
          </w:p>
        </w:tc>
        <w:tc>
          <w:tcPr>
            <w:tcW w:w="2835" w:type="dxa"/>
            <w:vMerge/>
            <w:shd w:val="clear" w:color="auto" w:fill="auto"/>
            <w:vAlign w:val="center"/>
          </w:tcPr>
          <w:p w14:paraId="68804068" w14:textId="77777777" w:rsidR="000E6072" w:rsidRPr="00F95F8E" w:rsidRDefault="000E6072" w:rsidP="003D33D7">
            <w:pPr>
              <w:spacing w:after="0"/>
              <w:ind w:firstLine="0"/>
              <w:rPr>
                <w:rFonts w:ascii="Garamond" w:hAnsi="Garamond" w:cs="Arial"/>
                <w:sz w:val="20"/>
                <w:szCs w:val="20"/>
              </w:rPr>
            </w:pPr>
          </w:p>
        </w:tc>
      </w:tr>
      <w:tr w:rsidR="000E6072" w:rsidRPr="00F95F8E" w14:paraId="48C6EAC5" w14:textId="77777777" w:rsidTr="003D33D7">
        <w:trPr>
          <w:trHeight w:val="247"/>
        </w:trPr>
        <w:tc>
          <w:tcPr>
            <w:tcW w:w="1771" w:type="dxa"/>
            <w:vMerge/>
            <w:vAlign w:val="center"/>
          </w:tcPr>
          <w:p w14:paraId="2ED01448"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7FA6D017" w14:textId="77777777" w:rsidR="000E6072" w:rsidRPr="00F95F8E" w:rsidRDefault="000E6072" w:rsidP="003D33D7">
            <w:pPr>
              <w:spacing w:after="0"/>
              <w:ind w:firstLine="0"/>
              <w:rPr>
                <w:rFonts w:ascii="Garamond" w:hAnsi="Garamond" w:cs="Arial"/>
                <w:sz w:val="20"/>
                <w:szCs w:val="20"/>
              </w:rPr>
            </w:pPr>
          </w:p>
        </w:tc>
        <w:tc>
          <w:tcPr>
            <w:tcW w:w="3830" w:type="dxa"/>
          </w:tcPr>
          <w:p w14:paraId="3D89FC90"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Ispettore antincendio –q.f.7</w:t>
            </w:r>
          </w:p>
        </w:tc>
        <w:tc>
          <w:tcPr>
            <w:tcW w:w="2835" w:type="dxa"/>
            <w:vMerge/>
            <w:shd w:val="clear" w:color="auto" w:fill="auto"/>
            <w:vAlign w:val="center"/>
          </w:tcPr>
          <w:p w14:paraId="71AB040A" w14:textId="77777777" w:rsidR="000E6072" w:rsidRPr="00F95F8E" w:rsidRDefault="000E6072" w:rsidP="003D33D7">
            <w:pPr>
              <w:spacing w:after="0"/>
              <w:ind w:firstLine="0"/>
              <w:rPr>
                <w:rFonts w:ascii="Garamond" w:hAnsi="Garamond" w:cs="Arial"/>
                <w:sz w:val="20"/>
                <w:szCs w:val="20"/>
              </w:rPr>
            </w:pPr>
          </w:p>
        </w:tc>
      </w:tr>
      <w:tr w:rsidR="000E6072" w:rsidRPr="00F95F8E" w14:paraId="3EFCE92E" w14:textId="77777777" w:rsidTr="003D33D7">
        <w:trPr>
          <w:trHeight w:val="247"/>
        </w:trPr>
        <w:tc>
          <w:tcPr>
            <w:tcW w:w="1771" w:type="dxa"/>
            <w:vMerge/>
            <w:vAlign w:val="center"/>
          </w:tcPr>
          <w:p w14:paraId="12295A37" w14:textId="77777777" w:rsidR="000E6072" w:rsidRPr="00F95F8E" w:rsidRDefault="000E6072" w:rsidP="003D33D7">
            <w:pPr>
              <w:spacing w:after="0"/>
              <w:ind w:firstLine="0"/>
              <w:rPr>
                <w:rFonts w:ascii="Garamond" w:hAnsi="Garamond" w:cs="Arial"/>
                <w:sz w:val="20"/>
                <w:szCs w:val="20"/>
              </w:rPr>
            </w:pPr>
          </w:p>
        </w:tc>
        <w:tc>
          <w:tcPr>
            <w:tcW w:w="1415" w:type="dxa"/>
            <w:vMerge w:val="restart"/>
            <w:vAlign w:val="center"/>
          </w:tcPr>
          <w:p w14:paraId="5776B0DE"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Categoria C</w:t>
            </w:r>
          </w:p>
        </w:tc>
        <w:tc>
          <w:tcPr>
            <w:tcW w:w="3830" w:type="dxa"/>
            <w:vAlign w:val="center"/>
          </w:tcPr>
          <w:p w14:paraId="7F6C1A06"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 Sup.</w:t>
            </w:r>
          </w:p>
        </w:tc>
        <w:tc>
          <w:tcPr>
            <w:tcW w:w="2835" w:type="dxa"/>
            <w:vMerge/>
            <w:shd w:val="clear" w:color="auto" w:fill="auto"/>
            <w:vAlign w:val="center"/>
          </w:tcPr>
          <w:p w14:paraId="712F4F2A" w14:textId="77777777" w:rsidR="000E6072" w:rsidRPr="00F95F8E" w:rsidRDefault="000E6072" w:rsidP="003D33D7">
            <w:pPr>
              <w:spacing w:after="0"/>
              <w:ind w:firstLine="0"/>
              <w:rPr>
                <w:rFonts w:ascii="Garamond" w:hAnsi="Garamond" w:cs="Arial"/>
                <w:sz w:val="20"/>
                <w:szCs w:val="20"/>
              </w:rPr>
            </w:pPr>
          </w:p>
        </w:tc>
      </w:tr>
      <w:tr w:rsidR="000E6072" w:rsidRPr="00F95F8E" w14:paraId="17D4CE30" w14:textId="77777777" w:rsidTr="003D33D7">
        <w:trPr>
          <w:trHeight w:val="247"/>
        </w:trPr>
        <w:tc>
          <w:tcPr>
            <w:tcW w:w="1771" w:type="dxa"/>
            <w:vMerge/>
            <w:vAlign w:val="center"/>
          </w:tcPr>
          <w:p w14:paraId="078A6B59"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6444DC71"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40C9D436"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VI Inf.</w:t>
            </w:r>
          </w:p>
        </w:tc>
        <w:tc>
          <w:tcPr>
            <w:tcW w:w="2835" w:type="dxa"/>
            <w:vMerge/>
            <w:shd w:val="clear" w:color="auto" w:fill="auto"/>
            <w:vAlign w:val="center"/>
          </w:tcPr>
          <w:p w14:paraId="19DEEA72" w14:textId="77777777" w:rsidR="000E6072" w:rsidRPr="00F95F8E" w:rsidRDefault="000E6072" w:rsidP="003D33D7">
            <w:pPr>
              <w:spacing w:after="0"/>
              <w:ind w:firstLine="0"/>
              <w:rPr>
                <w:rFonts w:ascii="Garamond" w:hAnsi="Garamond" w:cs="Arial"/>
                <w:sz w:val="20"/>
                <w:szCs w:val="20"/>
              </w:rPr>
            </w:pPr>
          </w:p>
        </w:tc>
      </w:tr>
      <w:tr w:rsidR="000E6072" w:rsidRPr="00F95F8E" w14:paraId="6EE6B9F7" w14:textId="77777777" w:rsidTr="003D33D7">
        <w:trPr>
          <w:trHeight w:val="247"/>
        </w:trPr>
        <w:tc>
          <w:tcPr>
            <w:tcW w:w="1771" w:type="dxa"/>
            <w:vMerge/>
            <w:vAlign w:val="center"/>
          </w:tcPr>
          <w:p w14:paraId="59F6D8CF"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6DE86113"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06E11AFB"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Sovrintendente forestale – q.f.6</w:t>
            </w:r>
          </w:p>
        </w:tc>
        <w:tc>
          <w:tcPr>
            <w:tcW w:w="2835" w:type="dxa"/>
            <w:vMerge/>
            <w:shd w:val="clear" w:color="auto" w:fill="auto"/>
            <w:vAlign w:val="center"/>
          </w:tcPr>
          <w:p w14:paraId="04D4B314" w14:textId="77777777" w:rsidR="000E6072" w:rsidRPr="00F95F8E" w:rsidRDefault="000E6072" w:rsidP="003D33D7">
            <w:pPr>
              <w:spacing w:after="0"/>
              <w:ind w:firstLine="0"/>
              <w:rPr>
                <w:rFonts w:ascii="Garamond" w:hAnsi="Garamond" w:cs="Arial"/>
                <w:sz w:val="20"/>
                <w:szCs w:val="20"/>
              </w:rPr>
            </w:pPr>
          </w:p>
        </w:tc>
      </w:tr>
      <w:tr w:rsidR="000E6072" w:rsidRPr="00F95F8E" w14:paraId="53008AD3" w14:textId="77777777" w:rsidTr="003D33D7">
        <w:trPr>
          <w:trHeight w:val="247"/>
        </w:trPr>
        <w:tc>
          <w:tcPr>
            <w:tcW w:w="1771" w:type="dxa"/>
            <w:vMerge/>
            <w:vAlign w:val="center"/>
          </w:tcPr>
          <w:p w14:paraId="24791F4F" w14:textId="77777777" w:rsidR="000E6072" w:rsidRPr="00F95F8E" w:rsidRDefault="000E6072" w:rsidP="003D33D7">
            <w:pPr>
              <w:spacing w:after="0"/>
              <w:ind w:firstLine="0"/>
              <w:rPr>
                <w:rFonts w:ascii="Garamond" w:hAnsi="Garamond" w:cs="Arial"/>
                <w:sz w:val="20"/>
                <w:szCs w:val="20"/>
              </w:rPr>
            </w:pPr>
          </w:p>
        </w:tc>
        <w:tc>
          <w:tcPr>
            <w:tcW w:w="1415" w:type="dxa"/>
            <w:vMerge w:val="restart"/>
            <w:vAlign w:val="center"/>
          </w:tcPr>
          <w:p w14:paraId="55B2E6CD"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Categoria B</w:t>
            </w:r>
          </w:p>
        </w:tc>
        <w:tc>
          <w:tcPr>
            <w:tcW w:w="3830" w:type="dxa"/>
            <w:vAlign w:val="center"/>
          </w:tcPr>
          <w:p w14:paraId="4B4D1CCA"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 Sup.</w:t>
            </w:r>
          </w:p>
        </w:tc>
        <w:tc>
          <w:tcPr>
            <w:tcW w:w="2835" w:type="dxa"/>
            <w:vMerge/>
            <w:shd w:val="clear" w:color="auto" w:fill="auto"/>
            <w:vAlign w:val="center"/>
          </w:tcPr>
          <w:p w14:paraId="685654CF" w14:textId="77777777" w:rsidR="000E6072" w:rsidRPr="00F95F8E" w:rsidRDefault="000E6072" w:rsidP="003D33D7">
            <w:pPr>
              <w:spacing w:after="0"/>
              <w:ind w:firstLine="0"/>
              <w:rPr>
                <w:rFonts w:ascii="Garamond" w:hAnsi="Garamond" w:cs="Arial"/>
                <w:sz w:val="20"/>
                <w:szCs w:val="20"/>
              </w:rPr>
            </w:pPr>
          </w:p>
        </w:tc>
      </w:tr>
      <w:tr w:rsidR="000E6072" w:rsidRPr="00F95F8E" w14:paraId="045BC496" w14:textId="77777777" w:rsidTr="003D33D7">
        <w:trPr>
          <w:trHeight w:val="247"/>
        </w:trPr>
        <w:tc>
          <w:tcPr>
            <w:tcW w:w="1771" w:type="dxa"/>
            <w:vMerge/>
            <w:vAlign w:val="center"/>
          </w:tcPr>
          <w:p w14:paraId="56DAA3A2"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CC455AC"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33175677"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V Inf.</w:t>
            </w:r>
          </w:p>
        </w:tc>
        <w:tc>
          <w:tcPr>
            <w:tcW w:w="2835" w:type="dxa"/>
            <w:vMerge/>
            <w:shd w:val="clear" w:color="auto" w:fill="auto"/>
            <w:vAlign w:val="center"/>
          </w:tcPr>
          <w:p w14:paraId="215CE8CD" w14:textId="77777777" w:rsidR="000E6072" w:rsidRPr="00F95F8E" w:rsidRDefault="000E6072" w:rsidP="003D33D7">
            <w:pPr>
              <w:spacing w:after="0"/>
              <w:ind w:firstLine="0"/>
              <w:rPr>
                <w:rFonts w:ascii="Garamond" w:hAnsi="Garamond" w:cs="Arial"/>
                <w:sz w:val="20"/>
                <w:szCs w:val="20"/>
              </w:rPr>
            </w:pPr>
          </w:p>
        </w:tc>
      </w:tr>
      <w:tr w:rsidR="000E6072" w:rsidRPr="00F95F8E" w14:paraId="09400634" w14:textId="77777777" w:rsidTr="003D33D7">
        <w:trPr>
          <w:trHeight w:val="247"/>
        </w:trPr>
        <w:tc>
          <w:tcPr>
            <w:tcW w:w="1771" w:type="dxa"/>
            <w:vMerge/>
            <w:vAlign w:val="center"/>
          </w:tcPr>
          <w:p w14:paraId="4F91663D"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80C1166"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2204245D"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IV Sup.</w:t>
            </w:r>
          </w:p>
        </w:tc>
        <w:tc>
          <w:tcPr>
            <w:tcW w:w="2835" w:type="dxa"/>
            <w:vMerge/>
            <w:shd w:val="clear" w:color="auto" w:fill="auto"/>
            <w:vAlign w:val="center"/>
          </w:tcPr>
          <w:p w14:paraId="13F3C101" w14:textId="77777777" w:rsidR="000E6072" w:rsidRPr="00F95F8E" w:rsidRDefault="000E6072" w:rsidP="003D33D7">
            <w:pPr>
              <w:spacing w:after="0"/>
              <w:ind w:firstLine="0"/>
              <w:rPr>
                <w:rFonts w:ascii="Garamond" w:hAnsi="Garamond" w:cs="Arial"/>
                <w:sz w:val="20"/>
                <w:szCs w:val="20"/>
              </w:rPr>
            </w:pPr>
          </w:p>
        </w:tc>
      </w:tr>
      <w:tr w:rsidR="000E6072" w:rsidRPr="00F95F8E" w14:paraId="1A6EA586" w14:textId="77777777" w:rsidTr="003D33D7">
        <w:trPr>
          <w:trHeight w:val="247"/>
        </w:trPr>
        <w:tc>
          <w:tcPr>
            <w:tcW w:w="1771" w:type="dxa"/>
            <w:vMerge/>
            <w:vAlign w:val="center"/>
          </w:tcPr>
          <w:p w14:paraId="783AAD43"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7E15E244"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28963F85"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IV Inf.</w:t>
            </w:r>
          </w:p>
        </w:tc>
        <w:tc>
          <w:tcPr>
            <w:tcW w:w="2835" w:type="dxa"/>
            <w:vMerge/>
            <w:shd w:val="clear" w:color="auto" w:fill="auto"/>
            <w:vAlign w:val="center"/>
          </w:tcPr>
          <w:p w14:paraId="270F8BB0" w14:textId="77777777" w:rsidR="000E6072" w:rsidRPr="00F95F8E" w:rsidRDefault="000E6072" w:rsidP="003D33D7">
            <w:pPr>
              <w:spacing w:after="0"/>
              <w:ind w:firstLine="0"/>
              <w:rPr>
                <w:rFonts w:ascii="Garamond" w:hAnsi="Garamond" w:cs="Arial"/>
                <w:sz w:val="20"/>
                <w:szCs w:val="20"/>
              </w:rPr>
            </w:pPr>
          </w:p>
        </w:tc>
      </w:tr>
      <w:tr w:rsidR="000E6072" w:rsidRPr="00F95F8E" w14:paraId="1527FE48" w14:textId="77777777" w:rsidTr="003D33D7">
        <w:trPr>
          <w:trHeight w:val="247"/>
        </w:trPr>
        <w:tc>
          <w:tcPr>
            <w:tcW w:w="1771" w:type="dxa"/>
            <w:vMerge/>
            <w:vAlign w:val="center"/>
          </w:tcPr>
          <w:p w14:paraId="21D0BD34"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5FF73E38"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2B1ACB61"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Agente ed assistente forestale – q.f.5</w:t>
            </w:r>
          </w:p>
        </w:tc>
        <w:tc>
          <w:tcPr>
            <w:tcW w:w="2835" w:type="dxa"/>
            <w:vMerge/>
            <w:shd w:val="clear" w:color="auto" w:fill="auto"/>
            <w:vAlign w:val="center"/>
          </w:tcPr>
          <w:p w14:paraId="3DF90455" w14:textId="77777777" w:rsidR="000E6072" w:rsidRPr="00F95F8E" w:rsidRDefault="000E6072" w:rsidP="003D33D7">
            <w:pPr>
              <w:spacing w:after="0"/>
              <w:ind w:firstLine="0"/>
              <w:rPr>
                <w:rFonts w:ascii="Garamond" w:hAnsi="Garamond" w:cs="Arial"/>
                <w:sz w:val="20"/>
                <w:szCs w:val="20"/>
              </w:rPr>
            </w:pPr>
          </w:p>
        </w:tc>
      </w:tr>
      <w:tr w:rsidR="000E6072" w:rsidRPr="00F95F8E" w14:paraId="6A0D9EE1" w14:textId="77777777" w:rsidTr="003D33D7">
        <w:trPr>
          <w:trHeight w:val="247"/>
        </w:trPr>
        <w:tc>
          <w:tcPr>
            <w:tcW w:w="1771" w:type="dxa"/>
            <w:vMerge/>
            <w:vAlign w:val="center"/>
          </w:tcPr>
          <w:p w14:paraId="3A52DBFC"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7CE257F"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5A812F89"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Capo squadra e reparto – q.f.6</w:t>
            </w:r>
          </w:p>
        </w:tc>
        <w:tc>
          <w:tcPr>
            <w:tcW w:w="2835" w:type="dxa"/>
            <w:vMerge/>
            <w:shd w:val="clear" w:color="auto" w:fill="auto"/>
            <w:vAlign w:val="center"/>
          </w:tcPr>
          <w:p w14:paraId="29096FAA" w14:textId="77777777" w:rsidR="000E6072" w:rsidRPr="00F95F8E" w:rsidRDefault="000E6072" w:rsidP="003D33D7">
            <w:pPr>
              <w:spacing w:after="0"/>
              <w:ind w:firstLine="0"/>
              <w:rPr>
                <w:rFonts w:ascii="Garamond" w:hAnsi="Garamond" w:cs="Arial"/>
                <w:sz w:val="20"/>
                <w:szCs w:val="20"/>
              </w:rPr>
            </w:pPr>
          </w:p>
        </w:tc>
      </w:tr>
      <w:tr w:rsidR="000E6072" w:rsidRPr="00F95F8E" w14:paraId="0630A14A" w14:textId="77777777" w:rsidTr="003D33D7">
        <w:trPr>
          <w:trHeight w:val="247"/>
        </w:trPr>
        <w:tc>
          <w:tcPr>
            <w:tcW w:w="1771" w:type="dxa"/>
            <w:vMerge/>
            <w:vAlign w:val="center"/>
          </w:tcPr>
          <w:p w14:paraId="2794FA94"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95DB544"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3AFFBFB4"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Capo cantoniere – q.f.5</w:t>
            </w:r>
          </w:p>
        </w:tc>
        <w:tc>
          <w:tcPr>
            <w:tcW w:w="2835" w:type="dxa"/>
            <w:vMerge/>
            <w:shd w:val="clear" w:color="auto" w:fill="auto"/>
            <w:vAlign w:val="center"/>
          </w:tcPr>
          <w:p w14:paraId="006A399B" w14:textId="77777777" w:rsidR="000E6072" w:rsidRPr="00F95F8E" w:rsidRDefault="000E6072" w:rsidP="003D33D7">
            <w:pPr>
              <w:spacing w:after="0"/>
              <w:ind w:firstLine="0"/>
              <w:rPr>
                <w:rFonts w:ascii="Garamond" w:hAnsi="Garamond" w:cs="Arial"/>
                <w:sz w:val="20"/>
                <w:szCs w:val="20"/>
              </w:rPr>
            </w:pPr>
          </w:p>
        </w:tc>
      </w:tr>
      <w:tr w:rsidR="000E6072" w:rsidRPr="00F95F8E" w14:paraId="2E817BA8" w14:textId="77777777" w:rsidTr="003D33D7">
        <w:trPr>
          <w:trHeight w:val="247"/>
        </w:trPr>
        <w:tc>
          <w:tcPr>
            <w:tcW w:w="1771" w:type="dxa"/>
            <w:vMerge/>
            <w:vAlign w:val="center"/>
          </w:tcPr>
          <w:p w14:paraId="12A84D48"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5DA9875F"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4BBB3BA2"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Cantoniere specializzato – q.f.4</w:t>
            </w:r>
          </w:p>
        </w:tc>
        <w:tc>
          <w:tcPr>
            <w:tcW w:w="2835" w:type="dxa"/>
            <w:vMerge/>
            <w:shd w:val="clear" w:color="auto" w:fill="auto"/>
            <w:vAlign w:val="center"/>
          </w:tcPr>
          <w:p w14:paraId="68EB8606" w14:textId="77777777" w:rsidR="000E6072" w:rsidRPr="00F95F8E" w:rsidRDefault="000E6072" w:rsidP="003D33D7">
            <w:pPr>
              <w:spacing w:after="0"/>
              <w:ind w:firstLine="0"/>
              <w:rPr>
                <w:rFonts w:ascii="Garamond" w:hAnsi="Garamond" w:cs="Arial"/>
                <w:sz w:val="20"/>
                <w:szCs w:val="20"/>
              </w:rPr>
            </w:pPr>
          </w:p>
        </w:tc>
      </w:tr>
      <w:tr w:rsidR="000E6072" w:rsidRPr="00F95F8E" w14:paraId="7D19CC58" w14:textId="77777777" w:rsidTr="003D33D7">
        <w:trPr>
          <w:trHeight w:val="247"/>
        </w:trPr>
        <w:tc>
          <w:tcPr>
            <w:tcW w:w="1771" w:type="dxa"/>
            <w:vMerge/>
            <w:vAlign w:val="center"/>
          </w:tcPr>
          <w:p w14:paraId="3871AFF4"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7C77E7E6"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1F084E9B"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Vigile del fuoco – q.f.5</w:t>
            </w:r>
          </w:p>
        </w:tc>
        <w:tc>
          <w:tcPr>
            <w:tcW w:w="2835" w:type="dxa"/>
            <w:vMerge/>
            <w:shd w:val="clear" w:color="auto" w:fill="auto"/>
            <w:vAlign w:val="center"/>
          </w:tcPr>
          <w:p w14:paraId="1CBC4117" w14:textId="77777777" w:rsidR="000E6072" w:rsidRPr="00F95F8E" w:rsidRDefault="000E6072" w:rsidP="003D33D7">
            <w:pPr>
              <w:spacing w:after="0"/>
              <w:ind w:firstLine="0"/>
              <w:rPr>
                <w:rFonts w:ascii="Garamond" w:hAnsi="Garamond" w:cs="Arial"/>
                <w:sz w:val="20"/>
                <w:szCs w:val="20"/>
              </w:rPr>
            </w:pPr>
          </w:p>
        </w:tc>
      </w:tr>
      <w:tr w:rsidR="000E6072" w:rsidRPr="00F95F8E" w14:paraId="09174185" w14:textId="77777777" w:rsidTr="003D33D7">
        <w:trPr>
          <w:trHeight w:val="247"/>
        </w:trPr>
        <w:tc>
          <w:tcPr>
            <w:tcW w:w="1771" w:type="dxa"/>
            <w:vMerge/>
            <w:vAlign w:val="center"/>
          </w:tcPr>
          <w:p w14:paraId="61C146A0" w14:textId="77777777" w:rsidR="000E6072" w:rsidRPr="00F95F8E" w:rsidRDefault="000E6072" w:rsidP="003D33D7">
            <w:pPr>
              <w:spacing w:after="0"/>
              <w:ind w:firstLine="0"/>
              <w:rPr>
                <w:rFonts w:ascii="Garamond" w:hAnsi="Garamond" w:cs="Arial"/>
                <w:sz w:val="20"/>
                <w:szCs w:val="20"/>
              </w:rPr>
            </w:pPr>
          </w:p>
        </w:tc>
        <w:tc>
          <w:tcPr>
            <w:tcW w:w="1415" w:type="dxa"/>
            <w:vMerge w:val="restart"/>
            <w:vAlign w:val="center"/>
          </w:tcPr>
          <w:p w14:paraId="4EBF4F4D"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Categoria A</w:t>
            </w:r>
          </w:p>
        </w:tc>
        <w:tc>
          <w:tcPr>
            <w:tcW w:w="3830" w:type="dxa"/>
            <w:vAlign w:val="center"/>
          </w:tcPr>
          <w:p w14:paraId="1C521B63"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III Sup.</w:t>
            </w:r>
          </w:p>
        </w:tc>
        <w:tc>
          <w:tcPr>
            <w:tcW w:w="2835" w:type="dxa"/>
            <w:vMerge/>
            <w:shd w:val="clear" w:color="auto" w:fill="auto"/>
            <w:vAlign w:val="center"/>
          </w:tcPr>
          <w:p w14:paraId="14F15359" w14:textId="77777777" w:rsidR="000E6072" w:rsidRPr="00F95F8E" w:rsidRDefault="000E6072" w:rsidP="003D33D7">
            <w:pPr>
              <w:spacing w:after="0"/>
              <w:ind w:firstLine="0"/>
              <w:rPr>
                <w:rFonts w:ascii="Garamond" w:hAnsi="Garamond" w:cs="Arial"/>
                <w:sz w:val="20"/>
                <w:szCs w:val="20"/>
              </w:rPr>
            </w:pPr>
          </w:p>
        </w:tc>
      </w:tr>
      <w:tr w:rsidR="000E6072" w:rsidRPr="00F95F8E" w14:paraId="1C7270EE" w14:textId="77777777" w:rsidTr="003D33D7">
        <w:trPr>
          <w:trHeight w:val="212"/>
        </w:trPr>
        <w:tc>
          <w:tcPr>
            <w:tcW w:w="1771" w:type="dxa"/>
            <w:vMerge/>
            <w:vAlign w:val="center"/>
          </w:tcPr>
          <w:p w14:paraId="5C394A08"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CD9F006"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6FD9C4DC"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III Inf.</w:t>
            </w:r>
          </w:p>
        </w:tc>
        <w:tc>
          <w:tcPr>
            <w:tcW w:w="2835" w:type="dxa"/>
            <w:vMerge/>
            <w:shd w:val="clear" w:color="auto" w:fill="auto"/>
            <w:vAlign w:val="center"/>
          </w:tcPr>
          <w:p w14:paraId="10620BFC" w14:textId="77777777" w:rsidR="000E6072" w:rsidRPr="00F95F8E" w:rsidRDefault="000E6072" w:rsidP="003D33D7">
            <w:pPr>
              <w:spacing w:after="0"/>
              <w:ind w:firstLine="0"/>
              <w:rPr>
                <w:rFonts w:ascii="Garamond" w:hAnsi="Garamond" w:cs="Arial"/>
                <w:sz w:val="20"/>
                <w:szCs w:val="20"/>
              </w:rPr>
            </w:pPr>
          </w:p>
        </w:tc>
      </w:tr>
      <w:tr w:rsidR="000E6072" w:rsidRPr="00F95F8E" w14:paraId="333044D0" w14:textId="77777777" w:rsidTr="003D33D7">
        <w:trPr>
          <w:trHeight w:val="212"/>
        </w:trPr>
        <w:tc>
          <w:tcPr>
            <w:tcW w:w="1771" w:type="dxa"/>
            <w:vMerge/>
            <w:vAlign w:val="center"/>
          </w:tcPr>
          <w:p w14:paraId="6D631EA5"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0E9B8506"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7F4AEC00"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II Sup.</w:t>
            </w:r>
          </w:p>
        </w:tc>
        <w:tc>
          <w:tcPr>
            <w:tcW w:w="2835" w:type="dxa"/>
            <w:vMerge/>
            <w:shd w:val="clear" w:color="auto" w:fill="auto"/>
            <w:vAlign w:val="center"/>
          </w:tcPr>
          <w:p w14:paraId="784CBE5F" w14:textId="77777777" w:rsidR="000E6072" w:rsidRPr="00F95F8E" w:rsidRDefault="000E6072" w:rsidP="003D33D7">
            <w:pPr>
              <w:spacing w:after="0"/>
              <w:ind w:firstLine="0"/>
              <w:rPr>
                <w:rFonts w:ascii="Garamond" w:hAnsi="Garamond" w:cs="Arial"/>
                <w:sz w:val="20"/>
                <w:szCs w:val="20"/>
              </w:rPr>
            </w:pPr>
          </w:p>
        </w:tc>
      </w:tr>
      <w:tr w:rsidR="000E6072" w:rsidRPr="00F95F8E" w14:paraId="733A452B" w14:textId="77777777" w:rsidTr="003D33D7">
        <w:trPr>
          <w:trHeight w:val="206"/>
        </w:trPr>
        <w:tc>
          <w:tcPr>
            <w:tcW w:w="1771" w:type="dxa"/>
            <w:vMerge/>
            <w:vAlign w:val="center"/>
          </w:tcPr>
          <w:p w14:paraId="5DCCB49B"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11397E5F"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65B1B0BE"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II Inf.</w:t>
            </w:r>
          </w:p>
        </w:tc>
        <w:tc>
          <w:tcPr>
            <w:tcW w:w="2835" w:type="dxa"/>
            <w:vMerge/>
            <w:shd w:val="clear" w:color="auto" w:fill="auto"/>
            <w:vAlign w:val="center"/>
          </w:tcPr>
          <w:p w14:paraId="6CD645A2" w14:textId="77777777" w:rsidR="000E6072" w:rsidRPr="00F95F8E" w:rsidRDefault="000E6072" w:rsidP="003D33D7">
            <w:pPr>
              <w:spacing w:after="0"/>
              <w:ind w:firstLine="0"/>
              <w:rPr>
                <w:rFonts w:ascii="Garamond" w:hAnsi="Garamond" w:cs="Arial"/>
                <w:sz w:val="20"/>
                <w:szCs w:val="20"/>
              </w:rPr>
            </w:pPr>
          </w:p>
        </w:tc>
      </w:tr>
      <w:tr w:rsidR="000E6072" w:rsidRPr="00F95F8E" w14:paraId="0FD10D1E" w14:textId="77777777" w:rsidTr="003D33D7">
        <w:trPr>
          <w:trHeight w:val="206"/>
        </w:trPr>
        <w:tc>
          <w:tcPr>
            <w:tcW w:w="1771" w:type="dxa"/>
            <w:vMerge/>
            <w:vAlign w:val="center"/>
          </w:tcPr>
          <w:p w14:paraId="1D7C836D"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4CCAA95D"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15D03A8A"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 Sup.</w:t>
            </w:r>
          </w:p>
        </w:tc>
        <w:tc>
          <w:tcPr>
            <w:tcW w:w="2835" w:type="dxa"/>
            <w:vMerge/>
            <w:shd w:val="clear" w:color="auto" w:fill="auto"/>
            <w:vAlign w:val="center"/>
          </w:tcPr>
          <w:p w14:paraId="70628D3B" w14:textId="77777777" w:rsidR="000E6072" w:rsidRPr="00F95F8E" w:rsidRDefault="000E6072" w:rsidP="003D33D7">
            <w:pPr>
              <w:spacing w:after="0"/>
              <w:ind w:firstLine="0"/>
              <w:rPr>
                <w:rFonts w:ascii="Garamond" w:hAnsi="Garamond" w:cs="Arial"/>
                <w:sz w:val="20"/>
                <w:szCs w:val="20"/>
              </w:rPr>
            </w:pPr>
          </w:p>
        </w:tc>
      </w:tr>
      <w:tr w:rsidR="000E6072" w:rsidRPr="00F95F8E" w14:paraId="7126A72C" w14:textId="77777777" w:rsidTr="003D33D7">
        <w:trPr>
          <w:trHeight w:val="206"/>
        </w:trPr>
        <w:tc>
          <w:tcPr>
            <w:tcW w:w="1771" w:type="dxa"/>
            <w:vMerge/>
            <w:vAlign w:val="center"/>
          </w:tcPr>
          <w:p w14:paraId="61F0F4F7"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73F282FE"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39982D41"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Qualifica funzionale I Inf.</w:t>
            </w:r>
          </w:p>
        </w:tc>
        <w:tc>
          <w:tcPr>
            <w:tcW w:w="2835" w:type="dxa"/>
            <w:vMerge/>
            <w:shd w:val="clear" w:color="auto" w:fill="auto"/>
            <w:vAlign w:val="center"/>
          </w:tcPr>
          <w:p w14:paraId="1E0CEE82" w14:textId="77777777" w:rsidR="000E6072" w:rsidRPr="00F95F8E" w:rsidRDefault="000E6072" w:rsidP="003D33D7">
            <w:pPr>
              <w:spacing w:after="0"/>
              <w:ind w:firstLine="0"/>
              <w:rPr>
                <w:rFonts w:ascii="Garamond" w:hAnsi="Garamond" w:cs="Arial"/>
                <w:sz w:val="20"/>
                <w:szCs w:val="20"/>
              </w:rPr>
            </w:pPr>
          </w:p>
        </w:tc>
      </w:tr>
      <w:tr w:rsidR="000E6072" w:rsidRPr="00F95F8E" w14:paraId="6C2FF9A6" w14:textId="77777777" w:rsidTr="003D33D7">
        <w:trPr>
          <w:trHeight w:val="206"/>
        </w:trPr>
        <w:tc>
          <w:tcPr>
            <w:tcW w:w="1771" w:type="dxa"/>
            <w:vMerge/>
            <w:vAlign w:val="center"/>
          </w:tcPr>
          <w:p w14:paraId="72E83ACB"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522468AB"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59D049C0"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Cantoniere – q.f.3</w:t>
            </w:r>
          </w:p>
        </w:tc>
        <w:tc>
          <w:tcPr>
            <w:tcW w:w="2835" w:type="dxa"/>
            <w:vMerge/>
            <w:shd w:val="clear" w:color="auto" w:fill="auto"/>
            <w:vAlign w:val="center"/>
          </w:tcPr>
          <w:p w14:paraId="26AA3E97" w14:textId="77777777" w:rsidR="000E6072" w:rsidRPr="00F95F8E" w:rsidRDefault="000E6072" w:rsidP="003D33D7">
            <w:pPr>
              <w:spacing w:after="0"/>
              <w:ind w:firstLine="0"/>
              <w:rPr>
                <w:rFonts w:ascii="Garamond" w:hAnsi="Garamond" w:cs="Arial"/>
                <w:sz w:val="20"/>
                <w:szCs w:val="20"/>
              </w:rPr>
            </w:pPr>
          </w:p>
        </w:tc>
      </w:tr>
      <w:tr w:rsidR="000E6072" w:rsidRPr="00F95F8E" w14:paraId="5BBEC096" w14:textId="77777777" w:rsidTr="003D33D7">
        <w:trPr>
          <w:trHeight w:val="35"/>
        </w:trPr>
        <w:tc>
          <w:tcPr>
            <w:tcW w:w="1771" w:type="dxa"/>
            <w:vMerge w:val="restart"/>
            <w:vAlign w:val="center"/>
          </w:tcPr>
          <w:p w14:paraId="07894A7F"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Altro personale</w:t>
            </w:r>
          </w:p>
        </w:tc>
        <w:tc>
          <w:tcPr>
            <w:tcW w:w="1415" w:type="dxa"/>
            <w:vMerge w:val="restart"/>
            <w:vAlign w:val="center"/>
          </w:tcPr>
          <w:p w14:paraId="38FBA0E9"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Altro personale</w:t>
            </w:r>
          </w:p>
        </w:tc>
        <w:tc>
          <w:tcPr>
            <w:tcW w:w="3830" w:type="dxa"/>
            <w:vAlign w:val="center"/>
          </w:tcPr>
          <w:p w14:paraId="2858DC05"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Personale contrattista a t. indeterminato</w:t>
            </w:r>
          </w:p>
        </w:tc>
        <w:tc>
          <w:tcPr>
            <w:tcW w:w="2835" w:type="dxa"/>
            <w:vMerge w:val="restart"/>
            <w:shd w:val="clear" w:color="auto" w:fill="auto"/>
            <w:vAlign w:val="center"/>
          </w:tcPr>
          <w:p w14:paraId="73FD6954" w14:textId="77777777" w:rsidR="000E6072" w:rsidRPr="00F95F8E" w:rsidRDefault="000E6072" w:rsidP="003D33D7">
            <w:pPr>
              <w:spacing w:after="0"/>
              <w:ind w:firstLine="0"/>
              <w:rPr>
                <w:rFonts w:ascii="Garamond" w:hAnsi="Garamond" w:cs="Arial"/>
                <w:sz w:val="20"/>
                <w:szCs w:val="20"/>
              </w:rPr>
            </w:pPr>
          </w:p>
        </w:tc>
      </w:tr>
      <w:tr w:rsidR="000E6072" w:rsidRPr="00F95F8E" w14:paraId="0FD1DB45" w14:textId="77777777" w:rsidTr="003D33D7">
        <w:trPr>
          <w:trHeight w:val="35"/>
        </w:trPr>
        <w:tc>
          <w:tcPr>
            <w:tcW w:w="1771" w:type="dxa"/>
            <w:vMerge/>
            <w:vAlign w:val="center"/>
          </w:tcPr>
          <w:p w14:paraId="3FEF2B1C" w14:textId="77777777" w:rsidR="000E6072" w:rsidRPr="00F95F8E" w:rsidRDefault="000E6072" w:rsidP="003D33D7">
            <w:pPr>
              <w:spacing w:after="0"/>
              <w:ind w:firstLine="0"/>
              <w:rPr>
                <w:rFonts w:ascii="Garamond" w:hAnsi="Garamond" w:cs="Arial"/>
                <w:sz w:val="20"/>
                <w:szCs w:val="20"/>
              </w:rPr>
            </w:pPr>
          </w:p>
        </w:tc>
        <w:tc>
          <w:tcPr>
            <w:tcW w:w="1415" w:type="dxa"/>
            <w:vMerge/>
            <w:vAlign w:val="center"/>
          </w:tcPr>
          <w:p w14:paraId="5555AB3C" w14:textId="77777777" w:rsidR="000E6072" w:rsidRPr="00F95F8E" w:rsidRDefault="000E6072" w:rsidP="003D33D7">
            <w:pPr>
              <w:spacing w:after="0"/>
              <w:ind w:firstLine="0"/>
              <w:rPr>
                <w:rFonts w:ascii="Garamond" w:hAnsi="Garamond" w:cs="Arial"/>
                <w:sz w:val="20"/>
                <w:szCs w:val="20"/>
              </w:rPr>
            </w:pPr>
          </w:p>
        </w:tc>
        <w:tc>
          <w:tcPr>
            <w:tcW w:w="3830" w:type="dxa"/>
            <w:vAlign w:val="center"/>
          </w:tcPr>
          <w:p w14:paraId="5297035F" w14:textId="77777777" w:rsidR="000E6072" w:rsidRPr="00F95F8E" w:rsidRDefault="000E6072" w:rsidP="003D33D7">
            <w:pPr>
              <w:spacing w:after="0"/>
              <w:ind w:firstLine="0"/>
              <w:rPr>
                <w:rFonts w:ascii="Garamond" w:hAnsi="Garamond" w:cs="Arial"/>
                <w:sz w:val="20"/>
                <w:szCs w:val="20"/>
              </w:rPr>
            </w:pPr>
            <w:r w:rsidRPr="00F95F8E">
              <w:rPr>
                <w:rFonts w:ascii="Garamond" w:hAnsi="Garamond" w:cs="Arial"/>
                <w:sz w:val="20"/>
                <w:szCs w:val="20"/>
              </w:rPr>
              <w:t>Altre qualifiche</w:t>
            </w:r>
          </w:p>
        </w:tc>
        <w:tc>
          <w:tcPr>
            <w:tcW w:w="2835" w:type="dxa"/>
            <w:vMerge/>
            <w:shd w:val="clear" w:color="auto" w:fill="auto"/>
            <w:vAlign w:val="center"/>
          </w:tcPr>
          <w:p w14:paraId="066946E8" w14:textId="77777777" w:rsidR="000E6072" w:rsidRPr="00F95F8E" w:rsidRDefault="000E6072" w:rsidP="003D33D7">
            <w:pPr>
              <w:spacing w:after="0"/>
              <w:ind w:firstLine="0"/>
              <w:rPr>
                <w:rFonts w:ascii="Garamond" w:hAnsi="Garamond" w:cs="Arial"/>
                <w:sz w:val="20"/>
                <w:szCs w:val="20"/>
              </w:rPr>
            </w:pPr>
          </w:p>
        </w:tc>
      </w:tr>
    </w:tbl>
    <w:p w14:paraId="00D5A742" w14:textId="77777777" w:rsidR="000E6072" w:rsidRPr="00F95F8E" w:rsidRDefault="000E6072" w:rsidP="000E6072">
      <w:pPr>
        <w:spacing w:line="360" w:lineRule="auto"/>
        <w:ind w:firstLine="0"/>
        <w:rPr>
          <w:rFonts w:ascii="Garamond" w:hAnsi="Garamond"/>
          <w:b/>
          <w:bCs/>
          <w:iCs/>
          <w:sz w:val="24"/>
        </w:rPr>
      </w:pPr>
    </w:p>
    <w:p w14:paraId="1F7E4381"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Contratto Provincia autonoma di Bolzano – SCUOLA</w:t>
      </w:r>
    </w:p>
    <w:p w14:paraId="49F06C01" w14:textId="77777777" w:rsidR="000E6072" w:rsidRPr="00F95F8E" w:rsidRDefault="000E6072" w:rsidP="000E6072">
      <w:pPr>
        <w:spacing w:line="360" w:lineRule="auto"/>
        <w:ind w:firstLine="0"/>
        <w:rPr>
          <w:rFonts w:ascii="Garamond" w:hAnsi="Garamond"/>
          <w:bCs/>
          <w:iCs/>
          <w:sz w:val="24"/>
        </w:rPr>
      </w:pPr>
      <w:r w:rsidRPr="00F95F8E">
        <w:rPr>
          <w:rFonts w:ascii="Garamond" w:hAnsi="Garamond"/>
          <w:bCs/>
          <w:iCs/>
          <w:sz w:val="24"/>
        </w:rPr>
        <w:t>Nella qualifica del Dirigente scolastico è compreso anche il Personale Ispettivo rientrante nella categoria dei Dirigenti.</w:t>
      </w:r>
    </w:p>
    <w:tbl>
      <w:tblPr>
        <w:tblW w:w="9579" w:type="dxa"/>
        <w:jc w:val="center"/>
        <w:tblLayout w:type="fixed"/>
        <w:tblCellMar>
          <w:left w:w="10" w:type="dxa"/>
          <w:right w:w="10" w:type="dxa"/>
        </w:tblCellMar>
        <w:tblLook w:val="0000" w:firstRow="0" w:lastRow="0" w:firstColumn="0" w:lastColumn="0" w:noHBand="0" w:noVBand="0"/>
      </w:tblPr>
      <w:tblGrid>
        <w:gridCol w:w="1742"/>
        <w:gridCol w:w="1348"/>
        <w:gridCol w:w="3471"/>
        <w:gridCol w:w="3018"/>
      </w:tblGrid>
      <w:tr w:rsidR="000E6072" w:rsidRPr="00F95F8E" w14:paraId="41A672D9" w14:textId="77777777" w:rsidTr="003D33D7">
        <w:trPr>
          <w:trHeight w:val="283"/>
          <w:tblHeader/>
          <w:jc w:val="center"/>
        </w:trPr>
        <w:tc>
          <w:tcPr>
            <w:tcW w:w="1742"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276C33ED"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Macrocategoria</w:t>
            </w:r>
          </w:p>
        </w:tc>
        <w:tc>
          <w:tcPr>
            <w:tcW w:w="1348"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7D10C6E3"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Categoria</w:t>
            </w:r>
          </w:p>
        </w:tc>
        <w:tc>
          <w:tcPr>
            <w:tcW w:w="3471"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07AAF0B9"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Qualifica</w:t>
            </w:r>
          </w:p>
        </w:tc>
        <w:tc>
          <w:tcPr>
            <w:tcW w:w="30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70" w:type="dxa"/>
              <w:bottom w:w="0" w:type="dxa"/>
              <w:right w:w="70" w:type="dxa"/>
            </w:tcMar>
            <w:vAlign w:val="center"/>
          </w:tcPr>
          <w:p w14:paraId="43E19F3B"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Contratto di riferimento</w:t>
            </w:r>
          </w:p>
        </w:tc>
      </w:tr>
      <w:tr w:rsidR="000E6072" w:rsidRPr="00F95F8E" w14:paraId="4FD60A96" w14:textId="77777777" w:rsidTr="003D33D7">
        <w:trPr>
          <w:trHeight w:val="833"/>
          <w:jc w:val="center"/>
        </w:trPr>
        <w:tc>
          <w:tcPr>
            <w:tcW w:w="1742"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2990D58F" w14:textId="77777777" w:rsidR="000E6072" w:rsidRPr="00F95F8E" w:rsidRDefault="000E6072" w:rsidP="003D33D7">
            <w:pPr>
              <w:spacing w:beforeAutospacing="1" w:after="0" w:afterAutospacing="1"/>
              <w:ind w:firstLine="0"/>
              <w:rPr>
                <w:rFonts w:ascii="Garamond" w:hAnsi="Garamond"/>
                <w:iCs/>
                <w:sz w:val="24"/>
              </w:rPr>
            </w:pPr>
            <w:r w:rsidRPr="00F95F8E">
              <w:rPr>
                <w:rFonts w:ascii="Garamond" w:hAnsi="Garamond"/>
                <w:iCs/>
                <w:sz w:val="24"/>
              </w:rPr>
              <w:t>Dirigenti</w:t>
            </w:r>
          </w:p>
        </w:tc>
        <w:tc>
          <w:tcPr>
            <w:tcW w:w="1348" w:type="dxa"/>
            <w:vMerge w:val="restart"/>
            <w:tcBorders>
              <w:top w:val="single" w:sz="4" w:space="0" w:color="000000"/>
              <w:left w:val="single" w:sz="4" w:space="0" w:color="000000"/>
            </w:tcBorders>
            <w:shd w:val="clear" w:color="auto" w:fill="auto"/>
            <w:tcMar>
              <w:top w:w="0" w:type="dxa"/>
              <w:left w:w="70" w:type="dxa"/>
              <w:bottom w:w="0" w:type="dxa"/>
              <w:right w:w="70" w:type="dxa"/>
            </w:tcMar>
            <w:vAlign w:val="center"/>
          </w:tcPr>
          <w:p w14:paraId="345DA9EA" w14:textId="77777777" w:rsidR="000E6072" w:rsidRPr="00F95F8E" w:rsidRDefault="000E6072" w:rsidP="003D33D7">
            <w:pPr>
              <w:spacing w:beforeAutospacing="1" w:after="0" w:afterAutospacing="1"/>
              <w:ind w:firstLine="0"/>
              <w:jc w:val="left"/>
              <w:rPr>
                <w:rFonts w:ascii="Garamond" w:hAnsi="Garamond"/>
                <w:iCs/>
                <w:sz w:val="24"/>
              </w:rPr>
            </w:pPr>
            <w:r w:rsidRPr="00F95F8E">
              <w:rPr>
                <w:rFonts w:ascii="Garamond" w:hAnsi="Garamond"/>
                <w:iCs/>
                <w:sz w:val="24"/>
              </w:rPr>
              <w:t>Dirigenti</w:t>
            </w:r>
          </w:p>
        </w:tc>
        <w:tc>
          <w:tcPr>
            <w:tcW w:w="3471" w:type="dxa"/>
            <w:tcBorders>
              <w:top w:val="single" w:sz="4" w:space="0" w:color="000000"/>
              <w:left w:val="single" w:sz="4" w:space="0" w:color="000000"/>
            </w:tcBorders>
            <w:shd w:val="clear" w:color="auto" w:fill="auto"/>
            <w:tcMar>
              <w:top w:w="0" w:type="dxa"/>
              <w:left w:w="70" w:type="dxa"/>
              <w:bottom w:w="0" w:type="dxa"/>
              <w:right w:w="70" w:type="dxa"/>
            </w:tcMar>
            <w:vAlign w:val="center"/>
          </w:tcPr>
          <w:p w14:paraId="084C3D1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scolastico</w:t>
            </w:r>
          </w:p>
        </w:tc>
        <w:tc>
          <w:tcPr>
            <w:tcW w:w="3018"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6FD169D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Contratto economico. 2003-2007 del 08.10.2007 e s.m.i., da ultimo 06.02.2013</w:t>
            </w:r>
          </w:p>
        </w:tc>
      </w:tr>
      <w:tr w:rsidR="000E6072" w:rsidRPr="00F95F8E" w14:paraId="234C3B16" w14:textId="77777777" w:rsidTr="003D33D7">
        <w:trPr>
          <w:trHeight w:val="283"/>
          <w:jc w:val="center"/>
        </w:trPr>
        <w:tc>
          <w:tcPr>
            <w:tcW w:w="1742"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14:paraId="61610038" w14:textId="77777777" w:rsidR="000E6072" w:rsidRPr="00F95F8E" w:rsidRDefault="000E6072" w:rsidP="003D33D7">
            <w:pPr>
              <w:spacing w:after="0"/>
              <w:ind w:firstLine="0"/>
              <w:rPr>
                <w:rFonts w:ascii="Garamond" w:hAnsi="Garamond"/>
                <w:iCs/>
                <w:sz w:val="24"/>
              </w:rPr>
            </w:pPr>
          </w:p>
        </w:tc>
        <w:tc>
          <w:tcPr>
            <w:tcW w:w="1348" w:type="dxa"/>
            <w:vMerge/>
            <w:tcBorders>
              <w:left w:val="single" w:sz="4" w:space="0" w:color="000000"/>
              <w:bottom w:val="single" w:sz="4" w:space="0" w:color="000000"/>
            </w:tcBorders>
            <w:shd w:val="clear" w:color="auto" w:fill="auto"/>
            <w:tcMar>
              <w:top w:w="0" w:type="dxa"/>
              <w:left w:w="70" w:type="dxa"/>
              <w:bottom w:w="0" w:type="dxa"/>
              <w:right w:w="70" w:type="dxa"/>
            </w:tcMar>
            <w:vAlign w:val="center"/>
          </w:tcPr>
          <w:p w14:paraId="61525B7A"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F8C502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Altri Dirigenti</w:t>
            </w:r>
          </w:p>
        </w:tc>
        <w:tc>
          <w:tcPr>
            <w:tcW w:w="30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ECCE0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19.06.2018 CCIP</w:t>
            </w:r>
          </w:p>
          <w:p w14:paraId="7BA8A9C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04.12.2019 Accordo stralcio rinnovo del CCIP triennio 2019-2021</w:t>
            </w:r>
          </w:p>
          <w:p w14:paraId="1086ED5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Secondo accordo stralcio  rinnovo del CCIP triennio 2019-2021</w:t>
            </w:r>
          </w:p>
        </w:tc>
      </w:tr>
      <w:tr w:rsidR="000E6072" w:rsidRPr="00F95F8E" w14:paraId="4D86E054" w14:textId="77777777" w:rsidTr="003D33D7">
        <w:trPr>
          <w:trHeight w:val="454"/>
          <w:jc w:val="center"/>
        </w:trPr>
        <w:tc>
          <w:tcPr>
            <w:tcW w:w="1742"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E8386F8"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Personale docente e personale tecnico amministrativo</w:t>
            </w:r>
          </w:p>
        </w:tc>
        <w:tc>
          <w:tcPr>
            <w:tcW w:w="1348"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6DDB8F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Insegnanti</w:t>
            </w: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30E235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Insegnanti scuole superiori</w:t>
            </w:r>
          </w:p>
        </w:tc>
        <w:tc>
          <w:tcPr>
            <w:tcW w:w="3018" w:type="dxa"/>
            <w:vMerge w:val="restart"/>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206E964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Testo Unico dei Contratti Collettivi per il personale docente del 23.04.2003 e s.m.i., da ultimo 05.08.2021 – Secondo accordo stralcio rinnovo del CCPL triennio 2019 - 2021</w:t>
            </w:r>
          </w:p>
        </w:tc>
      </w:tr>
      <w:tr w:rsidR="000E6072" w:rsidRPr="00F95F8E" w14:paraId="5CCCB4BA" w14:textId="77777777" w:rsidTr="003D33D7">
        <w:trPr>
          <w:trHeight w:val="454"/>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A58D081"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C43C479"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ED5271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Insegnanti scuole medie</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324A05C9" w14:textId="77777777" w:rsidR="000E6072" w:rsidRPr="00F95F8E" w:rsidRDefault="000E6072" w:rsidP="003D33D7">
            <w:pPr>
              <w:spacing w:beforeAutospacing="1" w:after="0" w:afterAutospacing="1"/>
              <w:ind w:firstLine="0"/>
              <w:rPr>
                <w:rFonts w:ascii="Garamond" w:hAnsi="Garamond"/>
                <w:iCs/>
                <w:sz w:val="24"/>
              </w:rPr>
            </w:pPr>
          </w:p>
        </w:tc>
      </w:tr>
      <w:tr w:rsidR="000E6072" w:rsidRPr="00F95F8E" w14:paraId="7A12B20F" w14:textId="77777777" w:rsidTr="003D33D7">
        <w:trPr>
          <w:trHeight w:val="454"/>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43E3311"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139D171"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224B3B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Diplomati scuole superiori</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50F6140" w14:textId="77777777" w:rsidR="000E6072" w:rsidRPr="00F95F8E" w:rsidRDefault="000E6072" w:rsidP="003D33D7">
            <w:pPr>
              <w:spacing w:beforeAutospacing="1" w:after="0" w:afterAutospacing="1"/>
              <w:ind w:firstLine="0"/>
              <w:rPr>
                <w:rFonts w:ascii="Garamond" w:hAnsi="Garamond"/>
                <w:iCs/>
                <w:sz w:val="24"/>
              </w:rPr>
            </w:pPr>
          </w:p>
        </w:tc>
      </w:tr>
      <w:tr w:rsidR="000E6072" w:rsidRPr="00F95F8E" w14:paraId="439A2E8B" w14:textId="77777777" w:rsidTr="003D33D7">
        <w:trPr>
          <w:trHeight w:val="454"/>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A45D32C"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3C32437"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05114A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Insegnanti scuole elementari</w:t>
            </w:r>
          </w:p>
        </w:tc>
        <w:tc>
          <w:tcPr>
            <w:tcW w:w="3018" w:type="dxa"/>
            <w:vMerge/>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192B0ED" w14:textId="77777777" w:rsidR="000E6072" w:rsidRPr="00F95F8E" w:rsidRDefault="000E6072" w:rsidP="003D33D7">
            <w:pPr>
              <w:spacing w:beforeAutospacing="1" w:after="0" w:afterAutospacing="1"/>
              <w:ind w:firstLine="0"/>
              <w:rPr>
                <w:rFonts w:ascii="Garamond" w:hAnsi="Garamond"/>
                <w:iCs/>
                <w:sz w:val="24"/>
              </w:rPr>
            </w:pPr>
          </w:p>
        </w:tc>
      </w:tr>
      <w:tr w:rsidR="000E6072" w:rsidRPr="00F95F8E" w14:paraId="6FF123F7" w14:textId="77777777" w:rsidTr="003D33D7">
        <w:trPr>
          <w:trHeight w:val="397"/>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CF8580D"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E569E20"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BFCFC5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scuole materne</w:t>
            </w:r>
          </w:p>
        </w:tc>
        <w:tc>
          <w:tcPr>
            <w:tcW w:w="3018" w:type="dxa"/>
            <w:vMerge w:val="restart"/>
            <w:tcBorders>
              <w:top w:val="single" w:sz="4" w:space="0" w:color="auto"/>
              <w:left w:val="single" w:sz="4" w:space="0" w:color="000000"/>
              <w:right w:val="single" w:sz="4" w:space="0" w:color="000000"/>
            </w:tcBorders>
            <w:shd w:val="clear" w:color="auto" w:fill="auto"/>
            <w:tcMar>
              <w:top w:w="0" w:type="dxa"/>
              <w:left w:w="70" w:type="dxa"/>
              <w:bottom w:w="0" w:type="dxa"/>
              <w:right w:w="70" w:type="dxa"/>
            </w:tcMar>
            <w:vAlign w:val="center"/>
          </w:tcPr>
          <w:p w14:paraId="4369000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04.12.2019 Accordo stralcio  rinnovo del CCIP triennio 2019-2021</w:t>
            </w:r>
          </w:p>
          <w:p w14:paraId="2E32DA6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Secondo accordo stralcio  rinnovo del CCIP triennio 2019-2021</w:t>
            </w:r>
          </w:p>
        </w:tc>
      </w:tr>
      <w:tr w:rsidR="000E6072" w:rsidRPr="00F95F8E" w14:paraId="69395F4E" w14:textId="77777777" w:rsidTr="003D33D7">
        <w:trPr>
          <w:trHeight w:val="397"/>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0FD9B51"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C3C2B25"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B50178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formazione prof. agricola</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2AA3CE98" w14:textId="77777777" w:rsidR="000E6072" w:rsidRPr="00F95F8E" w:rsidRDefault="000E6072" w:rsidP="003D33D7">
            <w:pPr>
              <w:spacing w:after="0"/>
              <w:ind w:firstLine="0"/>
              <w:rPr>
                <w:rFonts w:ascii="Garamond" w:hAnsi="Garamond"/>
                <w:iCs/>
                <w:sz w:val="24"/>
              </w:rPr>
            </w:pPr>
          </w:p>
        </w:tc>
      </w:tr>
      <w:tr w:rsidR="000E6072" w:rsidRPr="00F95F8E" w14:paraId="0F92386C" w14:textId="77777777" w:rsidTr="003D33D7">
        <w:trPr>
          <w:trHeight w:val="397"/>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90A151E"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2D8FB4F"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92DF69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form. profess.</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35ADB0C" w14:textId="77777777" w:rsidR="000E6072" w:rsidRPr="00F95F8E" w:rsidRDefault="000E6072" w:rsidP="003D33D7">
            <w:pPr>
              <w:spacing w:after="0"/>
              <w:ind w:firstLine="0"/>
              <w:rPr>
                <w:rFonts w:ascii="Garamond" w:hAnsi="Garamond"/>
                <w:iCs/>
                <w:sz w:val="24"/>
              </w:rPr>
            </w:pPr>
          </w:p>
        </w:tc>
      </w:tr>
      <w:tr w:rsidR="000E6072" w:rsidRPr="00F95F8E" w14:paraId="6B9FE632" w14:textId="77777777" w:rsidTr="003D33D7">
        <w:trPr>
          <w:trHeight w:val="397"/>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78B51A3"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6C7C237"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872965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istit. Educ. Musicale</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EFD6F33" w14:textId="77777777" w:rsidR="000E6072" w:rsidRPr="00F95F8E" w:rsidRDefault="000E6072" w:rsidP="003D33D7">
            <w:pPr>
              <w:spacing w:after="0"/>
              <w:ind w:firstLine="0"/>
              <w:rPr>
                <w:rFonts w:ascii="Garamond" w:hAnsi="Garamond"/>
                <w:iCs/>
                <w:sz w:val="24"/>
              </w:rPr>
            </w:pPr>
          </w:p>
        </w:tc>
      </w:tr>
      <w:tr w:rsidR="000E6072" w:rsidRPr="00F50143" w14:paraId="1748E2E9" w14:textId="77777777" w:rsidTr="003D33D7">
        <w:trPr>
          <w:trHeight w:val="397"/>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04EF0DD"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F7B5349"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936DAE1" w14:textId="77777777" w:rsidR="000E6072" w:rsidRPr="00F95F8E" w:rsidRDefault="000E6072" w:rsidP="003D33D7">
            <w:pPr>
              <w:spacing w:after="0"/>
              <w:ind w:firstLine="0"/>
              <w:rPr>
                <w:rFonts w:ascii="Garamond" w:hAnsi="Garamond"/>
                <w:iCs/>
                <w:sz w:val="24"/>
                <w:lang w:val="en-US"/>
              </w:rPr>
            </w:pPr>
            <w:r w:rsidRPr="00F95F8E">
              <w:rPr>
                <w:rFonts w:ascii="Garamond" w:hAnsi="Garamond"/>
                <w:iCs/>
                <w:sz w:val="24"/>
                <w:lang w:val="en-US"/>
              </w:rPr>
              <w:t>Pers. educ. e assist. sogg. port. handicap</w:t>
            </w:r>
          </w:p>
        </w:tc>
        <w:tc>
          <w:tcPr>
            <w:tcW w:w="3018" w:type="dxa"/>
            <w:vMerge/>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877CEE5" w14:textId="77777777" w:rsidR="000E6072" w:rsidRPr="00F95F8E" w:rsidRDefault="000E6072" w:rsidP="003D33D7">
            <w:pPr>
              <w:spacing w:after="0"/>
              <w:ind w:firstLine="0"/>
              <w:rPr>
                <w:rFonts w:ascii="Garamond" w:hAnsi="Garamond"/>
                <w:iCs/>
                <w:sz w:val="24"/>
                <w:lang w:val="en-US"/>
              </w:rPr>
            </w:pPr>
          </w:p>
        </w:tc>
      </w:tr>
      <w:tr w:rsidR="000E6072" w:rsidRPr="00F95F8E" w14:paraId="655CE3EF" w14:textId="77777777" w:rsidTr="003D33D7">
        <w:trPr>
          <w:trHeight w:val="397"/>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235D591" w14:textId="77777777" w:rsidR="000E6072" w:rsidRPr="00F95F8E" w:rsidRDefault="000E6072" w:rsidP="003D33D7">
            <w:pPr>
              <w:spacing w:after="0"/>
              <w:ind w:firstLine="0"/>
              <w:rPr>
                <w:rFonts w:ascii="Garamond" w:hAnsi="Garamond"/>
                <w:iCs/>
                <w:sz w:val="24"/>
                <w:lang w:val="en-US"/>
              </w:rPr>
            </w:pPr>
          </w:p>
        </w:tc>
        <w:tc>
          <w:tcPr>
            <w:tcW w:w="1348"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64EFC1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ATA</w:t>
            </w: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F2A8F3E"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IX</w:t>
            </w:r>
          </w:p>
        </w:tc>
        <w:tc>
          <w:tcPr>
            <w:tcW w:w="3018" w:type="dxa"/>
            <w:vMerge w:val="restart"/>
            <w:tcBorders>
              <w:top w:val="single" w:sz="4" w:space="0" w:color="auto"/>
              <w:left w:val="single" w:sz="4" w:space="0" w:color="000000"/>
              <w:right w:val="single" w:sz="4" w:space="0" w:color="000000"/>
            </w:tcBorders>
            <w:shd w:val="clear" w:color="auto" w:fill="auto"/>
            <w:tcMar>
              <w:top w:w="0" w:type="dxa"/>
              <w:left w:w="70" w:type="dxa"/>
              <w:bottom w:w="0" w:type="dxa"/>
              <w:right w:w="70" w:type="dxa"/>
            </w:tcMar>
            <w:vAlign w:val="center"/>
          </w:tcPr>
          <w:p w14:paraId="7EC62BE4"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 xml:space="preserve">04.12.2019 Accordo stralcio rinnovo del CCIP triennio </w:t>
            </w:r>
            <w:r w:rsidRPr="00F95F8E">
              <w:rPr>
                <w:rFonts w:ascii="Garamond" w:hAnsi="Garamond"/>
                <w:iCs/>
                <w:sz w:val="24"/>
              </w:rPr>
              <w:lastRenderedPageBreak/>
              <w:t>2019-2021</w:t>
            </w:r>
          </w:p>
          <w:p w14:paraId="138EB90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Secondo accordo stralcio  rinnovo del CCIP triennio 2019-2021</w:t>
            </w:r>
          </w:p>
        </w:tc>
      </w:tr>
      <w:tr w:rsidR="000E6072" w:rsidRPr="00F95F8E" w14:paraId="4BACDFF7" w14:textId="77777777" w:rsidTr="003D33D7">
        <w:trPr>
          <w:trHeight w:val="397"/>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7A12FFA"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DBA4FBB"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F917E78"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VIII</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7BAD8AA5" w14:textId="77777777" w:rsidR="000E6072" w:rsidRPr="00F95F8E" w:rsidRDefault="000E6072" w:rsidP="003D33D7">
            <w:pPr>
              <w:spacing w:after="0"/>
              <w:ind w:firstLine="0"/>
              <w:rPr>
                <w:rFonts w:ascii="Garamond" w:hAnsi="Garamond"/>
                <w:iCs/>
                <w:sz w:val="24"/>
              </w:rPr>
            </w:pPr>
          </w:p>
        </w:tc>
      </w:tr>
      <w:tr w:rsidR="000E6072" w:rsidRPr="00F95F8E" w14:paraId="5DD5F239" w14:textId="77777777" w:rsidTr="003D33D7">
        <w:trPr>
          <w:trHeight w:val="283"/>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218E2AB"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FBC8F17"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FCA3E73"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VII</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5CCA7421" w14:textId="77777777" w:rsidR="000E6072" w:rsidRPr="00F95F8E" w:rsidRDefault="000E6072" w:rsidP="003D33D7">
            <w:pPr>
              <w:spacing w:after="0"/>
              <w:ind w:firstLine="0"/>
              <w:rPr>
                <w:rFonts w:ascii="Garamond" w:hAnsi="Garamond"/>
                <w:iCs/>
                <w:sz w:val="24"/>
              </w:rPr>
            </w:pPr>
          </w:p>
        </w:tc>
      </w:tr>
      <w:tr w:rsidR="000E6072" w:rsidRPr="00F95F8E" w14:paraId="29B1732B" w14:textId="77777777" w:rsidTr="003D33D7">
        <w:trPr>
          <w:trHeight w:val="283"/>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3BA658C"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0D69AD4"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3FE914E"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VI</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8193274" w14:textId="77777777" w:rsidR="000E6072" w:rsidRPr="00F95F8E" w:rsidRDefault="000E6072" w:rsidP="003D33D7">
            <w:pPr>
              <w:spacing w:after="0"/>
              <w:ind w:firstLine="0"/>
              <w:rPr>
                <w:rFonts w:ascii="Garamond" w:hAnsi="Garamond"/>
                <w:iCs/>
                <w:sz w:val="24"/>
              </w:rPr>
            </w:pPr>
          </w:p>
        </w:tc>
      </w:tr>
      <w:tr w:rsidR="000E6072" w:rsidRPr="00F95F8E" w14:paraId="0F63B1EA" w14:textId="77777777" w:rsidTr="003D33D7">
        <w:trPr>
          <w:trHeight w:val="283"/>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79C0919"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815BAB4"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4A87530"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V</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5DA49E8F" w14:textId="77777777" w:rsidR="000E6072" w:rsidRPr="00F95F8E" w:rsidRDefault="000E6072" w:rsidP="003D33D7">
            <w:pPr>
              <w:spacing w:after="0"/>
              <w:ind w:firstLine="0"/>
              <w:rPr>
                <w:rFonts w:ascii="Garamond" w:hAnsi="Garamond"/>
                <w:iCs/>
                <w:sz w:val="24"/>
              </w:rPr>
            </w:pPr>
          </w:p>
        </w:tc>
      </w:tr>
      <w:tr w:rsidR="000E6072" w:rsidRPr="00F95F8E" w14:paraId="47889104" w14:textId="77777777" w:rsidTr="003D33D7">
        <w:trPr>
          <w:trHeight w:val="283"/>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EAD08F0"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F3CE276"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DC8ABB2"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IV</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66FBBE8" w14:textId="77777777" w:rsidR="000E6072" w:rsidRPr="00F95F8E" w:rsidRDefault="000E6072" w:rsidP="003D33D7">
            <w:pPr>
              <w:spacing w:after="0"/>
              <w:ind w:firstLine="0"/>
              <w:rPr>
                <w:rFonts w:ascii="Garamond" w:hAnsi="Garamond"/>
                <w:iCs/>
                <w:sz w:val="24"/>
              </w:rPr>
            </w:pPr>
          </w:p>
        </w:tc>
      </w:tr>
      <w:tr w:rsidR="000E6072" w:rsidRPr="00F95F8E" w14:paraId="5D40F5D6" w14:textId="77777777" w:rsidTr="003D33D7">
        <w:trPr>
          <w:trHeight w:val="283"/>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D302935"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BA9BF88"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A257FC0"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III</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BA2BD31" w14:textId="77777777" w:rsidR="000E6072" w:rsidRPr="00F95F8E" w:rsidRDefault="000E6072" w:rsidP="003D33D7">
            <w:pPr>
              <w:spacing w:after="0"/>
              <w:ind w:firstLine="0"/>
              <w:rPr>
                <w:rFonts w:ascii="Garamond" w:hAnsi="Garamond"/>
                <w:iCs/>
                <w:sz w:val="24"/>
              </w:rPr>
            </w:pPr>
          </w:p>
        </w:tc>
      </w:tr>
      <w:tr w:rsidR="000E6072" w:rsidRPr="00F95F8E" w14:paraId="48B15C9C" w14:textId="77777777" w:rsidTr="003D33D7">
        <w:trPr>
          <w:trHeight w:val="283"/>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0240875"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16531B2"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2302E30"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II</w:t>
            </w:r>
          </w:p>
        </w:tc>
        <w:tc>
          <w:tcPr>
            <w:tcW w:w="3018" w:type="dxa"/>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4D68CDF0" w14:textId="77777777" w:rsidR="000E6072" w:rsidRPr="00F95F8E" w:rsidRDefault="000E6072" w:rsidP="003D33D7">
            <w:pPr>
              <w:spacing w:after="0"/>
              <w:ind w:firstLine="0"/>
              <w:rPr>
                <w:rFonts w:ascii="Garamond" w:hAnsi="Garamond"/>
                <w:iCs/>
                <w:sz w:val="24"/>
              </w:rPr>
            </w:pPr>
          </w:p>
        </w:tc>
      </w:tr>
      <w:tr w:rsidR="000E6072" w:rsidRPr="00F95F8E" w14:paraId="16AD7249" w14:textId="77777777" w:rsidTr="003D33D7">
        <w:trPr>
          <w:trHeight w:val="283"/>
          <w:jc w:val="center"/>
        </w:trPr>
        <w:tc>
          <w:tcPr>
            <w:tcW w:w="1742"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73AA024" w14:textId="77777777" w:rsidR="000E6072" w:rsidRPr="00F95F8E" w:rsidRDefault="000E6072" w:rsidP="003D33D7">
            <w:pPr>
              <w:spacing w:after="0"/>
              <w:ind w:firstLine="0"/>
              <w:rPr>
                <w:rFonts w:ascii="Garamond" w:hAnsi="Garamond"/>
                <w:iCs/>
                <w:sz w:val="24"/>
              </w:rPr>
            </w:pPr>
          </w:p>
        </w:tc>
        <w:tc>
          <w:tcPr>
            <w:tcW w:w="1348"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F1E6C40" w14:textId="77777777" w:rsidR="000E6072" w:rsidRPr="00F95F8E" w:rsidRDefault="000E6072" w:rsidP="003D33D7">
            <w:pPr>
              <w:spacing w:after="0"/>
              <w:ind w:firstLine="0"/>
              <w:rPr>
                <w:rFonts w:ascii="Garamond" w:hAnsi="Garamond"/>
                <w:iCs/>
                <w:sz w:val="24"/>
              </w:rPr>
            </w:pPr>
          </w:p>
        </w:tc>
        <w:tc>
          <w:tcPr>
            <w:tcW w:w="347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D2BD806"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Amministrativo Qualifica funzionale I</w:t>
            </w:r>
          </w:p>
        </w:tc>
        <w:tc>
          <w:tcPr>
            <w:tcW w:w="3018"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0B32ED" w14:textId="77777777" w:rsidR="000E6072" w:rsidRPr="00F95F8E" w:rsidRDefault="000E6072" w:rsidP="003D33D7">
            <w:pPr>
              <w:spacing w:after="0"/>
              <w:ind w:firstLine="0"/>
              <w:rPr>
                <w:rFonts w:ascii="Garamond" w:hAnsi="Garamond"/>
                <w:iCs/>
                <w:sz w:val="24"/>
              </w:rPr>
            </w:pPr>
          </w:p>
        </w:tc>
      </w:tr>
    </w:tbl>
    <w:p w14:paraId="1706193D" w14:textId="77777777" w:rsidR="000E6072" w:rsidRPr="00F95F8E" w:rsidRDefault="000E6072" w:rsidP="000E6072">
      <w:pPr>
        <w:spacing w:line="360" w:lineRule="auto"/>
        <w:ind w:firstLine="0"/>
        <w:rPr>
          <w:rFonts w:ascii="Garamond" w:hAnsi="Garamond"/>
          <w:b/>
          <w:bCs/>
          <w:iCs/>
          <w:sz w:val="24"/>
        </w:rPr>
      </w:pPr>
    </w:p>
    <w:p w14:paraId="6002EDE8" w14:textId="77777777" w:rsidR="000E6072" w:rsidRPr="00F95F8E" w:rsidRDefault="000E6072" w:rsidP="000E6072">
      <w:pPr>
        <w:keepNext/>
        <w:spacing w:before="240" w:after="240" w:line="360" w:lineRule="auto"/>
        <w:ind w:firstLine="0"/>
        <w:outlineLvl w:val="2"/>
        <w:rPr>
          <w:rFonts w:cs="Arial"/>
          <w:b/>
          <w:bCs/>
          <w:iCs/>
          <w:color w:val="000000"/>
          <w:sz w:val="24"/>
          <w:lang w:eastAsia="en-US"/>
        </w:rPr>
      </w:pPr>
      <w:bookmarkStart w:id="51" w:name="_Toc169797143"/>
      <w:r w:rsidRPr="00F95F8E">
        <w:rPr>
          <w:rFonts w:cs="Arial"/>
          <w:b/>
          <w:bCs/>
          <w:iCs/>
          <w:color w:val="000000"/>
          <w:sz w:val="24"/>
          <w:lang w:eastAsia="en-US"/>
        </w:rPr>
        <w:t>Provincia autonoma di Trento</w:t>
      </w:r>
      <w:bookmarkEnd w:id="51"/>
    </w:p>
    <w:p w14:paraId="6B6DD8B0"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Contratti Provincia autonoma di Trento</w:t>
      </w:r>
    </w:p>
    <w:tbl>
      <w:tblPr>
        <w:tblW w:w="5000" w:type="pct"/>
        <w:tblCellMar>
          <w:left w:w="70" w:type="dxa"/>
          <w:right w:w="70" w:type="dxa"/>
        </w:tblCellMar>
        <w:tblLook w:val="04A0" w:firstRow="1" w:lastRow="0" w:firstColumn="1" w:lastColumn="0" w:noHBand="0" w:noVBand="1"/>
      </w:tblPr>
      <w:tblGrid>
        <w:gridCol w:w="1304"/>
        <w:gridCol w:w="8474"/>
      </w:tblGrid>
      <w:tr w:rsidR="000E6072" w:rsidRPr="00F95F8E" w14:paraId="4E8121DC" w14:textId="77777777" w:rsidTr="003D33D7">
        <w:trPr>
          <w:trHeight w:val="340"/>
        </w:trPr>
        <w:tc>
          <w:tcPr>
            <w:tcW w:w="667" w:type="pct"/>
            <w:vMerge w:val="restart"/>
            <w:tcBorders>
              <w:top w:val="single" w:sz="4" w:space="0" w:color="auto"/>
              <w:left w:val="single" w:sz="4" w:space="0" w:color="auto"/>
              <w:right w:val="single" w:sz="4" w:space="0" w:color="auto"/>
            </w:tcBorders>
            <w:shd w:val="clear" w:color="auto" w:fill="auto"/>
            <w:vAlign w:val="center"/>
            <w:hideMark/>
          </w:tcPr>
          <w:p w14:paraId="701EB7FE"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Dirigenti</w:t>
            </w:r>
          </w:p>
        </w:tc>
        <w:tc>
          <w:tcPr>
            <w:tcW w:w="4333" w:type="pct"/>
            <w:tcBorders>
              <w:top w:val="single" w:sz="4" w:space="0" w:color="auto"/>
              <w:left w:val="single" w:sz="4" w:space="0" w:color="auto"/>
              <w:bottom w:val="nil"/>
              <w:right w:val="single" w:sz="4" w:space="0" w:color="auto"/>
            </w:tcBorders>
            <w:shd w:val="clear" w:color="auto" w:fill="auto"/>
            <w:vAlign w:val="center"/>
            <w:hideMark/>
          </w:tcPr>
          <w:p w14:paraId="65858661"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20.06.2007 accordo provinciale quadriennio giuridico 2006-2009 e biennio economico 2006-2007</w:t>
            </w:r>
          </w:p>
        </w:tc>
      </w:tr>
      <w:tr w:rsidR="000E6072" w:rsidRPr="00F95F8E" w14:paraId="1A4C5E6A" w14:textId="77777777" w:rsidTr="003D33D7">
        <w:trPr>
          <w:trHeight w:val="340"/>
        </w:trPr>
        <w:tc>
          <w:tcPr>
            <w:tcW w:w="667" w:type="pct"/>
            <w:vMerge/>
            <w:tcBorders>
              <w:left w:val="single" w:sz="4" w:space="0" w:color="auto"/>
              <w:right w:val="single" w:sz="4" w:space="0" w:color="auto"/>
            </w:tcBorders>
            <w:vAlign w:val="center"/>
            <w:hideMark/>
          </w:tcPr>
          <w:p w14:paraId="4AFCE0F8"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nil"/>
              <w:right w:val="single" w:sz="4" w:space="0" w:color="auto"/>
            </w:tcBorders>
            <w:shd w:val="clear" w:color="auto" w:fill="auto"/>
            <w:vAlign w:val="center"/>
            <w:hideMark/>
          </w:tcPr>
          <w:p w14:paraId="624F6115"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22.10.2008 accordo provinciale rinnovo del CCPL quadriennio giuridico 2006-2009 e biennio economico 2008-2009</w:t>
            </w:r>
          </w:p>
        </w:tc>
      </w:tr>
      <w:tr w:rsidR="000E6072" w:rsidRPr="00F95F8E" w14:paraId="35DA15F3" w14:textId="77777777" w:rsidTr="003D33D7">
        <w:trPr>
          <w:trHeight w:val="340"/>
        </w:trPr>
        <w:tc>
          <w:tcPr>
            <w:tcW w:w="667" w:type="pct"/>
            <w:vMerge/>
            <w:tcBorders>
              <w:left w:val="single" w:sz="4" w:space="0" w:color="auto"/>
              <w:right w:val="single" w:sz="4" w:space="0" w:color="auto"/>
            </w:tcBorders>
            <w:vAlign w:val="center"/>
            <w:hideMark/>
          </w:tcPr>
          <w:p w14:paraId="7ECEBEAD"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nil"/>
              <w:right w:val="single" w:sz="4" w:space="0" w:color="auto"/>
            </w:tcBorders>
            <w:shd w:val="clear" w:color="auto" w:fill="auto"/>
            <w:vAlign w:val="center"/>
            <w:hideMark/>
          </w:tcPr>
          <w:p w14:paraId="5C75FF9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29.10.2010 accordo di modifica del vigente CCPL</w:t>
            </w:r>
          </w:p>
        </w:tc>
      </w:tr>
      <w:tr w:rsidR="000E6072" w:rsidRPr="00F95F8E" w14:paraId="0B0F1658" w14:textId="77777777" w:rsidTr="003D33D7">
        <w:trPr>
          <w:trHeight w:val="340"/>
        </w:trPr>
        <w:tc>
          <w:tcPr>
            <w:tcW w:w="667" w:type="pct"/>
            <w:vMerge/>
            <w:tcBorders>
              <w:left w:val="single" w:sz="4" w:space="0" w:color="auto"/>
              <w:right w:val="single" w:sz="4" w:space="0" w:color="auto"/>
            </w:tcBorders>
            <w:vAlign w:val="center"/>
            <w:hideMark/>
          </w:tcPr>
          <w:p w14:paraId="0A88CE91"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right w:val="single" w:sz="4" w:space="0" w:color="auto"/>
            </w:tcBorders>
            <w:shd w:val="clear" w:color="auto" w:fill="auto"/>
            <w:vAlign w:val="center"/>
            <w:hideMark/>
          </w:tcPr>
          <w:p w14:paraId="3D69487F"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29.12.2016 CCPL 2016-2018, biennio economico 2016-2017</w:t>
            </w:r>
          </w:p>
        </w:tc>
      </w:tr>
      <w:tr w:rsidR="000E6072" w:rsidRPr="00F95F8E" w14:paraId="5E816EF0" w14:textId="77777777" w:rsidTr="003D33D7">
        <w:trPr>
          <w:trHeight w:val="340"/>
        </w:trPr>
        <w:tc>
          <w:tcPr>
            <w:tcW w:w="667" w:type="pct"/>
            <w:vMerge/>
            <w:tcBorders>
              <w:left w:val="single" w:sz="4" w:space="0" w:color="auto"/>
              <w:right w:val="single" w:sz="4" w:space="0" w:color="auto"/>
            </w:tcBorders>
            <w:vAlign w:val="center"/>
          </w:tcPr>
          <w:p w14:paraId="5CD8D827"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right w:val="single" w:sz="4" w:space="0" w:color="auto"/>
            </w:tcBorders>
            <w:shd w:val="clear" w:color="auto" w:fill="auto"/>
            <w:vAlign w:val="center"/>
          </w:tcPr>
          <w:p w14:paraId="05E93420"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29.10.2018 accordo rinnovo CCPL 2016-2018</w:t>
            </w:r>
          </w:p>
        </w:tc>
      </w:tr>
      <w:tr w:rsidR="000E6072" w:rsidRPr="00F95F8E" w14:paraId="33A7FB25" w14:textId="77777777" w:rsidTr="003D33D7">
        <w:trPr>
          <w:trHeight w:val="340"/>
        </w:trPr>
        <w:tc>
          <w:tcPr>
            <w:tcW w:w="667" w:type="pct"/>
            <w:vMerge/>
            <w:tcBorders>
              <w:left w:val="single" w:sz="4" w:space="0" w:color="auto"/>
              <w:bottom w:val="single" w:sz="4" w:space="0" w:color="000000"/>
              <w:right w:val="single" w:sz="4" w:space="0" w:color="auto"/>
            </w:tcBorders>
            <w:vAlign w:val="center"/>
          </w:tcPr>
          <w:p w14:paraId="2689D9AF"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single" w:sz="4" w:space="0" w:color="auto"/>
              <w:right w:val="single" w:sz="4" w:space="0" w:color="auto"/>
            </w:tcBorders>
            <w:shd w:val="clear" w:color="auto" w:fill="auto"/>
            <w:vAlign w:val="center"/>
          </w:tcPr>
          <w:p w14:paraId="1170E904"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13.03.2023 accordo stralcio-parte economica- per il rinnovo del CCPL per il triennio 2019-2021</w:t>
            </w:r>
          </w:p>
        </w:tc>
      </w:tr>
      <w:tr w:rsidR="000E6072" w:rsidRPr="00F95F8E" w14:paraId="324B6E31" w14:textId="77777777" w:rsidTr="003D33D7">
        <w:trPr>
          <w:trHeight w:val="340"/>
        </w:trPr>
        <w:tc>
          <w:tcPr>
            <w:tcW w:w="667" w:type="pct"/>
            <w:vMerge w:val="restart"/>
            <w:tcBorders>
              <w:top w:val="nil"/>
              <w:left w:val="single" w:sz="4" w:space="0" w:color="auto"/>
              <w:right w:val="single" w:sz="4" w:space="0" w:color="auto"/>
            </w:tcBorders>
            <w:shd w:val="clear" w:color="auto" w:fill="auto"/>
            <w:vAlign w:val="center"/>
            <w:hideMark/>
          </w:tcPr>
          <w:p w14:paraId="4E5A993A"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Ricercatori</w:t>
            </w:r>
          </w:p>
        </w:tc>
        <w:tc>
          <w:tcPr>
            <w:tcW w:w="4333" w:type="pct"/>
            <w:tcBorders>
              <w:top w:val="single" w:sz="4" w:space="0" w:color="auto"/>
              <w:left w:val="single" w:sz="4" w:space="0" w:color="auto"/>
              <w:right w:val="single" w:sz="4" w:space="0" w:color="auto"/>
            </w:tcBorders>
            <w:shd w:val="clear" w:color="auto" w:fill="auto"/>
            <w:vAlign w:val="center"/>
            <w:hideMark/>
          </w:tcPr>
          <w:p w14:paraId="04B5174C"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29.12.2016 CCPL 2016-2018, biennio economico 2016-2017</w:t>
            </w:r>
          </w:p>
        </w:tc>
      </w:tr>
      <w:tr w:rsidR="000E6072" w:rsidRPr="00F95F8E" w14:paraId="27695B7D" w14:textId="77777777" w:rsidTr="003D33D7">
        <w:trPr>
          <w:trHeight w:val="340"/>
        </w:trPr>
        <w:tc>
          <w:tcPr>
            <w:tcW w:w="667" w:type="pct"/>
            <w:vMerge/>
            <w:tcBorders>
              <w:left w:val="single" w:sz="4" w:space="0" w:color="auto"/>
              <w:bottom w:val="single" w:sz="4" w:space="0" w:color="auto"/>
              <w:right w:val="single" w:sz="4" w:space="0" w:color="auto"/>
            </w:tcBorders>
            <w:shd w:val="clear" w:color="auto" w:fill="auto"/>
            <w:vAlign w:val="center"/>
          </w:tcPr>
          <w:p w14:paraId="12CF0E64" w14:textId="77777777" w:rsidR="000E6072" w:rsidRPr="00F95F8E" w:rsidRDefault="000E6072" w:rsidP="003D33D7">
            <w:pPr>
              <w:spacing w:after="0"/>
              <w:ind w:firstLine="0"/>
              <w:rPr>
                <w:rFonts w:ascii="Garamond" w:hAnsi="Garamond" w:cs="Calibri"/>
                <w:color w:val="000000"/>
                <w:sz w:val="24"/>
              </w:rPr>
            </w:pPr>
          </w:p>
        </w:tc>
        <w:tc>
          <w:tcPr>
            <w:tcW w:w="4333" w:type="pct"/>
            <w:tcBorders>
              <w:left w:val="single" w:sz="4" w:space="0" w:color="auto"/>
              <w:bottom w:val="single" w:sz="4" w:space="0" w:color="auto"/>
              <w:right w:val="single" w:sz="4" w:space="0" w:color="auto"/>
            </w:tcBorders>
            <w:shd w:val="clear" w:color="auto" w:fill="auto"/>
            <w:vAlign w:val="center"/>
          </w:tcPr>
          <w:p w14:paraId="2C67DBD6"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13.09.2022 accordo stralcio per il rinnovo del CCPL 2019-2021</w:t>
            </w:r>
          </w:p>
        </w:tc>
      </w:tr>
      <w:tr w:rsidR="000E6072" w:rsidRPr="00F95F8E" w14:paraId="2F1A045D" w14:textId="77777777" w:rsidTr="003D33D7">
        <w:trPr>
          <w:trHeight w:val="340"/>
        </w:trPr>
        <w:tc>
          <w:tcPr>
            <w:tcW w:w="667" w:type="pct"/>
            <w:vMerge w:val="restart"/>
            <w:tcBorders>
              <w:top w:val="single" w:sz="4" w:space="0" w:color="auto"/>
              <w:left w:val="single" w:sz="4" w:space="0" w:color="auto"/>
              <w:right w:val="single" w:sz="4" w:space="0" w:color="auto"/>
            </w:tcBorders>
            <w:shd w:val="clear" w:color="auto" w:fill="auto"/>
            <w:vAlign w:val="center"/>
            <w:hideMark/>
          </w:tcPr>
          <w:p w14:paraId="0FE78D79"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Direttivi</w:t>
            </w:r>
          </w:p>
        </w:tc>
        <w:tc>
          <w:tcPr>
            <w:tcW w:w="4333" w:type="pct"/>
            <w:tcBorders>
              <w:top w:val="single" w:sz="4" w:space="0" w:color="auto"/>
              <w:left w:val="single" w:sz="4" w:space="0" w:color="auto"/>
              <w:right w:val="single" w:sz="4" w:space="0" w:color="auto"/>
            </w:tcBorders>
            <w:shd w:val="clear" w:color="auto" w:fill="auto"/>
            <w:vAlign w:val="center"/>
            <w:hideMark/>
          </w:tcPr>
          <w:p w14:paraId="412B243D"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23.12.2016 CCPL 2016-2018, biennio economico 2016-2017</w:t>
            </w:r>
          </w:p>
        </w:tc>
      </w:tr>
      <w:tr w:rsidR="000E6072" w:rsidRPr="00F95F8E" w14:paraId="1D7E90B3" w14:textId="77777777" w:rsidTr="003D33D7">
        <w:trPr>
          <w:trHeight w:val="340"/>
        </w:trPr>
        <w:tc>
          <w:tcPr>
            <w:tcW w:w="667" w:type="pct"/>
            <w:vMerge/>
            <w:tcBorders>
              <w:left w:val="single" w:sz="4" w:space="0" w:color="auto"/>
              <w:bottom w:val="single" w:sz="4" w:space="0" w:color="auto"/>
              <w:right w:val="single" w:sz="4" w:space="0" w:color="auto"/>
            </w:tcBorders>
            <w:shd w:val="clear" w:color="auto" w:fill="auto"/>
            <w:vAlign w:val="center"/>
          </w:tcPr>
          <w:p w14:paraId="14263336" w14:textId="77777777" w:rsidR="000E6072" w:rsidRPr="00F95F8E" w:rsidRDefault="000E6072" w:rsidP="003D33D7">
            <w:pPr>
              <w:spacing w:after="0"/>
              <w:ind w:firstLine="0"/>
              <w:rPr>
                <w:rFonts w:ascii="Garamond" w:hAnsi="Garamond" w:cs="Calibri"/>
                <w:color w:val="000000"/>
                <w:sz w:val="24"/>
              </w:rPr>
            </w:pPr>
          </w:p>
        </w:tc>
        <w:tc>
          <w:tcPr>
            <w:tcW w:w="4333" w:type="pct"/>
            <w:tcBorders>
              <w:left w:val="single" w:sz="4" w:space="0" w:color="auto"/>
              <w:bottom w:val="single" w:sz="4" w:space="0" w:color="auto"/>
              <w:right w:val="single" w:sz="4" w:space="0" w:color="auto"/>
            </w:tcBorders>
            <w:shd w:val="clear" w:color="auto" w:fill="auto"/>
            <w:vAlign w:val="center"/>
          </w:tcPr>
          <w:p w14:paraId="188766C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12.09.2022 Accordo stralcio per il rinnovo del CCPL 2019-2021</w:t>
            </w:r>
          </w:p>
        </w:tc>
      </w:tr>
      <w:tr w:rsidR="000E6072" w:rsidRPr="00F95F8E" w14:paraId="4D3E2E22" w14:textId="77777777" w:rsidTr="003D33D7">
        <w:trPr>
          <w:trHeight w:val="340"/>
        </w:trPr>
        <w:tc>
          <w:tcPr>
            <w:tcW w:w="667" w:type="pct"/>
            <w:vMerge w:val="restart"/>
            <w:tcBorders>
              <w:top w:val="single" w:sz="4" w:space="0" w:color="auto"/>
              <w:left w:val="single" w:sz="4" w:space="0" w:color="auto"/>
              <w:right w:val="single" w:sz="4" w:space="0" w:color="auto"/>
            </w:tcBorders>
            <w:shd w:val="clear" w:color="auto" w:fill="auto"/>
            <w:vAlign w:val="center"/>
            <w:hideMark/>
          </w:tcPr>
          <w:p w14:paraId="1B81E38B"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Non dirigenti</w:t>
            </w:r>
          </w:p>
        </w:tc>
        <w:tc>
          <w:tcPr>
            <w:tcW w:w="4333" w:type="pct"/>
            <w:tcBorders>
              <w:top w:val="single" w:sz="4" w:space="0" w:color="auto"/>
              <w:left w:val="nil"/>
              <w:right w:val="single" w:sz="4" w:space="0" w:color="auto"/>
            </w:tcBorders>
            <w:shd w:val="clear" w:color="auto" w:fill="auto"/>
            <w:vAlign w:val="center"/>
            <w:hideMark/>
          </w:tcPr>
          <w:p w14:paraId="61030E08"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20.04.2007 accordo provinciale quadriennio 2006-2009 biennio economico 2006-2007</w:t>
            </w:r>
          </w:p>
        </w:tc>
      </w:tr>
      <w:tr w:rsidR="000E6072" w:rsidRPr="00F95F8E" w14:paraId="7045C026" w14:textId="77777777" w:rsidTr="003D33D7">
        <w:trPr>
          <w:trHeight w:val="340"/>
        </w:trPr>
        <w:tc>
          <w:tcPr>
            <w:tcW w:w="667" w:type="pct"/>
            <w:vMerge/>
            <w:tcBorders>
              <w:left w:val="single" w:sz="4" w:space="0" w:color="auto"/>
              <w:right w:val="single" w:sz="4" w:space="0" w:color="auto"/>
            </w:tcBorders>
            <w:vAlign w:val="center"/>
            <w:hideMark/>
          </w:tcPr>
          <w:p w14:paraId="657CB766" w14:textId="77777777" w:rsidR="000E6072" w:rsidRPr="00F95F8E" w:rsidRDefault="000E6072" w:rsidP="003D33D7">
            <w:pPr>
              <w:spacing w:after="0"/>
              <w:ind w:firstLine="0"/>
              <w:rPr>
                <w:rFonts w:ascii="Garamond" w:hAnsi="Garamond" w:cs="Calibri"/>
                <w:color w:val="000000"/>
                <w:sz w:val="24"/>
              </w:rPr>
            </w:pPr>
          </w:p>
        </w:tc>
        <w:tc>
          <w:tcPr>
            <w:tcW w:w="4333" w:type="pct"/>
            <w:tcBorders>
              <w:left w:val="single" w:sz="4" w:space="0" w:color="auto"/>
              <w:right w:val="single" w:sz="4" w:space="0" w:color="auto"/>
            </w:tcBorders>
            <w:shd w:val="clear" w:color="auto" w:fill="auto"/>
            <w:vAlign w:val="center"/>
            <w:hideMark/>
          </w:tcPr>
          <w:p w14:paraId="7C94B737"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22.09.2008 accordo provinciale biennio economico 2008-2009</w:t>
            </w:r>
          </w:p>
        </w:tc>
      </w:tr>
      <w:tr w:rsidR="000E6072" w:rsidRPr="00F95F8E" w14:paraId="08AF9440" w14:textId="77777777" w:rsidTr="003D33D7">
        <w:trPr>
          <w:trHeight w:val="340"/>
        </w:trPr>
        <w:tc>
          <w:tcPr>
            <w:tcW w:w="667" w:type="pct"/>
            <w:vMerge/>
            <w:tcBorders>
              <w:left w:val="single" w:sz="4" w:space="0" w:color="auto"/>
              <w:right w:val="single" w:sz="4" w:space="0" w:color="auto"/>
            </w:tcBorders>
            <w:vAlign w:val="center"/>
          </w:tcPr>
          <w:p w14:paraId="3EE965B8" w14:textId="77777777" w:rsidR="000E6072" w:rsidRPr="00F95F8E" w:rsidRDefault="000E6072" w:rsidP="003D33D7">
            <w:pPr>
              <w:spacing w:after="0"/>
              <w:ind w:firstLine="0"/>
              <w:rPr>
                <w:rFonts w:ascii="Garamond" w:hAnsi="Garamond" w:cs="Calibri"/>
                <w:color w:val="000000"/>
                <w:sz w:val="24"/>
              </w:rPr>
            </w:pPr>
          </w:p>
        </w:tc>
        <w:tc>
          <w:tcPr>
            <w:tcW w:w="4333" w:type="pct"/>
            <w:tcBorders>
              <w:left w:val="single" w:sz="4" w:space="0" w:color="auto"/>
              <w:right w:val="single" w:sz="4" w:space="0" w:color="auto"/>
            </w:tcBorders>
            <w:shd w:val="clear" w:color="auto" w:fill="auto"/>
            <w:vAlign w:val="center"/>
          </w:tcPr>
          <w:p w14:paraId="1AF01DAF"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23.12.2016 CCPL 2016-2018, biennio economico 2016-2017</w:t>
            </w:r>
          </w:p>
        </w:tc>
      </w:tr>
      <w:tr w:rsidR="000E6072" w:rsidRPr="00F95F8E" w14:paraId="2FADF392" w14:textId="77777777" w:rsidTr="003D33D7">
        <w:trPr>
          <w:trHeight w:val="340"/>
        </w:trPr>
        <w:tc>
          <w:tcPr>
            <w:tcW w:w="667" w:type="pct"/>
            <w:vMerge/>
            <w:tcBorders>
              <w:left w:val="single" w:sz="4" w:space="0" w:color="auto"/>
              <w:right w:val="single" w:sz="4" w:space="0" w:color="auto"/>
            </w:tcBorders>
            <w:vAlign w:val="center"/>
          </w:tcPr>
          <w:p w14:paraId="52D70E46"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right w:val="single" w:sz="4" w:space="0" w:color="auto"/>
            </w:tcBorders>
            <w:shd w:val="clear" w:color="auto" w:fill="auto"/>
            <w:vAlign w:val="center"/>
          </w:tcPr>
          <w:p w14:paraId="1F4B8805"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01.10.2018 CCPL 2016-2018, triennio giuridico-economico 2016-2018</w:t>
            </w:r>
          </w:p>
        </w:tc>
      </w:tr>
      <w:tr w:rsidR="000E6072" w:rsidRPr="00F95F8E" w14:paraId="074B9DC4" w14:textId="77777777" w:rsidTr="003D33D7">
        <w:trPr>
          <w:trHeight w:val="340"/>
        </w:trPr>
        <w:tc>
          <w:tcPr>
            <w:tcW w:w="667" w:type="pct"/>
            <w:vMerge/>
            <w:tcBorders>
              <w:left w:val="single" w:sz="4" w:space="0" w:color="auto"/>
              <w:right w:val="single" w:sz="4" w:space="0" w:color="auto"/>
            </w:tcBorders>
            <w:vAlign w:val="center"/>
          </w:tcPr>
          <w:p w14:paraId="3F65F404"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right w:val="single" w:sz="4" w:space="0" w:color="auto"/>
            </w:tcBorders>
            <w:shd w:val="clear" w:color="auto" w:fill="auto"/>
            <w:vAlign w:val="center"/>
          </w:tcPr>
          <w:p w14:paraId="454F1E56"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19.08.2022 Accordo stralcio rinnovo del CCPL 2019-2021</w:t>
            </w:r>
          </w:p>
        </w:tc>
      </w:tr>
      <w:tr w:rsidR="000E6072" w:rsidRPr="00F95F8E" w14:paraId="0E3494C4" w14:textId="77777777" w:rsidTr="003D33D7">
        <w:trPr>
          <w:trHeight w:val="340"/>
        </w:trPr>
        <w:tc>
          <w:tcPr>
            <w:tcW w:w="667" w:type="pct"/>
            <w:vMerge/>
            <w:tcBorders>
              <w:left w:val="single" w:sz="4" w:space="0" w:color="auto"/>
              <w:bottom w:val="single" w:sz="4" w:space="0" w:color="000000"/>
              <w:right w:val="single" w:sz="4" w:space="0" w:color="auto"/>
            </w:tcBorders>
            <w:vAlign w:val="center"/>
          </w:tcPr>
          <w:p w14:paraId="7AF0177B"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bottom w:val="single" w:sz="4" w:space="0" w:color="auto"/>
              <w:right w:val="single" w:sz="4" w:space="0" w:color="auto"/>
            </w:tcBorders>
            <w:shd w:val="clear" w:color="auto" w:fill="auto"/>
            <w:vAlign w:val="center"/>
          </w:tcPr>
          <w:p w14:paraId="67C1BB1F"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08.02.2023 accordo stralcio di revisione dell’ordinamento professionale e disposizioni per la chiusura della parte economica 2019-2021 per il personale delle qualifiche forestali della Provincia autonoma di Trento</w:t>
            </w:r>
          </w:p>
        </w:tc>
      </w:tr>
      <w:tr w:rsidR="000E6072" w:rsidRPr="00F95F8E" w14:paraId="30775ABD" w14:textId="77777777" w:rsidTr="003D33D7">
        <w:trPr>
          <w:trHeight w:val="340"/>
        </w:trPr>
        <w:tc>
          <w:tcPr>
            <w:tcW w:w="667" w:type="pct"/>
            <w:vMerge w:val="restart"/>
            <w:tcBorders>
              <w:top w:val="nil"/>
              <w:left w:val="single" w:sz="4" w:space="0" w:color="auto"/>
              <w:bottom w:val="single" w:sz="4" w:space="0" w:color="000000"/>
              <w:right w:val="single" w:sz="4" w:space="0" w:color="auto"/>
            </w:tcBorders>
            <w:shd w:val="clear" w:color="auto" w:fill="auto"/>
            <w:vAlign w:val="center"/>
            <w:hideMark/>
          </w:tcPr>
          <w:p w14:paraId="123BEA63"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Vigili del fuoco</w:t>
            </w:r>
          </w:p>
        </w:tc>
        <w:tc>
          <w:tcPr>
            <w:tcW w:w="4333" w:type="pct"/>
            <w:tcBorders>
              <w:top w:val="single" w:sz="4" w:space="0" w:color="auto"/>
              <w:left w:val="nil"/>
              <w:right w:val="single" w:sz="4" w:space="0" w:color="auto"/>
            </w:tcBorders>
            <w:shd w:val="clear" w:color="auto" w:fill="auto"/>
            <w:vAlign w:val="center"/>
            <w:hideMark/>
          </w:tcPr>
          <w:p w14:paraId="1F9BA0DF"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01.08.2019 accordo negoziale relativo agli incrementi retributivi per il triennio economico 2016-2018 del personale del corpo permanente dei Vigili del fuoco della Provincia autonoma di Trento</w:t>
            </w:r>
          </w:p>
        </w:tc>
      </w:tr>
      <w:tr w:rsidR="000E6072" w:rsidRPr="00F95F8E" w14:paraId="29BC38A3" w14:textId="77777777" w:rsidTr="003D33D7">
        <w:trPr>
          <w:trHeight w:val="340"/>
        </w:trPr>
        <w:tc>
          <w:tcPr>
            <w:tcW w:w="667" w:type="pct"/>
            <w:vMerge/>
            <w:tcBorders>
              <w:top w:val="nil"/>
              <w:left w:val="single" w:sz="4" w:space="0" w:color="auto"/>
              <w:bottom w:val="single" w:sz="4" w:space="0" w:color="000000"/>
              <w:right w:val="single" w:sz="4" w:space="0" w:color="auto"/>
            </w:tcBorders>
            <w:vAlign w:val="center"/>
          </w:tcPr>
          <w:p w14:paraId="6DE0C253"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right w:val="single" w:sz="4" w:space="0" w:color="auto"/>
            </w:tcBorders>
            <w:shd w:val="clear" w:color="auto" w:fill="auto"/>
            <w:vAlign w:val="center"/>
          </w:tcPr>
          <w:p w14:paraId="628BD6CC"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21.12.2018 accordo per la sostituzione delle tabelle allegate all’accordo negoziale del 01.08.2018</w:t>
            </w:r>
          </w:p>
        </w:tc>
      </w:tr>
      <w:tr w:rsidR="000E6072" w:rsidRPr="00F95F8E" w14:paraId="25564D17" w14:textId="77777777" w:rsidTr="003D33D7">
        <w:trPr>
          <w:trHeight w:val="340"/>
        </w:trPr>
        <w:tc>
          <w:tcPr>
            <w:tcW w:w="667" w:type="pct"/>
            <w:vMerge/>
            <w:tcBorders>
              <w:top w:val="nil"/>
              <w:left w:val="single" w:sz="4" w:space="0" w:color="auto"/>
              <w:bottom w:val="single" w:sz="4" w:space="0" w:color="000000"/>
              <w:right w:val="single" w:sz="4" w:space="0" w:color="auto"/>
            </w:tcBorders>
            <w:vAlign w:val="center"/>
          </w:tcPr>
          <w:p w14:paraId="34D5879A" w14:textId="77777777" w:rsidR="000E6072" w:rsidRPr="00F95F8E" w:rsidRDefault="000E6072" w:rsidP="003D33D7">
            <w:pPr>
              <w:spacing w:after="0"/>
              <w:ind w:firstLine="0"/>
              <w:rPr>
                <w:rFonts w:ascii="Garamond" w:hAnsi="Garamond" w:cs="Calibri"/>
                <w:color w:val="000000"/>
                <w:sz w:val="24"/>
              </w:rPr>
            </w:pPr>
          </w:p>
        </w:tc>
        <w:tc>
          <w:tcPr>
            <w:tcW w:w="4333" w:type="pct"/>
            <w:tcBorders>
              <w:top w:val="nil"/>
              <w:left w:val="single" w:sz="4" w:space="0" w:color="auto"/>
              <w:right w:val="single" w:sz="4" w:space="0" w:color="auto"/>
            </w:tcBorders>
            <w:shd w:val="clear" w:color="auto" w:fill="auto"/>
            <w:vAlign w:val="center"/>
          </w:tcPr>
          <w:p w14:paraId="7EBFF63C"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10.02.2023 accordo negoziale relativo agli incrementi retributivi per il triennio contrattuale 2019-2021 del personale del Corpo permanente dei vigili del fuoco della Provincia autonoma di Trento</w:t>
            </w:r>
          </w:p>
        </w:tc>
      </w:tr>
      <w:tr w:rsidR="000E6072" w:rsidRPr="00F95F8E" w14:paraId="4C6AAF66" w14:textId="77777777" w:rsidTr="003D33D7">
        <w:trPr>
          <w:trHeight w:val="340"/>
        </w:trPr>
        <w:tc>
          <w:tcPr>
            <w:tcW w:w="667" w:type="pct"/>
            <w:vMerge/>
            <w:tcBorders>
              <w:top w:val="nil"/>
              <w:left w:val="single" w:sz="4" w:space="0" w:color="auto"/>
              <w:bottom w:val="single" w:sz="4" w:space="0" w:color="000000"/>
              <w:right w:val="single" w:sz="4" w:space="0" w:color="auto"/>
            </w:tcBorders>
            <w:vAlign w:val="center"/>
            <w:hideMark/>
          </w:tcPr>
          <w:p w14:paraId="7AD83768" w14:textId="77777777" w:rsidR="000E6072" w:rsidRPr="00F95F8E" w:rsidRDefault="000E6072" w:rsidP="003D33D7">
            <w:pPr>
              <w:spacing w:after="0"/>
              <w:ind w:firstLine="0"/>
              <w:rPr>
                <w:rFonts w:ascii="Garamond" w:hAnsi="Garamond" w:cs="Calibri"/>
                <w:color w:val="000000"/>
                <w:sz w:val="24"/>
              </w:rPr>
            </w:pPr>
          </w:p>
        </w:tc>
        <w:tc>
          <w:tcPr>
            <w:tcW w:w="4333" w:type="pct"/>
            <w:tcBorders>
              <w:left w:val="nil"/>
              <w:bottom w:val="single" w:sz="4" w:space="0" w:color="auto"/>
              <w:right w:val="single" w:sz="4" w:space="0" w:color="auto"/>
            </w:tcBorders>
            <w:shd w:val="clear" w:color="auto" w:fill="auto"/>
            <w:vAlign w:val="center"/>
            <w:hideMark/>
          </w:tcPr>
          <w:p w14:paraId="53D278A2" w14:textId="77777777" w:rsidR="000E6072" w:rsidRPr="00F95F8E" w:rsidRDefault="000E6072" w:rsidP="003D33D7">
            <w:pPr>
              <w:spacing w:after="0"/>
              <w:ind w:firstLine="0"/>
              <w:rPr>
                <w:rFonts w:ascii="Garamond" w:hAnsi="Garamond" w:cs="Calibri"/>
                <w:color w:val="000000"/>
                <w:sz w:val="24"/>
              </w:rPr>
            </w:pPr>
            <w:r w:rsidRPr="00F95F8E">
              <w:rPr>
                <w:rFonts w:ascii="Garamond" w:hAnsi="Garamond" w:cs="Calibri"/>
                <w:color w:val="000000"/>
                <w:sz w:val="24"/>
              </w:rPr>
              <w:t>21.12.2023 accordo di modifica dell’accordo negoziale del 25.05.2022</w:t>
            </w:r>
          </w:p>
        </w:tc>
      </w:tr>
    </w:tbl>
    <w:p w14:paraId="33D7C003" w14:textId="77777777" w:rsidR="000E6072" w:rsidRPr="00F95F8E" w:rsidRDefault="000E6072" w:rsidP="000E6072">
      <w:pPr>
        <w:spacing w:line="360" w:lineRule="auto"/>
        <w:ind w:firstLine="0"/>
        <w:rPr>
          <w:rFonts w:ascii="Garamond" w:hAnsi="Garamond"/>
          <w:b/>
          <w:bCs/>
          <w:iCs/>
          <w:sz w:val="24"/>
        </w:rPr>
      </w:pPr>
    </w:p>
    <w:p w14:paraId="76EDF267"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Quadro sinottico delle macrocategorie, categorie, qualifiche di personale e ultimo contratto di riferimento</w:t>
      </w: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31"/>
        <w:gridCol w:w="1701"/>
        <w:gridCol w:w="3119"/>
        <w:gridCol w:w="2892"/>
      </w:tblGrid>
      <w:tr w:rsidR="000E6072" w:rsidRPr="00F95F8E" w14:paraId="63983075" w14:textId="77777777" w:rsidTr="003D33D7">
        <w:trPr>
          <w:trHeight w:val="284"/>
          <w:tblHeader/>
          <w:jc w:val="center"/>
        </w:trPr>
        <w:tc>
          <w:tcPr>
            <w:tcW w:w="173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7945EB" w14:textId="77777777" w:rsidR="000E6072" w:rsidRPr="00F95F8E" w:rsidRDefault="000E6072" w:rsidP="003D33D7">
            <w:pPr>
              <w:spacing w:after="0"/>
              <w:ind w:firstLine="0"/>
              <w:rPr>
                <w:rFonts w:ascii="Garamond" w:hAnsi="Garamond"/>
                <w:b/>
                <w:iCs/>
                <w:sz w:val="24"/>
              </w:rPr>
            </w:pPr>
            <w:r w:rsidRPr="00F95F8E">
              <w:rPr>
                <w:rFonts w:ascii="Garamond" w:hAnsi="Garamond"/>
                <w:b/>
                <w:iCs/>
                <w:sz w:val="24"/>
              </w:rPr>
              <w:t>Macrocategoria</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7BFC72" w14:textId="77777777" w:rsidR="000E6072" w:rsidRPr="00F95F8E" w:rsidRDefault="000E6072" w:rsidP="003D33D7">
            <w:pPr>
              <w:spacing w:after="0"/>
              <w:ind w:firstLine="0"/>
              <w:rPr>
                <w:rFonts w:ascii="Garamond" w:hAnsi="Garamond"/>
                <w:b/>
                <w:iCs/>
                <w:sz w:val="24"/>
              </w:rPr>
            </w:pPr>
            <w:r w:rsidRPr="00F95F8E">
              <w:rPr>
                <w:rFonts w:ascii="Garamond" w:hAnsi="Garamond"/>
                <w:b/>
                <w:iCs/>
                <w:sz w:val="24"/>
              </w:rPr>
              <w:t>Categoria</w:t>
            </w:r>
          </w:p>
        </w:tc>
        <w:tc>
          <w:tcPr>
            <w:tcW w:w="311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908478" w14:textId="77777777" w:rsidR="000E6072" w:rsidRPr="00F95F8E" w:rsidRDefault="000E6072" w:rsidP="003D33D7">
            <w:pPr>
              <w:spacing w:after="0"/>
              <w:ind w:firstLine="0"/>
              <w:rPr>
                <w:rFonts w:ascii="Garamond" w:hAnsi="Garamond"/>
                <w:b/>
                <w:iCs/>
                <w:sz w:val="24"/>
              </w:rPr>
            </w:pPr>
            <w:r w:rsidRPr="00F95F8E">
              <w:rPr>
                <w:rFonts w:ascii="Garamond" w:hAnsi="Garamond"/>
                <w:b/>
                <w:iCs/>
                <w:sz w:val="24"/>
              </w:rPr>
              <w:t>Qualifica</w:t>
            </w:r>
          </w:p>
        </w:tc>
        <w:tc>
          <w:tcPr>
            <w:tcW w:w="289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36CE61" w14:textId="77777777" w:rsidR="000E6072" w:rsidRPr="00F95F8E" w:rsidRDefault="000E6072" w:rsidP="003D33D7">
            <w:pPr>
              <w:spacing w:after="0"/>
              <w:ind w:firstLine="0"/>
              <w:rPr>
                <w:rFonts w:ascii="Garamond" w:hAnsi="Garamond"/>
                <w:b/>
                <w:iCs/>
                <w:sz w:val="24"/>
              </w:rPr>
            </w:pPr>
            <w:r w:rsidRPr="00F95F8E">
              <w:rPr>
                <w:rFonts w:ascii="Garamond" w:hAnsi="Garamond"/>
                <w:b/>
                <w:iCs/>
                <w:sz w:val="24"/>
              </w:rPr>
              <w:t>Contratto di riferimento</w:t>
            </w:r>
          </w:p>
        </w:tc>
      </w:tr>
      <w:tr w:rsidR="000E6072" w:rsidRPr="00F95F8E" w14:paraId="34DB6E48" w14:textId="77777777" w:rsidTr="003D33D7">
        <w:trPr>
          <w:trHeight w:val="284"/>
          <w:jc w:val="center"/>
        </w:trPr>
        <w:tc>
          <w:tcPr>
            <w:tcW w:w="1731" w:type="dxa"/>
            <w:vMerge w:val="restart"/>
            <w:tcBorders>
              <w:top w:val="single" w:sz="4" w:space="0" w:color="auto"/>
            </w:tcBorders>
            <w:vAlign w:val="center"/>
          </w:tcPr>
          <w:p w14:paraId="6087F4C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w:t>
            </w:r>
          </w:p>
        </w:tc>
        <w:tc>
          <w:tcPr>
            <w:tcW w:w="1701" w:type="dxa"/>
            <w:vMerge w:val="restart"/>
            <w:tcBorders>
              <w:top w:val="single" w:sz="4" w:space="0" w:color="auto"/>
            </w:tcBorders>
            <w:vAlign w:val="center"/>
          </w:tcPr>
          <w:p w14:paraId="5AC79026"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Segretari comunali e provinciali</w:t>
            </w:r>
          </w:p>
        </w:tc>
        <w:tc>
          <w:tcPr>
            <w:tcW w:w="3119" w:type="dxa"/>
            <w:tcBorders>
              <w:top w:val="single" w:sz="4" w:space="0" w:color="auto"/>
            </w:tcBorders>
            <w:vAlign w:val="center"/>
          </w:tcPr>
          <w:p w14:paraId="34F1F1A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 I classe</w:t>
            </w:r>
          </w:p>
        </w:tc>
        <w:tc>
          <w:tcPr>
            <w:tcW w:w="2892" w:type="dxa"/>
            <w:vMerge w:val="restart"/>
            <w:tcBorders>
              <w:top w:val="single" w:sz="4" w:space="0" w:color="auto"/>
            </w:tcBorders>
            <w:vAlign w:val="center"/>
          </w:tcPr>
          <w:p w14:paraId="40D13497"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Accordo stralcio-parte economica- per il rinnovo del CCPL per il triennio 2019-2021 del 13.03.2023 (segue Accordo per la sostituzione dell’allegato 2 del 17.04.2023 del precedente accordo stralcio)</w:t>
            </w:r>
          </w:p>
        </w:tc>
      </w:tr>
      <w:tr w:rsidR="000E6072" w:rsidRPr="00F95F8E" w14:paraId="480FB455" w14:textId="77777777" w:rsidTr="003D33D7">
        <w:trPr>
          <w:trHeight w:val="284"/>
          <w:jc w:val="center"/>
        </w:trPr>
        <w:tc>
          <w:tcPr>
            <w:tcW w:w="1731" w:type="dxa"/>
            <w:vMerge/>
            <w:vAlign w:val="center"/>
          </w:tcPr>
          <w:p w14:paraId="6122896F" w14:textId="77777777" w:rsidR="000E6072" w:rsidRPr="00F95F8E" w:rsidRDefault="000E6072" w:rsidP="003D33D7">
            <w:pPr>
              <w:spacing w:after="0"/>
              <w:ind w:firstLine="0"/>
              <w:rPr>
                <w:rFonts w:ascii="Garamond" w:hAnsi="Garamond"/>
                <w:iCs/>
                <w:sz w:val="24"/>
              </w:rPr>
            </w:pPr>
          </w:p>
        </w:tc>
        <w:tc>
          <w:tcPr>
            <w:tcW w:w="1701" w:type="dxa"/>
            <w:vMerge/>
            <w:vAlign w:val="center"/>
          </w:tcPr>
          <w:p w14:paraId="04FF59E5"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auto"/>
            </w:tcBorders>
            <w:vAlign w:val="center"/>
          </w:tcPr>
          <w:p w14:paraId="53284F4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 II classe</w:t>
            </w:r>
          </w:p>
        </w:tc>
        <w:tc>
          <w:tcPr>
            <w:tcW w:w="2892" w:type="dxa"/>
            <w:vMerge/>
            <w:vAlign w:val="center"/>
          </w:tcPr>
          <w:p w14:paraId="4C7538C5" w14:textId="77777777" w:rsidR="000E6072" w:rsidRPr="00F95F8E" w:rsidRDefault="000E6072" w:rsidP="003D33D7">
            <w:pPr>
              <w:spacing w:after="0"/>
              <w:ind w:firstLine="0"/>
              <w:jc w:val="left"/>
              <w:rPr>
                <w:rFonts w:ascii="Garamond" w:hAnsi="Garamond"/>
                <w:iCs/>
                <w:sz w:val="24"/>
              </w:rPr>
            </w:pPr>
          </w:p>
        </w:tc>
      </w:tr>
      <w:tr w:rsidR="000E6072" w:rsidRPr="00F95F8E" w14:paraId="16E86920" w14:textId="77777777" w:rsidTr="003D33D7">
        <w:trPr>
          <w:trHeight w:val="284"/>
          <w:jc w:val="center"/>
        </w:trPr>
        <w:tc>
          <w:tcPr>
            <w:tcW w:w="1731" w:type="dxa"/>
            <w:vMerge/>
            <w:vAlign w:val="center"/>
          </w:tcPr>
          <w:p w14:paraId="1D8607C2" w14:textId="77777777" w:rsidR="000E6072" w:rsidRPr="00F95F8E" w:rsidRDefault="000E6072" w:rsidP="003D33D7">
            <w:pPr>
              <w:spacing w:after="0"/>
              <w:ind w:firstLine="0"/>
              <w:rPr>
                <w:rFonts w:ascii="Garamond" w:hAnsi="Garamond"/>
                <w:iCs/>
                <w:sz w:val="24"/>
              </w:rPr>
            </w:pPr>
          </w:p>
        </w:tc>
        <w:tc>
          <w:tcPr>
            <w:tcW w:w="1701" w:type="dxa"/>
            <w:vMerge/>
            <w:vAlign w:val="center"/>
          </w:tcPr>
          <w:p w14:paraId="39E46003"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auto"/>
            </w:tcBorders>
            <w:vAlign w:val="center"/>
          </w:tcPr>
          <w:p w14:paraId="0944385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 comunali III classe più 3.000 ab.</w:t>
            </w:r>
          </w:p>
        </w:tc>
        <w:tc>
          <w:tcPr>
            <w:tcW w:w="2892" w:type="dxa"/>
            <w:vMerge/>
            <w:vAlign w:val="center"/>
          </w:tcPr>
          <w:p w14:paraId="1931647A" w14:textId="77777777" w:rsidR="000E6072" w:rsidRPr="00F95F8E" w:rsidRDefault="000E6072" w:rsidP="003D33D7">
            <w:pPr>
              <w:spacing w:after="0"/>
              <w:ind w:firstLine="0"/>
              <w:jc w:val="left"/>
              <w:rPr>
                <w:rFonts w:ascii="Garamond" w:hAnsi="Garamond"/>
                <w:iCs/>
                <w:sz w:val="24"/>
              </w:rPr>
            </w:pPr>
          </w:p>
        </w:tc>
      </w:tr>
      <w:tr w:rsidR="000E6072" w:rsidRPr="00F95F8E" w14:paraId="3AFD4514" w14:textId="77777777" w:rsidTr="003D33D7">
        <w:trPr>
          <w:trHeight w:val="284"/>
          <w:jc w:val="center"/>
        </w:trPr>
        <w:tc>
          <w:tcPr>
            <w:tcW w:w="1731" w:type="dxa"/>
            <w:vMerge/>
            <w:vAlign w:val="center"/>
          </w:tcPr>
          <w:p w14:paraId="6D15AB11" w14:textId="77777777" w:rsidR="000E6072" w:rsidRPr="00F95F8E" w:rsidRDefault="000E6072" w:rsidP="003D33D7">
            <w:pPr>
              <w:spacing w:after="0"/>
              <w:ind w:firstLine="0"/>
              <w:rPr>
                <w:rFonts w:ascii="Garamond" w:hAnsi="Garamond"/>
                <w:iCs/>
                <w:sz w:val="24"/>
              </w:rPr>
            </w:pPr>
          </w:p>
        </w:tc>
        <w:tc>
          <w:tcPr>
            <w:tcW w:w="1701" w:type="dxa"/>
            <w:vMerge/>
            <w:vAlign w:val="center"/>
          </w:tcPr>
          <w:p w14:paraId="73509F16"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auto"/>
            </w:tcBorders>
            <w:vAlign w:val="center"/>
          </w:tcPr>
          <w:p w14:paraId="76F40F3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 comunali III classe fino a 3.000 ab.</w:t>
            </w:r>
          </w:p>
        </w:tc>
        <w:tc>
          <w:tcPr>
            <w:tcW w:w="2892" w:type="dxa"/>
            <w:vMerge/>
            <w:vAlign w:val="center"/>
          </w:tcPr>
          <w:p w14:paraId="0BF7C2EA" w14:textId="77777777" w:rsidR="000E6072" w:rsidRPr="00F95F8E" w:rsidRDefault="000E6072" w:rsidP="003D33D7">
            <w:pPr>
              <w:spacing w:after="0"/>
              <w:ind w:firstLine="0"/>
              <w:jc w:val="left"/>
              <w:rPr>
                <w:rFonts w:ascii="Garamond" w:hAnsi="Garamond"/>
                <w:iCs/>
                <w:sz w:val="24"/>
              </w:rPr>
            </w:pPr>
          </w:p>
        </w:tc>
      </w:tr>
      <w:tr w:rsidR="000E6072" w:rsidRPr="00F95F8E" w14:paraId="4B20DD91" w14:textId="77777777" w:rsidTr="003D33D7">
        <w:trPr>
          <w:trHeight w:val="284"/>
          <w:jc w:val="center"/>
        </w:trPr>
        <w:tc>
          <w:tcPr>
            <w:tcW w:w="1731" w:type="dxa"/>
            <w:vMerge/>
            <w:vAlign w:val="center"/>
          </w:tcPr>
          <w:p w14:paraId="214FE157" w14:textId="77777777" w:rsidR="000E6072" w:rsidRPr="00F95F8E" w:rsidRDefault="000E6072" w:rsidP="003D33D7">
            <w:pPr>
              <w:spacing w:after="0"/>
              <w:ind w:firstLine="0"/>
              <w:rPr>
                <w:rFonts w:ascii="Garamond" w:hAnsi="Garamond"/>
                <w:iCs/>
                <w:sz w:val="24"/>
              </w:rPr>
            </w:pPr>
          </w:p>
        </w:tc>
        <w:tc>
          <w:tcPr>
            <w:tcW w:w="1701" w:type="dxa"/>
            <w:vMerge/>
            <w:vAlign w:val="center"/>
          </w:tcPr>
          <w:p w14:paraId="10848E9D"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auto"/>
            </w:tcBorders>
            <w:vAlign w:val="center"/>
          </w:tcPr>
          <w:p w14:paraId="485FE5D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Segretari comunali di IV classe</w:t>
            </w:r>
          </w:p>
        </w:tc>
        <w:tc>
          <w:tcPr>
            <w:tcW w:w="2892" w:type="dxa"/>
            <w:vMerge/>
            <w:vAlign w:val="center"/>
          </w:tcPr>
          <w:p w14:paraId="22023E68" w14:textId="77777777" w:rsidR="000E6072" w:rsidRPr="00F95F8E" w:rsidRDefault="000E6072" w:rsidP="003D33D7">
            <w:pPr>
              <w:spacing w:after="0"/>
              <w:ind w:firstLine="0"/>
              <w:jc w:val="left"/>
              <w:rPr>
                <w:rFonts w:ascii="Garamond" w:hAnsi="Garamond"/>
                <w:iCs/>
                <w:sz w:val="24"/>
              </w:rPr>
            </w:pPr>
          </w:p>
        </w:tc>
      </w:tr>
      <w:tr w:rsidR="000E6072" w:rsidRPr="00F95F8E" w14:paraId="2818383D" w14:textId="77777777" w:rsidTr="003D33D7">
        <w:trPr>
          <w:trHeight w:val="284"/>
          <w:jc w:val="center"/>
        </w:trPr>
        <w:tc>
          <w:tcPr>
            <w:tcW w:w="1731" w:type="dxa"/>
            <w:vMerge w:val="restart"/>
            <w:tcBorders>
              <w:top w:val="single" w:sz="4" w:space="0" w:color="auto"/>
            </w:tcBorders>
            <w:vAlign w:val="center"/>
          </w:tcPr>
          <w:p w14:paraId="46E0EFF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w:t>
            </w:r>
          </w:p>
        </w:tc>
        <w:tc>
          <w:tcPr>
            <w:tcW w:w="1701" w:type="dxa"/>
            <w:vMerge w:val="restart"/>
            <w:tcBorders>
              <w:top w:val="single" w:sz="4" w:space="0" w:color="auto"/>
            </w:tcBorders>
            <w:vAlign w:val="center"/>
          </w:tcPr>
          <w:p w14:paraId="3E6202D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w:t>
            </w:r>
          </w:p>
        </w:tc>
        <w:tc>
          <w:tcPr>
            <w:tcW w:w="3119" w:type="dxa"/>
            <w:tcBorders>
              <w:top w:val="single" w:sz="4" w:space="0" w:color="auto"/>
            </w:tcBorders>
            <w:vAlign w:val="center"/>
          </w:tcPr>
          <w:p w14:paraId="5112AE9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Pat</w:t>
            </w:r>
          </w:p>
        </w:tc>
        <w:tc>
          <w:tcPr>
            <w:tcW w:w="2892" w:type="dxa"/>
            <w:vMerge/>
            <w:vAlign w:val="center"/>
          </w:tcPr>
          <w:p w14:paraId="54C1C10F" w14:textId="77777777" w:rsidR="000E6072" w:rsidRPr="00F95F8E" w:rsidRDefault="000E6072" w:rsidP="003D33D7">
            <w:pPr>
              <w:spacing w:after="0"/>
              <w:ind w:firstLine="0"/>
              <w:jc w:val="left"/>
              <w:rPr>
                <w:rFonts w:ascii="Garamond" w:hAnsi="Garamond"/>
                <w:iCs/>
                <w:sz w:val="24"/>
              </w:rPr>
            </w:pPr>
          </w:p>
        </w:tc>
      </w:tr>
      <w:tr w:rsidR="000E6072" w:rsidRPr="00F95F8E" w14:paraId="4E535B14" w14:textId="77777777" w:rsidTr="003D33D7">
        <w:trPr>
          <w:trHeight w:val="284"/>
          <w:jc w:val="center"/>
        </w:trPr>
        <w:tc>
          <w:tcPr>
            <w:tcW w:w="1731" w:type="dxa"/>
            <w:vMerge/>
            <w:vAlign w:val="center"/>
          </w:tcPr>
          <w:p w14:paraId="44324331" w14:textId="77777777" w:rsidR="000E6072" w:rsidRPr="00F95F8E" w:rsidRDefault="000E6072" w:rsidP="003D33D7">
            <w:pPr>
              <w:spacing w:after="0"/>
              <w:ind w:firstLine="0"/>
              <w:rPr>
                <w:rFonts w:ascii="Garamond" w:hAnsi="Garamond"/>
                <w:iCs/>
                <w:sz w:val="24"/>
              </w:rPr>
            </w:pPr>
          </w:p>
        </w:tc>
        <w:tc>
          <w:tcPr>
            <w:tcW w:w="1701" w:type="dxa"/>
            <w:vMerge/>
            <w:vAlign w:val="center"/>
          </w:tcPr>
          <w:p w14:paraId="57489022" w14:textId="77777777" w:rsidR="000E6072" w:rsidRPr="00F95F8E" w:rsidRDefault="000E6072" w:rsidP="003D33D7">
            <w:pPr>
              <w:spacing w:after="0"/>
              <w:ind w:firstLine="0"/>
              <w:rPr>
                <w:rFonts w:ascii="Garamond" w:hAnsi="Garamond"/>
                <w:iCs/>
                <w:sz w:val="24"/>
              </w:rPr>
            </w:pPr>
          </w:p>
        </w:tc>
        <w:tc>
          <w:tcPr>
            <w:tcW w:w="3119" w:type="dxa"/>
            <w:vAlign w:val="center"/>
          </w:tcPr>
          <w:p w14:paraId="15CE405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I fascia comuni</w:t>
            </w:r>
          </w:p>
        </w:tc>
        <w:tc>
          <w:tcPr>
            <w:tcW w:w="2892" w:type="dxa"/>
            <w:vMerge/>
            <w:vAlign w:val="center"/>
          </w:tcPr>
          <w:p w14:paraId="248646B5" w14:textId="77777777" w:rsidR="000E6072" w:rsidRPr="00F95F8E" w:rsidRDefault="000E6072" w:rsidP="003D33D7">
            <w:pPr>
              <w:spacing w:after="0"/>
              <w:ind w:firstLine="0"/>
              <w:jc w:val="left"/>
              <w:rPr>
                <w:rFonts w:ascii="Garamond" w:hAnsi="Garamond"/>
                <w:iCs/>
                <w:sz w:val="24"/>
              </w:rPr>
            </w:pPr>
          </w:p>
        </w:tc>
      </w:tr>
      <w:tr w:rsidR="000E6072" w:rsidRPr="00F95F8E" w14:paraId="43CDAB21" w14:textId="77777777" w:rsidTr="003D33D7">
        <w:trPr>
          <w:trHeight w:val="284"/>
          <w:jc w:val="center"/>
        </w:trPr>
        <w:tc>
          <w:tcPr>
            <w:tcW w:w="1731" w:type="dxa"/>
            <w:vMerge/>
            <w:vAlign w:val="center"/>
          </w:tcPr>
          <w:p w14:paraId="6ED9F97C" w14:textId="77777777" w:rsidR="000E6072" w:rsidRPr="00F95F8E" w:rsidRDefault="000E6072" w:rsidP="003D33D7">
            <w:pPr>
              <w:spacing w:after="0"/>
              <w:ind w:firstLine="0"/>
              <w:rPr>
                <w:rFonts w:ascii="Garamond" w:hAnsi="Garamond"/>
                <w:iCs/>
                <w:sz w:val="24"/>
              </w:rPr>
            </w:pPr>
          </w:p>
        </w:tc>
        <w:tc>
          <w:tcPr>
            <w:tcW w:w="1701" w:type="dxa"/>
            <w:vMerge/>
            <w:vAlign w:val="center"/>
          </w:tcPr>
          <w:p w14:paraId="3B45077A" w14:textId="77777777" w:rsidR="000E6072" w:rsidRPr="00F95F8E" w:rsidRDefault="000E6072" w:rsidP="003D33D7">
            <w:pPr>
              <w:spacing w:after="0"/>
              <w:ind w:firstLine="0"/>
              <w:rPr>
                <w:rFonts w:ascii="Garamond" w:hAnsi="Garamond"/>
                <w:iCs/>
                <w:sz w:val="24"/>
              </w:rPr>
            </w:pPr>
          </w:p>
        </w:tc>
        <w:tc>
          <w:tcPr>
            <w:tcW w:w="3119" w:type="dxa"/>
            <w:vAlign w:val="center"/>
          </w:tcPr>
          <w:p w14:paraId="623CAFD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II fascia comuni</w:t>
            </w:r>
          </w:p>
        </w:tc>
        <w:tc>
          <w:tcPr>
            <w:tcW w:w="2892" w:type="dxa"/>
            <w:vMerge/>
            <w:vAlign w:val="center"/>
          </w:tcPr>
          <w:p w14:paraId="4D334AE9" w14:textId="77777777" w:rsidR="000E6072" w:rsidRPr="00F95F8E" w:rsidRDefault="000E6072" w:rsidP="003D33D7">
            <w:pPr>
              <w:spacing w:after="0"/>
              <w:ind w:firstLine="0"/>
              <w:jc w:val="left"/>
              <w:rPr>
                <w:rFonts w:ascii="Garamond" w:hAnsi="Garamond"/>
                <w:iCs/>
                <w:sz w:val="24"/>
              </w:rPr>
            </w:pPr>
          </w:p>
        </w:tc>
      </w:tr>
      <w:tr w:rsidR="000E6072" w:rsidRPr="00F95F8E" w14:paraId="560E5A00" w14:textId="77777777" w:rsidTr="003D33D7">
        <w:trPr>
          <w:trHeight w:val="284"/>
          <w:jc w:val="center"/>
        </w:trPr>
        <w:tc>
          <w:tcPr>
            <w:tcW w:w="1731" w:type="dxa"/>
            <w:vMerge/>
            <w:vAlign w:val="center"/>
          </w:tcPr>
          <w:p w14:paraId="442AECB3" w14:textId="77777777" w:rsidR="000E6072" w:rsidRPr="00F95F8E" w:rsidRDefault="000E6072" w:rsidP="003D33D7">
            <w:pPr>
              <w:spacing w:after="0"/>
              <w:ind w:firstLine="0"/>
              <w:rPr>
                <w:rFonts w:ascii="Garamond" w:hAnsi="Garamond"/>
                <w:iCs/>
                <w:sz w:val="24"/>
              </w:rPr>
            </w:pPr>
          </w:p>
        </w:tc>
        <w:tc>
          <w:tcPr>
            <w:tcW w:w="1701" w:type="dxa"/>
            <w:vMerge/>
            <w:vAlign w:val="center"/>
          </w:tcPr>
          <w:p w14:paraId="3DC77574" w14:textId="77777777" w:rsidR="000E6072" w:rsidRPr="00F95F8E" w:rsidRDefault="000E6072" w:rsidP="003D33D7">
            <w:pPr>
              <w:spacing w:after="0"/>
              <w:ind w:firstLine="0"/>
              <w:rPr>
                <w:rFonts w:ascii="Garamond" w:hAnsi="Garamond"/>
                <w:iCs/>
                <w:sz w:val="24"/>
              </w:rPr>
            </w:pPr>
          </w:p>
        </w:tc>
        <w:tc>
          <w:tcPr>
            <w:tcW w:w="3119" w:type="dxa"/>
            <w:vAlign w:val="center"/>
          </w:tcPr>
          <w:p w14:paraId="27F1C89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medico</w:t>
            </w:r>
          </w:p>
        </w:tc>
        <w:tc>
          <w:tcPr>
            <w:tcW w:w="2892" w:type="dxa"/>
            <w:vMerge/>
            <w:vAlign w:val="center"/>
          </w:tcPr>
          <w:p w14:paraId="01A946D0" w14:textId="77777777" w:rsidR="000E6072" w:rsidRPr="00F95F8E" w:rsidRDefault="000E6072" w:rsidP="003D33D7">
            <w:pPr>
              <w:spacing w:after="0"/>
              <w:ind w:firstLine="0"/>
              <w:jc w:val="left"/>
              <w:rPr>
                <w:rFonts w:ascii="Garamond" w:hAnsi="Garamond"/>
                <w:iCs/>
                <w:sz w:val="24"/>
              </w:rPr>
            </w:pPr>
          </w:p>
        </w:tc>
      </w:tr>
      <w:tr w:rsidR="000E6072" w:rsidRPr="00F95F8E" w14:paraId="43F62EFE" w14:textId="77777777" w:rsidTr="003D33D7">
        <w:trPr>
          <w:trHeight w:val="284"/>
          <w:jc w:val="center"/>
        </w:trPr>
        <w:tc>
          <w:tcPr>
            <w:tcW w:w="1731" w:type="dxa"/>
            <w:vMerge/>
            <w:vAlign w:val="center"/>
          </w:tcPr>
          <w:p w14:paraId="7F9F93EE" w14:textId="77777777" w:rsidR="000E6072" w:rsidRPr="00F95F8E" w:rsidRDefault="000E6072" w:rsidP="003D33D7">
            <w:pPr>
              <w:spacing w:after="0"/>
              <w:ind w:firstLine="0"/>
              <w:rPr>
                <w:rFonts w:ascii="Garamond" w:hAnsi="Garamond"/>
                <w:iCs/>
                <w:sz w:val="24"/>
              </w:rPr>
            </w:pPr>
          </w:p>
        </w:tc>
        <w:tc>
          <w:tcPr>
            <w:tcW w:w="1701" w:type="dxa"/>
            <w:vMerge/>
            <w:vAlign w:val="center"/>
          </w:tcPr>
          <w:p w14:paraId="27FB0647" w14:textId="77777777" w:rsidR="000E6072" w:rsidRPr="00F95F8E" w:rsidRDefault="000E6072" w:rsidP="003D33D7">
            <w:pPr>
              <w:spacing w:after="0"/>
              <w:ind w:firstLine="0"/>
              <w:rPr>
                <w:rFonts w:ascii="Garamond" w:hAnsi="Garamond"/>
                <w:iCs/>
                <w:sz w:val="24"/>
              </w:rPr>
            </w:pPr>
          </w:p>
        </w:tc>
        <w:tc>
          <w:tcPr>
            <w:tcW w:w="3119" w:type="dxa"/>
            <w:vAlign w:val="center"/>
          </w:tcPr>
          <w:p w14:paraId="642C8C2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fisico</w:t>
            </w:r>
          </w:p>
        </w:tc>
        <w:tc>
          <w:tcPr>
            <w:tcW w:w="2892" w:type="dxa"/>
            <w:vMerge/>
            <w:vAlign w:val="center"/>
          </w:tcPr>
          <w:p w14:paraId="1C09EDD8" w14:textId="77777777" w:rsidR="000E6072" w:rsidRPr="00F95F8E" w:rsidRDefault="000E6072" w:rsidP="003D33D7">
            <w:pPr>
              <w:spacing w:after="0"/>
              <w:ind w:firstLine="0"/>
              <w:jc w:val="left"/>
              <w:rPr>
                <w:rFonts w:ascii="Garamond" w:hAnsi="Garamond"/>
                <w:iCs/>
                <w:sz w:val="24"/>
              </w:rPr>
            </w:pPr>
          </w:p>
        </w:tc>
      </w:tr>
      <w:tr w:rsidR="000E6072" w:rsidRPr="00F95F8E" w14:paraId="77DF4BCE" w14:textId="77777777" w:rsidTr="003D33D7">
        <w:trPr>
          <w:trHeight w:val="284"/>
          <w:jc w:val="center"/>
        </w:trPr>
        <w:tc>
          <w:tcPr>
            <w:tcW w:w="1731" w:type="dxa"/>
            <w:vMerge/>
            <w:vAlign w:val="center"/>
          </w:tcPr>
          <w:p w14:paraId="5675909A" w14:textId="77777777" w:rsidR="000E6072" w:rsidRPr="00F95F8E" w:rsidRDefault="000E6072" w:rsidP="003D33D7">
            <w:pPr>
              <w:spacing w:after="0"/>
              <w:ind w:firstLine="0"/>
              <w:rPr>
                <w:rFonts w:ascii="Garamond" w:hAnsi="Garamond"/>
                <w:iCs/>
                <w:sz w:val="24"/>
              </w:rPr>
            </w:pPr>
          </w:p>
        </w:tc>
        <w:tc>
          <w:tcPr>
            <w:tcW w:w="1701" w:type="dxa"/>
            <w:vMerge/>
            <w:vAlign w:val="center"/>
          </w:tcPr>
          <w:p w14:paraId="773944F9" w14:textId="77777777" w:rsidR="000E6072" w:rsidRPr="00F95F8E" w:rsidRDefault="000E6072" w:rsidP="003D33D7">
            <w:pPr>
              <w:spacing w:after="0"/>
              <w:ind w:firstLine="0"/>
              <w:rPr>
                <w:rFonts w:ascii="Garamond" w:hAnsi="Garamond"/>
                <w:iCs/>
                <w:sz w:val="24"/>
              </w:rPr>
            </w:pPr>
          </w:p>
        </w:tc>
        <w:tc>
          <w:tcPr>
            <w:tcW w:w="3119" w:type="dxa"/>
            <w:vAlign w:val="center"/>
          </w:tcPr>
          <w:p w14:paraId="6B180D4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Direttore di Div. – Veterinario</w:t>
            </w:r>
          </w:p>
        </w:tc>
        <w:tc>
          <w:tcPr>
            <w:tcW w:w="2892" w:type="dxa"/>
            <w:vMerge/>
            <w:vAlign w:val="center"/>
          </w:tcPr>
          <w:p w14:paraId="14C22A59" w14:textId="77777777" w:rsidR="000E6072" w:rsidRPr="00F95F8E" w:rsidRDefault="000E6072" w:rsidP="003D33D7">
            <w:pPr>
              <w:spacing w:after="0"/>
              <w:ind w:firstLine="0"/>
              <w:jc w:val="left"/>
              <w:rPr>
                <w:rFonts w:ascii="Garamond" w:hAnsi="Garamond"/>
                <w:iCs/>
                <w:sz w:val="24"/>
              </w:rPr>
            </w:pPr>
          </w:p>
        </w:tc>
      </w:tr>
      <w:tr w:rsidR="000E6072" w:rsidRPr="00F95F8E" w14:paraId="6F0BC80B" w14:textId="77777777" w:rsidTr="003D33D7">
        <w:trPr>
          <w:trHeight w:val="284"/>
          <w:jc w:val="center"/>
        </w:trPr>
        <w:tc>
          <w:tcPr>
            <w:tcW w:w="1731" w:type="dxa"/>
            <w:vMerge w:val="restart"/>
            <w:vAlign w:val="center"/>
          </w:tcPr>
          <w:p w14:paraId="4C6C15D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non dirigente</w:t>
            </w:r>
          </w:p>
        </w:tc>
        <w:tc>
          <w:tcPr>
            <w:tcW w:w="1701" w:type="dxa"/>
            <w:vMerge w:val="restart"/>
            <w:vAlign w:val="center"/>
          </w:tcPr>
          <w:p w14:paraId="698FE58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Ricercatori</w:t>
            </w:r>
          </w:p>
        </w:tc>
        <w:tc>
          <w:tcPr>
            <w:tcW w:w="3119" w:type="dxa"/>
            <w:vAlign w:val="center"/>
          </w:tcPr>
          <w:p w14:paraId="50662E6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Ricercatore/tecnologo III fascia</w:t>
            </w:r>
          </w:p>
        </w:tc>
        <w:tc>
          <w:tcPr>
            <w:tcW w:w="2892" w:type="dxa"/>
            <w:vMerge w:val="restart"/>
            <w:vAlign w:val="center"/>
          </w:tcPr>
          <w:p w14:paraId="7B0E4F79"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13.09.2022 accordo stralcio per il rinnovo del CCPL 2019-2021</w:t>
            </w:r>
          </w:p>
        </w:tc>
      </w:tr>
      <w:tr w:rsidR="000E6072" w:rsidRPr="00F95F8E" w14:paraId="2C1CFB8A" w14:textId="77777777" w:rsidTr="003D33D7">
        <w:trPr>
          <w:trHeight w:val="284"/>
          <w:jc w:val="center"/>
        </w:trPr>
        <w:tc>
          <w:tcPr>
            <w:tcW w:w="1731" w:type="dxa"/>
            <w:vMerge/>
            <w:vAlign w:val="center"/>
          </w:tcPr>
          <w:p w14:paraId="32064E33" w14:textId="77777777" w:rsidR="000E6072" w:rsidRPr="00F95F8E" w:rsidRDefault="000E6072" w:rsidP="003D33D7">
            <w:pPr>
              <w:spacing w:after="0"/>
              <w:ind w:firstLine="0"/>
              <w:rPr>
                <w:rFonts w:ascii="Garamond" w:hAnsi="Garamond"/>
                <w:iCs/>
                <w:sz w:val="24"/>
              </w:rPr>
            </w:pPr>
          </w:p>
        </w:tc>
        <w:tc>
          <w:tcPr>
            <w:tcW w:w="1701" w:type="dxa"/>
            <w:vMerge/>
            <w:vAlign w:val="center"/>
          </w:tcPr>
          <w:p w14:paraId="36F2CC46" w14:textId="77777777" w:rsidR="000E6072" w:rsidRPr="00F95F8E" w:rsidRDefault="000E6072" w:rsidP="003D33D7">
            <w:pPr>
              <w:spacing w:after="0"/>
              <w:ind w:firstLine="0"/>
              <w:rPr>
                <w:rFonts w:ascii="Garamond" w:hAnsi="Garamond"/>
                <w:iCs/>
                <w:sz w:val="24"/>
              </w:rPr>
            </w:pPr>
          </w:p>
        </w:tc>
        <w:tc>
          <w:tcPr>
            <w:tcW w:w="3119" w:type="dxa"/>
            <w:vAlign w:val="center"/>
          </w:tcPr>
          <w:p w14:paraId="1B9379C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Ricercatore/tecnologo II fascia</w:t>
            </w:r>
          </w:p>
        </w:tc>
        <w:tc>
          <w:tcPr>
            <w:tcW w:w="2892" w:type="dxa"/>
            <w:vMerge/>
            <w:vAlign w:val="center"/>
          </w:tcPr>
          <w:p w14:paraId="03B4047E" w14:textId="77777777" w:rsidR="000E6072" w:rsidRPr="00F95F8E" w:rsidRDefault="000E6072" w:rsidP="003D33D7">
            <w:pPr>
              <w:spacing w:after="0"/>
              <w:ind w:firstLine="0"/>
              <w:jc w:val="left"/>
              <w:rPr>
                <w:rFonts w:ascii="Garamond" w:hAnsi="Garamond"/>
                <w:iCs/>
                <w:sz w:val="24"/>
              </w:rPr>
            </w:pPr>
          </w:p>
        </w:tc>
      </w:tr>
      <w:tr w:rsidR="000E6072" w:rsidRPr="00F95F8E" w14:paraId="2BFB8529" w14:textId="77777777" w:rsidTr="003D33D7">
        <w:trPr>
          <w:trHeight w:val="284"/>
          <w:jc w:val="center"/>
        </w:trPr>
        <w:tc>
          <w:tcPr>
            <w:tcW w:w="1731" w:type="dxa"/>
            <w:vMerge/>
            <w:vAlign w:val="center"/>
          </w:tcPr>
          <w:p w14:paraId="6EEAA596" w14:textId="77777777" w:rsidR="000E6072" w:rsidRPr="00F95F8E" w:rsidRDefault="000E6072" w:rsidP="003D33D7">
            <w:pPr>
              <w:spacing w:after="0"/>
              <w:ind w:firstLine="0"/>
              <w:rPr>
                <w:rFonts w:ascii="Garamond" w:hAnsi="Garamond"/>
                <w:iCs/>
                <w:sz w:val="24"/>
              </w:rPr>
            </w:pPr>
          </w:p>
        </w:tc>
        <w:tc>
          <w:tcPr>
            <w:tcW w:w="1701" w:type="dxa"/>
            <w:vMerge/>
            <w:vAlign w:val="center"/>
          </w:tcPr>
          <w:p w14:paraId="3ADF5E22" w14:textId="77777777" w:rsidR="000E6072" w:rsidRPr="00F95F8E" w:rsidRDefault="000E6072" w:rsidP="003D33D7">
            <w:pPr>
              <w:spacing w:after="0"/>
              <w:ind w:firstLine="0"/>
              <w:rPr>
                <w:rFonts w:ascii="Garamond" w:hAnsi="Garamond"/>
                <w:iCs/>
                <w:sz w:val="24"/>
              </w:rPr>
            </w:pPr>
          </w:p>
        </w:tc>
        <w:tc>
          <w:tcPr>
            <w:tcW w:w="3119" w:type="dxa"/>
            <w:vAlign w:val="center"/>
          </w:tcPr>
          <w:p w14:paraId="262B14E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Ricercatore/tecnologo I fascia</w:t>
            </w:r>
          </w:p>
        </w:tc>
        <w:tc>
          <w:tcPr>
            <w:tcW w:w="2892" w:type="dxa"/>
            <w:vMerge/>
            <w:vAlign w:val="center"/>
          </w:tcPr>
          <w:p w14:paraId="5DCD6729" w14:textId="77777777" w:rsidR="000E6072" w:rsidRPr="00F95F8E" w:rsidRDefault="000E6072" w:rsidP="003D33D7">
            <w:pPr>
              <w:spacing w:after="0"/>
              <w:ind w:firstLine="0"/>
              <w:jc w:val="left"/>
              <w:rPr>
                <w:rFonts w:ascii="Garamond" w:hAnsi="Garamond"/>
                <w:iCs/>
                <w:sz w:val="24"/>
              </w:rPr>
            </w:pPr>
          </w:p>
        </w:tc>
      </w:tr>
      <w:tr w:rsidR="000E6072" w:rsidRPr="00F95F8E" w14:paraId="4104F9B3" w14:textId="77777777" w:rsidTr="003D33D7">
        <w:trPr>
          <w:trHeight w:val="340"/>
          <w:jc w:val="center"/>
        </w:trPr>
        <w:tc>
          <w:tcPr>
            <w:tcW w:w="1731" w:type="dxa"/>
            <w:vMerge/>
            <w:vAlign w:val="center"/>
          </w:tcPr>
          <w:p w14:paraId="6B3033A2" w14:textId="77777777" w:rsidR="000E6072" w:rsidRPr="00F95F8E" w:rsidRDefault="000E6072" w:rsidP="003D33D7">
            <w:pPr>
              <w:spacing w:after="0"/>
              <w:ind w:firstLine="0"/>
              <w:rPr>
                <w:rFonts w:ascii="Garamond" w:hAnsi="Garamond"/>
                <w:iCs/>
                <w:sz w:val="24"/>
              </w:rPr>
            </w:pPr>
          </w:p>
        </w:tc>
        <w:tc>
          <w:tcPr>
            <w:tcW w:w="1701" w:type="dxa"/>
            <w:vMerge w:val="restart"/>
            <w:vAlign w:val="center"/>
          </w:tcPr>
          <w:p w14:paraId="3339C17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Direttivi</w:t>
            </w:r>
          </w:p>
        </w:tc>
        <w:tc>
          <w:tcPr>
            <w:tcW w:w="3119" w:type="dxa"/>
            <w:vAlign w:val="center"/>
          </w:tcPr>
          <w:p w14:paraId="49BFD68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Direttore</w:t>
            </w:r>
          </w:p>
        </w:tc>
        <w:tc>
          <w:tcPr>
            <w:tcW w:w="2892" w:type="dxa"/>
            <w:vMerge w:val="restart"/>
            <w:vAlign w:val="center"/>
          </w:tcPr>
          <w:p w14:paraId="5F970E1B"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12.09.2022 Accordo stralcio per il rinnovo del CCPL 2019-2021</w:t>
            </w:r>
          </w:p>
        </w:tc>
      </w:tr>
      <w:tr w:rsidR="000E6072" w:rsidRPr="00F95F8E" w14:paraId="7C7E7401" w14:textId="77777777" w:rsidTr="003D33D7">
        <w:trPr>
          <w:trHeight w:val="340"/>
          <w:jc w:val="center"/>
        </w:trPr>
        <w:tc>
          <w:tcPr>
            <w:tcW w:w="1731" w:type="dxa"/>
            <w:vMerge/>
            <w:vAlign w:val="center"/>
          </w:tcPr>
          <w:p w14:paraId="76EC2456" w14:textId="77777777" w:rsidR="000E6072" w:rsidRPr="00F95F8E" w:rsidRDefault="000E6072" w:rsidP="003D33D7">
            <w:pPr>
              <w:spacing w:after="0"/>
              <w:ind w:firstLine="0"/>
              <w:rPr>
                <w:rFonts w:ascii="Garamond" w:hAnsi="Garamond"/>
                <w:iCs/>
                <w:sz w:val="24"/>
              </w:rPr>
            </w:pPr>
          </w:p>
        </w:tc>
        <w:tc>
          <w:tcPr>
            <w:tcW w:w="1701" w:type="dxa"/>
            <w:vMerge/>
            <w:vAlign w:val="center"/>
          </w:tcPr>
          <w:p w14:paraId="5C3AEF0D" w14:textId="77777777" w:rsidR="000E6072" w:rsidRPr="00F95F8E" w:rsidRDefault="000E6072" w:rsidP="003D33D7">
            <w:pPr>
              <w:spacing w:after="0"/>
              <w:ind w:firstLine="0"/>
              <w:rPr>
                <w:rFonts w:ascii="Garamond" w:hAnsi="Garamond"/>
                <w:iCs/>
                <w:sz w:val="24"/>
              </w:rPr>
            </w:pPr>
          </w:p>
        </w:tc>
        <w:tc>
          <w:tcPr>
            <w:tcW w:w="3119" w:type="dxa"/>
            <w:vAlign w:val="center"/>
          </w:tcPr>
          <w:p w14:paraId="5BF1B0A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Direttore di divisione</w:t>
            </w:r>
          </w:p>
        </w:tc>
        <w:tc>
          <w:tcPr>
            <w:tcW w:w="2892" w:type="dxa"/>
            <w:vMerge/>
            <w:vAlign w:val="center"/>
          </w:tcPr>
          <w:p w14:paraId="62128B7F" w14:textId="77777777" w:rsidR="000E6072" w:rsidRPr="00F95F8E" w:rsidRDefault="000E6072" w:rsidP="003D33D7">
            <w:pPr>
              <w:spacing w:after="0"/>
              <w:ind w:firstLine="0"/>
              <w:jc w:val="left"/>
              <w:rPr>
                <w:rFonts w:ascii="Garamond" w:hAnsi="Garamond"/>
                <w:iCs/>
                <w:sz w:val="24"/>
              </w:rPr>
            </w:pPr>
          </w:p>
        </w:tc>
      </w:tr>
      <w:tr w:rsidR="000E6072" w:rsidRPr="00F95F8E" w14:paraId="3B7127C3" w14:textId="77777777" w:rsidTr="003D33D7">
        <w:trPr>
          <w:trHeight w:val="340"/>
          <w:jc w:val="center"/>
        </w:trPr>
        <w:tc>
          <w:tcPr>
            <w:tcW w:w="1731" w:type="dxa"/>
            <w:vMerge/>
            <w:vAlign w:val="center"/>
          </w:tcPr>
          <w:p w14:paraId="1A3547A5" w14:textId="77777777" w:rsidR="000E6072" w:rsidRPr="00F95F8E" w:rsidRDefault="000E6072" w:rsidP="003D33D7">
            <w:pPr>
              <w:spacing w:after="0"/>
              <w:ind w:firstLine="0"/>
              <w:rPr>
                <w:rFonts w:ascii="Garamond" w:hAnsi="Garamond"/>
                <w:iCs/>
                <w:sz w:val="24"/>
              </w:rPr>
            </w:pPr>
          </w:p>
        </w:tc>
        <w:tc>
          <w:tcPr>
            <w:tcW w:w="1701" w:type="dxa"/>
            <w:vMerge w:val="restart"/>
            <w:vAlign w:val="center"/>
          </w:tcPr>
          <w:p w14:paraId="090A536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D</w:t>
            </w:r>
          </w:p>
        </w:tc>
        <w:tc>
          <w:tcPr>
            <w:tcW w:w="3119" w:type="dxa"/>
            <w:vAlign w:val="center"/>
          </w:tcPr>
          <w:p w14:paraId="6C2E03F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 evoluta</w:t>
            </w:r>
          </w:p>
        </w:tc>
        <w:tc>
          <w:tcPr>
            <w:tcW w:w="2892" w:type="dxa"/>
            <w:vMerge w:val="restart"/>
            <w:vAlign w:val="center"/>
          </w:tcPr>
          <w:p w14:paraId="3C5BC086"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19.08.2022 Accordo stralcio per il rinnovo del CCPL 2019-2021</w:t>
            </w:r>
          </w:p>
          <w:p w14:paraId="26F5B6C3"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Accordo stralcio del 08.02.2023 di revisione dell’ordinamento professionale e disposizioni per la chiusura della parte economica 2019-2021 per il personale delle qualifiche forestali della Provincia autonoma di Trento</w:t>
            </w:r>
          </w:p>
        </w:tc>
      </w:tr>
      <w:tr w:rsidR="000E6072" w:rsidRPr="00F95F8E" w14:paraId="7E2D8801" w14:textId="77777777" w:rsidTr="003D33D7">
        <w:trPr>
          <w:trHeight w:val="340"/>
          <w:jc w:val="center"/>
        </w:trPr>
        <w:tc>
          <w:tcPr>
            <w:tcW w:w="1731" w:type="dxa"/>
            <w:vMerge/>
            <w:vAlign w:val="center"/>
          </w:tcPr>
          <w:p w14:paraId="7F0F4445" w14:textId="77777777" w:rsidR="000E6072" w:rsidRPr="00F95F8E" w:rsidRDefault="000E6072" w:rsidP="003D33D7">
            <w:pPr>
              <w:spacing w:after="0"/>
              <w:ind w:firstLine="0"/>
              <w:rPr>
                <w:rFonts w:ascii="Garamond" w:hAnsi="Garamond"/>
                <w:iCs/>
                <w:sz w:val="24"/>
              </w:rPr>
            </w:pPr>
          </w:p>
        </w:tc>
        <w:tc>
          <w:tcPr>
            <w:tcW w:w="1701" w:type="dxa"/>
            <w:vMerge/>
            <w:vAlign w:val="center"/>
          </w:tcPr>
          <w:p w14:paraId="07BB0282" w14:textId="77777777" w:rsidR="000E6072" w:rsidRPr="00F95F8E" w:rsidRDefault="000E6072" w:rsidP="003D33D7">
            <w:pPr>
              <w:spacing w:after="0"/>
              <w:ind w:firstLine="0"/>
              <w:rPr>
                <w:rFonts w:ascii="Garamond" w:hAnsi="Garamond"/>
                <w:iCs/>
                <w:sz w:val="24"/>
              </w:rPr>
            </w:pPr>
          </w:p>
        </w:tc>
        <w:tc>
          <w:tcPr>
            <w:tcW w:w="3119" w:type="dxa"/>
            <w:vAlign w:val="center"/>
          </w:tcPr>
          <w:p w14:paraId="2C5BD70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 base</w:t>
            </w:r>
          </w:p>
        </w:tc>
        <w:tc>
          <w:tcPr>
            <w:tcW w:w="2892" w:type="dxa"/>
            <w:vMerge/>
            <w:vAlign w:val="center"/>
          </w:tcPr>
          <w:p w14:paraId="5A54B195" w14:textId="77777777" w:rsidR="000E6072" w:rsidRPr="00F95F8E" w:rsidRDefault="000E6072" w:rsidP="003D33D7">
            <w:pPr>
              <w:spacing w:after="0"/>
              <w:ind w:firstLine="0"/>
              <w:rPr>
                <w:rFonts w:ascii="Garamond" w:hAnsi="Garamond"/>
                <w:iCs/>
                <w:sz w:val="24"/>
              </w:rPr>
            </w:pPr>
          </w:p>
        </w:tc>
      </w:tr>
      <w:tr w:rsidR="000E6072" w:rsidRPr="00F95F8E" w14:paraId="55D66651" w14:textId="77777777" w:rsidTr="003D33D7">
        <w:trPr>
          <w:trHeight w:val="340"/>
          <w:jc w:val="center"/>
        </w:trPr>
        <w:tc>
          <w:tcPr>
            <w:tcW w:w="1731" w:type="dxa"/>
            <w:vMerge/>
            <w:vAlign w:val="center"/>
          </w:tcPr>
          <w:p w14:paraId="33C77744" w14:textId="77777777" w:rsidR="000E6072" w:rsidRPr="00F95F8E" w:rsidRDefault="000E6072" w:rsidP="003D33D7">
            <w:pPr>
              <w:spacing w:after="0"/>
              <w:ind w:firstLine="0"/>
              <w:rPr>
                <w:rFonts w:ascii="Garamond" w:hAnsi="Garamond"/>
                <w:iCs/>
                <w:sz w:val="24"/>
              </w:rPr>
            </w:pPr>
          </w:p>
        </w:tc>
        <w:tc>
          <w:tcPr>
            <w:tcW w:w="1701" w:type="dxa"/>
            <w:vMerge w:val="restart"/>
            <w:vAlign w:val="center"/>
          </w:tcPr>
          <w:p w14:paraId="06372A9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C</w:t>
            </w:r>
          </w:p>
        </w:tc>
        <w:tc>
          <w:tcPr>
            <w:tcW w:w="3119" w:type="dxa"/>
            <w:vAlign w:val="center"/>
          </w:tcPr>
          <w:p w14:paraId="0D68E5B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 evoluta</w:t>
            </w:r>
          </w:p>
        </w:tc>
        <w:tc>
          <w:tcPr>
            <w:tcW w:w="2892" w:type="dxa"/>
            <w:vMerge/>
            <w:vAlign w:val="center"/>
          </w:tcPr>
          <w:p w14:paraId="0C41DD60" w14:textId="77777777" w:rsidR="000E6072" w:rsidRPr="00F95F8E" w:rsidRDefault="000E6072" w:rsidP="003D33D7">
            <w:pPr>
              <w:spacing w:after="0"/>
              <w:ind w:firstLine="0"/>
              <w:rPr>
                <w:rFonts w:ascii="Garamond" w:hAnsi="Garamond"/>
                <w:iCs/>
                <w:sz w:val="24"/>
              </w:rPr>
            </w:pPr>
          </w:p>
        </w:tc>
      </w:tr>
      <w:tr w:rsidR="000E6072" w:rsidRPr="00F95F8E" w14:paraId="392D8192" w14:textId="77777777" w:rsidTr="003D33D7">
        <w:trPr>
          <w:trHeight w:val="340"/>
          <w:jc w:val="center"/>
        </w:trPr>
        <w:tc>
          <w:tcPr>
            <w:tcW w:w="1731" w:type="dxa"/>
            <w:vMerge/>
            <w:vAlign w:val="center"/>
          </w:tcPr>
          <w:p w14:paraId="1D202558" w14:textId="77777777" w:rsidR="000E6072" w:rsidRPr="00F95F8E" w:rsidRDefault="000E6072" w:rsidP="003D33D7">
            <w:pPr>
              <w:spacing w:after="0"/>
              <w:ind w:firstLine="0"/>
              <w:rPr>
                <w:rFonts w:ascii="Garamond" w:hAnsi="Garamond"/>
                <w:iCs/>
                <w:sz w:val="24"/>
              </w:rPr>
            </w:pPr>
          </w:p>
        </w:tc>
        <w:tc>
          <w:tcPr>
            <w:tcW w:w="1701" w:type="dxa"/>
            <w:vMerge/>
            <w:vAlign w:val="center"/>
          </w:tcPr>
          <w:p w14:paraId="7545545E" w14:textId="77777777" w:rsidR="000E6072" w:rsidRPr="00F95F8E" w:rsidRDefault="000E6072" w:rsidP="003D33D7">
            <w:pPr>
              <w:spacing w:after="0"/>
              <w:ind w:firstLine="0"/>
              <w:rPr>
                <w:rFonts w:ascii="Garamond" w:hAnsi="Garamond"/>
                <w:iCs/>
                <w:sz w:val="24"/>
              </w:rPr>
            </w:pPr>
          </w:p>
        </w:tc>
        <w:tc>
          <w:tcPr>
            <w:tcW w:w="3119" w:type="dxa"/>
            <w:vAlign w:val="center"/>
          </w:tcPr>
          <w:p w14:paraId="7FC28B3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 base</w:t>
            </w:r>
          </w:p>
        </w:tc>
        <w:tc>
          <w:tcPr>
            <w:tcW w:w="2892" w:type="dxa"/>
            <w:vMerge/>
            <w:vAlign w:val="center"/>
          </w:tcPr>
          <w:p w14:paraId="65639A90" w14:textId="77777777" w:rsidR="000E6072" w:rsidRPr="00F95F8E" w:rsidRDefault="000E6072" w:rsidP="003D33D7">
            <w:pPr>
              <w:spacing w:after="0"/>
              <w:ind w:firstLine="0"/>
              <w:rPr>
                <w:rFonts w:ascii="Garamond" w:hAnsi="Garamond"/>
                <w:iCs/>
                <w:sz w:val="24"/>
              </w:rPr>
            </w:pPr>
          </w:p>
        </w:tc>
      </w:tr>
      <w:tr w:rsidR="000E6072" w:rsidRPr="00F95F8E" w14:paraId="02A52D63" w14:textId="77777777" w:rsidTr="003D33D7">
        <w:trPr>
          <w:trHeight w:val="340"/>
          <w:jc w:val="center"/>
        </w:trPr>
        <w:tc>
          <w:tcPr>
            <w:tcW w:w="1731" w:type="dxa"/>
            <w:vMerge/>
            <w:vAlign w:val="center"/>
          </w:tcPr>
          <w:p w14:paraId="21D0902A" w14:textId="77777777" w:rsidR="000E6072" w:rsidRPr="00F95F8E" w:rsidRDefault="000E6072" w:rsidP="003D33D7">
            <w:pPr>
              <w:spacing w:after="0"/>
              <w:ind w:firstLine="0"/>
              <w:rPr>
                <w:rFonts w:ascii="Garamond" w:hAnsi="Garamond"/>
                <w:iCs/>
                <w:sz w:val="24"/>
              </w:rPr>
            </w:pPr>
          </w:p>
        </w:tc>
        <w:tc>
          <w:tcPr>
            <w:tcW w:w="1701" w:type="dxa"/>
            <w:vMerge/>
            <w:vAlign w:val="center"/>
          </w:tcPr>
          <w:p w14:paraId="593751BB" w14:textId="77777777" w:rsidR="000E6072" w:rsidRPr="00F95F8E" w:rsidRDefault="000E6072" w:rsidP="003D33D7">
            <w:pPr>
              <w:spacing w:after="0"/>
              <w:ind w:firstLine="0"/>
              <w:rPr>
                <w:rFonts w:ascii="Garamond" w:hAnsi="Garamond"/>
                <w:iCs/>
                <w:sz w:val="24"/>
              </w:rPr>
            </w:pPr>
          </w:p>
        </w:tc>
        <w:tc>
          <w:tcPr>
            <w:tcW w:w="3119" w:type="dxa"/>
            <w:vAlign w:val="center"/>
          </w:tcPr>
          <w:p w14:paraId="3A474EC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Forestali – cat. C livello evoluto</w:t>
            </w:r>
          </w:p>
        </w:tc>
        <w:tc>
          <w:tcPr>
            <w:tcW w:w="2892" w:type="dxa"/>
            <w:vMerge/>
            <w:vAlign w:val="center"/>
          </w:tcPr>
          <w:p w14:paraId="5CA6B61C" w14:textId="77777777" w:rsidR="000E6072" w:rsidRPr="00F95F8E" w:rsidRDefault="000E6072" w:rsidP="003D33D7">
            <w:pPr>
              <w:spacing w:after="0"/>
              <w:ind w:firstLine="0"/>
              <w:rPr>
                <w:rFonts w:ascii="Garamond" w:hAnsi="Garamond"/>
                <w:iCs/>
                <w:sz w:val="24"/>
              </w:rPr>
            </w:pPr>
          </w:p>
        </w:tc>
      </w:tr>
      <w:tr w:rsidR="000E6072" w:rsidRPr="00F95F8E" w14:paraId="6492CD01" w14:textId="77777777" w:rsidTr="003D33D7">
        <w:trPr>
          <w:trHeight w:val="340"/>
          <w:jc w:val="center"/>
        </w:trPr>
        <w:tc>
          <w:tcPr>
            <w:tcW w:w="1731" w:type="dxa"/>
            <w:vMerge/>
            <w:vAlign w:val="center"/>
          </w:tcPr>
          <w:p w14:paraId="15CAE0F2" w14:textId="77777777" w:rsidR="000E6072" w:rsidRPr="00F95F8E" w:rsidRDefault="000E6072" w:rsidP="003D33D7">
            <w:pPr>
              <w:spacing w:after="0"/>
              <w:ind w:firstLine="0"/>
              <w:rPr>
                <w:rFonts w:ascii="Garamond" w:hAnsi="Garamond"/>
                <w:iCs/>
                <w:sz w:val="24"/>
              </w:rPr>
            </w:pPr>
          </w:p>
        </w:tc>
        <w:tc>
          <w:tcPr>
            <w:tcW w:w="1701" w:type="dxa"/>
            <w:vMerge/>
            <w:vAlign w:val="center"/>
          </w:tcPr>
          <w:p w14:paraId="23245D50" w14:textId="77777777" w:rsidR="000E6072" w:rsidRPr="00F95F8E" w:rsidRDefault="000E6072" w:rsidP="003D33D7">
            <w:pPr>
              <w:spacing w:after="0"/>
              <w:ind w:firstLine="0"/>
              <w:rPr>
                <w:rFonts w:ascii="Garamond" w:hAnsi="Garamond"/>
                <w:iCs/>
                <w:sz w:val="24"/>
              </w:rPr>
            </w:pPr>
          </w:p>
        </w:tc>
        <w:tc>
          <w:tcPr>
            <w:tcW w:w="3119" w:type="dxa"/>
            <w:vAlign w:val="center"/>
          </w:tcPr>
          <w:p w14:paraId="451C95C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Forestali – cat. C livello base</w:t>
            </w:r>
          </w:p>
        </w:tc>
        <w:tc>
          <w:tcPr>
            <w:tcW w:w="2892" w:type="dxa"/>
            <w:vMerge/>
            <w:vAlign w:val="center"/>
          </w:tcPr>
          <w:p w14:paraId="74AB240C" w14:textId="77777777" w:rsidR="000E6072" w:rsidRPr="00F95F8E" w:rsidRDefault="000E6072" w:rsidP="003D33D7">
            <w:pPr>
              <w:spacing w:after="0"/>
              <w:ind w:firstLine="0"/>
              <w:rPr>
                <w:rFonts w:ascii="Garamond" w:hAnsi="Garamond"/>
                <w:iCs/>
                <w:sz w:val="24"/>
              </w:rPr>
            </w:pPr>
          </w:p>
        </w:tc>
      </w:tr>
      <w:tr w:rsidR="000E6072" w:rsidRPr="00F95F8E" w14:paraId="21ABE642" w14:textId="77777777" w:rsidTr="003D33D7">
        <w:trPr>
          <w:trHeight w:val="340"/>
          <w:jc w:val="center"/>
        </w:trPr>
        <w:tc>
          <w:tcPr>
            <w:tcW w:w="1731" w:type="dxa"/>
            <w:vMerge/>
            <w:vAlign w:val="center"/>
          </w:tcPr>
          <w:p w14:paraId="6ECF87E3" w14:textId="77777777" w:rsidR="000E6072" w:rsidRPr="00F95F8E" w:rsidRDefault="000E6072" w:rsidP="003D33D7">
            <w:pPr>
              <w:spacing w:after="0"/>
              <w:ind w:firstLine="0"/>
              <w:rPr>
                <w:rFonts w:ascii="Garamond" w:hAnsi="Garamond"/>
                <w:iCs/>
                <w:sz w:val="24"/>
              </w:rPr>
            </w:pPr>
          </w:p>
        </w:tc>
        <w:tc>
          <w:tcPr>
            <w:tcW w:w="1701" w:type="dxa"/>
            <w:vMerge w:val="restart"/>
            <w:vAlign w:val="center"/>
          </w:tcPr>
          <w:p w14:paraId="2A9CF83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B</w:t>
            </w:r>
          </w:p>
        </w:tc>
        <w:tc>
          <w:tcPr>
            <w:tcW w:w="3119" w:type="dxa"/>
            <w:vAlign w:val="center"/>
          </w:tcPr>
          <w:p w14:paraId="62EB2D6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 evoluta</w:t>
            </w:r>
          </w:p>
        </w:tc>
        <w:tc>
          <w:tcPr>
            <w:tcW w:w="2892" w:type="dxa"/>
            <w:vMerge/>
            <w:vAlign w:val="center"/>
          </w:tcPr>
          <w:p w14:paraId="733A6119" w14:textId="77777777" w:rsidR="000E6072" w:rsidRPr="00F95F8E" w:rsidRDefault="000E6072" w:rsidP="003D33D7">
            <w:pPr>
              <w:spacing w:after="0"/>
              <w:ind w:firstLine="0"/>
              <w:rPr>
                <w:rFonts w:ascii="Garamond" w:hAnsi="Garamond"/>
                <w:iCs/>
                <w:sz w:val="24"/>
              </w:rPr>
            </w:pPr>
          </w:p>
        </w:tc>
      </w:tr>
      <w:tr w:rsidR="000E6072" w:rsidRPr="00F95F8E" w14:paraId="3AA82176" w14:textId="77777777" w:rsidTr="003D33D7">
        <w:trPr>
          <w:trHeight w:val="340"/>
          <w:jc w:val="center"/>
        </w:trPr>
        <w:tc>
          <w:tcPr>
            <w:tcW w:w="1731" w:type="dxa"/>
            <w:vMerge/>
            <w:vAlign w:val="center"/>
          </w:tcPr>
          <w:p w14:paraId="5AAD3449" w14:textId="77777777" w:rsidR="000E6072" w:rsidRPr="00F95F8E" w:rsidRDefault="000E6072" w:rsidP="003D33D7">
            <w:pPr>
              <w:spacing w:after="0"/>
              <w:ind w:firstLine="0"/>
              <w:rPr>
                <w:rFonts w:ascii="Garamond" w:hAnsi="Garamond"/>
                <w:iCs/>
                <w:sz w:val="24"/>
              </w:rPr>
            </w:pPr>
          </w:p>
        </w:tc>
        <w:tc>
          <w:tcPr>
            <w:tcW w:w="1701" w:type="dxa"/>
            <w:vMerge/>
            <w:vAlign w:val="center"/>
          </w:tcPr>
          <w:p w14:paraId="41BBCB35" w14:textId="77777777" w:rsidR="000E6072" w:rsidRPr="00F95F8E" w:rsidRDefault="000E6072" w:rsidP="003D33D7">
            <w:pPr>
              <w:spacing w:after="0"/>
              <w:ind w:firstLine="0"/>
              <w:rPr>
                <w:rFonts w:ascii="Garamond" w:hAnsi="Garamond"/>
                <w:iCs/>
                <w:sz w:val="24"/>
              </w:rPr>
            </w:pPr>
          </w:p>
        </w:tc>
        <w:tc>
          <w:tcPr>
            <w:tcW w:w="3119" w:type="dxa"/>
            <w:vAlign w:val="center"/>
          </w:tcPr>
          <w:p w14:paraId="5C6F7F4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 base</w:t>
            </w:r>
          </w:p>
        </w:tc>
        <w:tc>
          <w:tcPr>
            <w:tcW w:w="2892" w:type="dxa"/>
            <w:vMerge/>
            <w:vAlign w:val="center"/>
          </w:tcPr>
          <w:p w14:paraId="3C739F04" w14:textId="77777777" w:rsidR="000E6072" w:rsidRPr="00F95F8E" w:rsidRDefault="000E6072" w:rsidP="003D33D7">
            <w:pPr>
              <w:spacing w:after="0"/>
              <w:ind w:firstLine="0"/>
              <w:rPr>
                <w:rFonts w:ascii="Garamond" w:hAnsi="Garamond"/>
                <w:iCs/>
                <w:sz w:val="24"/>
              </w:rPr>
            </w:pPr>
          </w:p>
        </w:tc>
      </w:tr>
      <w:tr w:rsidR="000E6072" w:rsidRPr="00F95F8E" w14:paraId="05E2A474" w14:textId="77777777" w:rsidTr="003D33D7">
        <w:trPr>
          <w:trHeight w:val="340"/>
          <w:jc w:val="center"/>
        </w:trPr>
        <w:tc>
          <w:tcPr>
            <w:tcW w:w="1731" w:type="dxa"/>
            <w:vMerge/>
            <w:vAlign w:val="center"/>
          </w:tcPr>
          <w:p w14:paraId="5F1890DE" w14:textId="77777777" w:rsidR="000E6072" w:rsidRPr="00F95F8E" w:rsidRDefault="000E6072" w:rsidP="003D33D7">
            <w:pPr>
              <w:spacing w:after="0"/>
              <w:ind w:firstLine="0"/>
              <w:rPr>
                <w:rFonts w:ascii="Garamond" w:hAnsi="Garamond"/>
                <w:iCs/>
                <w:sz w:val="24"/>
              </w:rPr>
            </w:pPr>
          </w:p>
        </w:tc>
        <w:tc>
          <w:tcPr>
            <w:tcW w:w="1701" w:type="dxa"/>
            <w:vAlign w:val="center"/>
          </w:tcPr>
          <w:p w14:paraId="4C7A8F2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Categoria A</w:t>
            </w:r>
          </w:p>
        </w:tc>
        <w:tc>
          <w:tcPr>
            <w:tcW w:w="3119" w:type="dxa"/>
            <w:vAlign w:val="center"/>
          </w:tcPr>
          <w:p w14:paraId="14D2CAB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 unica</w:t>
            </w:r>
          </w:p>
        </w:tc>
        <w:tc>
          <w:tcPr>
            <w:tcW w:w="2892" w:type="dxa"/>
            <w:vMerge/>
            <w:vAlign w:val="center"/>
          </w:tcPr>
          <w:p w14:paraId="75B6EE58" w14:textId="77777777" w:rsidR="000E6072" w:rsidRPr="00F95F8E" w:rsidRDefault="000E6072" w:rsidP="003D33D7">
            <w:pPr>
              <w:spacing w:after="0"/>
              <w:ind w:firstLine="0"/>
              <w:rPr>
                <w:rFonts w:ascii="Garamond" w:hAnsi="Garamond"/>
                <w:iCs/>
                <w:sz w:val="24"/>
              </w:rPr>
            </w:pPr>
          </w:p>
        </w:tc>
      </w:tr>
      <w:tr w:rsidR="000E6072" w:rsidRPr="00F95F8E" w14:paraId="5EF018E4" w14:textId="77777777" w:rsidTr="003D33D7">
        <w:trPr>
          <w:trHeight w:val="284"/>
          <w:jc w:val="center"/>
        </w:trPr>
        <w:tc>
          <w:tcPr>
            <w:tcW w:w="1731" w:type="dxa"/>
            <w:vMerge/>
            <w:vAlign w:val="center"/>
          </w:tcPr>
          <w:p w14:paraId="62CB9AA1" w14:textId="77777777" w:rsidR="000E6072" w:rsidRPr="00F95F8E" w:rsidRDefault="000E6072" w:rsidP="003D33D7">
            <w:pPr>
              <w:spacing w:after="0"/>
              <w:ind w:firstLine="0"/>
              <w:rPr>
                <w:rFonts w:ascii="Garamond" w:hAnsi="Garamond"/>
                <w:iCs/>
                <w:sz w:val="24"/>
              </w:rPr>
            </w:pPr>
          </w:p>
        </w:tc>
        <w:tc>
          <w:tcPr>
            <w:tcW w:w="1701" w:type="dxa"/>
            <w:vMerge w:val="restart"/>
            <w:vAlign w:val="center"/>
          </w:tcPr>
          <w:p w14:paraId="37F7FDF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Vigili del fuoco</w:t>
            </w:r>
          </w:p>
        </w:tc>
        <w:tc>
          <w:tcPr>
            <w:tcW w:w="3119" w:type="dxa"/>
            <w:vAlign w:val="center"/>
          </w:tcPr>
          <w:p w14:paraId="3FD5A5C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Vigili del fuoco – Collab. esperto e funz. dirett.</w:t>
            </w:r>
          </w:p>
        </w:tc>
        <w:tc>
          <w:tcPr>
            <w:tcW w:w="2892" w:type="dxa"/>
            <w:vMerge w:val="restart"/>
            <w:vAlign w:val="center"/>
          </w:tcPr>
          <w:p w14:paraId="0246532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Accordo negoziale del 10.02.2023 relativo agli incrementi retributivi per il triennio contrattuale 2019/2021 del personale del Corpo permanente dei vigili del fuoco della Provincia autonoma di Trento</w:t>
            </w:r>
          </w:p>
        </w:tc>
      </w:tr>
      <w:tr w:rsidR="000E6072" w:rsidRPr="00F95F8E" w14:paraId="775C65FD" w14:textId="77777777" w:rsidTr="003D33D7">
        <w:trPr>
          <w:trHeight w:val="284"/>
          <w:jc w:val="center"/>
        </w:trPr>
        <w:tc>
          <w:tcPr>
            <w:tcW w:w="1731" w:type="dxa"/>
            <w:vMerge/>
            <w:vAlign w:val="center"/>
          </w:tcPr>
          <w:p w14:paraId="3BF7BEFE" w14:textId="77777777" w:rsidR="000E6072" w:rsidRPr="00F95F8E" w:rsidRDefault="000E6072" w:rsidP="003D33D7">
            <w:pPr>
              <w:spacing w:after="0"/>
              <w:ind w:firstLine="0"/>
              <w:rPr>
                <w:rFonts w:ascii="Garamond" w:hAnsi="Garamond"/>
                <w:iCs/>
                <w:sz w:val="24"/>
              </w:rPr>
            </w:pPr>
          </w:p>
        </w:tc>
        <w:tc>
          <w:tcPr>
            <w:tcW w:w="1701" w:type="dxa"/>
            <w:vMerge/>
            <w:vAlign w:val="center"/>
          </w:tcPr>
          <w:p w14:paraId="2A66F0CA" w14:textId="77777777" w:rsidR="000E6072" w:rsidRPr="00F95F8E" w:rsidRDefault="000E6072" w:rsidP="003D33D7">
            <w:pPr>
              <w:spacing w:after="0"/>
              <w:ind w:firstLine="0"/>
              <w:rPr>
                <w:rFonts w:ascii="Garamond" w:hAnsi="Garamond"/>
                <w:iCs/>
                <w:sz w:val="24"/>
              </w:rPr>
            </w:pPr>
          </w:p>
        </w:tc>
        <w:tc>
          <w:tcPr>
            <w:tcW w:w="3119" w:type="dxa"/>
            <w:vAlign w:val="center"/>
          </w:tcPr>
          <w:p w14:paraId="4A30390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Vigili del fuoco – Funz. collab. capo e AN4</w:t>
            </w:r>
          </w:p>
        </w:tc>
        <w:tc>
          <w:tcPr>
            <w:tcW w:w="2892" w:type="dxa"/>
            <w:vMerge/>
            <w:vAlign w:val="center"/>
          </w:tcPr>
          <w:p w14:paraId="370935A9" w14:textId="77777777" w:rsidR="000E6072" w:rsidRPr="00F95F8E" w:rsidRDefault="000E6072" w:rsidP="003D33D7">
            <w:pPr>
              <w:spacing w:after="0"/>
              <w:ind w:firstLine="0"/>
              <w:rPr>
                <w:rFonts w:ascii="Garamond" w:hAnsi="Garamond"/>
                <w:iCs/>
                <w:sz w:val="24"/>
              </w:rPr>
            </w:pPr>
          </w:p>
        </w:tc>
      </w:tr>
      <w:tr w:rsidR="000E6072" w:rsidRPr="00F95F8E" w14:paraId="4BB952D8" w14:textId="77777777" w:rsidTr="003D33D7">
        <w:trPr>
          <w:trHeight w:val="284"/>
          <w:jc w:val="center"/>
        </w:trPr>
        <w:tc>
          <w:tcPr>
            <w:tcW w:w="1731" w:type="dxa"/>
            <w:vMerge/>
            <w:vAlign w:val="center"/>
          </w:tcPr>
          <w:p w14:paraId="2EC193B2" w14:textId="77777777" w:rsidR="000E6072" w:rsidRPr="00F95F8E" w:rsidRDefault="000E6072" w:rsidP="003D33D7">
            <w:pPr>
              <w:spacing w:after="0"/>
              <w:ind w:firstLine="0"/>
              <w:rPr>
                <w:rFonts w:ascii="Garamond" w:hAnsi="Garamond"/>
                <w:iCs/>
                <w:sz w:val="24"/>
              </w:rPr>
            </w:pPr>
          </w:p>
        </w:tc>
        <w:tc>
          <w:tcPr>
            <w:tcW w:w="1701" w:type="dxa"/>
            <w:vMerge/>
            <w:vAlign w:val="center"/>
          </w:tcPr>
          <w:p w14:paraId="534BE602" w14:textId="77777777" w:rsidR="000E6072" w:rsidRPr="00F95F8E" w:rsidRDefault="000E6072" w:rsidP="003D33D7">
            <w:pPr>
              <w:spacing w:after="0"/>
              <w:ind w:firstLine="0"/>
              <w:rPr>
                <w:rFonts w:ascii="Garamond" w:hAnsi="Garamond"/>
                <w:iCs/>
                <w:sz w:val="24"/>
              </w:rPr>
            </w:pPr>
          </w:p>
        </w:tc>
        <w:tc>
          <w:tcPr>
            <w:tcW w:w="3119" w:type="dxa"/>
            <w:vAlign w:val="center"/>
          </w:tcPr>
          <w:p w14:paraId="21C3CC7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Vigili del fuoco – Collab. antincendi e AN3</w:t>
            </w:r>
          </w:p>
        </w:tc>
        <w:tc>
          <w:tcPr>
            <w:tcW w:w="2892" w:type="dxa"/>
            <w:vMerge/>
            <w:vAlign w:val="center"/>
          </w:tcPr>
          <w:p w14:paraId="6F87E717" w14:textId="77777777" w:rsidR="000E6072" w:rsidRPr="00F95F8E" w:rsidRDefault="000E6072" w:rsidP="003D33D7">
            <w:pPr>
              <w:spacing w:after="0"/>
              <w:ind w:firstLine="0"/>
              <w:rPr>
                <w:rFonts w:ascii="Garamond" w:hAnsi="Garamond"/>
                <w:iCs/>
                <w:sz w:val="24"/>
              </w:rPr>
            </w:pPr>
          </w:p>
        </w:tc>
      </w:tr>
      <w:tr w:rsidR="000E6072" w:rsidRPr="00F95F8E" w14:paraId="0DBF36C6" w14:textId="77777777" w:rsidTr="003D33D7">
        <w:trPr>
          <w:trHeight w:val="284"/>
          <w:jc w:val="center"/>
        </w:trPr>
        <w:tc>
          <w:tcPr>
            <w:tcW w:w="1731" w:type="dxa"/>
            <w:vMerge/>
            <w:vAlign w:val="center"/>
          </w:tcPr>
          <w:p w14:paraId="1FABFB1E" w14:textId="77777777" w:rsidR="000E6072" w:rsidRPr="00F95F8E" w:rsidRDefault="000E6072" w:rsidP="003D33D7">
            <w:pPr>
              <w:spacing w:after="0"/>
              <w:ind w:firstLine="0"/>
              <w:rPr>
                <w:rFonts w:ascii="Garamond" w:hAnsi="Garamond"/>
                <w:iCs/>
                <w:sz w:val="24"/>
              </w:rPr>
            </w:pPr>
          </w:p>
        </w:tc>
        <w:tc>
          <w:tcPr>
            <w:tcW w:w="1701" w:type="dxa"/>
            <w:vMerge/>
            <w:vAlign w:val="center"/>
          </w:tcPr>
          <w:p w14:paraId="23CD6ECA" w14:textId="77777777" w:rsidR="000E6072" w:rsidRPr="00F95F8E" w:rsidRDefault="000E6072" w:rsidP="003D33D7">
            <w:pPr>
              <w:spacing w:after="0"/>
              <w:ind w:firstLine="0"/>
              <w:rPr>
                <w:rFonts w:ascii="Garamond" w:hAnsi="Garamond"/>
                <w:iCs/>
                <w:sz w:val="24"/>
              </w:rPr>
            </w:pPr>
          </w:p>
        </w:tc>
        <w:tc>
          <w:tcPr>
            <w:tcW w:w="3119" w:type="dxa"/>
            <w:vAlign w:val="center"/>
          </w:tcPr>
          <w:p w14:paraId="1B1FFA6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Vigili del fuoco – Ispettore</w:t>
            </w:r>
          </w:p>
        </w:tc>
        <w:tc>
          <w:tcPr>
            <w:tcW w:w="2892" w:type="dxa"/>
            <w:vMerge/>
            <w:vAlign w:val="center"/>
          </w:tcPr>
          <w:p w14:paraId="34D5EBAE" w14:textId="77777777" w:rsidR="000E6072" w:rsidRPr="00F95F8E" w:rsidRDefault="000E6072" w:rsidP="003D33D7">
            <w:pPr>
              <w:spacing w:after="0"/>
              <w:ind w:firstLine="0"/>
              <w:rPr>
                <w:rFonts w:ascii="Garamond" w:hAnsi="Garamond"/>
                <w:iCs/>
                <w:sz w:val="24"/>
              </w:rPr>
            </w:pPr>
          </w:p>
        </w:tc>
      </w:tr>
      <w:tr w:rsidR="000E6072" w:rsidRPr="00F95F8E" w14:paraId="2DF91981" w14:textId="77777777" w:rsidTr="003D33D7">
        <w:trPr>
          <w:trHeight w:val="284"/>
          <w:jc w:val="center"/>
        </w:trPr>
        <w:tc>
          <w:tcPr>
            <w:tcW w:w="1731" w:type="dxa"/>
            <w:vMerge/>
            <w:vAlign w:val="center"/>
          </w:tcPr>
          <w:p w14:paraId="7BA5051F" w14:textId="77777777" w:rsidR="000E6072" w:rsidRPr="00F95F8E" w:rsidRDefault="000E6072" w:rsidP="003D33D7">
            <w:pPr>
              <w:spacing w:after="0"/>
              <w:ind w:firstLine="0"/>
              <w:rPr>
                <w:rFonts w:ascii="Garamond" w:hAnsi="Garamond"/>
                <w:iCs/>
                <w:sz w:val="24"/>
              </w:rPr>
            </w:pPr>
          </w:p>
        </w:tc>
        <w:tc>
          <w:tcPr>
            <w:tcW w:w="1701" w:type="dxa"/>
            <w:vMerge/>
            <w:vAlign w:val="center"/>
          </w:tcPr>
          <w:p w14:paraId="04C26323" w14:textId="77777777" w:rsidR="000E6072" w:rsidRPr="00F95F8E" w:rsidRDefault="000E6072" w:rsidP="003D33D7">
            <w:pPr>
              <w:spacing w:after="0"/>
              <w:ind w:firstLine="0"/>
              <w:rPr>
                <w:rFonts w:ascii="Garamond" w:hAnsi="Garamond"/>
                <w:iCs/>
                <w:sz w:val="24"/>
              </w:rPr>
            </w:pPr>
          </w:p>
        </w:tc>
        <w:tc>
          <w:tcPr>
            <w:tcW w:w="3119" w:type="dxa"/>
            <w:vAlign w:val="center"/>
          </w:tcPr>
          <w:p w14:paraId="3061E65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Vigili del fuoco - Capo reparto e AN2</w:t>
            </w:r>
          </w:p>
        </w:tc>
        <w:tc>
          <w:tcPr>
            <w:tcW w:w="2892" w:type="dxa"/>
            <w:vMerge/>
            <w:vAlign w:val="center"/>
          </w:tcPr>
          <w:p w14:paraId="36CE9363" w14:textId="77777777" w:rsidR="000E6072" w:rsidRPr="00F95F8E" w:rsidRDefault="000E6072" w:rsidP="003D33D7">
            <w:pPr>
              <w:spacing w:after="0"/>
              <w:ind w:firstLine="0"/>
              <w:rPr>
                <w:rFonts w:ascii="Garamond" w:hAnsi="Garamond"/>
                <w:iCs/>
                <w:sz w:val="24"/>
              </w:rPr>
            </w:pPr>
          </w:p>
        </w:tc>
      </w:tr>
      <w:tr w:rsidR="000E6072" w:rsidRPr="00F95F8E" w14:paraId="561AC259" w14:textId="77777777" w:rsidTr="003D33D7">
        <w:trPr>
          <w:trHeight w:val="284"/>
          <w:jc w:val="center"/>
        </w:trPr>
        <w:tc>
          <w:tcPr>
            <w:tcW w:w="1731" w:type="dxa"/>
            <w:vMerge/>
            <w:vAlign w:val="center"/>
          </w:tcPr>
          <w:p w14:paraId="485429DA" w14:textId="77777777" w:rsidR="000E6072" w:rsidRPr="00F95F8E" w:rsidRDefault="000E6072" w:rsidP="003D33D7">
            <w:pPr>
              <w:spacing w:after="0"/>
              <w:ind w:firstLine="0"/>
              <w:rPr>
                <w:rFonts w:ascii="Garamond" w:hAnsi="Garamond"/>
                <w:iCs/>
                <w:sz w:val="24"/>
              </w:rPr>
            </w:pPr>
          </w:p>
        </w:tc>
        <w:tc>
          <w:tcPr>
            <w:tcW w:w="1701" w:type="dxa"/>
            <w:vMerge/>
            <w:vAlign w:val="center"/>
          </w:tcPr>
          <w:p w14:paraId="5FD66EAE" w14:textId="77777777" w:rsidR="000E6072" w:rsidRPr="00F95F8E" w:rsidRDefault="000E6072" w:rsidP="003D33D7">
            <w:pPr>
              <w:spacing w:after="0"/>
              <w:ind w:firstLine="0"/>
              <w:rPr>
                <w:rFonts w:ascii="Garamond" w:hAnsi="Garamond"/>
                <w:iCs/>
                <w:sz w:val="24"/>
              </w:rPr>
            </w:pPr>
          </w:p>
        </w:tc>
        <w:tc>
          <w:tcPr>
            <w:tcW w:w="3119" w:type="dxa"/>
            <w:vAlign w:val="center"/>
          </w:tcPr>
          <w:p w14:paraId="4060E4E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 xml:space="preserve">Vigili del fuoco - Capo squadra </w:t>
            </w:r>
            <w:r w:rsidRPr="00F95F8E">
              <w:rPr>
                <w:rFonts w:ascii="Garamond" w:hAnsi="Garamond"/>
                <w:iCs/>
                <w:sz w:val="24"/>
              </w:rPr>
              <w:lastRenderedPageBreak/>
              <w:t>e AN1</w:t>
            </w:r>
          </w:p>
        </w:tc>
        <w:tc>
          <w:tcPr>
            <w:tcW w:w="2892" w:type="dxa"/>
            <w:vMerge/>
            <w:vAlign w:val="center"/>
          </w:tcPr>
          <w:p w14:paraId="603B1829" w14:textId="77777777" w:rsidR="000E6072" w:rsidRPr="00F95F8E" w:rsidRDefault="000E6072" w:rsidP="003D33D7">
            <w:pPr>
              <w:spacing w:after="0"/>
              <w:ind w:firstLine="0"/>
              <w:rPr>
                <w:rFonts w:ascii="Garamond" w:hAnsi="Garamond"/>
                <w:iCs/>
                <w:sz w:val="24"/>
              </w:rPr>
            </w:pPr>
          </w:p>
        </w:tc>
      </w:tr>
      <w:tr w:rsidR="000E6072" w:rsidRPr="00F95F8E" w14:paraId="77FE936B" w14:textId="77777777" w:rsidTr="003D33D7">
        <w:trPr>
          <w:trHeight w:val="284"/>
          <w:jc w:val="center"/>
        </w:trPr>
        <w:tc>
          <w:tcPr>
            <w:tcW w:w="1731" w:type="dxa"/>
            <w:vMerge/>
            <w:vAlign w:val="center"/>
          </w:tcPr>
          <w:p w14:paraId="5B9EA7EC" w14:textId="77777777" w:rsidR="000E6072" w:rsidRPr="00F95F8E" w:rsidRDefault="000E6072" w:rsidP="003D33D7">
            <w:pPr>
              <w:spacing w:after="0"/>
              <w:ind w:firstLine="0"/>
              <w:rPr>
                <w:rFonts w:ascii="Garamond" w:hAnsi="Garamond"/>
                <w:iCs/>
                <w:sz w:val="24"/>
              </w:rPr>
            </w:pPr>
          </w:p>
        </w:tc>
        <w:tc>
          <w:tcPr>
            <w:tcW w:w="1701" w:type="dxa"/>
            <w:vMerge/>
            <w:vAlign w:val="center"/>
          </w:tcPr>
          <w:p w14:paraId="709CEF89" w14:textId="77777777" w:rsidR="000E6072" w:rsidRPr="00F95F8E" w:rsidRDefault="000E6072" w:rsidP="003D33D7">
            <w:pPr>
              <w:spacing w:after="0"/>
              <w:ind w:firstLine="0"/>
              <w:rPr>
                <w:rFonts w:ascii="Garamond" w:hAnsi="Garamond"/>
                <w:iCs/>
                <w:sz w:val="24"/>
              </w:rPr>
            </w:pPr>
          </w:p>
        </w:tc>
        <w:tc>
          <w:tcPr>
            <w:tcW w:w="3119" w:type="dxa"/>
            <w:vAlign w:val="center"/>
          </w:tcPr>
          <w:p w14:paraId="4F9E3CB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Vigili del fuoco – Vigile del fuoco</w:t>
            </w:r>
          </w:p>
        </w:tc>
        <w:tc>
          <w:tcPr>
            <w:tcW w:w="2892" w:type="dxa"/>
            <w:vMerge/>
            <w:vAlign w:val="center"/>
          </w:tcPr>
          <w:p w14:paraId="048B8875" w14:textId="77777777" w:rsidR="000E6072" w:rsidRPr="00F95F8E" w:rsidRDefault="000E6072" w:rsidP="003D33D7">
            <w:pPr>
              <w:spacing w:after="0"/>
              <w:ind w:firstLine="0"/>
              <w:rPr>
                <w:rFonts w:ascii="Garamond" w:hAnsi="Garamond"/>
                <w:iCs/>
                <w:sz w:val="24"/>
              </w:rPr>
            </w:pPr>
          </w:p>
        </w:tc>
      </w:tr>
      <w:tr w:rsidR="000E6072" w:rsidRPr="00F95F8E" w14:paraId="156B1026" w14:textId="77777777" w:rsidTr="003D33D7">
        <w:trPr>
          <w:trHeight w:val="284"/>
          <w:jc w:val="center"/>
        </w:trPr>
        <w:tc>
          <w:tcPr>
            <w:tcW w:w="1731" w:type="dxa"/>
            <w:vMerge w:val="restart"/>
            <w:vAlign w:val="center"/>
          </w:tcPr>
          <w:p w14:paraId="7C6A626F" w14:textId="77777777" w:rsidR="000E6072" w:rsidRPr="00F95F8E" w:rsidRDefault="000E6072" w:rsidP="003D33D7">
            <w:pPr>
              <w:spacing w:after="0"/>
              <w:ind w:firstLine="17"/>
              <w:rPr>
                <w:rFonts w:ascii="Garamond" w:hAnsi="Garamond"/>
                <w:iCs/>
                <w:sz w:val="24"/>
              </w:rPr>
            </w:pPr>
            <w:r w:rsidRPr="00F95F8E">
              <w:rPr>
                <w:rFonts w:ascii="Garamond" w:hAnsi="Garamond"/>
                <w:iCs/>
                <w:sz w:val="24"/>
              </w:rPr>
              <w:t>Altro personale</w:t>
            </w:r>
          </w:p>
        </w:tc>
        <w:tc>
          <w:tcPr>
            <w:tcW w:w="1701" w:type="dxa"/>
            <w:vAlign w:val="center"/>
          </w:tcPr>
          <w:p w14:paraId="184F323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Altro personale</w:t>
            </w:r>
          </w:p>
        </w:tc>
        <w:tc>
          <w:tcPr>
            <w:tcW w:w="3119" w:type="dxa"/>
            <w:vAlign w:val="center"/>
          </w:tcPr>
          <w:p w14:paraId="31452AA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contrattista a t. indeterminato</w:t>
            </w:r>
          </w:p>
        </w:tc>
        <w:tc>
          <w:tcPr>
            <w:tcW w:w="2892" w:type="dxa"/>
            <w:vMerge w:val="restart"/>
            <w:vAlign w:val="center"/>
          </w:tcPr>
          <w:p w14:paraId="458188D4" w14:textId="77777777" w:rsidR="000E6072" w:rsidRPr="00F95F8E" w:rsidRDefault="000E6072" w:rsidP="003D33D7">
            <w:pPr>
              <w:spacing w:after="0"/>
              <w:ind w:firstLine="0"/>
              <w:rPr>
                <w:rFonts w:ascii="Garamond" w:hAnsi="Garamond"/>
                <w:iCs/>
                <w:sz w:val="24"/>
              </w:rPr>
            </w:pPr>
          </w:p>
        </w:tc>
      </w:tr>
      <w:tr w:rsidR="000E6072" w:rsidRPr="00F95F8E" w14:paraId="1FDC8A27" w14:textId="77777777" w:rsidTr="003D33D7">
        <w:trPr>
          <w:trHeight w:val="284"/>
          <w:jc w:val="center"/>
        </w:trPr>
        <w:tc>
          <w:tcPr>
            <w:tcW w:w="1731" w:type="dxa"/>
            <w:vMerge/>
            <w:vAlign w:val="center"/>
          </w:tcPr>
          <w:p w14:paraId="47574132" w14:textId="77777777" w:rsidR="000E6072" w:rsidRPr="00F95F8E" w:rsidRDefault="000E6072" w:rsidP="003D33D7">
            <w:pPr>
              <w:spacing w:after="0"/>
              <w:ind w:firstLine="0"/>
              <w:rPr>
                <w:rFonts w:ascii="Garamond" w:hAnsi="Garamond"/>
                <w:iCs/>
                <w:sz w:val="24"/>
              </w:rPr>
            </w:pPr>
          </w:p>
        </w:tc>
        <w:tc>
          <w:tcPr>
            <w:tcW w:w="1701" w:type="dxa"/>
            <w:vAlign w:val="center"/>
          </w:tcPr>
          <w:p w14:paraId="796CE84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Restante pers.</w:t>
            </w:r>
          </w:p>
        </w:tc>
        <w:tc>
          <w:tcPr>
            <w:tcW w:w="3119" w:type="dxa"/>
            <w:vAlign w:val="center"/>
          </w:tcPr>
          <w:p w14:paraId="62174F0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Collaboratore a tempo determinato</w:t>
            </w:r>
          </w:p>
        </w:tc>
        <w:tc>
          <w:tcPr>
            <w:tcW w:w="2892" w:type="dxa"/>
            <w:vMerge/>
            <w:vAlign w:val="center"/>
          </w:tcPr>
          <w:p w14:paraId="333F563F" w14:textId="77777777" w:rsidR="000E6072" w:rsidRPr="00F95F8E" w:rsidRDefault="000E6072" w:rsidP="003D33D7">
            <w:pPr>
              <w:spacing w:after="0"/>
              <w:ind w:firstLine="0"/>
              <w:rPr>
                <w:rFonts w:ascii="Garamond" w:hAnsi="Garamond"/>
                <w:iCs/>
                <w:sz w:val="24"/>
              </w:rPr>
            </w:pPr>
          </w:p>
        </w:tc>
      </w:tr>
    </w:tbl>
    <w:p w14:paraId="6AACB6C8" w14:textId="77777777" w:rsidR="000E6072" w:rsidRPr="00F95F8E" w:rsidRDefault="000E6072" w:rsidP="000E6072">
      <w:pPr>
        <w:spacing w:line="360" w:lineRule="auto"/>
        <w:ind w:firstLine="0"/>
        <w:rPr>
          <w:rFonts w:ascii="Garamond" w:hAnsi="Garamond"/>
          <w:b/>
          <w:bCs/>
          <w:iCs/>
          <w:sz w:val="24"/>
        </w:rPr>
      </w:pPr>
    </w:p>
    <w:p w14:paraId="7EED14D5" w14:textId="77777777" w:rsidR="000E6072" w:rsidRPr="00F95F8E" w:rsidRDefault="000E6072" w:rsidP="000E6072">
      <w:pPr>
        <w:spacing w:line="360" w:lineRule="auto"/>
        <w:ind w:firstLine="0"/>
        <w:rPr>
          <w:rFonts w:ascii="Garamond" w:hAnsi="Garamond"/>
          <w:b/>
          <w:bCs/>
          <w:iCs/>
          <w:sz w:val="24"/>
        </w:rPr>
      </w:pPr>
      <w:r w:rsidRPr="00F95F8E">
        <w:rPr>
          <w:rFonts w:ascii="Garamond" w:hAnsi="Garamond"/>
          <w:b/>
          <w:bCs/>
          <w:iCs/>
          <w:sz w:val="24"/>
        </w:rPr>
        <w:t>Contratto Provincia autonoma di Trento - SCUOLA</w:t>
      </w:r>
    </w:p>
    <w:tbl>
      <w:tblPr>
        <w:tblW w:w="9579" w:type="dxa"/>
        <w:tblInd w:w="30" w:type="dxa"/>
        <w:tblLayout w:type="fixed"/>
        <w:tblCellMar>
          <w:left w:w="10" w:type="dxa"/>
          <w:right w:w="10" w:type="dxa"/>
        </w:tblCellMar>
        <w:tblLook w:val="0000" w:firstRow="0" w:lastRow="0" w:firstColumn="0" w:lastColumn="0" w:noHBand="0" w:noVBand="0"/>
      </w:tblPr>
      <w:tblGrid>
        <w:gridCol w:w="1741"/>
        <w:gridCol w:w="1701"/>
        <w:gridCol w:w="3119"/>
        <w:gridCol w:w="3018"/>
      </w:tblGrid>
      <w:tr w:rsidR="000E6072" w:rsidRPr="00F95F8E" w14:paraId="41AEF068" w14:textId="77777777" w:rsidTr="003D33D7">
        <w:trPr>
          <w:trHeight w:val="283"/>
          <w:tblHeader/>
        </w:trPr>
        <w:tc>
          <w:tcPr>
            <w:tcW w:w="1741"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68452B15"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Macrocategoria</w:t>
            </w:r>
          </w:p>
        </w:tc>
        <w:tc>
          <w:tcPr>
            <w:tcW w:w="1701"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4092C0A3"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Categoria</w:t>
            </w:r>
          </w:p>
        </w:tc>
        <w:tc>
          <w:tcPr>
            <w:tcW w:w="3119" w:type="dxa"/>
            <w:tcBorders>
              <w:top w:val="single" w:sz="4" w:space="0" w:color="000000"/>
              <w:left w:val="single" w:sz="4" w:space="0" w:color="000000"/>
              <w:bottom w:val="single" w:sz="4" w:space="0" w:color="000000"/>
            </w:tcBorders>
            <w:shd w:val="clear" w:color="auto" w:fill="DBE5F1" w:themeFill="accent1" w:themeFillTint="33"/>
            <w:tcMar>
              <w:top w:w="0" w:type="dxa"/>
              <w:left w:w="70" w:type="dxa"/>
              <w:bottom w:w="0" w:type="dxa"/>
              <w:right w:w="70" w:type="dxa"/>
            </w:tcMar>
            <w:vAlign w:val="center"/>
          </w:tcPr>
          <w:p w14:paraId="58F4F84B"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Qualifica</w:t>
            </w:r>
          </w:p>
        </w:tc>
        <w:tc>
          <w:tcPr>
            <w:tcW w:w="30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70" w:type="dxa"/>
              <w:bottom w:w="0" w:type="dxa"/>
              <w:right w:w="70" w:type="dxa"/>
            </w:tcMar>
            <w:vAlign w:val="center"/>
          </w:tcPr>
          <w:p w14:paraId="48E62F3C" w14:textId="77777777" w:rsidR="000E6072" w:rsidRPr="00F95F8E" w:rsidRDefault="000E6072" w:rsidP="003D33D7">
            <w:pPr>
              <w:spacing w:after="0"/>
              <w:ind w:firstLine="0"/>
              <w:jc w:val="center"/>
              <w:rPr>
                <w:rFonts w:ascii="Garamond" w:hAnsi="Garamond"/>
                <w:b/>
                <w:iCs/>
                <w:sz w:val="24"/>
              </w:rPr>
            </w:pPr>
            <w:r w:rsidRPr="00F95F8E">
              <w:rPr>
                <w:rFonts w:ascii="Garamond" w:hAnsi="Garamond"/>
                <w:b/>
                <w:iCs/>
                <w:sz w:val="24"/>
              </w:rPr>
              <w:t>Contratto di riferimento</w:t>
            </w:r>
          </w:p>
        </w:tc>
      </w:tr>
      <w:tr w:rsidR="000E6072" w:rsidRPr="00F95F8E" w14:paraId="21B6B55B" w14:textId="77777777" w:rsidTr="003D33D7">
        <w:trPr>
          <w:trHeight w:val="283"/>
        </w:trPr>
        <w:tc>
          <w:tcPr>
            <w:tcW w:w="174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F4996E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w:t>
            </w:r>
          </w:p>
        </w:tc>
        <w:tc>
          <w:tcPr>
            <w:tcW w:w="170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52FF76F"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Dirigenti scolastici</w:t>
            </w: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C34488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Dirigente scolastico</w:t>
            </w:r>
          </w:p>
        </w:tc>
        <w:tc>
          <w:tcPr>
            <w:tcW w:w="30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CFFA01"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20.09.2022 Accordo stralcio rinnovo del CCPL 2019-2021</w:t>
            </w:r>
          </w:p>
        </w:tc>
      </w:tr>
      <w:tr w:rsidR="000E6072" w:rsidRPr="00F95F8E" w14:paraId="143D4826" w14:textId="77777777" w:rsidTr="003D33D7">
        <w:trPr>
          <w:trHeight w:val="283"/>
        </w:trPr>
        <w:tc>
          <w:tcPr>
            <w:tcW w:w="174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958385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non dirigente</w:t>
            </w: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876BBC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Docenti a tempo indeterminato</w:t>
            </w: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E0F588E" w14:textId="77777777" w:rsidR="000E6072" w:rsidRPr="004D0701" w:rsidRDefault="000E6072" w:rsidP="003D33D7">
            <w:pPr>
              <w:spacing w:after="0"/>
              <w:ind w:firstLine="0"/>
              <w:rPr>
                <w:rFonts w:ascii="Garamond" w:hAnsi="Garamond"/>
                <w:iCs/>
                <w:sz w:val="24"/>
                <w:lang w:val="en-GB"/>
              </w:rPr>
            </w:pPr>
            <w:r w:rsidRPr="004D0701">
              <w:rPr>
                <w:rFonts w:ascii="Garamond" w:hAnsi="Garamond"/>
                <w:iCs/>
                <w:sz w:val="24"/>
                <w:lang w:val="en-GB"/>
              </w:rPr>
              <w:t>Doc. laur. ist. sec. II grado</w:t>
            </w:r>
          </w:p>
        </w:tc>
        <w:tc>
          <w:tcPr>
            <w:tcW w:w="30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C4F21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04.04.2018 CCPL per il Comparto scuola per il triennio 2016 – 2018, parte giuridica e parte economica</w:t>
            </w:r>
          </w:p>
          <w:p w14:paraId="0788202B" w14:textId="77777777" w:rsidR="000E6072" w:rsidRPr="00F95F8E" w:rsidRDefault="000E6072" w:rsidP="003D33D7">
            <w:pPr>
              <w:spacing w:after="0"/>
              <w:ind w:firstLine="0"/>
              <w:rPr>
                <w:rFonts w:ascii="Garamond" w:hAnsi="Garamond"/>
                <w:iCs/>
                <w:sz w:val="24"/>
              </w:rPr>
            </w:pPr>
          </w:p>
          <w:p w14:paraId="0C46D3F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04.06.2018 CCPL 2016-2018 - area del personale ATA</w:t>
            </w:r>
          </w:p>
        </w:tc>
      </w:tr>
      <w:tr w:rsidR="000E6072" w:rsidRPr="00F95F8E" w14:paraId="62EA3645"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E05A8DB"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A2BA53D"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76EDA2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scuola media ed equip.</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B488A1" w14:textId="77777777" w:rsidR="000E6072" w:rsidRPr="00F95F8E" w:rsidRDefault="000E6072" w:rsidP="003D33D7">
            <w:pPr>
              <w:spacing w:after="0"/>
              <w:ind w:firstLine="0"/>
              <w:rPr>
                <w:rFonts w:ascii="Garamond" w:hAnsi="Garamond"/>
                <w:iCs/>
                <w:sz w:val="24"/>
              </w:rPr>
            </w:pPr>
          </w:p>
        </w:tc>
      </w:tr>
      <w:tr w:rsidR="000E6072" w:rsidRPr="00F95F8E" w14:paraId="63492E08"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E30CE3C"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164A41F"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CF9085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 sc. elementare ed equip.</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C0B0BE" w14:textId="77777777" w:rsidR="000E6072" w:rsidRPr="00F95F8E" w:rsidRDefault="000E6072" w:rsidP="003D33D7">
            <w:pPr>
              <w:spacing w:after="0"/>
              <w:ind w:firstLine="0"/>
              <w:rPr>
                <w:rFonts w:ascii="Garamond" w:hAnsi="Garamond"/>
                <w:iCs/>
                <w:sz w:val="24"/>
              </w:rPr>
            </w:pPr>
          </w:p>
        </w:tc>
      </w:tr>
      <w:tr w:rsidR="000E6072" w:rsidRPr="004D0701" w14:paraId="05727F9E"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977CDEA"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42337CA"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620198C" w14:textId="77777777" w:rsidR="000E6072" w:rsidRPr="004D0701" w:rsidRDefault="000E6072" w:rsidP="003D33D7">
            <w:pPr>
              <w:spacing w:after="0"/>
              <w:ind w:firstLine="0"/>
              <w:rPr>
                <w:rFonts w:ascii="Garamond" w:hAnsi="Garamond"/>
                <w:iCs/>
                <w:sz w:val="24"/>
                <w:lang w:val="en-GB"/>
              </w:rPr>
            </w:pPr>
            <w:r w:rsidRPr="004D0701">
              <w:rPr>
                <w:rFonts w:ascii="Garamond" w:hAnsi="Garamond"/>
                <w:iCs/>
                <w:sz w:val="24"/>
                <w:lang w:val="en-GB"/>
              </w:rPr>
              <w:t>Ins. dipl. istit. II grado</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80EF8A" w14:textId="77777777" w:rsidR="000E6072" w:rsidRPr="004D0701" w:rsidRDefault="000E6072" w:rsidP="003D33D7">
            <w:pPr>
              <w:spacing w:after="0"/>
              <w:ind w:firstLine="0"/>
              <w:rPr>
                <w:rFonts w:ascii="Garamond" w:hAnsi="Garamond"/>
                <w:iCs/>
                <w:sz w:val="24"/>
                <w:lang w:val="en-GB"/>
              </w:rPr>
            </w:pPr>
          </w:p>
        </w:tc>
      </w:tr>
      <w:tr w:rsidR="000E6072" w:rsidRPr="00F95F8E" w14:paraId="3C9FB6A5"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49674E4" w14:textId="77777777" w:rsidR="000E6072" w:rsidRPr="004D0701" w:rsidRDefault="000E6072" w:rsidP="003D33D7">
            <w:pPr>
              <w:spacing w:after="0"/>
              <w:ind w:firstLine="0"/>
              <w:rPr>
                <w:rFonts w:ascii="Garamond" w:hAnsi="Garamond"/>
                <w:iCs/>
                <w:sz w:val="24"/>
                <w:lang w:val="en-GB"/>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B0F13E9" w14:textId="77777777" w:rsidR="000E6072" w:rsidRPr="004D0701" w:rsidRDefault="000E6072" w:rsidP="003D33D7">
            <w:pPr>
              <w:spacing w:after="0"/>
              <w:ind w:firstLine="0"/>
              <w:rPr>
                <w:rFonts w:ascii="Garamond" w:hAnsi="Garamond"/>
                <w:iCs/>
                <w:sz w:val="24"/>
                <w:lang w:val="en-GB"/>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C7BBD9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Assistenti educatori - cat. unica C</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26267E" w14:textId="77777777" w:rsidR="000E6072" w:rsidRPr="00F95F8E" w:rsidRDefault="000E6072" w:rsidP="003D33D7">
            <w:pPr>
              <w:spacing w:after="0"/>
              <w:ind w:firstLine="0"/>
              <w:rPr>
                <w:rFonts w:ascii="Garamond" w:hAnsi="Garamond"/>
                <w:iCs/>
                <w:sz w:val="24"/>
              </w:rPr>
            </w:pPr>
          </w:p>
        </w:tc>
      </w:tr>
      <w:tr w:rsidR="000E6072" w:rsidRPr="00F95F8E" w14:paraId="03E6BA21"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62EAFFB"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8221A6E"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F5CDD88"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 per la formaz. prof.le laureati</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AB6FA5" w14:textId="77777777" w:rsidR="000E6072" w:rsidRPr="00F95F8E" w:rsidRDefault="000E6072" w:rsidP="003D33D7">
            <w:pPr>
              <w:spacing w:after="0"/>
              <w:ind w:firstLine="0"/>
              <w:rPr>
                <w:rFonts w:ascii="Garamond" w:hAnsi="Garamond"/>
                <w:iCs/>
                <w:sz w:val="24"/>
              </w:rPr>
            </w:pPr>
          </w:p>
        </w:tc>
      </w:tr>
      <w:tr w:rsidR="000E6072" w:rsidRPr="00F95F8E" w14:paraId="2176B7ED"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57F2568"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9CAE112"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72944A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 per la formaz. prof.le non laureati</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3BC80F" w14:textId="77777777" w:rsidR="000E6072" w:rsidRPr="00F95F8E" w:rsidRDefault="000E6072" w:rsidP="003D33D7">
            <w:pPr>
              <w:spacing w:after="0"/>
              <w:ind w:firstLine="0"/>
              <w:rPr>
                <w:rFonts w:ascii="Garamond" w:hAnsi="Garamond"/>
                <w:iCs/>
                <w:sz w:val="24"/>
              </w:rPr>
            </w:pPr>
          </w:p>
        </w:tc>
      </w:tr>
      <w:tr w:rsidR="000E6072" w:rsidRPr="00F95F8E" w14:paraId="5E9C935B"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27AB5B8"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89A3DA5"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03BA8B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 scuola infanzia cat. unica coordinatori</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C3B8FD" w14:textId="77777777" w:rsidR="000E6072" w:rsidRPr="00F95F8E" w:rsidRDefault="000E6072" w:rsidP="003D33D7">
            <w:pPr>
              <w:spacing w:after="0"/>
              <w:ind w:firstLine="0"/>
              <w:rPr>
                <w:rFonts w:ascii="Garamond" w:hAnsi="Garamond"/>
                <w:iCs/>
                <w:sz w:val="24"/>
              </w:rPr>
            </w:pPr>
          </w:p>
        </w:tc>
      </w:tr>
      <w:tr w:rsidR="000E6072" w:rsidRPr="00F95F8E" w14:paraId="667BE04E"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7CDF4E8"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33942DE"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6C72FA3"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 scuola infanzia cat. unica insegnanti</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7B7D1F" w14:textId="77777777" w:rsidR="000E6072" w:rsidRPr="00F95F8E" w:rsidRDefault="000E6072" w:rsidP="003D33D7">
            <w:pPr>
              <w:spacing w:after="0"/>
              <w:ind w:firstLine="0"/>
              <w:rPr>
                <w:rFonts w:ascii="Garamond" w:hAnsi="Garamond"/>
                <w:iCs/>
                <w:sz w:val="24"/>
              </w:rPr>
            </w:pPr>
          </w:p>
        </w:tc>
      </w:tr>
      <w:tr w:rsidR="000E6072" w:rsidRPr="00F95F8E" w14:paraId="2EA5BECE" w14:textId="77777777" w:rsidTr="003D33D7">
        <w:trPr>
          <w:trHeight w:val="340"/>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9590C91" w14:textId="77777777" w:rsidR="000E6072" w:rsidRPr="00F95F8E" w:rsidRDefault="000E6072" w:rsidP="003D33D7">
            <w:pPr>
              <w:spacing w:after="0"/>
              <w:ind w:firstLine="0"/>
              <w:rPr>
                <w:rFonts w:ascii="Garamond" w:hAnsi="Garamond"/>
                <w:iCs/>
                <w:sz w:val="24"/>
              </w:rPr>
            </w:pP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843F6A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Docenti di religione a tempo indeterm.</w:t>
            </w: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25A7F0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relig. scuola second.</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C7C38C" w14:textId="77777777" w:rsidR="000E6072" w:rsidRPr="00F95F8E" w:rsidRDefault="000E6072" w:rsidP="003D33D7">
            <w:pPr>
              <w:spacing w:after="0"/>
              <w:ind w:firstLine="0"/>
              <w:rPr>
                <w:rFonts w:ascii="Garamond" w:hAnsi="Garamond"/>
                <w:iCs/>
                <w:sz w:val="24"/>
              </w:rPr>
            </w:pPr>
          </w:p>
        </w:tc>
      </w:tr>
      <w:tr w:rsidR="000E6072" w:rsidRPr="00F95F8E" w14:paraId="089BB19B" w14:textId="77777777" w:rsidTr="003D33D7">
        <w:trPr>
          <w:trHeight w:val="611"/>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795C2DF"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761BD47"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BA72595"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relig. scuola elem. e materna</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59A856" w14:textId="77777777" w:rsidR="000E6072" w:rsidRPr="00F95F8E" w:rsidRDefault="000E6072" w:rsidP="003D33D7">
            <w:pPr>
              <w:spacing w:after="0"/>
              <w:ind w:firstLine="0"/>
              <w:rPr>
                <w:rFonts w:ascii="Garamond" w:hAnsi="Garamond"/>
                <w:iCs/>
                <w:sz w:val="24"/>
              </w:rPr>
            </w:pPr>
          </w:p>
        </w:tc>
      </w:tr>
      <w:tr w:rsidR="000E6072" w:rsidRPr="00F95F8E" w14:paraId="7BB6E1C5"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7F929ED" w14:textId="77777777" w:rsidR="000E6072" w:rsidRPr="00F95F8E" w:rsidRDefault="000E6072" w:rsidP="003D33D7">
            <w:pPr>
              <w:spacing w:after="0"/>
              <w:ind w:firstLine="0"/>
              <w:rPr>
                <w:rFonts w:ascii="Garamond" w:hAnsi="Garamond"/>
                <w:iCs/>
                <w:sz w:val="24"/>
              </w:rPr>
            </w:pP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CCA3FC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Personale ATA a tempo indeterminato</w:t>
            </w: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5FE084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D</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0EBE7" w14:textId="77777777" w:rsidR="000E6072" w:rsidRPr="00F95F8E" w:rsidRDefault="000E6072" w:rsidP="003D33D7">
            <w:pPr>
              <w:spacing w:after="0"/>
              <w:ind w:firstLine="0"/>
              <w:rPr>
                <w:rFonts w:ascii="Garamond" w:hAnsi="Garamond"/>
                <w:iCs/>
                <w:sz w:val="24"/>
              </w:rPr>
            </w:pPr>
          </w:p>
        </w:tc>
      </w:tr>
      <w:tr w:rsidR="000E6072" w:rsidRPr="00F95F8E" w14:paraId="7B37FA0D"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2002F24"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C1D3332"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741EB1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E3C636" w14:textId="77777777" w:rsidR="000E6072" w:rsidRPr="00F95F8E" w:rsidRDefault="000E6072" w:rsidP="003D33D7">
            <w:pPr>
              <w:spacing w:after="0"/>
              <w:ind w:firstLine="0"/>
              <w:rPr>
                <w:rFonts w:ascii="Garamond" w:hAnsi="Garamond"/>
                <w:iCs/>
                <w:sz w:val="24"/>
              </w:rPr>
            </w:pPr>
          </w:p>
        </w:tc>
      </w:tr>
      <w:tr w:rsidR="000E6072" w:rsidRPr="00F95F8E" w14:paraId="77D0D84F"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D80CF44"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19C37FF"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11D18B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C - liv. es.</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AE219" w14:textId="77777777" w:rsidR="000E6072" w:rsidRPr="00F95F8E" w:rsidRDefault="000E6072" w:rsidP="003D33D7">
            <w:pPr>
              <w:spacing w:after="0"/>
              <w:ind w:firstLine="0"/>
              <w:rPr>
                <w:rFonts w:ascii="Garamond" w:hAnsi="Garamond"/>
                <w:iCs/>
                <w:sz w:val="24"/>
              </w:rPr>
            </w:pPr>
          </w:p>
        </w:tc>
      </w:tr>
      <w:tr w:rsidR="000E6072" w:rsidRPr="00F95F8E" w14:paraId="454152BE"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2073906"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A236B6E"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BDD230C"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62CCC" w14:textId="77777777" w:rsidR="000E6072" w:rsidRPr="00F95F8E" w:rsidRDefault="000E6072" w:rsidP="003D33D7">
            <w:pPr>
              <w:spacing w:after="0"/>
              <w:ind w:firstLine="0"/>
              <w:rPr>
                <w:rFonts w:ascii="Garamond" w:hAnsi="Garamond"/>
                <w:iCs/>
                <w:sz w:val="24"/>
              </w:rPr>
            </w:pPr>
          </w:p>
        </w:tc>
      </w:tr>
      <w:tr w:rsidR="000E6072" w:rsidRPr="00F95F8E" w14:paraId="30EA823B"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6102B8C"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563829B"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596721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B - liv. es.</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A49B66" w14:textId="77777777" w:rsidR="000E6072" w:rsidRPr="00F95F8E" w:rsidRDefault="000E6072" w:rsidP="003D33D7">
            <w:pPr>
              <w:spacing w:after="0"/>
              <w:ind w:firstLine="0"/>
              <w:rPr>
                <w:rFonts w:ascii="Garamond" w:hAnsi="Garamond"/>
                <w:iCs/>
                <w:sz w:val="24"/>
              </w:rPr>
            </w:pPr>
          </w:p>
        </w:tc>
      </w:tr>
      <w:tr w:rsidR="000E6072" w:rsidRPr="00F95F8E" w14:paraId="07C68B9E"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F92D3AC"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ECF36D7"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E77A946"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Posizione economica A</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A5D419" w14:textId="77777777" w:rsidR="000E6072" w:rsidRPr="00F95F8E" w:rsidRDefault="000E6072" w:rsidP="003D33D7">
            <w:pPr>
              <w:spacing w:after="0"/>
              <w:ind w:firstLine="0"/>
              <w:rPr>
                <w:rFonts w:ascii="Garamond" w:hAnsi="Garamond"/>
                <w:iCs/>
                <w:sz w:val="24"/>
              </w:rPr>
            </w:pPr>
          </w:p>
        </w:tc>
      </w:tr>
      <w:tr w:rsidR="000E6072" w:rsidRPr="00F95F8E" w14:paraId="2B9A2C1A"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6E6D947" w14:textId="77777777" w:rsidR="000E6072" w:rsidRPr="00F95F8E" w:rsidRDefault="000E6072" w:rsidP="003D33D7">
            <w:pPr>
              <w:spacing w:after="0"/>
              <w:ind w:firstLine="0"/>
              <w:rPr>
                <w:rFonts w:ascii="Garamond" w:hAnsi="Garamond"/>
                <w:iCs/>
                <w:sz w:val="24"/>
              </w:rPr>
            </w:pP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12A716E"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Insegnanti a T.D. con contratto annuale</w:t>
            </w: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44E4D60"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laur. ist. sec. II grado t.d.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FB0922" w14:textId="77777777" w:rsidR="000E6072" w:rsidRPr="00F95F8E" w:rsidRDefault="000E6072" w:rsidP="003D33D7">
            <w:pPr>
              <w:spacing w:after="0"/>
              <w:ind w:firstLine="0"/>
              <w:rPr>
                <w:rFonts w:ascii="Garamond" w:hAnsi="Garamond"/>
                <w:iCs/>
                <w:sz w:val="24"/>
              </w:rPr>
            </w:pPr>
          </w:p>
        </w:tc>
      </w:tr>
      <w:tr w:rsidR="000E6072" w:rsidRPr="00F95F8E" w14:paraId="14D85B38"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49AB79D"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E82D787"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C93398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scuola media ed equip. t.d.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139218" w14:textId="77777777" w:rsidR="000E6072" w:rsidRPr="00F95F8E" w:rsidRDefault="000E6072" w:rsidP="003D33D7">
            <w:pPr>
              <w:spacing w:after="0"/>
              <w:ind w:firstLine="0"/>
              <w:rPr>
                <w:rFonts w:ascii="Garamond" w:hAnsi="Garamond"/>
                <w:iCs/>
                <w:sz w:val="24"/>
              </w:rPr>
            </w:pPr>
          </w:p>
        </w:tc>
      </w:tr>
      <w:tr w:rsidR="000E6072" w:rsidRPr="00F95F8E" w14:paraId="43AFFC07"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B30252C"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10EDACF"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1ECF82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 sc. elementare ed equip. t.d.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F9293D" w14:textId="77777777" w:rsidR="000E6072" w:rsidRPr="00F95F8E" w:rsidRDefault="000E6072" w:rsidP="003D33D7">
            <w:pPr>
              <w:spacing w:after="0"/>
              <w:ind w:firstLine="0"/>
              <w:rPr>
                <w:rFonts w:ascii="Garamond" w:hAnsi="Garamond"/>
                <w:iCs/>
                <w:sz w:val="24"/>
              </w:rPr>
            </w:pPr>
          </w:p>
        </w:tc>
      </w:tr>
      <w:tr w:rsidR="000E6072" w:rsidRPr="00F95F8E" w14:paraId="6432AD09"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164747B"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5D567A8"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6F64AC2"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 dipl. istit. II grado tempo determ.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9ECD32" w14:textId="77777777" w:rsidR="000E6072" w:rsidRPr="00F95F8E" w:rsidRDefault="000E6072" w:rsidP="003D33D7">
            <w:pPr>
              <w:spacing w:after="0"/>
              <w:ind w:firstLine="0"/>
              <w:rPr>
                <w:rFonts w:ascii="Garamond" w:hAnsi="Garamond"/>
                <w:iCs/>
                <w:sz w:val="24"/>
              </w:rPr>
            </w:pPr>
          </w:p>
        </w:tc>
      </w:tr>
      <w:tr w:rsidR="000E6072" w:rsidRPr="00F95F8E" w14:paraId="01D4BBD8"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725231E"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6C0D824"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F30B74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relig. scuola second. t.d.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F48666" w14:textId="77777777" w:rsidR="000E6072" w:rsidRPr="00F95F8E" w:rsidRDefault="000E6072" w:rsidP="003D33D7">
            <w:pPr>
              <w:spacing w:after="0"/>
              <w:ind w:firstLine="0"/>
              <w:rPr>
                <w:rFonts w:ascii="Garamond" w:hAnsi="Garamond"/>
                <w:iCs/>
                <w:sz w:val="24"/>
              </w:rPr>
            </w:pPr>
          </w:p>
        </w:tc>
      </w:tr>
      <w:tr w:rsidR="000E6072" w:rsidRPr="00F95F8E" w14:paraId="3FA110CF"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936F734"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CB66667"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C83461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relig. scuola el. mat. t.d.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250E45" w14:textId="77777777" w:rsidR="000E6072" w:rsidRPr="00F95F8E" w:rsidRDefault="000E6072" w:rsidP="003D33D7">
            <w:pPr>
              <w:spacing w:after="0"/>
              <w:ind w:firstLine="0"/>
              <w:rPr>
                <w:rFonts w:ascii="Garamond" w:hAnsi="Garamond"/>
                <w:iCs/>
                <w:sz w:val="24"/>
              </w:rPr>
            </w:pPr>
          </w:p>
        </w:tc>
      </w:tr>
      <w:tr w:rsidR="000E6072" w:rsidRPr="00F95F8E" w14:paraId="13887597"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10EA155" w14:textId="77777777" w:rsidR="000E6072" w:rsidRPr="00F95F8E" w:rsidRDefault="000E6072" w:rsidP="003D33D7">
            <w:pPr>
              <w:spacing w:after="0"/>
              <w:ind w:firstLine="0"/>
              <w:rPr>
                <w:rFonts w:ascii="Garamond" w:hAnsi="Garamond"/>
                <w:iCs/>
                <w:sz w:val="24"/>
              </w:rPr>
            </w:pP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94FF2F9" w14:textId="77777777" w:rsidR="000E6072" w:rsidRPr="00F95F8E" w:rsidRDefault="000E6072" w:rsidP="003D33D7">
            <w:pPr>
              <w:spacing w:after="0"/>
              <w:ind w:firstLine="0"/>
              <w:jc w:val="left"/>
              <w:rPr>
                <w:rFonts w:ascii="Garamond" w:hAnsi="Garamond"/>
                <w:iCs/>
                <w:sz w:val="24"/>
              </w:rPr>
            </w:pPr>
            <w:r w:rsidRPr="00F95F8E">
              <w:rPr>
                <w:rFonts w:ascii="Garamond" w:hAnsi="Garamond"/>
                <w:iCs/>
                <w:sz w:val="24"/>
              </w:rPr>
              <w:t xml:space="preserve">Insegnanti a T.D. con </w:t>
            </w:r>
            <w:r w:rsidRPr="00F95F8E">
              <w:rPr>
                <w:rFonts w:ascii="Garamond" w:hAnsi="Garamond"/>
                <w:iCs/>
                <w:sz w:val="24"/>
              </w:rPr>
              <w:lastRenderedPageBreak/>
              <w:t>contratto non annuale</w:t>
            </w: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B292409"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lastRenderedPageBreak/>
              <w:t>Doc. laur. ist. sec. II grado t.d. non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581E20" w14:textId="77777777" w:rsidR="000E6072" w:rsidRPr="00F95F8E" w:rsidRDefault="000E6072" w:rsidP="003D33D7">
            <w:pPr>
              <w:spacing w:after="0"/>
              <w:ind w:firstLine="0"/>
              <w:rPr>
                <w:rFonts w:ascii="Garamond" w:hAnsi="Garamond"/>
                <w:iCs/>
                <w:sz w:val="24"/>
              </w:rPr>
            </w:pPr>
          </w:p>
        </w:tc>
      </w:tr>
      <w:tr w:rsidR="000E6072" w:rsidRPr="00F95F8E" w14:paraId="14B48F63"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513CBAA"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379203D"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8D671CB"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scuola media ed equip. t.d. non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D843F9" w14:textId="77777777" w:rsidR="000E6072" w:rsidRPr="00F95F8E" w:rsidRDefault="000E6072" w:rsidP="003D33D7">
            <w:pPr>
              <w:spacing w:after="0"/>
              <w:ind w:firstLine="0"/>
              <w:rPr>
                <w:rFonts w:ascii="Garamond" w:hAnsi="Garamond"/>
                <w:iCs/>
                <w:sz w:val="24"/>
              </w:rPr>
            </w:pPr>
          </w:p>
        </w:tc>
      </w:tr>
      <w:tr w:rsidR="000E6072" w:rsidRPr="00F95F8E" w14:paraId="5E7304AA"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DED79F7"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A6CF0FD"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50660847"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 sc. elementare e equip. t.d. non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587AFC" w14:textId="77777777" w:rsidR="000E6072" w:rsidRPr="00F95F8E" w:rsidRDefault="000E6072" w:rsidP="003D33D7">
            <w:pPr>
              <w:spacing w:after="0"/>
              <w:ind w:firstLine="0"/>
              <w:rPr>
                <w:rFonts w:ascii="Garamond" w:hAnsi="Garamond"/>
                <w:iCs/>
                <w:sz w:val="24"/>
              </w:rPr>
            </w:pPr>
          </w:p>
        </w:tc>
      </w:tr>
      <w:tr w:rsidR="000E6072" w:rsidRPr="00F95F8E" w14:paraId="427A2C3D"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D86D5FB"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38CBF16D"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2F9A42A"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Ins. dipl. istit. II grado t.d. non annuale</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1B9043" w14:textId="77777777" w:rsidR="000E6072" w:rsidRPr="00F95F8E" w:rsidRDefault="000E6072" w:rsidP="003D33D7">
            <w:pPr>
              <w:spacing w:after="0"/>
              <w:ind w:firstLine="0"/>
              <w:rPr>
                <w:rFonts w:ascii="Garamond" w:hAnsi="Garamond"/>
                <w:iCs/>
                <w:sz w:val="24"/>
              </w:rPr>
            </w:pPr>
          </w:p>
        </w:tc>
      </w:tr>
      <w:tr w:rsidR="000E6072" w:rsidRPr="00F95F8E" w14:paraId="44A17DA9"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3FFFF18"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EEA1AE0"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2615F771"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relig. scuola second. t.d. contr. termine att. did.</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C26B77" w14:textId="77777777" w:rsidR="000E6072" w:rsidRPr="00F95F8E" w:rsidRDefault="000E6072" w:rsidP="003D33D7">
            <w:pPr>
              <w:spacing w:after="0"/>
              <w:ind w:firstLine="0"/>
              <w:rPr>
                <w:rFonts w:ascii="Garamond" w:hAnsi="Garamond"/>
                <w:iCs/>
                <w:sz w:val="24"/>
              </w:rPr>
            </w:pPr>
          </w:p>
        </w:tc>
      </w:tr>
      <w:tr w:rsidR="000E6072" w:rsidRPr="00F95F8E" w14:paraId="4174C177" w14:textId="77777777" w:rsidTr="003D33D7">
        <w:trPr>
          <w:trHeight w:val="283"/>
        </w:trPr>
        <w:tc>
          <w:tcPr>
            <w:tcW w:w="174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25E968A" w14:textId="77777777" w:rsidR="000E6072" w:rsidRPr="00F95F8E" w:rsidRDefault="000E6072" w:rsidP="003D33D7">
            <w:pPr>
              <w:spacing w:after="0"/>
              <w:ind w:firstLine="0"/>
              <w:rPr>
                <w:rFonts w:ascii="Garamond" w:hAnsi="Garamond"/>
                <w:iCs/>
                <w:sz w:val="24"/>
              </w:rPr>
            </w:pPr>
          </w:p>
        </w:tc>
        <w:tc>
          <w:tcPr>
            <w:tcW w:w="1701" w:type="dxa"/>
            <w:vMerge/>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1C1CCF5" w14:textId="77777777" w:rsidR="000E6072" w:rsidRPr="00F95F8E" w:rsidRDefault="000E6072" w:rsidP="003D33D7">
            <w:pPr>
              <w:spacing w:after="0"/>
              <w:ind w:firstLine="0"/>
              <w:rPr>
                <w:rFonts w:ascii="Garamond" w:hAnsi="Garamond"/>
                <w:iCs/>
                <w:sz w:val="24"/>
              </w:rPr>
            </w:pPr>
          </w:p>
        </w:tc>
        <w:tc>
          <w:tcPr>
            <w:tcW w:w="311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2E0758D" w14:textId="77777777" w:rsidR="000E6072" w:rsidRPr="00F95F8E" w:rsidRDefault="000E6072" w:rsidP="003D33D7">
            <w:pPr>
              <w:spacing w:after="0"/>
              <w:ind w:firstLine="0"/>
              <w:rPr>
                <w:rFonts w:ascii="Garamond" w:hAnsi="Garamond"/>
                <w:iCs/>
                <w:sz w:val="24"/>
              </w:rPr>
            </w:pPr>
            <w:r w:rsidRPr="00F95F8E">
              <w:rPr>
                <w:rFonts w:ascii="Garamond" w:hAnsi="Garamond"/>
                <w:iCs/>
                <w:sz w:val="24"/>
              </w:rPr>
              <w:t>Doc. relig. scuola el. mat. t.d. contr. termine att. did.</w:t>
            </w:r>
          </w:p>
        </w:tc>
        <w:tc>
          <w:tcPr>
            <w:tcW w:w="30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0A6294" w14:textId="77777777" w:rsidR="000E6072" w:rsidRPr="00F95F8E" w:rsidRDefault="000E6072" w:rsidP="003D33D7">
            <w:pPr>
              <w:spacing w:after="0"/>
              <w:ind w:firstLine="0"/>
              <w:rPr>
                <w:rFonts w:ascii="Garamond" w:hAnsi="Garamond"/>
                <w:iCs/>
                <w:sz w:val="24"/>
              </w:rPr>
            </w:pPr>
          </w:p>
        </w:tc>
      </w:tr>
    </w:tbl>
    <w:p w14:paraId="372ED31D" w14:textId="77777777" w:rsidR="000E6072" w:rsidRPr="00F95F8E" w:rsidRDefault="000E6072" w:rsidP="000E6072">
      <w:pPr>
        <w:spacing w:after="0"/>
        <w:ind w:firstLine="0"/>
        <w:jc w:val="left"/>
        <w:rPr>
          <w:rFonts w:ascii="Garamond" w:hAnsi="Garamond"/>
          <w:sz w:val="24"/>
        </w:rPr>
      </w:pPr>
    </w:p>
    <w:p w14:paraId="1646FA63" w14:textId="77777777" w:rsidR="000046A8" w:rsidRPr="002803B1" w:rsidRDefault="000046A8" w:rsidP="002803B1"/>
    <w:sectPr w:rsidR="000046A8" w:rsidRPr="002803B1" w:rsidSect="002D3C68">
      <w:headerReference w:type="even" r:id="rId10"/>
      <w:headerReference w:type="default" r:id="rId11"/>
      <w:footerReference w:type="even" r:id="rId12"/>
      <w:footerReference w:type="default" r:id="rId13"/>
      <w:headerReference w:type="first" r:id="rId14"/>
      <w:footerReference w:type="first" r:id="rId15"/>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DDAF9" w14:textId="77777777" w:rsidR="00A40FA5" w:rsidRDefault="00A40FA5">
      <w:r>
        <w:separator/>
      </w:r>
    </w:p>
  </w:endnote>
  <w:endnote w:type="continuationSeparator" w:id="0">
    <w:p w14:paraId="1B038010" w14:textId="77777777" w:rsidR="00A40FA5" w:rsidRDefault="00A4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DDD00" w14:textId="77777777" w:rsidR="001A727B" w:rsidRPr="00CD74EA" w:rsidRDefault="00553F6A" w:rsidP="009F48D7">
    <w:pPr>
      <w:pStyle w:val="Piedepaginapari"/>
    </w:pPr>
    <w:r>
      <w:fldChar w:fldCharType="begin"/>
    </w:r>
    <w:r>
      <w:instrText>PAGE   \* MERGEFORMAT</w:instrText>
    </w:r>
    <w:r>
      <w:fldChar w:fldCharType="separate"/>
    </w:r>
    <w:r>
      <w:t>396</w:t>
    </w:r>
    <w:r>
      <w:fldChar w:fldCharType="end"/>
    </w:r>
    <w:r w:rsidRPr="00DD5C22">
      <w:rPr>
        <w:rStyle w:val="Numeropagina"/>
      </w:rPr>
      <w:drawing>
        <wp:anchor distT="0" distB="0" distL="114300" distR="114300" simplePos="0" relativeHeight="251659264" behindDoc="0" locked="1" layoutInCell="1" allowOverlap="1" wp14:anchorId="07410252" wp14:editId="6402BC22">
          <wp:simplePos x="0" y="0"/>
          <wp:positionH relativeFrom="column">
            <wp:posOffset>5448300</wp:posOffset>
          </wp:positionH>
          <wp:positionV relativeFrom="paragraph">
            <wp:posOffset>36195</wp:posOffset>
          </wp:positionV>
          <wp:extent cx="669290" cy="369570"/>
          <wp:effectExtent l="0" t="0" r="0" b="0"/>
          <wp:wrapNone/>
          <wp:docPr id="1242939500"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F15" w14:textId="77777777" w:rsidR="001A727B" w:rsidRDefault="00553F6A" w:rsidP="00493D32">
    <w:pPr>
      <w:pStyle w:val="piedepaginadispari"/>
    </w:pPr>
    <w:r>
      <w:fldChar w:fldCharType="begin"/>
    </w:r>
    <w:r>
      <w:instrText>PAGE   \* MERGEFORMAT</w:instrText>
    </w:r>
    <w:r>
      <w:fldChar w:fldCharType="separate"/>
    </w:r>
    <w:r>
      <w:t>395</w:t>
    </w:r>
    <w:r>
      <w:fldChar w:fldCharType="end"/>
    </w:r>
    <w:r w:rsidRPr="00DD5C22">
      <w:drawing>
        <wp:anchor distT="0" distB="0" distL="114300" distR="114300" simplePos="0" relativeHeight="251660288" behindDoc="0" locked="1" layoutInCell="1" allowOverlap="1" wp14:anchorId="57F854F8" wp14:editId="6CE08828">
          <wp:simplePos x="0" y="0"/>
          <wp:positionH relativeFrom="column">
            <wp:posOffset>14605</wp:posOffset>
          </wp:positionH>
          <wp:positionV relativeFrom="paragraph">
            <wp:posOffset>36830</wp:posOffset>
          </wp:positionV>
          <wp:extent cx="669290" cy="369570"/>
          <wp:effectExtent l="19050" t="0" r="0" b="0"/>
          <wp:wrapNone/>
          <wp:docPr id="1424636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648B1" w14:textId="77777777" w:rsidR="00341B71" w:rsidRDefault="00341B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088E4" w14:textId="77777777" w:rsidR="00A40FA5" w:rsidRDefault="00A40FA5"/>
    <w:p w14:paraId="72B080BF" w14:textId="77777777" w:rsidR="00A40FA5" w:rsidRDefault="00A40FA5">
      <w:pPr>
        <w:ind w:firstLine="0"/>
      </w:pPr>
      <w:r>
        <w:separator/>
      </w:r>
    </w:p>
  </w:footnote>
  <w:footnote w:type="continuationSeparator" w:id="0">
    <w:p w14:paraId="7EDFF8FB" w14:textId="77777777" w:rsidR="00A40FA5" w:rsidRDefault="00A40FA5">
      <w:pPr>
        <w:ind w:firstLine="0"/>
      </w:pPr>
    </w:p>
    <w:p w14:paraId="715FA918" w14:textId="77777777" w:rsidR="00A40FA5" w:rsidRDefault="00A40FA5">
      <w:pPr>
        <w:ind w:firstLine="0"/>
      </w:pPr>
      <w:r>
        <w:continuationSeparator/>
      </w:r>
    </w:p>
  </w:footnote>
  <w:footnote w:type="continuationNotice" w:id="1">
    <w:p w14:paraId="21A8187C" w14:textId="77777777" w:rsidR="00A40FA5" w:rsidRDefault="00A40F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01DD" w14:textId="71B4808C" w:rsidR="008A5CF1" w:rsidRPr="003F2842" w:rsidRDefault="007C7A83" w:rsidP="003F2842">
    <w:pPr>
      <w:pStyle w:val="Intestazionedispari"/>
      <w:ind w:firstLine="0"/>
      <w:rPr>
        <w:szCs w:val="16"/>
      </w:rPr>
    </w:pPr>
    <w:r>
      <w:rPr>
        <w:smallCaps w:val="0"/>
        <w:szCs w:val="16"/>
      </w:rPr>
      <w:t xml:space="preserve">CAPITOLO 6 - </w:t>
    </w:r>
    <w:r w:rsidR="000E6072">
      <w:rPr>
        <w:smallCaps w:val="0"/>
        <w:szCs w:val="16"/>
      </w:rPr>
      <w:t xml:space="preserve"> </w:t>
    </w:r>
    <w:r w:rsidR="003F2842" w:rsidRPr="001177AC">
      <w:rPr>
        <w:smallCaps w:val="0"/>
        <w:szCs w:val="16"/>
      </w:rPr>
      <w:fldChar w:fldCharType="begin"/>
    </w:r>
    <w:r w:rsidR="003F2842" w:rsidRPr="001177AC">
      <w:rPr>
        <w:smallCaps w:val="0"/>
        <w:szCs w:val="16"/>
      </w:rPr>
      <w:instrText xml:space="preserve"> STYLEREF  "Titolo 1"  \* MERGEFORMAT </w:instrText>
    </w:r>
    <w:r w:rsidR="003F2842" w:rsidRPr="001177AC">
      <w:rPr>
        <w:smallCaps w:val="0"/>
        <w:szCs w:val="16"/>
      </w:rPr>
      <w:fldChar w:fldCharType="separate"/>
    </w:r>
    <w:r w:rsidR="0037502A">
      <w:rPr>
        <w:smallCaps w:val="0"/>
        <w:noProof/>
        <w:szCs w:val="16"/>
      </w:rPr>
      <w:t>Istruzioni specifiche di comparto FUNZIONI LOCALI</w:t>
    </w:r>
    <w:r w:rsidR="003F2842" w:rsidRPr="001177AC">
      <w:rPr>
        <w:smallCaps w:val="0"/>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F29C" w14:textId="5FB5C192" w:rsidR="008A5CF1" w:rsidRPr="008A5CF1" w:rsidRDefault="008A5CF1" w:rsidP="008A5CF1">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696B3" w14:textId="77777777" w:rsidR="00341B71" w:rsidRDefault="00341B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53F41B78"/>
    <w:lvl w:ilvl="0" w:tplc="0584D5AA">
      <w:start w:val="6"/>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3C68"/>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3BFD"/>
    <w:rsid w:val="000E4F40"/>
    <w:rsid w:val="000E531D"/>
    <w:rsid w:val="000E5F0C"/>
    <w:rsid w:val="000E6072"/>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3B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8"/>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71"/>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C34"/>
    <w:rsid w:val="00372D2F"/>
    <w:rsid w:val="0037502A"/>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2842"/>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61AD"/>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A83"/>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02C6"/>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5CF1"/>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0FA5"/>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0742"/>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7A6"/>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17365"/>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935806"/>
  <w15:docId w15:val="{5073D4E2-BD1B-47C5-A1A4-E6E6D8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E6072"/>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tenze.sico@mef.gov.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0</TotalTime>
  <Pages>76</Pages>
  <Words>24541</Words>
  <Characters>139886</Characters>
  <Application>Microsoft Office Word</Application>
  <DocSecurity>0</DocSecurity>
  <Lines>1165</Lines>
  <Paragraphs>328</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164099</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2024-07-04T05:48:00Z</dcterms:created>
  <dcterms:modified xsi:type="dcterms:W3CDTF">2024-07-04T05:48:00Z</dcterms:modified>
</cp:coreProperties>
</file>